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8B" w:rsidRPr="001F4E8B" w:rsidRDefault="001F4E8B" w:rsidP="001F4E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F4E8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ПОЯСНИТЕЛЬНАЯ ЗАПИСКА</w:t>
      </w:r>
    </w:p>
    <w:p w:rsidR="00167ED7" w:rsidRDefault="00167ED7" w:rsidP="007015F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015F7" w:rsidRDefault="007015F7" w:rsidP="007015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</w:t>
      </w:r>
      <w:r w:rsidRPr="007015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городского округа город Воронеж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7015F7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22.02.2024 № 215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 </w:t>
      </w:r>
      <w:r w:rsidRPr="007015F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межевания территории, ограниченной ул. Ан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тонова-Овсеенко, ул. 60 Армии, </w:t>
      </w:r>
      <w:proofErr w:type="gramStart"/>
      <w:r w:rsidRPr="007015F7">
        <w:rPr>
          <w:rFonts w:ascii="Times New Roman" w:eastAsia="Times New Roman" w:hAnsi="Times New Roman" w:cs="Times New Roman"/>
          <w:sz w:val="28"/>
          <w:szCs w:val="28"/>
          <w:lang w:eastAsia="ar-SA"/>
        </w:rPr>
        <w:t>б-ром</w:t>
      </w:r>
      <w:proofErr w:type="gramEnd"/>
      <w:r w:rsidRPr="007015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Победы в городском округе город Воронеж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D26A3" w:rsidRDefault="002F1E6F" w:rsidP="007015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4D72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адрес управления главного архитектора </w:t>
      </w:r>
      <w:bookmarkStart w:id="0" w:name="_GoBack"/>
      <w:bookmarkEnd w:id="0"/>
      <w:r w:rsidRPr="004D721A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поступило обращение о</w:t>
      </w:r>
      <w:r w:rsidR="004D721A" w:rsidRPr="004D721A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4D72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министерства имущественных и земельных</w:t>
      </w:r>
      <w:r w:rsidR="004D721A" w:rsidRPr="004D72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отношений Воронежской области </w:t>
      </w:r>
      <w:r w:rsidRPr="004D721A">
        <w:rPr>
          <w:rFonts w:ascii="Times New Roman" w:eastAsia="Times New Roman" w:hAnsi="Times New Roman" w:cs="Times New Roman"/>
          <w:sz w:val="28"/>
          <w:szCs w:val="28"/>
          <w:lang w:eastAsia="ar-SA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исключения земельных участков </w:t>
      </w:r>
      <w:r w:rsidRPr="002F1E6F">
        <w:rPr>
          <w:rFonts w:ascii="Times New Roman" w:eastAsia="Times New Roman" w:hAnsi="Times New Roman" w:cs="Times New Roman"/>
          <w:sz w:val="28"/>
          <w:szCs w:val="28"/>
          <w:lang w:eastAsia="ar-SA"/>
        </w:rPr>
        <w:t>с кадастровыми номерами 36:34:0203009:11386, 36:34:0203009:11383, 36:34:0203009:11387, 36:34:0203009:11388, 36:34:0203009:11389, 36:34:0203009:11380, 36:34:0203009:11374, 36:34:0203009:11382, 36:34:0203009:11376, 36:34</w:t>
      </w:r>
      <w:proofErr w:type="gramEnd"/>
      <w:r w:rsidRPr="002F1E6F">
        <w:rPr>
          <w:rFonts w:ascii="Times New Roman" w:eastAsia="Times New Roman" w:hAnsi="Times New Roman" w:cs="Times New Roman"/>
          <w:sz w:val="28"/>
          <w:szCs w:val="28"/>
          <w:lang w:eastAsia="ar-SA"/>
        </w:rPr>
        <w:t>:0203009:10655, 36:34:0203009:10730, 36:34:0203009:11377, 36:34:0203009:11383, 36:34:0203009:11384, 36:34:0203009:11381, 36:34:0203009:11385, 36:34:0203009:11379, 36:34:0203009:11378 из границ планируемой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015F7" w:rsidRDefault="002F1E6F" w:rsidP="003F59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Учитывая изложенное, необходимо внесение изменений в текстовую часть проекта межевания территории в части корректировки </w:t>
      </w:r>
      <w:r w:rsidRPr="002F1E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координат характерных точек границ территории, ограниченной ул. Антонова-Овсеенко, ул. 60 Армии, </w:t>
      </w:r>
      <w:proofErr w:type="gramStart"/>
      <w:r w:rsidRPr="002F1E6F">
        <w:rPr>
          <w:rFonts w:ascii="Times New Roman" w:eastAsia="Times New Roman" w:hAnsi="Times New Roman" w:cs="Times New Roman"/>
          <w:sz w:val="28"/>
          <w:szCs w:val="28"/>
          <w:lang w:eastAsia="ar-SA"/>
        </w:rPr>
        <w:t>б-ром</w:t>
      </w:r>
      <w:proofErr w:type="gramEnd"/>
      <w:r w:rsidRPr="002F1E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Победы в городском округе город Воронеж, в отношении которой предполагается к утверждению проект межевания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(таблица № 1) и в чертеж межевания территории.</w:t>
      </w:r>
    </w:p>
    <w:p w:rsidR="007015F7" w:rsidRDefault="007015F7" w:rsidP="00E9526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15F7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ч. 5 ст. 46 Градостроительного кодекса Российской Федерации проекты межевания территории, подготовленные в составе документации по планировке территории на основании решения органа местного самоуправления городского округа, до их утверждения подлежат обязательному рассмотрению на общественных обсуждениях или публичных слушаниях.</w:t>
      </w:r>
    </w:p>
    <w:p w:rsidR="00D3567D" w:rsidRDefault="00D3567D" w:rsidP="00A864E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3567D" w:rsidRDefault="00D3567D" w:rsidP="00A864E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3567D" w:rsidRDefault="00D3567D" w:rsidP="00A864E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3567D" w:rsidRDefault="00D3567D" w:rsidP="00A864E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C28" w:rsidRPr="00A864E0" w:rsidRDefault="00090C28" w:rsidP="00A864E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sectPr w:rsidR="00090C28" w:rsidRPr="00A864E0" w:rsidSect="003F59C8">
      <w:headerReference w:type="default" r:id="rId8"/>
      <w:pgSz w:w="11906" w:h="16838"/>
      <w:pgMar w:top="993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788" w:rsidRDefault="00792788" w:rsidP="001F4E8B">
      <w:pPr>
        <w:spacing w:after="0" w:line="240" w:lineRule="auto"/>
      </w:pPr>
      <w:r>
        <w:separator/>
      </w:r>
    </w:p>
  </w:endnote>
  <w:endnote w:type="continuationSeparator" w:id="0">
    <w:p w:rsidR="00792788" w:rsidRDefault="00792788" w:rsidP="001F4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788" w:rsidRDefault="00792788" w:rsidP="001F4E8B">
      <w:pPr>
        <w:spacing w:after="0" w:line="240" w:lineRule="auto"/>
      </w:pPr>
      <w:r>
        <w:separator/>
      </w:r>
    </w:p>
  </w:footnote>
  <w:footnote w:type="continuationSeparator" w:id="0">
    <w:p w:rsidR="00792788" w:rsidRDefault="00792788" w:rsidP="001F4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625325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A3D35" w:rsidRPr="00DA3B91" w:rsidRDefault="005A3D35" w:rsidP="001E6104">
        <w:pPr>
          <w:pStyle w:val="af1"/>
          <w:spacing w:after="120"/>
          <w:jc w:val="center"/>
          <w:rPr>
            <w:sz w:val="24"/>
            <w:szCs w:val="24"/>
          </w:rPr>
        </w:pPr>
        <w:r w:rsidRPr="00DA3B91">
          <w:rPr>
            <w:sz w:val="24"/>
            <w:szCs w:val="24"/>
          </w:rPr>
          <w:fldChar w:fldCharType="begin"/>
        </w:r>
        <w:r w:rsidRPr="00DA3B91">
          <w:rPr>
            <w:sz w:val="24"/>
            <w:szCs w:val="24"/>
          </w:rPr>
          <w:instrText>PAGE   \* MERGEFORMAT</w:instrText>
        </w:r>
        <w:r w:rsidRPr="00DA3B91">
          <w:rPr>
            <w:sz w:val="24"/>
            <w:szCs w:val="24"/>
          </w:rPr>
          <w:fldChar w:fldCharType="separate"/>
        </w:r>
        <w:r w:rsidR="00167ED7">
          <w:rPr>
            <w:noProof/>
            <w:sz w:val="24"/>
            <w:szCs w:val="24"/>
          </w:rPr>
          <w:t>2</w:t>
        </w:r>
        <w:r w:rsidRPr="00DA3B91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02C326"/>
    <w:lvl w:ilvl="0">
      <w:numFmt w:val="bullet"/>
      <w:pStyle w:val="1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pStyle w:val="10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Style12"/>
      <w:lvlText w:val="%1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</w:lvl>
  </w:abstractNum>
  <w:abstractNum w:abstractNumId="5">
    <w:nsid w:val="00000010"/>
    <w:multiLevelType w:val="singleLevel"/>
    <w:tmpl w:val="62E44D92"/>
    <w:name w:val="WW8Num26"/>
    <w:lvl w:ilvl="0">
      <w:start w:val="1"/>
      <w:numFmt w:val="decimal"/>
      <w:pStyle w:val="S"/>
      <w:lvlText w:val="Таблица %1"/>
      <w:lvlJc w:val="left"/>
      <w:pPr>
        <w:tabs>
          <w:tab w:val="num" w:pos="9900"/>
        </w:tabs>
        <w:ind w:left="9900" w:hanging="360"/>
      </w:pPr>
      <w:rPr>
        <w:rFonts w:ascii="Times New Roman" w:hAnsi="Times New Roman" w:cs="Times New Roman" w:hint="default"/>
        <w:color w:val="auto"/>
      </w:rPr>
    </w:lvl>
  </w:abstractNum>
  <w:abstractNum w:abstractNumId="6">
    <w:nsid w:val="00000402"/>
    <w:multiLevelType w:val="multilevel"/>
    <w:tmpl w:val="00000885"/>
    <w:lvl w:ilvl="0">
      <w:numFmt w:val="bullet"/>
      <w:lvlText w:val="•"/>
      <w:lvlJc w:val="left"/>
      <w:pPr>
        <w:ind w:left="106" w:hanging="429"/>
      </w:pPr>
      <w:rPr>
        <w:rFonts w:ascii="Times New Roman" w:hAnsi="Times New Roman" w:cs="Times New Roman"/>
        <w:b w:val="0"/>
        <w:b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1084" w:hanging="429"/>
      </w:pPr>
    </w:lvl>
    <w:lvl w:ilvl="2">
      <w:numFmt w:val="bullet"/>
      <w:lvlText w:val="•"/>
      <w:lvlJc w:val="left"/>
      <w:pPr>
        <w:ind w:left="2068" w:hanging="429"/>
      </w:pPr>
    </w:lvl>
    <w:lvl w:ilvl="3">
      <w:numFmt w:val="bullet"/>
      <w:lvlText w:val="•"/>
      <w:lvlJc w:val="left"/>
      <w:pPr>
        <w:ind w:left="3052" w:hanging="429"/>
      </w:pPr>
    </w:lvl>
    <w:lvl w:ilvl="4">
      <w:numFmt w:val="bullet"/>
      <w:lvlText w:val="•"/>
      <w:lvlJc w:val="left"/>
      <w:pPr>
        <w:ind w:left="4036" w:hanging="429"/>
      </w:pPr>
    </w:lvl>
    <w:lvl w:ilvl="5">
      <w:numFmt w:val="bullet"/>
      <w:lvlText w:val="•"/>
      <w:lvlJc w:val="left"/>
      <w:pPr>
        <w:ind w:left="5020" w:hanging="429"/>
      </w:pPr>
    </w:lvl>
    <w:lvl w:ilvl="6">
      <w:numFmt w:val="bullet"/>
      <w:lvlText w:val="•"/>
      <w:lvlJc w:val="left"/>
      <w:pPr>
        <w:ind w:left="6004" w:hanging="429"/>
      </w:pPr>
    </w:lvl>
    <w:lvl w:ilvl="7">
      <w:numFmt w:val="bullet"/>
      <w:lvlText w:val="•"/>
      <w:lvlJc w:val="left"/>
      <w:pPr>
        <w:ind w:left="6988" w:hanging="429"/>
      </w:pPr>
    </w:lvl>
    <w:lvl w:ilvl="8">
      <w:numFmt w:val="bullet"/>
      <w:lvlText w:val="•"/>
      <w:lvlJc w:val="left"/>
      <w:pPr>
        <w:ind w:left="7972" w:hanging="429"/>
      </w:pPr>
    </w:lvl>
  </w:abstractNum>
  <w:abstractNum w:abstractNumId="7">
    <w:nsid w:val="00000403"/>
    <w:multiLevelType w:val="multilevel"/>
    <w:tmpl w:val="00000886"/>
    <w:lvl w:ilvl="0">
      <w:numFmt w:val="bullet"/>
      <w:lvlText w:val="•"/>
      <w:lvlJc w:val="left"/>
      <w:pPr>
        <w:ind w:left="136" w:hanging="424"/>
      </w:pPr>
      <w:rPr>
        <w:rFonts w:ascii="Times New Roman" w:hAnsi="Times New Roman" w:cs="Times New Roman"/>
        <w:b w:val="0"/>
        <w:b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1120" w:hanging="424"/>
      </w:pPr>
    </w:lvl>
    <w:lvl w:ilvl="2">
      <w:numFmt w:val="bullet"/>
      <w:lvlText w:val="•"/>
      <w:lvlJc w:val="left"/>
      <w:pPr>
        <w:ind w:left="2100" w:hanging="424"/>
      </w:pPr>
    </w:lvl>
    <w:lvl w:ilvl="3">
      <w:numFmt w:val="bullet"/>
      <w:lvlText w:val="•"/>
      <w:lvlJc w:val="left"/>
      <w:pPr>
        <w:ind w:left="3080" w:hanging="424"/>
      </w:pPr>
    </w:lvl>
    <w:lvl w:ilvl="4">
      <w:numFmt w:val="bullet"/>
      <w:lvlText w:val="•"/>
      <w:lvlJc w:val="left"/>
      <w:pPr>
        <w:ind w:left="4060" w:hanging="424"/>
      </w:pPr>
    </w:lvl>
    <w:lvl w:ilvl="5">
      <w:numFmt w:val="bullet"/>
      <w:lvlText w:val="•"/>
      <w:lvlJc w:val="left"/>
      <w:pPr>
        <w:ind w:left="5040" w:hanging="424"/>
      </w:pPr>
    </w:lvl>
    <w:lvl w:ilvl="6">
      <w:numFmt w:val="bullet"/>
      <w:lvlText w:val="•"/>
      <w:lvlJc w:val="left"/>
      <w:pPr>
        <w:ind w:left="6020" w:hanging="424"/>
      </w:pPr>
    </w:lvl>
    <w:lvl w:ilvl="7">
      <w:numFmt w:val="bullet"/>
      <w:lvlText w:val="•"/>
      <w:lvlJc w:val="left"/>
      <w:pPr>
        <w:ind w:left="7000" w:hanging="424"/>
      </w:pPr>
    </w:lvl>
    <w:lvl w:ilvl="8">
      <w:numFmt w:val="bullet"/>
      <w:lvlText w:val="•"/>
      <w:lvlJc w:val="left"/>
      <w:pPr>
        <w:ind w:left="7980" w:hanging="424"/>
      </w:pPr>
    </w:lvl>
  </w:abstractNum>
  <w:abstractNum w:abstractNumId="8">
    <w:nsid w:val="04EF77D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9">
    <w:nsid w:val="08583DA9"/>
    <w:multiLevelType w:val="hybridMultilevel"/>
    <w:tmpl w:val="0E3095D8"/>
    <w:lvl w:ilvl="0" w:tplc="A3686E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0A0877DF"/>
    <w:multiLevelType w:val="hybridMultilevel"/>
    <w:tmpl w:val="BA084870"/>
    <w:lvl w:ilvl="0" w:tplc="561851F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0E946698"/>
    <w:multiLevelType w:val="multilevel"/>
    <w:tmpl w:val="413E4C18"/>
    <w:lvl w:ilvl="0">
      <w:start w:val="1"/>
      <w:numFmt w:val="bullet"/>
      <w:lvlText w:val=""/>
      <w:lvlJc w:val="left"/>
      <w:pPr>
        <w:ind w:left="106" w:hanging="429"/>
      </w:pPr>
      <w:rPr>
        <w:rFonts w:ascii="Symbol" w:hAnsi="Symbol" w:hint="default"/>
        <w:b w:val="0"/>
        <w:b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1084" w:hanging="429"/>
      </w:pPr>
    </w:lvl>
    <w:lvl w:ilvl="2">
      <w:numFmt w:val="bullet"/>
      <w:lvlText w:val="•"/>
      <w:lvlJc w:val="left"/>
      <w:pPr>
        <w:ind w:left="2068" w:hanging="429"/>
      </w:pPr>
    </w:lvl>
    <w:lvl w:ilvl="3">
      <w:numFmt w:val="bullet"/>
      <w:lvlText w:val="•"/>
      <w:lvlJc w:val="left"/>
      <w:pPr>
        <w:ind w:left="3052" w:hanging="429"/>
      </w:pPr>
    </w:lvl>
    <w:lvl w:ilvl="4">
      <w:numFmt w:val="bullet"/>
      <w:lvlText w:val="•"/>
      <w:lvlJc w:val="left"/>
      <w:pPr>
        <w:ind w:left="4036" w:hanging="429"/>
      </w:pPr>
    </w:lvl>
    <w:lvl w:ilvl="5">
      <w:numFmt w:val="bullet"/>
      <w:lvlText w:val="•"/>
      <w:lvlJc w:val="left"/>
      <w:pPr>
        <w:ind w:left="5020" w:hanging="429"/>
      </w:pPr>
    </w:lvl>
    <w:lvl w:ilvl="6">
      <w:numFmt w:val="bullet"/>
      <w:lvlText w:val="•"/>
      <w:lvlJc w:val="left"/>
      <w:pPr>
        <w:ind w:left="6004" w:hanging="429"/>
      </w:pPr>
    </w:lvl>
    <w:lvl w:ilvl="7">
      <w:numFmt w:val="bullet"/>
      <w:lvlText w:val="•"/>
      <w:lvlJc w:val="left"/>
      <w:pPr>
        <w:ind w:left="6988" w:hanging="429"/>
      </w:pPr>
    </w:lvl>
    <w:lvl w:ilvl="8">
      <w:numFmt w:val="bullet"/>
      <w:lvlText w:val="•"/>
      <w:lvlJc w:val="left"/>
      <w:pPr>
        <w:ind w:left="7972" w:hanging="429"/>
      </w:pPr>
    </w:lvl>
  </w:abstractNum>
  <w:abstractNum w:abstractNumId="13">
    <w:nsid w:val="16736755"/>
    <w:multiLevelType w:val="multilevel"/>
    <w:tmpl w:val="5ABA0D7C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>
    <w:nsid w:val="19505580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10F68E3"/>
    <w:multiLevelType w:val="multilevel"/>
    <w:tmpl w:val="23E8BEA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6">
    <w:nsid w:val="228E5E57"/>
    <w:multiLevelType w:val="hybridMultilevel"/>
    <w:tmpl w:val="D9460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716F5A"/>
    <w:multiLevelType w:val="hybridMultilevel"/>
    <w:tmpl w:val="1D46601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DE21A1"/>
    <w:multiLevelType w:val="hybridMultilevel"/>
    <w:tmpl w:val="A35204C4"/>
    <w:lvl w:ilvl="0" w:tplc="64441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E286308"/>
    <w:multiLevelType w:val="hybridMultilevel"/>
    <w:tmpl w:val="28F6C620"/>
    <w:lvl w:ilvl="0" w:tplc="A3686E4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2F2D149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0B95D9D"/>
    <w:multiLevelType w:val="hybridMultilevel"/>
    <w:tmpl w:val="0E3095D8"/>
    <w:lvl w:ilvl="0" w:tplc="A3686E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2EF425E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519317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59F420F"/>
    <w:multiLevelType w:val="multilevel"/>
    <w:tmpl w:val="1802843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25">
    <w:nsid w:val="37A0354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7C1174B"/>
    <w:multiLevelType w:val="hybridMultilevel"/>
    <w:tmpl w:val="09D0E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5D4D7F"/>
    <w:multiLevelType w:val="hybridMultilevel"/>
    <w:tmpl w:val="A52C0076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442264"/>
    <w:multiLevelType w:val="hybridMultilevel"/>
    <w:tmpl w:val="40C053D4"/>
    <w:lvl w:ilvl="0" w:tplc="0268CA7C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DC96B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708218F"/>
    <w:multiLevelType w:val="hybridMultilevel"/>
    <w:tmpl w:val="162C1286"/>
    <w:lvl w:ilvl="0" w:tplc="A3686E4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DA2658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F354BB6"/>
    <w:multiLevelType w:val="hybridMultilevel"/>
    <w:tmpl w:val="27124734"/>
    <w:lvl w:ilvl="0" w:tplc="AD32F98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BE4469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1884681"/>
    <w:multiLevelType w:val="hybridMultilevel"/>
    <w:tmpl w:val="E99EF0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F457D2"/>
    <w:multiLevelType w:val="hybridMultilevel"/>
    <w:tmpl w:val="0534D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E739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CCA17C1"/>
    <w:multiLevelType w:val="hybridMultilevel"/>
    <w:tmpl w:val="1F462C82"/>
    <w:lvl w:ilvl="0" w:tplc="11DA2B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11"/>
  </w:num>
  <w:num w:numId="3">
    <w:abstractNumId w:val="0"/>
    <w:lvlOverride w:ilvl="0">
      <w:lvl w:ilvl="0">
        <w:numFmt w:val="bullet"/>
        <w:pStyle w:val="1"/>
        <w:lvlText w:val=""/>
        <w:legacy w:legacy="1" w:legacySpace="0" w:legacyIndent="284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0"/>
    <w:lvlOverride w:ilvl="0">
      <w:lvl w:ilvl="0">
        <w:numFmt w:val="bullet"/>
        <w:pStyle w:val="1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6">
    <w:abstractNumId w:val="34"/>
  </w:num>
  <w:num w:numId="7">
    <w:abstractNumId w:val="28"/>
  </w:num>
  <w:num w:numId="8">
    <w:abstractNumId w:val="29"/>
  </w:num>
  <w:num w:numId="9">
    <w:abstractNumId w:val="27"/>
  </w:num>
  <w:num w:numId="10">
    <w:abstractNumId w:val="13"/>
  </w:num>
  <w:num w:numId="11">
    <w:abstractNumId w:val="26"/>
  </w:num>
  <w:num w:numId="12">
    <w:abstractNumId w:val="24"/>
  </w:num>
  <w:num w:numId="13">
    <w:abstractNumId w:val="35"/>
  </w:num>
  <w:num w:numId="14">
    <w:abstractNumId w:val="36"/>
  </w:num>
  <w:num w:numId="15">
    <w:abstractNumId w:val="15"/>
  </w:num>
  <w:num w:numId="16">
    <w:abstractNumId w:val="31"/>
  </w:num>
  <w:num w:numId="17">
    <w:abstractNumId w:val="14"/>
  </w:num>
  <w:num w:numId="18">
    <w:abstractNumId w:val="25"/>
  </w:num>
  <w:num w:numId="19">
    <w:abstractNumId w:val="33"/>
  </w:num>
  <w:num w:numId="20">
    <w:abstractNumId w:val="8"/>
  </w:num>
  <w:num w:numId="21">
    <w:abstractNumId w:val="23"/>
  </w:num>
  <w:num w:numId="22">
    <w:abstractNumId w:val="22"/>
  </w:num>
  <w:num w:numId="23">
    <w:abstractNumId w:val="7"/>
  </w:num>
  <w:num w:numId="24">
    <w:abstractNumId w:val="6"/>
  </w:num>
  <w:num w:numId="25">
    <w:abstractNumId w:val="12"/>
  </w:num>
  <w:num w:numId="26">
    <w:abstractNumId w:val="18"/>
  </w:num>
  <w:num w:numId="27">
    <w:abstractNumId w:val="20"/>
  </w:num>
  <w:num w:numId="28">
    <w:abstractNumId w:val="9"/>
  </w:num>
  <w:num w:numId="29">
    <w:abstractNumId w:val="21"/>
  </w:num>
  <w:num w:numId="30">
    <w:abstractNumId w:val="30"/>
  </w:num>
  <w:num w:numId="31">
    <w:abstractNumId w:val="19"/>
  </w:num>
  <w:num w:numId="32">
    <w:abstractNumId w:val="37"/>
  </w:num>
  <w:num w:numId="33">
    <w:abstractNumId w:val="32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7"/>
  </w:num>
  <w:num w:numId="37">
    <w:abstractNumId w:val="4"/>
  </w:num>
  <w:num w:numId="3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5F2"/>
    <w:rsid w:val="00041CAD"/>
    <w:rsid w:val="00060188"/>
    <w:rsid w:val="000863C7"/>
    <w:rsid w:val="00090C28"/>
    <w:rsid w:val="000949E0"/>
    <w:rsid w:val="000B7E87"/>
    <w:rsid w:val="000F0661"/>
    <w:rsid w:val="00131F8A"/>
    <w:rsid w:val="001525C3"/>
    <w:rsid w:val="00167ED7"/>
    <w:rsid w:val="001C20C5"/>
    <w:rsid w:val="001E6104"/>
    <w:rsid w:val="001F4E8B"/>
    <w:rsid w:val="00236836"/>
    <w:rsid w:val="002424CF"/>
    <w:rsid w:val="00264093"/>
    <w:rsid w:val="00283737"/>
    <w:rsid w:val="002C262A"/>
    <w:rsid w:val="002D26E6"/>
    <w:rsid w:val="002E0FF4"/>
    <w:rsid w:val="002F1E6F"/>
    <w:rsid w:val="00340A4A"/>
    <w:rsid w:val="003475E8"/>
    <w:rsid w:val="003508F1"/>
    <w:rsid w:val="003A7AD5"/>
    <w:rsid w:val="003C7693"/>
    <w:rsid w:val="003D060F"/>
    <w:rsid w:val="003E0B77"/>
    <w:rsid w:val="003F4FE2"/>
    <w:rsid w:val="003F59C8"/>
    <w:rsid w:val="003F62E7"/>
    <w:rsid w:val="004002F0"/>
    <w:rsid w:val="004418A6"/>
    <w:rsid w:val="00463ABA"/>
    <w:rsid w:val="004724C7"/>
    <w:rsid w:val="004763F7"/>
    <w:rsid w:val="004972B9"/>
    <w:rsid w:val="004A7589"/>
    <w:rsid w:val="004D721A"/>
    <w:rsid w:val="005254BD"/>
    <w:rsid w:val="00530F92"/>
    <w:rsid w:val="005719A0"/>
    <w:rsid w:val="00577F8F"/>
    <w:rsid w:val="0058232D"/>
    <w:rsid w:val="005832B8"/>
    <w:rsid w:val="0059303E"/>
    <w:rsid w:val="005965F2"/>
    <w:rsid w:val="00597AE4"/>
    <w:rsid w:val="005A3D35"/>
    <w:rsid w:val="005A7734"/>
    <w:rsid w:val="005C0DC4"/>
    <w:rsid w:val="005C2BEB"/>
    <w:rsid w:val="005E0DE3"/>
    <w:rsid w:val="006025B9"/>
    <w:rsid w:val="0062586F"/>
    <w:rsid w:val="006B55C4"/>
    <w:rsid w:val="007015F7"/>
    <w:rsid w:val="007334D0"/>
    <w:rsid w:val="007416DB"/>
    <w:rsid w:val="00747BCA"/>
    <w:rsid w:val="00752471"/>
    <w:rsid w:val="00760E04"/>
    <w:rsid w:val="00787268"/>
    <w:rsid w:val="00792788"/>
    <w:rsid w:val="007D1671"/>
    <w:rsid w:val="008359F8"/>
    <w:rsid w:val="0084408A"/>
    <w:rsid w:val="00846111"/>
    <w:rsid w:val="00850F14"/>
    <w:rsid w:val="0086499D"/>
    <w:rsid w:val="008913D3"/>
    <w:rsid w:val="008F503C"/>
    <w:rsid w:val="008F6A5C"/>
    <w:rsid w:val="0090597F"/>
    <w:rsid w:val="00925E7E"/>
    <w:rsid w:val="0093290A"/>
    <w:rsid w:val="00934A8A"/>
    <w:rsid w:val="00935D60"/>
    <w:rsid w:val="0093741C"/>
    <w:rsid w:val="00965715"/>
    <w:rsid w:val="00983ABF"/>
    <w:rsid w:val="00994F80"/>
    <w:rsid w:val="009B418D"/>
    <w:rsid w:val="009D355F"/>
    <w:rsid w:val="009E65A6"/>
    <w:rsid w:val="00A11D5E"/>
    <w:rsid w:val="00A1203B"/>
    <w:rsid w:val="00A40931"/>
    <w:rsid w:val="00A62447"/>
    <w:rsid w:val="00A62AB8"/>
    <w:rsid w:val="00A704E6"/>
    <w:rsid w:val="00A74F2B"/>
    <w:rsid w:val="00A864E0"/>
    <w:rsid w:val="00AD26A3"/>
    <w:rsid w:val="00AE34B3"/>
    <w:rsid w:val="00AE6CAD"/>
    <w:rsid w:val="00B05B40"/>
    <w:rsid w:val="00B1172C"/>
    <w:rsid w:val="00B516C5"/>
    <w:rsid w:val="00BC0278"/>
    <w:rsid w:val="00BD18D1"/>
    <w:rsid w:val="00BD2C13"/>
    <w:rsid w:val="00BD56F8"/>
    <w:rsid w:val="00BF49A6"/>
    <w:rsid w:val="00BF61DA"/>
    <w:rsid w:val="00C036D2"/>
    <w:rsid w:val="00C27216"/>
    <w:rsid w:val="00C801FF"/>
    <w:rsid w:val="00C81FA3"/>
    <w:rsid w:val="00C836F1"/>
    <w:rsid w:val="00C9695C"/>
    <w:rsid w:val="00CF28CD"/>
    <w:rsid w:val="00D27C67"/>
    <w:rsid w:val="00D3567D"/>
    <w:rsid w:val="00D35B50"/>
    <w:rsid w:val="00D456EA"/>
    <w:rsid w:val="00D67EC1"/>
    <w:rsid w:val="00DA3B91"/>
    <w:rsid w:val="00DC69A1"/>
    <w:rsid w:val="00DF6ACC"/>
    <w:rsid w:val="00E04124"/>
    <w:rsid w:val="00E308C5"/>
    <w:rsid w:val="00E95261"/>
    <w:rsid w:val="00E95311"/>
    <w:rsid w:val="00EA09D6"/>
    <w:rsid w:val="00EB2D77"/>
    <w:rsid w:val="00EC6DE7"/>
    <w:rsid w:val="00EC7D8B"/>
    <w:rsid w:val="00ED531A"/>
    <w:rsid w:val="00EE5120"/>
    <w:rsid w:val="00F016F3"/>
    <w:rsid w:val="00F734BC"/>
    <w:rsid w:val="00F77EC3"/>
    <w:rsid w:val="00FB479F"/>
    <w:rsid w:val="00FC08C3"/>
    <w:rsid w:val="00FE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E87"/>
  </w:style>
  <w:style w:type="paragraph" w:styleId="10">
    <w:name w:val="heading 1"/>
    <w:basedOn w:val="a"/>
    <w:next w:val="a"/>
    <w:link w:val="11"/>
    <w:uiPriority w:val="9"/>
    <w:qFormat/>
    <w:rsid w:val="001F4E8B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1F4E8B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1F4E8B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F4E8B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F4E8B"/>
    <w:pPr>
      <w:keepNext/>
      <w:keepLines/>
      <w:suppressAutoHyphens/>
      <w:spacing w:before="200" w:after="0" w:line="360" w:lineRule="auto"/>
      <w:ind w:firstLine="567"/>
      <w:outlineLvl w:val="4"/>
    </w:pPr>
    <w:rPr>
      <w:rFonts w:ascii="Cambria" w:eastAsia="Times New Roman" w:hAnsi="Cambria" w:cs="Calibri"/>
      <w:color w:val="243F60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1F4E8B"/>
    <w:pPr>
      <w:keepNext/>
      <w:keepLines/>
      <w:suppressAutoHyphens/>
      <w:spacing w:before="200" w:after="0" w:line="360" w:lineRule="auto"/>
      <w:ind w:firstLine="567"/>
      <w:outlineLvl w:val="5"/>
    </w:pPr>
    <w:rPr>
      <w:rFonts w:ascii="Cambria" w:eastAsia="Times New Roman" w:hAnsi="Cambria" w:cs="Calibri"/>
      <w:i/>
      <w:iCs/>
      <w:color w:val="243F60"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1F4E8B"/>
    <w:pPr>
      <w:keepNext/>
      <w:keepLines/>
      <w:suppressAutoHyphens/>
      <w:spacing w:before="200" w:after="0" w:line="360" w:lineRule="auto"/>
      <w:ind w:firstLine="567"/>
      <w:outlineLvl w:val="6"/>
    </w:pPr>
    <w:rPr>
      <w:rFonts w:ascii="Cambria" w:eastAsia="Times New Roman" w:hAnsi="Cambria" w:cs="Calibri"/>
      <w:i/>
      <w:iCs/>
      <w:color w:val="404040"/>
      <w:sz w:val="24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1F4E8B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1F4E8B"/>
    <w:pPr>
      <w:keepNext/>
      <w:keepLines/>
      <w:suppressAutoHyphens/>
      <w:spacing w:before="200" w:after="0" w:line="360" w:lineRule="auto"/>
      <w:ind w:firstLine="567"/>
      <w:outlineLvl w:val="8"/>
    </w:pPr>
    <w:rPr>
      <w:rFonts w:ascii="Cambria" w:eastAsia="Times New Roman" w:hAnsi="Cambria" w:cs="Calibri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1F4E8B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1F4E8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1F4E8B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F4E8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F4E8B"/>
    <w:rPr>
      <w:rFonts w:ascii="Cambria" w:eastAsia="Times New Roman" w:hAnsi="Cambria" w:cs="Calibri"/>
      <w:color w:val="243F60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1F4E8B"/>
    <w:rPr>
      <w:rFonts w:ascii="Cambria" w:eastAsia="Times New Roman" w:hAnsi="Cambria" w:cs="Calibri"/>
      <w:i/>
      <w:iCs/>
      <w:color w:val="243F60"/>
      <w:sz w:val="24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1F4E8B"/>
    <w:rPr>
      <w:rFonts w:ascii="Cambria" w:eastAsia="Times New Roman" w:hAnsi="Cambria" w:cs="Calibri"/>
      <w:i/>
      <w:iCs/>
      <w:color w:val="404040"/>
      <w:sz w:val="24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1F4E8B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1F4E8B"/>
    <w:rPr>
      <w:rFonts w:ascii="Cambria" w:eastAsia="Times New Roman" w:hAnsi="Cambria" w:cs="Calibri"/>
      <w:i/>
      <w:iCs/>
      <w:color w:val="404040"/>
      <w:sz w:val="20"/>
      <w:szCs w:val="20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1F4E8B"/>
  </w:style>
  <w:style w:type="character" w:customStyle="1" w:styleId="Absatz-Standardschriftart">
    <w:name w:val="Absatz-Standardschriftart"/>
    <w:rsid w:val="001F4E8B"/>
  </w:style>
  <w:style w:type="character" w:customStyle="1" w:styleId="WW-Absatz-Standardschriftart">
    <w:name w:val="WW-Absatz-Standardschriftart"/>
    <w:rsid w:val="001F4E8B"/>
  </w:style>
  <w:style w:type="character" w:customStyle="1" w:styleId="WW-Absatz-Standardschriftart1">
    <w:name w:val="WW-Absatz-Standardschriftart1"/>
    <w:rsid w:val="001F4E8B"/>
  </w:style>
  <w:style w:type="character" w:customStyle="1" w:styleId="WW-Absatz-Standardschriftart11">
    <w:name w:val="WW-Absatz-Standardschriftart11"/>
    <w:rsid w:val="001F4E8B"/>
  </w:style>
  <w:style w:type="character" w:customStyle="1" w:styleId="WW-Absatz-Standardschriftart111">
    <w:name w:val="WW-Absatz-Standardschriftart111"/>
    <w:rsid w:val="001F4E8B"/>
  </w:style>
  <w:style w:type="character" w:customStyle="1" w:styleId="13">
    <w:name w:val="Основной шрифт абзаца1"/>
    <w:rsid w:val="001F4E8B"/>
  </w:style>
  <w:style w:type="character" w:styleId="a3">
    <w:name w:val="page number"/>
    <w:basedOn w:val="13"/>
    <w:rsid w:val="001F4E8B"/>
  </w:style>
  <w:style w:type="character" w:customStyle="1" w:styleId="a4">
    <w:name w:val="Символ нумерации"/>
    <w:rsid w:val="001F4E8B"/>
  </w:style>
  <w:style w:type="character" w:styleId="a5">
    <w:name w:val="Hyperlink"/>
    <w:uiPriority w:val="99"/>
    <w:rsid w:val="001F4E8B"/>
    <w:rPr>
      <w:color w:val="0000FF"/>
      <w:u w:val="single"/>
    </w:rPr>
  </w:style>
  <w:style w:type="character" w:customStyle="1" w:styleId="WW-Absatz-Standardschriftart1111">
    <w:name w:val="WW-Absatz-Standardschriftart1111"/>
    <w:rsid w:val="001F4E8B"/>
  </w:style>
  <w:style w:type="character" w:customStyle="1" w:styleId="21">
    <w:name w:val="Основной шрифт абзаца2"/>
    <w:rsid w:val="001F4E8B"/>
  </w:style>
  <w:style w:type="character" w:customStyle="1" w:styleId="WW-Absatz-Standardschriftart11111">
    <w:name w:val="WW-Absatz-Standardschriftart11111"/>
    <w:rsid w:val="001F4E8B"/>
  </w:style>
  <w:style w:type="character" w:customStyle="1" w:styleId="WW-Absatz-Standardschriftart111111">
    <w:name w:val="WW-Absatz-Standardschriftart111111"/>
    <w:rsid w:val="001F4E8B"/>
  </w:style>
  <w:style w:type="character" w:customStyle="1" w:styleId="WW-Absatz-Standardschriftart1111111">
    <w:name w:val="WW-Absatz-Standardschriftart1111111"/>
    <w:rsid w:val="001F4E8B"/>
  </w:style>
  <w:style w:type="character" w:customStyle="1" w:styleId="WW-Absatz-Standardschriftart11111111">
    <w:name w:val="WW-Absatz-Standardschriftart11111111"/>
    <w:rsid w:val="001F4E8B"/>
  </w:style>
  <w:style w:type="character" w:customStyle="1" w:styleId="WW-Absatz-Standardschriftart111111111">
    <w:name w:val="WW-Absatz-Standardschriftart111111111"/>
    <w:rsid w:val="001F4E8B"/>
  </w:style>
  <w:style w:type="character" w:customStyle="1" w:styleId="WW-Absatz-Standardschriftart1111111111">
    <w:name w:val="WW-Absatz-Standardschriftart1111111111"/>
    <w:rsid w:val="001F4E8B"/>
  </w:style>
  <w:style w:type="character" w:customStyle="1" w:styleId="WW-Absatz-Standardschriftart11111111111">
    <w:name w:val="WW-Absatz-Standardschriftart11111111111"/>
    <w:rsid w:val="001F4E8B"/>
  </w:style>
  <w:style w:type="character" w:customStyle="1" w:styleId="WW-Absatz-Standardschriftart111111111111">
    <w:name w:val="WW-Absatz-Standardschriftart111111111111"/>
    <w:rsid w:val="001F4E8B"/>
  </w:style>
  <w:style w:type="character" w:customStyle="1" w:styleId="WW-Absatz-Standardschriftart1111111111111">
    <w:name w:val="WW-Absatz-Standardschriftart1111111111111"/>
    <w:rsid w:val="001F4E8B"/>
  </w:style>
  <w:style w:type="character" w:customStyle="1" w:styleId="WW-Absatz-Standardschriftart11111111111111">
    <w:name w:val="WW-Absatz-Standardschriftart11111111111111"/>
    <w:rsid w:val="001F4E8B"/>
  </w:style>
  <w:style w:type="character" w:customStyle="1" w:styleId="WW-Absatz-Standardschriftart111111111111111">
    <w:name w:val="WW-Absatz-Standardschriftart111111111111111"/>
    <w:rsid w:val="001F4E8B"/>
  </w:style>
  <w:style w:type="character" w:customStyle="1" w:styleId="WW-Absatz-Standardschriftart1111111111111111">
    <w:name w:val="WW-Absatz-Standardschriftart1111111111111111"/>
    <w:rsid w:val="001F4E8B"/>
  </w:style>
  <w:style w:type="character" w:customStyle="1" w:styleId="WW-Absatz-Standardschriftart11111111111111111">
    <w:name w:val="WW-Absatz-Standardschriftart11111111111111111"/>
    <w:rsid w:val="001F4E8B"/>
  </w:style>
  <w:style w:type="character" w:customStyle="1" w:styleId="WW-Absatz-Standardschriftart111111111111111111">
    <w:name w:val="WW-Absatz-Standardschriftart111111111111111111"/>
    <w:rsid w:val="001F4E8B"/>
  </w:style>
  <w:style w:type="character" w:customStyle="1" w:styleId="WW-Absatz-Standardschriftart1111111111111111111">
    <w:name w:val="WW-Absatz-Standardschriftart1111111111111111111"/>
    <w:rsid w:val="001F4E8B"/>
  </w:style>
  <w:style w:type="character" w:customStyle="1" w:styleId="WW-Absatz-Standardschriftart11111111111111111111">
    <w:name w:val="WW-Absatz-Standardschriftart11111111111111111111"/>
    <w:rsid w:val="001F4E8B"/>
  </w:style>
  <w:style w:type="character" w:customStyle="1" w:styleId="WW-Absatz-Standardschriftart111111111111111111111">
    <w:name w:val="WW-Absatz-Standardschriftart111111111111111111111"/>
    <w:rsid w:val="001F4E8B"/>
  </w:style>
  <w:style w:type="character" w:customStyle="1" w:styleId="WW-Absatz-Standardschriftart1111111111111111111111">
    <w:name w:val="WW-Absatz-Standardschriftart1111111111111111111111"/>
    <w:rsid w:val="001F4E8B"/>
  </w:style>
  <w:style w:type="character" w:customStyle="1" w:styleId="WW-Absatz-Standardschriftart11111111111111111111111">
    <w:name w:val="WW-Absatz-Standardschriftart11111111111111111111111"/>
    <w:rsid w:val="001F4E8B"/>
  </w:style>
  <w:style w:type="character" w:customStyle="1" w:styleId="WW8Num3z2">
    <w:name w:val="WW8Num3z2"/>
    <w:rsid w:val="001F4E8B"/>
    <w:rPr>
      <w:i/>
    </w:rPr>
  </w:style>
  <w:style w:type="character" w:customStyle="1" w:styleId="WW-Absatz-Standardschriftart111111111111111111111111">
    <w:name w:val="WW-Absatz-Standardschriftart111111111111111111111111"/>
    <w:rsid w:val="001F4E8B"/>
  </w:style>
  <w:style w:type="character" w:customStyle="1" w:styleId="WW8Num1z0">
    <w:name w:val="WW8Num1z0"/>
    <w:rsid w:val="001F4E8B"/>
    <w:rPr>
      <w:color w:val="000000"/>
    </w:rPr>
  </w:style>
  <w:style w:type="character" w:customStyle="1" w:styleId="WW8Num4z2">
    <w:name w:val="WW8Num4z2"/>
    <w:rsid w:val="001F4E8B"/>
    <w:rPr>
      <w:i/>
    </w:rPr>
  </w:style>
  <w:style w:type="character" w:customStyle="1" w:styleId="nwttl1">
    <w:name w:val="nwttl1"/>
    <w:rsid w:val="001F4E8B"/>
    <w:rPr>
      <w:color w:val="0975B4"/>
    </w:rPr>
  </w:style>
  <w:style w:type="character" w:customStyle="1" w:styleId="a6">
    <w:name w:val="Верхний колонтитул Знак"/>
    <w:uiPriority w:val="99"/>
    <w:rsid w:val="001F4E8B"/>
    <w:rPr>
      <w:sz w:val="28"/>
      <w:szCs w:val="28"/>
    </w:rPr>
  </w:style>
  <w:style w:type="paragraph" w:customStyle="1" w:styleId="a7">
    <w:name w:val="Заголовок"/>
    <w:basedOn w:val="a"/>
    <w:next w:val="a8"/>
    <w:rsid w:val="001F4E8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rsid w:val="001F4E8B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uiPriority w:val="99"/>
    <w:rsid w:val="001F4E8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a">
    <w:name w:val="List"/>
    <w:basedOn w:val="a8"/>
    <w:rsid w:val="001F4E8B"/>
    <w:rPr>
      <w:rFonts w:cs="Tahoma"/>
    </w:rPr>
  </w:style>
  <w:style w:type="paragraph" w:customStyle="1" w:styleId="22">
    <w:name w:val="Название2"/>
    <w:basedOn w:val="a"/>
    <w:rsid w:val="001F4E8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1F4E8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8"/>
      <w:szCs w:val="28"/>
      <w:lang w:eastAsia="ar-SA"/>
    </w:rPr>
  </w:style>
  <w:style w:type="paragraph" w:styleId="ab">
    <w:name w:val="Body Text Indent"/>
    <w:basedOn w:val="a"/>
    <w:link w:val="ac"/>
    <w:uiPriority w:val="99"/>
    <w:rsid w:val="001F4E8B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b"/>
    <w:uiPriority w:val="99"/>
    <w:rsid w:val="001F4E8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d">
    <w:name w:val="Title"/>
    <w:basedOn w:val="a7"/>
    <w:next w:val="ae"/>
    <w:link w:val="14"/>
    <w:qFormat/>
    <w:rsid w:val="001F4E8B"/>
  </w:style>
  <w:style w:type="character" w:customStyle="1" w:styleId="af">
    <w:name w:val="Название Знак"/>
    <w:basedOn w:val="a0"/>
    <w:rsid w:val="001F4E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Subtitle"/>
    <w:aliases w:val="заголовок 2"/>
    <w:basedOn w:val="a7"/>
    <w:next w:val="a8"/>
    <w:link w:val="15"/>
    <w:qFormat/>
    <w:rsid w:val="001F4E8B"/>
    <w:pPr>
      <w:jc w:val="center"/>
    </w:pPr>
    <w:rPr>
      <w:i/>
      <w:iCs/>
    </w:rPr>
  </w:style>
  <w:style w:type="character" w:customStyle="1" w:styleId="af0">
    <w:name w:val="Подзаголовок Знак"/>
    <w:basedOn w:val="a0"/>
    <w:rsid w:val="001F4E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1">
    <w:name w:val="header"/>
    <w:basedOn w:val="a"/>
    <w:link w:val="16"/>
    <w:uiPriority w:val="99"/>
    <w:rsid w:val="001F4E8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6">
    <w:name w:val="Верхний колонтитул Знак1"/>
    <w:basedOn w:val="a0"/>
    <w:link w:val="af1"/>
    <w:uiPriority w:val="99"/>
    <w:rsid w:val="001F4E8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2">
    <w:name w:val="footer"/>
    <w:basedOn w:val="a"/>
    <w:link w:val="af3"/>
    <w:uiPriority w:val="99"/>
    <w:rsid w:val="001F4E8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3">
    <w:name w:val="Нижний колонтитул Знак"/>
    <w:basedOn w:val="a0"/>
    <w:link w:val="af2"/>
    <w:uiPriority w:val="99"/>
    <w:rsid w:val="001F4E8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4">
    <w:name w:val="Содержимое таблицы"/>
    <w:basedOn w:val="a"/>
    <w:rsid w:val="001F4E8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5">
    <w:name w:val="Заголовок таблицы"/>
    <w:basedOn w:val="af4"/>
    <w:rsid w:val="001F4E8B"/>
    <w:pPr>
      <w:jc w:val="center"/>
    </w:pPr>
    <w:rPr>
      <w:b/>
      <w:bCs/>
    </w:rPr>
  </w:style>
  <w:style w:type="paragraph" w:customStyle="1" w:styleId="af6">
    <w:name w:val="Содержимое врезки"/>
    <w:basedOn w:val="a8"/>
    <w:rsid w:val="001F4E8B"/>
  </w:style>
  <w:style w:type="paragraph" w:customStyle="1" w:styleId="17">
    <w:name w:val="Название1"/>
    <w:basedOn w:val="a"/>
    <w:rsid w:val="001F4E8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1F4E8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8"/>
      <w:szCs w:val="28"/>
      <w:lang w:eastAsia="ar-SA"/>
    </w:rPr>
  </w:style>
  <w:style w:type="paragraph" w:customStyle="1" w:styleId="IauiueIacaaieaiiaacaaeaiey">
    <w:name w:val="Iau?iue.Iacaaiea iia?acaaeaiey"/>
    <w:rsid w:val="001F4E8B"/>
    <w:pPr>
      <w:suppressAutoHyphens/>
      <w:overflowPunct w:val="0"/>
      <w:autoSpaceDE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ar-SA"/>
    </w:rPr>
  </w:style>
  <w:style w:type="paragraph" w:customStyle="1" w:styleId="caaieiaie4">
    <w:name w:val="caaieiaie 4"/>
    <w:basedOn w:val="IauiueIacaaieaiiaacaaeaiey"/>
    <w:next w:val="IauiueIacaaieaiiaacaaeaiey"/>
    <w:rsid w:val="001F4E8B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19">
    <w:name w:val="Обычный1"/>
    <w:rsid w:val="001F4E8B"/>
    <w:pPr>
      <w:widowControl w:val="0"/>
      <w:suppressAutoHyphens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7">
    <w:name w:val="Обычный.Название подразделения"/>
    <w:rsid w:val="001F4E8B"/>
    <w:pPr>
      <w:suppressAutoHyphens/>
      <w:spacing w:after="0" w:line="240" w:lineRule="auto"/>
    </w:pPr>
    <w:rPr>
      <w:rFonts w:ascii="SchoolBook" w:eastAsia="Times New Roman" w:hAnsi="SchoolBook" w:cs="Times New Roman"/>
      <w:sz w:val="28"/>
      <w:szCs w:val="20"/>
      <w:lang w:eastAsia="ar-SA"/>
    </w:rPr>
  </w:style>
  <w:style w:type="paragraph" w:customStyle="1" w:styleId="ConsPlusTitle">
    <w:name w:val="ConsPlusTitle"/>
    <w:rsid w:val="001F4E8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ConsPlusNonformat">
    <w:name w:val="ConsPlusNonformat"/>
    <w:rsid w:val="001F4E8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1F4E8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a">
    <w:name w:val="Текст1"/>
    <w:basedOn w:val="a"/>
    <w:rsid w:val="001F4E8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8">
    <w:name w:val="Balloon Text"/>
    <w:basedOn w:val="a"/>
    <w:link w:val="1b"/>
    <w:uiPriority w:val="99"/>
    <w:rsid w:val="001F4E8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uiPriority w:val="99"/>
    <w:rsid w:val="001F4E8B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a"/>
    <w:rsid w:val="001F4E8B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Standard">
    <w:name w:val="Standard"/>
    <w:rsid w:val="001F4E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1F4E8B"/>
    <w:pPr>
      <w:autoSpaceDE w:val="0"/>
      <w:autoSpaceDN w:val="0"/>
      <w:adjustRightInd w:val="0"/>
      <w:spacing w:after="0" w:line="240" w:lineRule="auto"/>
    </w:pPr>
    <w:rPr>
      <w:rFonts w:ascii="Times New Roman" w:eastAsia="Lucida Sans Unicode" w:hAnsi="Times New Roman" w:cs="Times New Roman"/>
      <w:sz w:val="28"/>
      <w:szCs w:val="28"/>
      <w:lang w:eastAsia="ru-RU"/>
    </w:rPr>
  </w:style>
  <w:style w:type="paragraph" w:customStyle="1" w:styleId="Standarduser">
    <w:name w:val="Standard (user)"/>
    <w:rsid w:val="001F4E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ru-RU" w:bidi="ru-RU"/>
    </w:rPr>
  </w:style>
  <w:style w:type="character" w:styleId="afa">
    <w:name w:val="Strong"/>
    <w:uiPriority w:val="22"/>
    <w:qFormat/>
    <w:rsid w:val="001F4E8B"/>
    <w:rPr>
      <w:b/>
      <w:bCs/>
    </w:rPr>
  </w:style>
  <w:style w:type="paragraph" w:styleId="afb">
    <w:name w:val="Normal (Web)"/>
    <w:basedOn w:val="a"/>
    <w:rsid w:val="001F4E8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Standard"/>
    <w:rsid w:val="001F4E8B"/>
    <w:pPr>
      <w:widowControl/>
      <w:spacing w:after="120"/>
    </w:pPr>
    <w:rPr>
      <w:rFonts w:eastAsia="Times New Roman" w:cs="Times New Roman"/>
      <w:sz w:val="28"/>
      <w:szCs w:val="28"/>
      <w:lang w:bidi="ar-SA"/>
    </w:rPr>
  </w:style>
  <w:style w:type="paragraph" w:customStyle="1" w:styleId="Textbodyindent">
    <w:name w:val="Text body indent"/>
    <w:basedOn w:val="Standard"/>
    <w:rsid w:val="001F4E8B"/>
    <w:pPr>
      <w:widowControl/>
      <w:ind w:firstLine="709"/>
      <w:jc w:val="both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F4E8B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F4E8B"/>
    <w:pPr>
      <w:keepNext/>
      <w:widowControl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">
    <w:name w:val="Заголовок 31"/>
    <w:basedOn w:val="Standard"/>
    <w:next w:val="Standard"/>
    <w:rsid w:val="001F4E8B"/>
    <w:pPr>
      <w:keepNext/>
      <w:widowControl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F4E8B"/>
    <w:pPr>
      <w:keepNext/>
      <w:widowControl/>
      <w:spacing w:before="240" w:after="60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customStyle="1" w:styleId="1c">
    <w:name w:val="Верхний колонтитул1"/>
    <w:basedOn w:val="Standard"/>
    <w:rsid w:val="001F4E8B"/>
    <w:pPr>
      <w:widowControl/>
      <w:tabs>
        <w:tab w:val="center" w:pos="4677"/>
        <w:tab w:val="right" w:pos="9355"/>
      </w:tabs>
    </w:pPr>
    <w:rPr>
      <w:rFonts w:eastAsia="Times New Roman" w:cs="Times New Roman"/>
      <w:sz w:val="28"/>
      <w:szCs w:val="28"/>
      <w:lang w:bidi="ar-SA"/>
    </w:rPr>
  </w:style>
  <w:style w:type="paragraph" w:customStyle="1" w:styleId="1d">
    <w:name w:val="Нижний колонтитул1"/>
    <w:basedOn w:val="Standard"/>
    <w:rsid w:val="001F4E8B"/>
    <w:pPr>
      <w:widowControl/>
      <w:tabs>
        <w:tab w:val="center" w:pos="4677"/>
        <w:tab w:val="right" w:pos="9355"/>
      </w:tabs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F4E8B"/>
    <w:pPr>
      <w:widowControl/>
      <w:suppressLineNumbers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F4E8B"/>
    <w:pPr>
      <w:jc w:val="center"/>
    </w:pPr>
    <w:rPr>
      <w:b/>
      <w:bCs/>
    </w:rPr>
  </w:style>
  <w:style w:type="paragraph" w:customStyle="1" w:styleId="1e">
    <w:name w:val="Название объекта1"/>
    <w:basedOn w:val="Standard"/>
    <w:rsid w:val="001F4E8B"/>
    <w:pPr>
      <w:widowControl/>
      <w:suppressLineNumbers/>
      <w:spacing w:before="120" w:after="120"/>
    </w:pPr>
    <w:rPr>
      <w:rFonts w:eastAsia="Times New Roman"/>
      <w:i/>
      <w:iCs/>
      <w:lang w:bidi="ar-SA"/>
    </w:rPr>
  </w:style>
  <w:style w:type="paragraph" w:customStyle="1" w:styleId="Text">
    <w:name w:val="Text"/>
    <w:basedOn w:val="Standard"/>
    <w:rsid w:val="001F4E8B"/>
    <w:pPr>
      <w:widowControl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Framecontents">
    <w:name w:val="Frame contents"/>
    <w:basedOn w:val="Textbody"/>
    <w:rsid w:val="001F4E8B"/>
  </w:style>
  <w:style w:type="paragraph" w:customStyle="1" w:styleId="Index">
    <w:name w:val="Index"/>
    <w:basedOn w:val="Standard"/>
    <w:rsid w:val="001F4E8B"/>
    <w:pPr>
      <w:widowControl/>
      <w:suppressLineNumbers/>
    </w:pPr>
    <w:rPr>
      <w:rFonts w:eastAsia="Times New Roman"/>
      <w:sz w:val="28"/>
      <w:szCs w:val="28"/>
      <w:lang w:bidi="ar-SA"/>
    </w:rPr>
  </w:style>
  <w:style w:type="character" w:customStyle="1" w:styleId="1f">
    <w:name w:val="Номер страницы1"/>
    <w:basedOn w:val="a0"/>
    <w:rsid w:val="001F4E8B"/>
  </w:style>
  <w:style w:type="character" w:customStyle="1" w:styleId="NumberingSymbols">
    <w:name w:val="Numbering Symbols"/>
    <w:rsid w:val="001F4E8B"/>
  </w:style>
  <w:style w:type="character" w:customStyle="1" w:styleId="Internetlink">
    <w:name w:val="Internet link"/>
    <w:rsid w:val="001F4E8B"/>
    <w:rPr>
      <w:color w:val="0000FF"/>
      <w:u w:val="single"/>
    </w:rPr>
  </w:style>
  <w:style w:type="paragraph" w:styleId="afc">
    <w:name w:val="No Spacing"/>
    <w:qFormat/>
    <w:rsid w:val="001F4E8B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styleId="afd">
    <w:name w:val="Plain Text"/>
    <w:basedOn w:val="a"/>
    <w:link w:val="afe"/>
    <w:rsid w:val="001F4E8B"/>
    <w:pPr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e">
    <w:name w:val="Текст Знак"/>
    <w:basedOn w:val="a0"/>
    <w:link w:val="afd"/>
    <w:rsid w:val="001F4E8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List Paragraph"/>
    <w:basedOn w:val="a"/>
    <w:link w:val="aff0"/>
    <w:uiPriority w:val="34"/>
    <w:qFormat/>
    <w:rsid w:val="001F4E8B"/>
    <w:pPr>
      <w:widowControl w:val="0"/>
      <w:suppressAutoHyphens/>
      <w:autoSpaceDN w:val="0"/>
      <w:spacing w:after="0" w:line="300" w:lineRule="auto"/>
      <w:ind w:left="720"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numbering" w:customStyle="1" w:styleId="WW8Num1">
    <w:name w:val="WW8Num1"/>
    <w:basedOn w:val="a2"/>
    <w:rsid w:val="001F4E8B"/>
    <w:pPr>
      <w:numPr>
        <w:numId w:val="2"/>
      </w:numPr>
    </w:pPr>
  </w:style>
  <w:style w:type="table" w:styleId="aff1">
    <w:name w:val="Table Grid"/>
    <w:basedOn w:val="a1"/>
    <w:uiPriority w:val="99"/>
    <w:rsid w:val="001F4E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2">
    <w:name w:val="Стиль Заголовок 2 + 12 пт полужирный По центру"/>
    <w:basedOn w:val="a"/>
    <w:rsid w:val="001F4E8B"/>
    <w:pPr>
      <w:keepNext/>
      <w:suppressAutoHyphens/>
      <w:autoSpaceDN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basedOn w:val="Standard"/>
    <w:rsid w:val="001F4E8B"/>
    <w:pPr>
      <w:widowControl/>
      <w:ind w:firstLine="539"/>
      <w:jc w:val="both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WW-">
    <w:name w:val="WW-Текст"/>
    <w:basedOn w:val="a"/>
    <w:rsid w:val="001F4E8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4">
    <w:name w:val="Текст2"/>
    <w:basedOn w:val="a"/>
    <w:rsid w:val="001F4E8B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211">
    <w:name w:val="Основной текст с отступом 21"/>
    <w:basedOn w:val="a"/>
    <w:rsid w:val="001F4E8B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iCs/>
      <w:sz w:val="24"/>
      <w:szCs w:val="24"/>
      <w:lang w:eastAsia="ar-SA"/>
    </w:rPr>
  </w:style>
  <w:style w:type="paragraph" w:styleId="25">
    <w:name w:val="Body Text Indent 2"/>
    <w:basedOn w:val="a"/>
    <w:link w:val="26"/>
    <w:unhideWhenUsed/>
    <w:rsid w:val="001F4E8B"/>
    <w:pPr>
      <w:widowControl w:val="0"/>
      <w:suppressAutoHyphens/>
      <w:autoSpaceDN w:val="0"/>
      <w:spacing w:after="120" w:line="480" w:lineRule="auto"/>
      <w:ind w:left="283"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1F4E8B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2">
    <w:name w:val="Знак Знак"/>
    <w:basedOn w:val="a"/>
    <w:rsid w:val="001F4E8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WW8Num2z0">
    <w:name w:val="WW8Num2z0"/>
    <w:rsid w:val="001F4E8B"/>
    <w:rPr>
      <w:rFonts w:ascii="Symbol" w:hAnsi="Symbol"/>
    </w:rPr>
  </w:style>
  <w:style w:type="character" w:customStyle="1" w:styleId="WW8Num3z0">
    <w:name w:val="WW8Num3z0"/>
    <w:rsid w:val="001F4E8B"/>
    <w:rPr>
      <w:rFonts w:ascii="Symbol" w:hAnsi="Symbol"/>
    </w:rPr>
  </w:style>
  <w:style w:type="character" w:customStyle="1" w:styleId="WW8Num4z0">
    <w:name w:val="WW8Num4z0"/>
    <w:rsid w:val="001F4E8B"/>
    <w:rPr>
      <w:rFonts w:ascii="Symbol" w:hAnsi="Symbol"/>
    </w:rPr>
  </w:style>
  <w:style w:type="character" w:customStyle="1" w:styleId="WW8Num5z0">
    <w:name w:val="WW8Num5z0"/>
    <w:rsid w:val="001F4E8B"/>
    <w:rPr>
      <w:rFonts w:ascii="Symbol" w:hAnsi="Symbol"/>
    </w:rPr>
  </w:style>
  <w:style w:type="character" w:customStyle="1" w:styleId="WW8Num6z0">
    <w:name w:val="WW8Num6z0"/>
    <w:rsid w:val="001F4E8B"/>
    <w:rPr>
      <w:rFonts w:ascii="Symbol" w:hAnsi="Symbol"/>
    </w:rPr>
  </w:style>
  <w:style w:type="character" w:customStyle="1" w:styleId="WW8Num7z0">
    <w:name w:val="WW8Num7z0"/>
    <w:rsid w:val="001F4E8B"/>
    <w:rPr>
      <w:rFonts w:ascii="Symbol" w:hAnsi="Symbol"/>
    </w:rPr>
  </w:style>
  <w:style w:type="character" w:customStyle="1" w:styleId="WW8Num4z1">
    <w:name w:val="WW8Num4z1"/>
    <w:rsid w:val="001F4E8B"/>
    <w:rPr>
      <w:rFonts w:ascii="Courier New" w:hAnsi="Courier New" w:cs="Courier New"/>
    </w:rPr>
  </w:style>
  <w:style w:type="character" w:customStyle="1" w:styleId="WW8Num5z1">
    <w:name w:val="WW8Num5z1"/>
    <w:rsid w:val="001F4E8B"/>
    <w:rPr>
      <w:rFonts w:ascii="Courier New" w:hAnsi="Courier New" w:cs="Courier New"/>
    </w:rPr>
  </w:style>
  <w:style w:type="character" w:customStyle="1" w:styleId="WW8Num5z2">
    <w:name w:val="WW8Num5z2"/>
    <w:rsid w:val="001F4E8B"/>
    <w:rPr>
      <w:rFonts w:ascii="Wingdings" w:hAnsi="Wingdings"/>
    </w:rPr>
  </w:style>
  <w:style w:type="character" w:customStyle="1" w:styleId="WW8Num6z1">
    <w:name w:val="WW8Num6z1"/>
    <w:rsid w:val="001F4E8B"/>
    <w:rPr>
      <w:rFonts w:ascii="Courier New" w:hAnsi="Courier New" w:cs="Courier New"/>
    </w:rPr>
  </w:style>
  <w:style w:type="character" w:customStyle="1" w:styleId="WW8Num6z2">
    <w:name w:val="WW8Num6z2"/>
    <w:rsid w:val="001F4E8B"/>
    <w:rPr>
      <w:rFonts w:ascii="Wingdings" w:hAnsi="Wingdings"/>
    </w:rPr>
  </w:style>
  <w:style w:type="character" w:customStyle="1" w:styleId="WW8Num7z1">
    <w:name w:val="WW8Num7z1"/>
    <w:rsid w:val="001F4E8B"/>
    <w:rPr>
      <w:rFonts w:ascii="Courier New" w:hAnsi="Courier New" w:cs="Courier New"/>
    </w:rPr>
  </w:style>
  <w:style w:type="character" w:customStyle="1" w:styleId="WW8Num7z2">
    <w:name w:val="WW8Num7z2"/>
    <w:rsid w:val="001F4E8B"/>
    <w:rPr>
      <w:rFonts w:ascii="Wingdings" w:hAnsi="Wingdings"/>
    </w:rPr>
  </w:style>
  <w:style w:type="character" w:customStyle="1" w:styleId="WW8Num8z0">
    <w:name w:val="WW8Num8z0"/>
    <w:rsid w:val="001F4E8B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1F4E8B"/>
    <w:rPr>
      <w:b/>
    </w:rPr>
  </w:style>
  <w:style w:type="character" w:customStyle="1" w:styleId="WW8Num10z0">
    <w:name w:val="WW8Num10z0"/>
    <w:rsid w:val="001F4E8B"/>
    <w:rPr>
      <w:rFonts w:ascii="Symbol" w:hAnsi="Symbol"/>
    </w:rPr>
  </w:style>
  <w:style w:type="character" w:customStyle="1" w:styleId="WW8Num10z1">
    <w:name w:val="WW8Num10z1"/>
    <w:rsid w:val="001F4E8B"/>
    <w:rPr>
      <w:rFonts w:ascii="Courier New" w:hAnsi="Courier New" w:cs="Courier New"/>
    </w:rPr>
  </w:style>
  <w:style w:type="character" w:customStyle="1" w:styleId="WW8Num10z2">
    <w:name w:val="WW8Num10z2"/>
    <w:rsid w:val="001F4E8B"/>
    <w:rPr>
      <w:rFonts w:ascii="Wingdings" w:hAnsi="Wingdings"/>
    </w:rPr>
  </w:style>
  <w:style w:type="character" w:customStyle="1" w:styleId="WW8Num11z0">
    <w:name w:val="WW8Num11z0"/>
    <w:rsid w:val="001F4E8B"/>
    <w:rPr>
      <w:rFonts w:ascii="Symbol" w:hAnsi="Symbol"/>
    </w:rPr>
  </w:style>
  <w:style w:type="character" w:customStyle="1" w:styleId="WW8Num11z1">
    <w:name w:val="WW8Num11z1"/>
    <w:rsid w:val="001F4E8B"/>
    <w:rPr>
      <w:rFonts w:ascii="Courier New" w:hAnsi="Courier New" w:cs="Courier New"/>
    </w:rPr>
  </w:style>
  <w:style w:type="character" w:customStyle="1" w:styleId="WW8Num11z2">
    <w:name w:val="WW8Num11z2"/>
    <w:rsid w:val="001F4E8B"/>
    <w:rPr>
      <w:rFonts w:ascii="Wingdings" w:hAnsi="Wingdings"/>
    </w:rPr>
  </w:style>
  <w:style w:type="character" w:customStyle="1" w:styleId="WW8Num12z0">
    <w:name w:val="WW8Num12z0"/>
    <w:rsid w:val="001F4E8B"/>
    <w:rPr>
      <w:rFonts w:ascii="Symbol" w:hAnsi="Symbol"/>
    </w:rPr>
  </w:style>
  <w:style w:type="character" w:customStyle="1" w:styleId="WW8Num12z1">
    <w:name w:val="WW8Num12z1"/>
    <w:rsid w:val="001F4E8B"/>
    <w:rPr>
      <w:rFonts w:ascii="Courier New" w:hAnsi="Courier New" w:cs="Courier New"/>
    </w:rPr>
  </w:style>
  <w:style w:type="character" w:customStyle="1" w:styleId="WW8Num12z2">
    <w:name w:val="WW8Num12z2"/>
    <w:rsid w:val="001F4E8B"/>
    <w:rPr>
      <w:rFonts w:ascii="Wingdings" w:hAnsi="Wingdings"/>
    </w:rPr>
  </w:style>
  <w:style w:type="character" w:customStyle="1" w:styleId="WW8Num13z0">
    <w:name w:val="WW8Num13z0"/>
    <w:rsid w:val="001F4E8B"/>
    <w:rPr>
      <w:rFonts w:ascii="Symbol" w:hAnsi="Symbol"/>
    </w:rPr>
  </w:style>
  <w:style w:type="character" w:customStyle="1" w:styleId="WW8Num13z1">
    <w:name w:val="WW8Num13z1"/>
    <w:rsid w:val="001F4E8B"/>
    <w:rPr>
      <w:rFonts w:ascii="Courier New" w:hAnsi="Courier New" w:cs="Courier New"/>
    </w:rPr>
  </w:style>
  <w:style w:type="character" w:customStyle="1" w:styleId="WW8Num13z2">
    <w:name w:val="WW8Num13z2"/>
    <w:rsid w:val="001F4E8B"/>
    <w:rPr>
      <w:rFonts w:ascii="Wingdings" w:hAnsi="Wingdings"/>
    </w:rPr>
  </w:style>
  <w:style w:type="character" w:customStyle="1" w:styleId="WW8Num14z0">
    <w:name w:val="WW8Num14z0"/>
    <w:rsid w:val="001F4E8B"/>
    <w:rPr>
      <w:rFonts w:ascii="Symbol" w:hAnsi="Symbol"/>
    </w:rPr>
  </w:style>
  <w:style w:type="character" w:customStyle="1" w:styleId="WW8Num14z1">
    <w:name w:val="WW8Num14z1"/>
    <w:rsid w:val="001F4E8B"/>
    <w:rPr>
      <w:rFonts w:ascii="Courier New" w:hAnsi="Courier New" w:cs="Courier New"/>
    </w:rPr>
  </w:style>
  <w:style w:type="character" w:customStyle="1" w:styleId="WW8Num14z2">
    <w:name w:val="WW8Num14z2"/>
    <w:rsid w:val="001F4E8B"/>
    <w:rPr>
      <w:rFonts w:ascii="Wingdings" w:hAnsi="Wingdings"/>
    </w:rPr>
  </w:style>
  <w:style w:type="character" w:customStyle="1" w:styleId="S0">
    <w:name w:val="S_Маркированный Знак"/>
    <w:rsid w:val="001F4E8B"/>
    <w:rPr>
      <w:rFonts w:ascii="Times New Roman" w:hAnsi="Times New Roman"/>
      <w:w w:val="109"/>
      <w:sz w:val="24"/>
      <w:szCs w:val="24"/>
    </w:rPr>
  </w:style>
  <w:style w:type="character" w:customStyle="1" w:styleId="S1">
    <w:name w:val="S_Обычный Знак"/>
    <w:rsid w:val="001F4E8B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1F4E8B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1F4E8B"/>
    <w:rPr>
      <w:rFonts w:ascii="MS Reference Sans Serif" w:hAnsi="MS Reference Sans Serif" w:cs="MS Reference Sans Serif"/>
      <w:sz w:val="20"/>
      <w:szCs w:val="20"/>
    </w:rPr>
  </w:style>
  <w:style w:type="character" w:customStyle="1" w:styleId="27">
    <w:name w:val="Основной текст 2 Знак"/>
    <w:rsid w:val="001F4E8B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1F4E8B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1F4E8B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3">
    <w:name w:val="FollowedHyperlink"/>
    <w:uiPriority w:val="99"/>
    <w:rsid w:val="001F4E8B"/>
    <w:rPr>
      <w:color w:val="800080"/>
      <w:u w:val="single"/>
    </w:rPr>
  </w:style>
  <w:style w:type="character" w:styleId="aff4">
    <w:name w:val="Placeholder Text"/>
    <w:rsid w:val="001F4E8B"/>
    <w:rPr>
      <w:color w:val="808080"/>
    </w:rPr>
  </w:style>
  <w:style w:type="character" w:customStyle="1" w:styleId="FontStyle13">
    <w:name w:val="Font Style13"/>
    <w:rsid w:val="001F4E8B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1F4E8B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1F4E8B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1F4E8B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1F4E8B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1F4E8B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1F4E8B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1F4E8B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1F4E8B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1F4E8B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1F4E8B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1F4E8B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5">
    <w:name w:val="Intense Reference"/>
    <w:qFormat/>
    <w:rsid w:val="001F4E8B"/>
    <w:rPr>
      <w:b/>
      <w:bCs/>
      <w:smallCaps/>
      <w:color w:val="C0504D"/>
      <w:spacing w:val="5"/>
      <w:u w:val="single"/>
    </w:rPr>
  </w:style>
  <w:style w:type="character" w:customStyle="1" w:styleId="aff6">
    <w:name w:val="Обычный в таблице Знак"/>
    <w:rsid w:val="001F4E8B"/>
    <w:rPr>
      <w:rFonts w:ascii="Times New Roman" w:hAnsi="Times New Roman"/>
      <w:sz w:val="24"/>
      <w:szCs w:val="24"/>
    </w:rPr>
  </w:style>
  <w:style w:type="character" w:customStyle="1" w:styleId="aff7">
    <w:name w:val="Без интервала Знак"/>
    <w:rsid w:val="001F4E8B"/>
    <w:rPr>
      <w:sz w:val="22"/>
      <w:szCs w:val="22"/>
      <w:lang w:val="ru-RU" w:eastAsia="ar-SA" w:bidi="ar-SA"/>
    </w:rPr>
  </w:style>
  <w:style w:type="character" w:customStyle="1" w:styleId="aff8">
    <w:name w:val="Абзац рядовой Знак"/>
    <w:rsid w:val="001F4E8B"/>
    <w:rPr>
      <w:rFonts w:ascii="Times New Roman" w:hAnsi="Times New Roman"/>
      <w:sz w:val="28"/>
      <w:szCs w:val="28"/>
    </w:rPr>
  </w:style>
  <w:style w:type="character" w:customStyle="1" w:styleId="aff9">
    <w:name w:val="СтильЗ Знак"/>
    <w:rsid w:val="001F4E8B"/>
    <w:rPr>
      <w:rFonts w:ascii="Times New Roman" w:hAnsi="Times New Roman"/>
      <w:sz w:val="24"/>
    </w:rPr>
  </w:style>
  <w:style w:type="character" w:customStyle="1" w:styleId="28">
    <w:name w:val="Заг 2 Знак Знак"/>
    <w:rsid w:val="001F4E8B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a">
    <w:name w:val="Intense Emphasis"/>
    <w:qFormat/>
    <w:rsid w:val="001F4E8B"/>
    <w:rPr>
      <w:b/>
      <w:bCs/>
      <w:i/>
      <w:iCs/>
      <w:color w:val="4F81BD"/>
    </w:rPr>
  </w:style>
  <w:style w:type="character" w:customStyle="1" w:styleId="S10">
    <w:name w:val="S_Маркированный Знак1"/>
    <w:rsid w:val="001F4E8B"/>
    <w:rPr>
      <w:sz w:val="24"/>
      <w:szCs w:val="24"/>
    </w:rPr>
  </w:style>
  <w:style w:type="character" w:customStyle="1" w:styleId="Bodytext">
    <w:name w:val="Body text_"/>
    <w:rsid w:val="001F4E8B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1F4E8B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1F4E8B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1F4E8B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1F4E8B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1F4E8B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1F4E8B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1F4E8B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1F4E8B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b">
    <w:name w:val="Emphasis"/>
    <w:qFormat/>
    <w:rsid w:val="001F4E8B"/>
    <w:rPr>
      <w:i/>
      <w:iCs/>
    </w:rPr>
  </w:style>
  <w:style w:type="character" w:customStyle="1" w:styleId="33">
    <w:name w:val="Основной текст с отступом 3 Знак"/>
    <w:rsid w:val="001F4E8B"/>
    <w:rPr>
      <w:rFonts w:ascii="Times New Roman" w:eastAsia="Calibri" w:hAnsi="Times New Roman"/>
      <w:bCs/>
      <w:sz w:val="16"/>
      <w:szCs w:val="16"/>
    </w:rPr>
  </w:style>
  <w:style w:type="character" w:customStyle="1" w:styleId="42">
    <w:name w:val="Стиль 4 Знак"/>
    <w:rsid w:val="001F4E8B"/>
    <w:rPr>
      <w:rFonts w:ascii="Times New Roman" w:hAnsi="Times New Roman"/>
      <w:b/>
      <w:bCs/>
      <w:iCs/>
      <w:sz w:val="24"/>
      <w:szCs w:val="22"/>
    </w:rPr>
  </w:style>
  <w:style w:type="character" w:customStyle="1" w:styleId="apple-style-span">
    <w:name w:val="apple-style-span"/>
    <w:rsid w:val="001F4E8B"/>
  </w:style>
  <w:style w:type="character" w:customStyle="1" w:styleId="blk">
    <w:name w:val="blk"/>
    <w:rsid w:val="001F4E8B"/>
  </w:style>
  <w:style w:type="character" w:customStyle="1" w:styleId="affc">
    <w:name w:val="Текст примечания Знак"/>
    <w:rsid w:val="001F4E8B"/>
    <w:rPr>
      <w:rFonts w:ascii="Times New Roman" w:hAnsi="Times New Roman"/>
    </w:rPr>
  </w:style>
  <w:style w:type="character" w:customStyle="1" w:styleId="1f0">
    <w:name w:val="_ЗАГОЛОВОК 1 Знак"/>
    <w:rsid w:val="001F4E8B"/>
    <w:rPr>
      <w:rFonts w:ascii="Arial" w:hAnsi="Arial" w:cs="Arial"/>
      <w:b/>
      <w:bCs/>
      <w:caps/>
      <w:sz w:val="28"/>
      <w:szCs w:val="32"/>
    </w:rPr>
  </w:style>
  <w:style w:type="character" w:customStyle="1" w:styleId="1f1">
    <w:name w:val="Стиль1"/>
    <w:rsid w:val="001F4E8B"/>
    <w:rPr>
      <w:rFonts w:ascii="Algerian" w:hAnsi="Algerian"/>
      <w:b/>
    </w:rPr>
  </w:style>
  <w:style w:type="character" w:customStyle="1" w:styleId="29">
    <w:name w:val="Стиль2"/>
    <w:rsid w:val="001F4E8B"/>
    <w:rPr>
      <w:rFonts w:ascii="Arial Narrow" w:hAnsi="Arial Narrow"/>
      <w:b/>
      <w:sz w:val="36"/>
    </w:rPr>
  </w:style>
  <w:style w:type="character" w:customStyle="1" w:styleId="affd">
    <w:name w:val="Гипертекстовая ссылка"/>
    <w:uiPriority w:val="99"/>
    <w:rsid w:val="001F4E8B"/>
    <w:rPr>
      <w:color w:val="008000"/>
    </w:rPr>
  </w:style>
  <w:style w:type="character" w:customStyle="1" w:styleId="affe">
    <w:name w:val="Обычный (веб) Знак"/>
    <w:rsid w:val="001F4E8B"/>
    <w:rPr>
      <w:rFonts w:ascii="Times New Roman" w:eastAsia="Calibri" w:hAnsi="Times New Roman"/>
      <w:sz w:val="24"/>
      <w:szCs w:val="24"/>
    </w:rPr>
  </w:style>
  <w:style w:type="character" w:customStyle="1" w:styleId="1f2">
    <w:name w:val="Текст Знак1"/>
    <w:rsid w:val="001F4E8B"/>
    <w:rPr>
      <w:rFonts w:ascii="Courier New" w:hAnsi="Courier New" w:cs="Courier New"/>
      <w:lang w:val="ru-RU" w:eastAsia="ar-SA" w:bidi="ar-SA"/>
    </w:rPr>
  </w:style>
  <w:style w:type="character" w:customStyle="1" w:styleId="1f3">
    <w:name w:val="Основной текст Знак1"/>
    <w:aliases w:val="Основной текст Знак Знак"/>
    <w:rsid w:val="001F4E8B"/>
    <w:rPr>
      <w:rFonts w:ascii="Calibri" w:hAnsi="Calibri" w:cs="Calibri"/>
      <w:sz w:val="24"/>
      <w:szCs w:val="22"/>
      <w:lang w:val="ru-RU" w:eastAsia="ar-SA" w:bidi="ar-SA"/>
    </w:rPr>
  </w:style>
  <w:style w:type="paragraph" w:styleId="2a">
    <w:name w:val="toc 2"/>
    <w:basedOn w:val="a"/>
    <w:next w:val="a"/>
    <w:rsid w:val="001F4E8B"/>
    <w:pPr>
      <w:suppressAutoHyphens/>
      <w:spacing w:after="100" w:line="360" w:lineRule="auto"/>
      <w:ind w:firstLine="709"/>
      <w:jc w:val="both"/>
    </w:pPr>
    <w:rPr>
      <w:rFonts w:ascii="Times New Roman" w:eastAsia="Calibri" w:hAnsi="Times New Roman" w:cs="Calibri"/>
      <w:i/>
      <w:sz w:val="24"/>
      <w:szCs w:val="24"/>
      <w:lang w:eastAsia="ar-SA"/>
    </w:rPr>
  </w:style>
  <w:style w:type="paragraph" w:styleId="afff">
    <w:name w:val="TOC Heading"/>
    <w:basedOn w:val="10"/>
    <w:next w:val="a"/>
    <w:uiPriority w:val="39"/>
    <w:qFormat/>
    <w:rsid w:val="001F4E8B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1F4E8B"/>
    <w:pPr>
      <w:suppressAutoHyphens/>
      <w:spacing w:after="0" w:line="360" w:lineRule="auto"/>
      <w:ind w:left="3060"/>
      <w:jc w:val="right"/>
    </w:pPr>
    <w:rPr>
      <w:rFonts w:ascii="Times New Roman" w:eastAsia="Times New Roman" w:hAnsi="Times New Roman" w:cs="Calibri"/>
      <w:b/>
      <w:caps/>
      <w:sz w:val="24"/>
      <w:szCs w:val="24"/>
      <w:lang w:eastAsia="ar-SA"/>
    </w:rPr>
  </w:style>
  <w:style w:type="paragraph" w:styleId="1f4">
    <w:name w:val="toc 1"/>
    <w:basedOn w:val="a"/>
    <w:next w:val="a"/>
    <w:uiPriority w:val="39"/>
    <w:rsid w:val="001F4E8B"/>
    <w:pPr>
      <w:tabs>
        <w:tab w:val="right" w:leader="dot" w:pos="10195"/>
      </w:tabs>
      <w:suppressAutoHyphens/>
      <w:spacing w:after="0" w:line="360" w:lineRule="auto"/>
      <w:jc w:val="both"/>
    </w:pPr>
    <w:rPr>
      <w:rFonts w:ascii="Times New Roman" w:eastAsia="Calibri" w:hAnsi="Times New Roman" w:cs="Calibri"/>
      <w:b/>
      <w:sz w:val="28"/>
      <w:szCs w:val="28"/>
      <w:lang w:eastAsia="ar-SA"/>
    </w:rPr>
  </w:style>
  <w:style w:type="paragraph" w:styleId="34">
    <w:name w:val="toc 3"/>
    <w:basedOn w:val="a"/>
    <w:next w:val="a"/>
    <w:rsid w:val="001F4E8B"/>
    <w:pPr>
      <w:suppressAutoHyphens/>
      <w:spacing w:after="0" w:line="360" w:lineRule="auto"/>
      <w:ind w:left="480"/>
      <w:jc w:val="both"/>
    </w:pPr>
    <w:rPr>
      <w:rFonts w:ascii="Times New Roman" w:eastAsia="Calibri" w:hAnsi="Times New Roman" w:cs="Calibri"/>
      <w:sz w:val="24"/>
      <w:lang w:eastAsia="ar-SA"/>
    </w:rPr>
  </w:style>
  <w:style w:type="paragraph" w:customStyle="1" w:styleId="1">
    <w:name w:val="Маркированный список1"/>
    <w:basedOn w:val="a"/>
    <w:rsid w:val="001F4E8B"/>
    <w:pPr>
      <w:numPr>
        <w:numId w:val="3"/>
      </w:numPr>
      <w:suppressAutoHyphens/>
      <w:spacing w:after="0" w:line="360" w:lineRule="auto"/>
      <w:ind w:firstLine="200"/>
      <w:jc w:val="both"/>
    </w:pPr>
    <w:rPr>
      <w:rFonts w:ascii="Times New Roman" w:eastAsia="Times New Roman" w:hAnsi="Times New Roman" w:cs="Calibri"/>
      <w:color w:val="333399"/>
      <w:w w:val="109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1F4E8B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1F4E8B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1F4E8B"/>
    <w:pPr>
      <w:suppressAutoHyphens/>
      <w:spacing w:after="120" w:line="360" w:lineRule="auto"/>
      <w:ind w:firstLine="567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Style6">
    <w:name w:val="Style6"/>
    <w:basedOn w:val="a"/>
    <w:rsid w:val="001F4E8B"/>
    <w:pPr>
      <w:widowControl w:val="0"/>
      <w:suppressAutoHyphens/>
      <w:autoSpaceDE w:val="0"/>
      <w:spacing w:after="0" w:line="410" w:lineRule="exact"/>
    </w:pPr>
    <w:rPr>
      <w:rFonts w:ascii="MS Reference Sans Serif" w:eastAsia="Times New Roman" w:hAnsi="MS Reference Sans Serif" w:cs="Calibri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1F4E8B"/>
    <w:pPr>
      <w:suppressAutoHyphens/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">
    <w:name w:val="Style1"/>
    <w:basedOn w:val="a"/>
    <w:rsid w:val="001F4E8B"/>
    <w:pPr>
      <w:widowControl w:val="0"/>
      <w:suppressAutoHyphens/>
      <w:autoSpaceDE w:val="0"/>
      <w:spacing w:after="0" w:line="410" w:lineRule="exact"/>
      <w:ind w:firstLine="468"/>
      <w:jc w:val="both"/>
    </w:pPr>
    <w:rPr>
      <w:rFonts w:ascii="MS Reference Sans Serif" w:eastAsia="Times New Roman" w:hAnsi="MS Reference Sans Serif" w:cs="Calibri"/>
      <w:color w:val="000000"/>
      <w:sz w:val="24"/>
      <w:szCs w:val="24"/>
      <w:lang w:eastAsia="ar-SA"/>
    </w:rPr>
  </w:style>
  <w:style w:type="paragraph" w:styleId="43">
    <w:name w:val="toc 4"/>
    <w:basedOn w:val="a"/>
    <w:next w:val="a"/>
    <w:rsid w:val="001F4E8B"/>
    <w:pPr>
      <w:suppressAutoHyphens/>
      <w:spacing w:after="0" w:line="360" w:lineRule="auto"/>
      <w:ind w:left="720"/>
      <w:jc w:val="both"/>
    </w:pPr>
    <w:rPr>
      <w:rFonts w:ascii="Times New Roman" w:eastAsia="Calibri" w:hAnsi="Times New Roman" w:cs="Calibri"/>
      <w:sz w:val="24"/>
      <w:lang w:eastAsia="ar-SA"/>
    </w:rPr>
  </w:style>
  <w:style w:type="paragraph" w:customStyle="1" w:styleId="Style2">
    <w:name w:val="Style2"/>
    <w:basedOn w:val="a"/>
    <w:rsid w:val="001F4E8B"/>
    <w:pPr>
      <w:widowControl w:val="0"/>
      <w:suppressAutoHyphens/>
      <w:autoSpaceDE w:val="0"/>
      <w:spacing w:after="0" w:line="410" w:lineRule="exact"/>
      <w:ind w:firstLine="468"/>
      <w:jc w:val="both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3">
    <w:name w:val="Style3"/>
    <w:basedOn w:val="a"/>
    <w:rsid w:val="001F4E8B"/>
    <w:pPr>
      <w:widowControl w:val="0"/>
      <w:suppressAutoHyphens/>
      <w:autoSpaceDE w:val="0"/>
      <w:spacing w:after="0" w:line="410" w:lineRule="exact"/>
      <w:jc w:val="center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4">
    <w:name w:val="Style4"/>
    <w:basedOn w:val="a"/>
    <w:rsid w:val="001F4E8B"/>
    <w:pPr>
      <w:widowControl w:val="0"/>
      <w:suppressAutoHyphens/>
      <w:autoSpaceDE w:val="0"/>
      <w:spacing w:after="0" w:line="411" w:lineRule="exact"/>
      <w:ind w:firstLine="540"/>
      <w:jc w:val="center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5">
    <w:name w:val="Style5"/>
    <w:basedOn w:val="a"/>
    <w:rsid w:val="001F4E8B"/>
    <w:pPr>
      <w:widowControl w:val="0"/>
      <w:suppressAutoHyphens/>
      <w:autoSpaceDE w:val="0"/>
      <w:spacing w:after="0" w:line="410" w:lineRule="exact"/>
      <w:ind w:hanging="331"/>
      <w:jc w:val="center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7">
    <w:name w:val="Style7"/>
    <w:basedOn w:val="a"/>
    <w:rsid w:val="001F4E8B"/>
    <w:pPr>
      <w:widowControl w:val="0"/>
      <w:suppressAutoHyphens/>
      <w:autoSpaceDE w:val="0"/>
      <w:spacing w:after="0" w:line="240" w:lineRule="auto"/>
      <w:jc w:val="center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8">
    <w:name w:val="Style8"/>
    <w:basedOn w:val="a"/>
    <w:rsid w:val="001F4E8B"/>
    <w:pPr>
      <w:widowControl w:val="0"/>
      <w:suppressAutoHyphens/>
      <w:autoSpaceDE w:val="0"/>
      <w:spacing w:after="0" w:line="216" w:lineRule="exact"/>
      <w:ind w:firstLine="122"/>
      <w:jc w:val="center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11">
    <w:name w:val="Style11"/>
    <w:basedOn w:val="a"/>
    <w:rsid w:val="001F4E8B"/>
    <w:pPr>
      <w:widowControl w:val="0"/>
      <w:suppressAutoHyphens/>
      <w:autoSpaceDE w:val="0"/>
      <w:spacing w:after="0" w:line="274" w:lineRule="exact"/>
      <w:jc w:val="both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13">
    <w:name w:val="Style13"/>
    <w:basedOn w:val="a"/>
    <w:rsid w:val="001F4E8B"/>
    <w:pPr>
      <w:widowControl w:val="0"/>
      <w:suppressAutoHyphens/>
      <w:autoSpaceDE w:val="0"/>
      <w:spacing w:after="0" w:line="277" w:lineRule="exact"/>
      <w:jc w:val="center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12">
    <w:name w:val="Style12"/>
    <w:basedOn w:val="a"/>
    <w:rsid w:val="001F4E8B"/>
    <w:pPr>
      <w:widowControl w:val="0"/>
      <w:numPr>
        <w:numId w:val="4"/>
      </w:numPr>
      <w:tabs>
        <w:tab w:val="clear" w:pos="360"/>
      </w:tabs>
      <w:suppressAutoHyphens/>
      <w:autoSpaceDE w:val="0"/>
      <w:spacing w:after="0" w:line="281" w:lineRule="exact"/>
      <w:ind w:left="0" w:hanging="94"/>
      <w:jc w:val="both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9">
    <w:name w:val="Style9"/>
    <w:basedOn w:val="a"/>
    <w:rsid w:val="001F4E8B"/>
    <w:pPr>
      <w:widowControl w:val="0"/>
      <w:suppressAutoHyphens/>
      <w:autoSpaceDE w:val="0"/>
      <w:spacing w:after="0" w:line="238" w:lineRule="exact"/>
      <w:jc w:val="center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10">
    <w:name w:val="Style10"/>
    <w:basedOn w:val="a"/>
    <w:rsid w:val="001F4E8B"/>
    <w:pPr>
      <w:widowControl w:val="0"/>
      <w:suppressAutoHyphens/>
      <w:autoSpaceDE w:val="0"/>
      <w:spacing w:after="0" w:line="240" w:lineRule="auto"/>
      <w:jc w:val="center"/>
    </w:pPr>
    <w:rPr>
      <w:rFonts w:ascii="Garamond" w:eastAsia="Times New Roman" w:hAnsi="Garamond" w:cs="Calibri"/>
      <w:sz w:val="24"/>
      <w:szCs w:val="24"/>
      <w:lang w:eastAsia="ar-SA"/>
    </w:rPr>
  </w:style>
  <w:style w:type="paragraph" w:customStyle="1" w:styleId="S11">
    <w:name w:val="S_Заголовок 1"/>
    <w:basedOn w:val="a"/>
    <w:rsid w:val="001F4E8B"/>
    <w:pPr>
      <w:tabs>
        <w:tab w:val="num" w:pos="360"/>
        <w:tab w:val="left" w:pos="720"/>
      </w:tabs>
      <w:suppressAutoHyphens/>
      <w:spacing w:after="0" w:line="240" w:lineRule="auto"/>
      <w:ind w:left="720"/>
      <w:jc w:val="center"/>
    </w:pPr>
    <w:rPr>
      <w:rFonts w:ascii="Times New Roman" w:eastAsia="Times New Roman" w:hAnsi="Times New Roman" w:cs="Calibri"/>
      <w:b/>
      <w:caps/>
      <w:sz w:val="24"/>
      <w:szCs w:val="24"/>
      <w:lang w:eastAsia="ar-SA"/>
    </w:rPr>
  </w:style>
  <w:style w:type="paragraph" w:customStyle="1" w:styleId="S20">
    <w:name w:val="S_Заголовок 2"/>
    <w:basedOn w:val="2"/>
    <w:rsid w:val="001F4E8B"/>
    <w:pPr>
      <w:keepNext w:val="0"/>
      <w:tabs>
        <w:tab w:val="clear" w:pos="0"/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1F4E8B"/>
    <w:pPr>
      <w:keepNext w:val="0"/>
      <w:tabs>
        <w:tab w:val="clear" w:pos="0"/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1F4E8B"/>
    <w:pPr>
      <w:keepNext w:val="0"/>
      <w:tabs>
        <w:tab w:val="clear" w:pos="0"/>
        <w:tab w:val="num" w:pos="2150"/>
      </w:tabs>
      <w:spacing w:before="0" w:after="0" w:line="360" w:lineRule="auto"/>
      <w:ind w:left="720"/>
      <w:jc w:val="center"/>
    </w:pPr>
    <w:rPr>
      <w:rFonts w:cs="Calibri"/>
      <w:bCs w:val="0"/>
      <w:i/>
      <w:sz w:val="24"/>
      <w:szCs w:val="24"/>
    </w:rPr>
  </w:style>
  <w:style w:type="paragraph" w:customStyle="1" w:styleId="afff0">
    <w:name w:val="Таблица"/>
    <w:basedOn w:val="a"/>
    <w:qFormat/>
    <w:rsid w:val="001F4E8B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f1">
    <w:name w:val="Заголовок таблици"/>
    <w:basedOn w:val="a"/>
    <w:rsid w:val="001F4E8B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f5">
    <w:name w:val="Обычный1"/>
    <w:rsid w:val="001F4E8B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0"/>
      <w:lang w:eastAsia="ar-SA"/>
    </w:rPr>
  </w:style>
  <w:style w:type="paragraph" w:customStyle="1" w:styleId="afff2">
    <w:name w:val="Обычный в таблице"/>
    <w:basedOn w:val="a"/>
    <w:rsid w:val="001F4E8B"/>
    <w:pPr>
      <w:suppressAutoHyphens/>
      <w:spacing w:after="0" w:line="360" w:lineRule="auto"/>
      <w:ind w:hanging="6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f6">
    <w:name w:val="Название объекта1"/>
    <w:basedOn w:val="a"/>
    <w:next w:val="a"/>
    <w:rsid w:val="001F4E8B"/>
    <w:pPr>
      <w:suppressAutoHyphens/>
      <w:spacing w:line="240" w:lineRule="auto"/>
      <w:jc w:val="center"/>
    </w:pPr>
    <w:rPr>
      <w:rFonts w:ascii="Times New Roman" w:eastAsia="Times New Roman" w:hAnsi="Times New Roman" w:cs="Calibri"/>
      <w:b/>
      <w:bCs/>
      <w:color w:val="4F81BD"/>
      <w:sz w:val="18"/>
      <w:szCs w:val="18"/>
      <w:lang w:eastAsia="ar-SA"/>
    </w:rPr>
  </w:style>
  <w:style w:type="paragraph" w:customStyle="1" w:styleId="1f7">
    <w:name w:val="Без интервала1"/>
    <w:rsid w:val="001F4E8B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afff3">
    <w:name w:val="Абзац рядовой"/>
    <w:basedOn w:val="a"/>
    <w:rsid w:val="001F4E8B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8"/>
      <w:szCs w:val="28"/>
      <w:lang w:eastAsia="ar-SA"/>
    </w:rPr>
  </w:style>
  <w:style w:type="paragraph" w:customStyle="1" w:styleId="ConsNormal">
    <w:name w:val="ConsNormal"/>
    <w:rsid w:val="001F4E8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f4">
    <w:name w:val="СтильЗ"/>
    <w:basedOn w:val="a"/>
    <w:rsid w:val="001F4E8B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2b">
    <w:name w:val="Заг 2 Знак"/>
    <w:basedOn w:val="a"/>
    <w:rsid w:val="001F4E8B"/>
    <w:pPr>
      <w:suppressAutoHyphens/>
      <w:spacing w:before="240" w:after="180" w:line="240" w:lineRule="auto"/>
    </w:pPr>
    <w:rPr>
      <w:rFonts w:ascii="Arial" w:eastAsia="Times New Roman" w:hAnsi="Arial" w:cs="Arial"/>
      <w:b/>
      <w:caps/>
      <w:color w:val="0070C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1F4E8B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i/>
      <w:sz w:val="24"/>
      <w:szCs w:val="24"/>
      <w:u w:val="single"/>
      <w:lang w:eastAsia="ar-SA"/>
    </w:rPr>
  </w:style>
  <w:style w:type="paragraph" w:customStyle="1" w:styleId="1f8">
    <w:name w:val="Основной текст1"/>
    <w:basedOn w:val="a"/>
    <w:rsid w:val="001F4E8B"/>
    <w:pPr>
      <w:shd w:val="clear" w:color="auto" w:fill="FFFFFF"/>
      <w:suppressAutoHyphens/>
      <w:spacing w:after="0" w:line="274" w:lineRule="exact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Bodytext101">
    <w:name w:val="Body text (10)1"/>
    <w:basedOn w:val="a"/>
    <w:rsid w:val="001F4E8B"/>
    <w:pPr>
      <w:shd w:val="clear" w:color="auto" w:fill="FFFFFF"/>
      <w:suppressAutoHyphens/>
      <w:spacing w:before="420" w:after="180" w:line="283" w:lineRule="exact"/>
      <w:ind w:hanging="1160"/>
      <w:jc w:val="both"/>
    </w:pPr>
    <w:rPr>
      <w:rFonts w:ascii="Arial Narrow" w:eastAsia="Times New Roman" w:hAnsi="Arial Narrow" w:cs="Arial Narrow"/>
      <w:sz w:val="21"/>
      <w:szCs w:val="21"/>
      <w:lang w:eastAsia="ar-SA"/>
    </w:rPr>
  </w:style>
  <w:style w:type="paragraph" w:customStyle="1" w:styleId="Bodytext1">
    <w:name w:val="Body text1"/>
    <w:basedOn w:val="a"/>
    <w:rsid w:val="001F4E8B"/>
    <w:pPr>
      <w:shd w:val="clear" w:color="auto" w:fill="FFFFFF"/>
      <w:suppressAutoHyphens/>
      <w:spacing w:after="180" w:line="298" w:lineRule="exact"/>
      <w:jc w:val="both"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rsid w:val="001F4E8B"/>
    <w:pPr>
      <w:suppressAutoHyphens/>
      <w:spacing w:after="120" w:line="360" w:lineRule="auto"/>
      <w:ind w:left="283"/>
      <w:jc w:val="both"/>
    </w:pPr>
    <w:rPr>
      <w:rFonts w:ascii="Times New Roman" w:eastAsia="Calibri" w:hAnsi="Times New Roman" w:cs="Calibri"/>
      <w:bCs/>
      <w:sz w:val="16"/>
      <w:szCs w:val="16"/>
      <w:lang w:eastAsia="ar-SA"/>
    </w:rPr>
  </w:style>
  <w:style w:type="paragraph" w:customStyle="1" w:styleId="44">
    <w:name w:val="Стиль 4"/>
    <w:basedOn w:val="4"/>
    <w:rsid w:val="001F4E8B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</w:rPr>
  </w:style>
  <w:style w:type="paragraph" w:customStyle="1" w:styleId="afff5">
    <w:name w:val="Стиль"/>
    <w:rsid w:val="001F4E8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ConsNonformat">
    <w:name w:val="ConsNonformat"/>
    <w:rsid w:val="001F4E8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ff6">
    <w:name w:val="Знак Знак Знак Знак Знак Знак"/>
    <w:basedOn w:val="a"/>
    <w:rsid w:val="001F4E8B"/>
    <w:pPr>
      <w:suppressAutoHyphens/>
      <w:spacing w:before="280" w:after="280"/>
    </w:pPr>
    <w:rPr>
      <w:rFonts w:ascii="Tahoma" w:eastAsia="Calibri" w:hAnsi="Tahoma" w:cs="Calibri"/>
      <w:sz w:val="20"/>
      <w:szCs w:val="20"/>
      <w:lang w:val="en-US" w:eastAsia="ar-SA"/>
    </w:rPr>
  </w:style>
  <w:style w:type="paragraph" w:customStyle="1" w:styleId="1f9">
    <w:name w:val="Цитата1"/>
    <w:basedOn w:val="a"/>
    <w:rsid w:val="001F4E8B"/>
    <w:pPr>
      <w:suppressAutoHyphens/>
      <w:spacing w:after="0" w:line="240" w:lineRule="auto"/>
      <w:ind w:left="-567" w:right="-1" w:firstLine="567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uni">
    <w:name w:val="uni"/>
    <w:basedOn w:val="a"/>
    <w:rsid w:val="001F4E8B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f7">
    <w:name w:val="основной текст"/>
    <w:basedOn w:val="a"/>
    <w:rsid w:val="001F4E8B"/>
    <w:pPr>
      <w:suppressAutoHyphens/>
      <w:spacing w:after="120" w:line="240" w:lineRule="auto"/>
      <w:ind w:firstLine="851"/>
      <w:jc w:val="both"/>
    </w:pPr>
    <w:rPr>
      <w:rFonts w:ascii="Arial" w:eastAsia="Times New Roman" w:hAnsi="Arial" w:cs="Calibri"/>
      <w:sz w:val="28"/>
      <w:szCs w:val="20"/>
      <w:lang w:eastAsia="ar-SA"/>
    </w:rPr>
  </w:style>
  <w:style w:type="paragraph" w:customStyle="1" w:styleId="1fa">
    <w:name w:val="Текст примечания1"/>
    <w:basedOn w:val="a"/>
    <w:rsid w:val="001F4E8B"/>
    <w:pPr>
      <w:suppressAutoHyphens/>
      <w:spacing w:after="0" w:line="360" w:lineRule="auto"/>
      <w:ind w:firstLine="680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Char">
    <w:name w:val="Char Знак"/>
    <w:basedOn w:val="a"/>
    <w:rsid w:val="001F4E8B"/>
    <w:pPr>
      <w:suppressAutoHyphens/>
      <w:spacing w:before="280" w:after="280" w:line="240" w:lineRule="auto"/>
    </w:pPr>
    <w:rPr>
      <w:rFonts w:ascii="Tahoma" w:eastAsia="Times New Roman" w:hAnsi="Tahoma" w:cs="Calibri"/>
      <w:sz w:val="20"/>
      <w:szCs w:val="20"/>
      <w:lang w:val="en-US" w:eastAsia="ar-SA"/>
    </w:rPr>
  </w:style>
  <w:style w:type="paragraph" w:customStyle="1" w:styleId="1fb">
    <w:name w:val="_ЗАГОЛОВОК 1"/>
    <w:basedOn w:val="a"/>
    <w:rsid w:val="001F4E8B"/>
    <w:pPr>
      <w:keepNext/>
      <w:pageBreakBefore/>
      <w:suppressAutoHyphens/>
      <w:spacing w:before="120" w:after="0" w:line="360" w:lineRule="auto"/>
      <w:jc w:val="both"/>
    </w:pPr>
    <w:rPr>
      <w:rFonts w:ascii="Arial" w:eastAsia="Times New Roman" w:hAnsi="Arial" w:cs="Arial"/>
      <w:b/>
      <w:bCs/>
      <w:caps/>
      <w:sz w:val="28"/>
      <w:szCs w:val="32"/>
      <w:lang w:eastAsia="ar-SA"/>
    </w:rPr>
  </w:style>
  <w:style w:type="paragraph" w:customStyle="1" w:styleId="afff8">
    <w:name w:val="Штамп"/>
    <w:basedOn w:val="a"/>
    <w:rsid w:val="001F4E8B"/>
    <w:pPr>
      <w:suppressAutoHyphens/>
      <w:spacing w:after="0" w:line="240" w:lineRule="auto"/>
      <w:jc w:val="center"/>
    </w:pPr>
    <w:rPr>
      <w:rFonts w:ascii="ГОСТ тип А" w:eastAsia="Times New Roman" w:hAnsi="ГОСТ тип А" w:cs="Calibri"/>
      <w:i/>
      <w:sz w:val="18"/>
      <w:szCs w:val="20"/>
      <w:lang w:eastAsia="ar-SA"/>
    </w:rPr>
  </w:style>
  <w:style w:type="paragraph" w:customStyle="1" w:styleId="1fc">
    <w:name w:val="Абзац списка1"/>
    <w:basedOn w:val="a"/>
    <w:rsid w:val="001F4E8B"/>
    <w:pPr>
      <w:suppressAutoHyphens/>
      <w:ind w:left="720"/>
    </w:pPr>
    <w:rPr>
      <w:rFonts w:ascii="Times New Roman" w:eastAsia="Calibri" w:hAnsi="Times New Roman" w:cs="Calibri"/>
      <w:sz w:val="24"/>
      <w:lang w:eastAsia="ar-SA"/>
    </w:rPr>
  </w:style>
  <w:style w:type="paragraph" w:customStyle="1" w:styleId="msolistparagraph0">
    <w:name w:val="msolistparagraph"/>
    <w:basedOn w:val="a"/>
    <w:rsid w:val="001F4E8B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customStyle="1" w:styleId="xl65">
    <w:name w:val="xl65"/>
    <w:basedOn w:val="a"/>
    <w:rsid w:val="001F4E8B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66">
    <w:name w:val="xl66"/>
    <w:basedOn w:val="a"/>
    <w:rsid w:val="001F4E8B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67">
    <w:name w:val="xl67"/>
    <w:basedOn w:val="a"/>
    <w:rsid w:val="001F4E8B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68">
    <w:name w:val="xl68"/>
    <w:basedOn w:val="a"/>
    <w:rsid w:val="001F4E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69">
    <w:name w:val="xl69"/>
    <w:basedOn w:val="a"/>
    <w:rsid w:val="001F4E8B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70">
    <w:name w:val="xl70"/>
    <w:basedOn w:val="a"/>
    <w:rsid w:val="001F4E8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71">
    <w:name w:val="xl71"/>
    <w:basedOn w:val="a"/>
    <w:rsid w:val="001F4E8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72">
    <w:name w:val="xl72"/>
    <w:basedOn w:val="a"/>
    <w:rsid w:val="001F4E8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73">
    <w:name w:val="xl73"/>
    <w:basedOn w:val="a"/>
    <w:rsid w:val="001F4E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74">
    <w:name w:val="xl74"/>
    <w:basedOn w:val="a"/>
    <w:rsid w:val="001F4E8B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75">
    <w:name w:val="xl75"/>
    <w:basedOn w:val="a"/>
    <w:rsid w:val="001F4E8B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76">
    <w:name w:val="xl76"/>
    <w:basedOn w:val="a"/>
    <w:rsid w:val="001F4E8B"/>
    <w:pPr>
      <w:pBdr>
        <w:top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77">
    <w:name w:val="xl77"/>
    <w:basedOn w:val="a"/>
    <w:rsid w:val="001F4E8B"/>
    <w:pPr>
      <w:pBdr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78">
    <w:name w:val="xl78"/>
    <w:basedOn w:val="a"/>
    <w:rsid w:val="001F4E8B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79">
    <w:name w:val="xl79"/>
    <w:basedOn w:val="a"/>
    <w:rsid w:val="001F4E8B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80">
    <w:name w:val="xl80"/>
    <w:basedOn w:val="a"/>
    <w:rsid w:val="001F4E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81">
    <w:name w:val="xl81"/>
    <w:basedOn w:val="a"/>
    <w:rsid w:val="001F4E8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82">
    <w:name w:val="xl82"/>
    <w:basedOn w:val="a"/>
    <w:rsid w:val="001F4E8B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83">
    <w:name w:val="xl83"/>
    <w:basedOn w:val="a"/>
    <w:rsid w:val="001F4E8B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84">
    <w:name w:val="xl84"/>
    <w:basedOn w:val="a"/>
    <w:rsid w:val="001F4E8B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85">
    <w:name w:val="xl85"/>
    <w:basedOn w:val="a"/>
    <w:rsid w:val="001F4E8B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51">
    <w:name w:val="toc 5"/>
    <w:basedOn w:val="18"/>
    <w:rsid w:val="001F4E8B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8"/>
    <w:rsid w:val="001F4E8B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8"/>
    <w:rsid w:val="001F4E8B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8"/>
    <w:rsid w:val="001F4E8B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8"/>
    <w:rsid w:val="001F4E8B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8"/>
    <w:rsid w:val="001F4E8B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9">
    <w:name w:val="Block Text"/>
    <w:basedOn w:val="a"/>
    <w:unhideWhenUsed/>
    <w:rsid w:val="001F4E8B"/>
    <w:pPr>
      <w:tabs>
        <w:tab w:val="left" w:pos="1418"/>
      </w:tabs>
      <w:overflowPunct w:val="0"/>
      <w:autoSpaceDE w:val="0"/>
      <w:autoSpaceDN w:val="0"/>
      <w:adjustRightInd w:val="0"/>
      <w:spacing w:after="0" w:line="240" w:lineRule="auto"/>
      <w:ind w:left="660" w:right="-1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F4E8B"/>
  </w:style>
  <w:style w:type="paragraph" w:customStyle="1" w:styleId="afffa">
    <w:name w:val="П.З."/>
    <w:basedOn w:val="a"/>
    <w:link w:val="afffb"/>
    <w:uiPriority w:val="99"/>
    <w:rsid w:val="001F4E8B"/>
    <w:pPr>
      <w:spacing w:after="0" w:line="240" w:lineRule="auto"/>
      <w:ind w:firstLine="851"/>
    </w:pPr>
    <w:rPr>
      <w:rFonts w:ascii="Calibri" w:eastAsia="Times New Roman" w:hAnsi="Calibri" w:cs="Times New Roman"/>
      <w:sz w:val="24"/>
      <w:szCs w:val="28"/>
    </w:rPr>
  </w:style>
  <w:style w:type="character" w:customStyle="1" w:styleId="afffb">
    <w:name w:val="П.З. Знак"/>
    <w:link w:val="afffa"/>
    <w:uiPriority w:val="99"/>
    <w:locked/>
    <w:rsid w:val="001F4E8B"/>
    <w:rPr>
      <w:rFonts w:ascii="Calibri" w:eastAsia="Times New Roman" w:hAnsi="Calibri" w:cs="Times New Roman"/>
      <w:sz w:val="24"/>
      <w:szCs w:val="28"/>
    </w:rPr>
  </w:style>
  <w:style w:type="character" w:customStyle="1" w:styleId="FontStyle112">
    <w:name w:val="Font Style112"/>
    <w:uiPriority w:val="99"/>
    <w:rsid w:val="001F4E8B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1F4E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1F4E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1F4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b9fe9049761426654245bb2dd862eecmsonormal">
    <w:name w:val="db9fe9049761426654245bb2dd862eecmsonormal"/>
    <w:basedOn w:val="a"/>
    <w:rsid w:val="001F4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qoid">
    <w:name w:val="_oqoid"/>
    <w:rsid w:val="001F4E8B"/>
  </w:style>
  <w:style w:type="character" w:customStyle="1" w:styleId="tluih8">
    <w:name w:val="_tluih8"/>
    <w:rsid w:val="001F4E8B"/>
  </w:style>
  <w:style w:type="character" w:customStyle="1" w:styleId="6vzrncr">
    <w:name w:val="_6vzrncr"/>
    <w:rsid w:val="001F4E8B"/>
  </w:style>
  <w:style w:type="character" w:customStyle="1" w:styleId="er2xx9">
    <w:name w:val="_er2xx9"/>
    <w:rsid w:val="001F4E8B"/>
  </w:style>
  <w:style w:type="character" w:customStyle="1" w:styleId="afffc">
    <w:name w:val="Цветовое выделение"/>
    <w:uiPriority w:val="99"/>
    <w:rsid w:val="001F4E8B"/>
    <w:rPr>
      <w:b/>
      <w:color w:val="26282F"/>
    </w:rPr>
  </w:style>
  <w:style w:type="paragraph" w:customStyle="1" w:styleId="afffd">
    <w:name w:val="Комментарий"/>
    <w:basedOn w:val="a"/>
    <w:next w:val="a"/>
    <w:uiPriority w:val="99"/>
    <w:rsid w:val="001F4E8B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ffe">
    <w:name w:val="Информация о версии"/>
    <w:basedOn w:val="afffd"/>
    <w:next w:val="a"/>
    <w:uiPriority w:val="99"/>
    <w:rsid w:val="001F4E8B"/>
    <w:rPr>
      <w:i/>
      <w:iCs/>
    </w:rPr>
  </w:style>
  <w:style w:type="paragraph" w:customStyle="1" w:styleId="affff">
    <w:name w:val="Нормальный (таблица)"/>
    <w:basedOn w:val="a"/>
    <w:next w:val="a"/>
    <w:uiPriority w:val="99"/>
    <w:rsid w:val="001F4E8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f0">
    <w:name w:val="Прижатый влево"/>
    <w:basedOn w:val="a"/>
    <w:next w:val="a"/>
    <w:uiPriority w:val="99"/>
    <w:rsid w:val="001F4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Twordnaim">
    <w:name w:val="Tword_naim"/>
    <w:basedOn w:val="a"/>
    <w:rsid w:val="001F4E8B"/>
    <w:pPr>
      <w:spacing w:after="0" w:line="240" w:lineRule="auto"/>
      <w:jc w:val="center"/>
    </w:pPr>
    <w:rPr>
      <w:rFonts w:ascii="ISOCPEUR" w:eastAsia="Times New Roman" w:hAnsi="ISOCPEUR" w:cs="Arial"/>
      <w:i/>
      <w:sz w:val="28"/>
      <w:szCs w:val="28"/>
      <w:lang w:eastAsia="ru-RU"/>
    </w:rPr>
  </w:style>
  <w:style w:type="paragraph" w:customStyle="1" w:styleId="Twordizme">
    <w:name w:val="Tword_izme"/>
    <w:basedOn w:val="a"/>
    <w:link w:val="TwordizmeChar"/>
    <w:rsid w:val="001F4E8B"/>
    <w:pPr>
      <w:spacing w:after="0" w:line="240" w:lineRule="auto"/>
      <w:jc w:val="center"/>
    </w:pPr>
    <w:rPr>
      <w:rFonts w:ascii="ISOCPEUR" w:eastAsia="Times New Roman" w:hAnsi="ISOCPEUR" w:cs="Times New Roman"/>
      <w:sz w:val="18"/>
      <w:szCs w:val="24"/>
      <w:lang w:eastAsia="ru-RU"/>
    </w:rPr>
  </w:style>
  <w:style w:type="character" w:customStyle="1" w:styleId="TwordizmeChar">
    <w:name w:val="Tword_izme Char"/>
    <w:link w:val="Twordizme"/>
    <w:rsid w:val="001F4E8B"/>
    <w:rPr>
      <w:rFonts w:ascii="ISOCPEUR" w:eastAsia="Times New Roman" w:hAnsi="ISOCPEUR" w:cs="Times New Roman"/>
      <w:sz w:val="18"/>
      <w:szCs w:val="24"/>
      <w:lang w:eastAsia="ru-RU"/>
    </w:rPr>
  </w:style>
  <w:style w:type="paragraph" w:customStyle="1" w:styleId="Twordfami">
    <w:name w:val="Tword_fami"/>
    <w:basedOn w:val="a"/>
    <w:rsid w:val="001F4E8B"/>
    <w:pPr>
      <w:spacing w:after="0" w:line="240" w:lineRule="auto"/>
    </w:pPr>
    <w:rPr>
      <w:rFonts w:ascii="ISOCPEUR" w:eastAsia="Times New Roman" w:hAnsi="ISOCPEUR" w:cs="Arial"/>
      <w:i/>
      <w:szCs w:val="20"/>
      <w:lang w:eastAsia="ru-RU"/>
    </w:rPr>
  </w:style>
  <w:style w:type="paragraph" w:customStyle="1" w:styleId="Tworddate">
    <w:name w:val="Tword_date"/>
    <w:basedOn w:val="a"/>
    <w:link w:val="TworddateChar"/>
    <w:rsid w:val="001F4E8B"/>
    <w:pPr>
      <w:spacing w:after="0" w:line="240" w:lineRule="auto"/>
      <w:jc w:val="center"/>
    </w:pPr>
    <w:rPr>
      <w:rFonts w:ascii="ISOCPEUR" w:eastAsia="Times New Roman" w:hAnsi="ISOCPEUR" w:cs="Times New Roman"/>
      <w:i/>
      <w:sz w:val="16"/>
      <w:szCs w:val="24"/>
      <w:lang w:eastAsia="ru-RU"/>
    </w:rPr>
  </w:style>
  <w:style w:type="character" w:customStyle="1" w:styleId="TworddateChar">
    <w:name w:val="Tword_date Char"/>
    <w:link w:val="Tworddate"/>
    <w:rsid w:val="001F4E8B"/>
    <w:rPr>
      <w:rFonts w:ascii="ISOCPEUR" w:eastAsia="Times New Roman" w:hAnsi="ISOCPEUR" w:cs="Times New Roman"/>
      <w:i/>
      <w:sz w:val="16"/>
      <w:szCs w:val="24"/>
      <w:lang w:eastAsia="ru-RU"/>
    </w:rPr>
  </w:style>
  <w:style w:type="paragraph" w:customStyle="1" w:styleId="Twordnormal">
    <w:name w:val="Tword_normal"/>
    <w:basedOn w:val="a"/>
    <w:link w:val="Twordnormal0"/>
    <w:rsid w:val="001F4E8B"/>
    <w:pPr>
      <w:spacing w:after="0" w:line="240" w:lineRule="auto"/>
      <w:ind w:firstLine="709"/>
      <w:jc w:val="both"/>
    </w:pPr>
    <w:rPr>
      <w:rFonts w:ascii="ISOCPEUR" w:eastAsia="Times New Roman" w:hAnsi="ISOCPEUR" w:cs="Times New Roman"/>
      <w:i/>
      <w:sz w:val="28"/>
      <w:szCs w:val="24"/>
      <w:lang w:eastAsia="ru-RU"/>
    </w:rPr>
  </w:style>
  <w:style w:type="character" w:customStyle="1" w:styleId="Twordnormal0">
    <w:name w:val="Tword_normal Знак"/>
    <w:link w:val="Twordnormal"/>
    <w:rsid w:val="001F4E8B"/>
    <w:rPr>
      <w:rFonts w:ascii="ISOCPEUR" w:eastAsia="Times New Roman" w:hAnsi="ISOCPEUR" w:cs="Times New Roman"/>
      <w:i/>
      <w:sz w:val="28"/>
      <w:szCs w:val="24"/>
      <w:lang w:eastAsia="ru-RU"/>
    </w:rPr>
  </w:style>
  <w:style w:type="paragraph" w:customStyle="1" w:styleId="Twordaddfieldheads">
    <w:name w:val="Tword_add_field_heads"/>
    <w:basedOn w:val="a"/>
    <w:rsid w:val="001F4E8B"/>
    <w:pPr>
      <w:widowControl w:val="0"/>
      <w:adjustRightInd w:val="0"/>
      <w:spacing w:after="0" w:line="240" w:lineRule="auto"/>
      <w:jc w:val="center"/>
      <w:textAlignment w:val="baseline"/>
    </w:pPr>
    <w:rPr>
      <w:rFonts w:ascii="ISOCPEUR" w:eastAsia="Times New Roman" w:hAnsi="ISOCPEUR" w:cs="Arial"/>
      <w:i/>
      <w:szCs w:val="20"/>
      <w:lang w:eastAsia="ru-RU"/>
    </w:rPr>
  </w:style>
  <w:style w:type="paragraph" w:customStyle="1" w:styleId="TwordLRhead">
    <w:name w:val="Tword_LR_head"/>
    <w:basedOn w:val="a"/>
    <w:rsid w:val="001F4E8B"/>
    <w:pPr>
      <w:widowControl w:val="0"/>
      <w:adjustRightInd w:val="0"/>
      <w:spacing w:after="0" w:line="480" w:lineRule="auto"/>
      <w:jc w:val="center"/>
      <w:textAlignment w:val="baseline"/>
    </w:pPr>
    <w:rPr>
      <w:rFonts w:ascii="ISOCPEUR" w:eastAsia="Times New Roman" w:hAnsi="ISOCPEUR" w:cs="Times New Roman"/>
      <w:i/>
      <w:sz w:val="32"/>
      <w:szCs w:val="24"/>
      <w:lang w:eastAsia="ru-RU"/>
    </w:rPr>
  </w:style>
  <w:style w:type="paragraph" w:customStyle="1" w:styleId="affff1">
    <w:name w:val="Текст записки"/>
    <w:basedOn w:val="Twordnaim"/>
    <w:rsid w:val="001F4E8B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2">
    <w:name w:val="Текст таблицы"/>
    <w:basedOn w:val="a"/>
    <w:rsid w:val="001F4E8B"/>
    <w:pPr>
      <w:spacing w:after="0" w:line="240" w:lineRule="auto"/>
    </w:pPr>
    <w:rPr>
      <w:rFonts w:ascii="ISOCPEUR" w:eastAsia="Times New Roman" w:hAnsi="ISOCPEUR" w:cs="Times New Roman"/>
      <w:sz w:val="28"/>
      <w:szCs w:val="28"/>
      <w:lang w:eastAsia="ru-RU"/>
    </w:rPr>
  </w:style>
  <w:style w:type="paragraph" w:customStyle="1" w:styleId="affff3">
    <w:name w:val="_Текст записки + полужирный"/>
    <w:basedOn w:val="affff1"/>
    <w:rsid w:val="001F4E8B"/>
    <w:rPr>
      <w:b/>
      <w:bCs/>
    </w:rPr>
  </w:style>
  <w:style w:type="paragraph" w:styleId="affff4">
    <w:name w:val="Document Map"/>
    <w:basedOn w:val="a"/>
    <w:link w:val="affff5"/>
    <w:semiHidden/>
    <w:rsid w:val="001F4E8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5">
    <w:name w:val="Схема документа Знак"/>
    <w:basedOn w:val="a0"/>
    <w:link w:val="affff4"/>
    <w:semiHidden/>
    <w:rsid w:val="001F4E8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ff6">
    <w:name w:val="Чертежный"/>
    <w:rsid w:val="001F4E8B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Betreffzeile">
    <w:name w:val="Betreffzeile"/>
    <w:basedOn w:val="a"/>
    <w:rsid w:val="001F4E8B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ru-RU"/>
    </w:rPr>
  </w:style>
  <w:style w:type="paragraph" w:styleId="2c">
    <w:name w:val="List 2"/>
    <w:basedOn w:val="a"/>
    <w:rsid w:val="001F4E8B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35">
    <w:name w:val="Body Text Indent 3"/>
    <w:basedOn w:val="a"/>
    <w:link w:val="312"/>
    <w:rsid w:val="001F4E8B"/>
    <w:pPr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val="en-AU" w:eastAsia="ru-RU"/>
    </w:rPr>
  </w:style>
  <w:style w:type="character" w:customStyle="1" w:styleId="312">
    <w:name w:val="Основной текст с отступом 3 Знак1"/>
    <w:basedOn w:val="a0"/>
    <w:link w:val="35"/>
    <w:rsid w:val="001F4E8B"/>
    <w:rPr>
      <w:rFonts w:ascii="Arial" w:eastAsia="Times New Roman" w:hAnsi="Arial" w:cs="Times New Roman"/>
      <w:sz w:val="16"/>
      <w:szCs w:val="16"/>
      <w:lang w:val="en-AU" w:eastAsia="ru-RU"/>
    </w:rPr>
  </w:style>
  <w:style w:type="paragraph" w:styleId="2d">
    <w:name w:val="Body Text 2"/>
    <w:basedOn w:val="a"/>
    <w:link w:val="214"/>
    <w:rsid w:val="001F4E8B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rsid w:val="001F4E8B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Iniiaiieoaeno">
    <w:name w:val="Iniiaiie oaeno"/>
    <w:basedOn w:val="a"/>
    <w:rsid w:val="001F4E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63">
    <w:name w:val="заголовок 6"/>
    <w:basedOn w:val="a"/>
    <w:next w:val="a"/>
    <w:rsid w:val="001F4E8B"/>
    <w:pPr>
      <w:keepNext/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n-GB" w:eastAsia="ru-RU"/>
    </w:rPr>
  </w:style>
  <w:style w:type="paragraph" w:customStyle="1" w:styleId="1fd">
    <w:name w:val="заголовок 1"/>
    <w:basedOn w:val="a"/>
    <w:next w:val="a"/>
    <w:rsid w:val="001F4E8B"/>
    <w:pPr>
      <w:keepNext/>
      <w:widowControl w:val="0"/>
      <w:spacing w:after="0" w:line="-40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36">
    <w:name w:val="Body Text 3"/>
    <w:basedOn w:val="a"/>
    <w:link w:val="313"/>
    <w:rsid w:val="001F4E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13">
    <w:name w:val="Основной текст 3 Знак1"/>
    <w:basedOn w:val="a0"/>
    <w:link w:val="36"/>
    <w:rsid w:val="001F4E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5">
    <w:name w:val="çàãîëîâîê 4"/>
    <w:basedOn w:val="a"/>
    <w:next w:val="a"/>
    <w:rsid w:val="001F4E8B"/>
    <w:pPr>
      <w:keepNext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ffff7">
    <w:name w:val="òàáëèöà"/>
    <w:rsid w:val="001F4E8B"/>
    <w:pPr>
      <w:spacing w:before="60" w:after="60" w:line="240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ext1">
    <w:name w:val="Text 1"/>
    <w:basedOn w:val="a"/>
    <w:rsid w:val="001F4E8B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val="de-DE" w:eastAsia="ru-RU"/>
    </w:rPr>
  </w:style>
  <w:style w:type="paragraph" w:customStyle="1" w:styleId="Kursiv">
    <w:name w:val="Kursiv"/>
    <w:basedOn w:val="a"/>
    <w:rsid w:val="001F4E8B"/>
    <w:pPr>
      <w:spacing w:after="0" w:line="240" w:lineRule="auto"/>
      <w:jc w:val="both"/>
    </w:pPr>
    <w:rPr>
      <w:rFonts w:ascii="Arial" w:eastAsia="Times New Roman" w:hAnsi="Arial" w:cs="Times New Roman"/>
      <w:i/>
      <w:sz w:val="24"/>
      <w:szCs w:val="20"/>
      <w:lang w:val="de-DE" w:eastAsia="ru-RU"/>
    </w:rPr>
  </w:style>
  <w:style w:type="paragraph" w:styleId="affff8">
    <w:name w:val="List Bullet"/>
    <w:basedOn w:val="a"/>
    <w:autoRedefine/>
    <w:rsid w:val="001F4E8B"/>
    <w:pPr>
      <w:tabs>
        <w:tab w:val="num" w:pos="360"/>
      </w:tabs>
      <w:spacing w:after="0" w:line="240" w:lineRule="auto"/>
      <w:ind w:left="357" w:hanging="35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ff9">
    <w:name w:val="Абзац основной"/>
    <w:basedOn w:val="a"/>
    <w:rsid w:val="001F4E8B"/>
    <w:pPr>
      <w:spacing w:after="12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1F4E8B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7">
    <w:name w:val="Основной текст3"/>
    <w:basedOn w:val="a"/>
    <w:link w:val="38"/>
    <w:rsid w:val="001F4E8B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8">
    <w:name w:val="Основной текст3 Знак"/>
    <w:link w:val="37"/>
    <w:rsid w:val="001F4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Основной текст5 Знак"/>
    <w:basedOn w:val="a8"/>
    <w:link w:val="53"/>
    <w:rsid w:val="001F4E8B"/>
    <w:pPr>
      <w:widowControl w:val="0"/>
      <w:suppressAutoHyphens w:val="0"/>
      <w:spacing w:after="0"/>
      <w:ind w:firstLine="709"/>
      <w:jc w:val="both"/>
    </w:pPr>
    <w:rPr>
      <w:sz w:val="24"/>
      <w:szCs w:val="24"/>
      <w:lang w:eastAsia="ru-RU"/>
    </w:rPr>
  </w:style>
  <w:style w:type="character" w:customStyle="1" w:styleId="53">
    <w:name w:val="Основной текст5 Знак Знак"/>
    <w:link w:val="52"/>
    <w:rsid w:val="001F4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pt">
    <w:name w:val="Основной текст с отступом + 12 pt"/>
    <w:basedOn w:val="ab"/>
    <w:link w:val="12pt0"/>
    <w:rsid w:val="001F4E8B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1F4E8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ableofcontents">
    <w:name w:val="Table of contents"/>
    <w:basedOn w:val="a"/>
    <w:rsid w:val="001F4E8B"/>
    <w:pPr>
      <w:tabs>
        <w:tab w:val="left" w:pos="4820"/>
        <w:tab w:val="left" w:pos="6521"/>
        <w:tab w:val="left" w:pos="7655"/>
      </w:tabs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sv-SE" w:eastAsia="ru-RU"/>
    </w:rPr>
  </w:style>
  <w:style w:type="paragraph" w:customStyle="1" w:styleId="BodySingle">
    <w:name w:val="Body Single"/>
    <w:rsid w:val="001F4E8B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n-US" w:eastAsia="ru-RU"/>
    </w:rPr>
  </w:style>
  <w:style w:type="paragraph" w:customStyle="1" w:styleId="39">
    <w:name w:val="заголовок 3"/>
    <w:basedOn w:val="a"/>
    <w:next w:val="a"/>
    <w:rsid w:val="001F4E8B"/>
    <w:pPr>
      <w:keepNext/>
      <w:widowControl w:val="0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en-GB" w:eastAsia="ru-RU"/>
    </w:rPr>
  </w:style>
  <w:style w:type="paragraph" w:customStyle="1" w:styleId="Normal2">
    <w:name w:val="Normal2"/>
    <w:rsid w:val="001F4E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BodyTextIndent1">
    <w:name w:val="Body Text Indent1"/>
    <w:basedOn w:val="a"/>
    <w:rsid w:val="001F4E8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a">
    <w:name w:val="annotation text"/>
    <w:basedOn w:val="a"/>
    <w:link w:val="1fe"/>
    <w:rsid w:val="001F4E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e">
    <w:name w:val="Текст примечания Знак1"/>
    <w:basedOn w:val="a0"/>
    <w:link w:val="affffa"/>
    <w:rsid w:val="001F4E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b">
    <w:name w:val="annotation subject"/>
    <w:basedOn w:val="affffa"/>
    <w:next w:val="affffa"/>
    <w:link w:val="affffc"/>
    <w:uiPriority w:val="99"/>
    <w:semiHidden/>
    <w:rsid w:val="001F4E8B"/>
    <w:rPr>
      <w:b/>
      <w:bCs/>
    </w:rPr>
  </w:style>
  <w:style w:type="character" w:customStyle="1" w:styleId="affffc">
    <w:name w:val="Тема примечания Знак"/>
    <w:basedOn w:val="1fe"/>
    <w:link w:val="affffb"/>
    <w:uiPriority w:val="99"/>
    <w:semiHidden/>
    <w:rsid w:val="001F4E8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e">
    <w:name w:val="Стиль Заголовок 2"/>
    <w:basedOn w:val="2"/>
    <w:rsid w:val="001F4E8B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1F4E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FR1">
    <w:name w:val="FR1"/>
    <w:rsid w:val="001F4E8B"/>
    <w:pPr>
      <w:widowControl w:val="0"/>
      <w:spacing w:after="0" w:line="42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d">
    <w:name w:val="caption"/>
    <w:basedOn w:val="a"/>
    <w:qFormat/>
    <w:rsid w:val="001F4E8B"/>
    <w:pPr>
      <w:widowControl w:val="0"/>
      <w:tabs>
        <w:tab w:val="left" w:pos="170"/>
        <w:tab w:val="right" w:pos="9185"/>
      </w:tabs>
      <w:suppressAutoHyphens/>
      <w:autoSpaceDE w:val="0"/>
      <w:autoSpaceDN w:val="0"/>
      <w:spacing w:before="840" w:after="0" w:line="311" w:lineRule="exact"/>
      <w:ind w:firstLine="709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fffe">
    <w:name w:val="Без висячих строк"/>
    <w:basedOn w:val="a"/>
    <w:next w:val="a"/>
    <w:rsid w:val="001F4E8B"/>
    <w:pPr>
      <w:autoSpaceDE w:val="0"/>
      <w:autoSpaceDN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aaucaaieiaie">
    <w:name w:val="Aeaau caaieiaie"/>
    <w:basedOn w:val="a"/>
    <w:next w:val="a"/>
    <w:rsid w:val="001F4E8B"/>
    <w:pPr>
      <w:keepNext/>
      <w:keepLines/>
      <w:widowControl w:val="0"/>
      <w:overflowPunct w:val="0"/>
      <w:autoSpaceDE w:val="0"/>
      <w:autoSpaceDN w:val="0"/>
      <w:adjustRightInd w:val="0"/>
      <w:spacing w:before="240" w:after="240" w:line="240" w:lineRule="auto"/>
      <w:jc w:val="center"/>
      <w:textAlignment w:val="baseline"/>
    </w:pPr>
    <w:rPr>
      <w:rFonts w:ascii="NTCourierVK/Cyrillic" w:eastAsia="Times New Roman" w:hAnsi="NTCourierVK/Cyrillic" w:cs="Times New Roman"/>
      <w:sz w:val="28"/>
      <w:szCs w:val="20"/>
      <w:lang w:eastAsia="ru-RU"/>
    </w:rPr>
  </w:style>
  <w:style w:type="paragraph" w:customStyle="1" w:styleId="1ff">
    <w:name w:val="çàãîëîâîê 1"/>
    <w:basedOn w:val="a"/>
    <w:next w:val="a"/>
    <w:rsid w:val="001F4E8B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">
    <w:name w:val="ПЦ"/>
    <w:basedOn w:val="a"/>
    <w:rsid w:val="001F4E8B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caps/>
      <w:sz w:val="28"/>
      <w:szCs w:val="28"/>
      <w:lang w:eastAsia="ru-RU"/>
    </w:rPr>
  </w:style>
  <w:style w:type="paragraph" w:customStyle="1" w:styleId="afffff0">
    <w:name w:val="ПЦ не жирный"/>
    <w:basedOn w:val="afffff"/>
    <w:rsid w:val="001F4E8B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1F4E8B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1F4E8B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1">
    <w:name w:val="приложение"/>
    <w:basedOn w:val="10"/>
    <w:rsid w:val="001F4E8B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1F4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2f">
    <w:name w:val="Quote"/>
    <w:basedOn w:val="a"/>
    <w:next w:val="a"/>
    <w:link w:val="2f0"/>
    <w:qFormat/>
    <w:rsid w:val="001F4E8B"/>
    <w:pPr>
      <w:spacing w:before="100" w:beforeAutospacing="1" w:after="0" w:afterAutospacing="1" w:line="240" w:lineRule="auto"/>
      <w:ind w:firstLine="720"/>
      <w:jc w:val="both"/>
    </w:pPr>
    <w:rPr>
      <w:rFonts w:ascii="Arial" w:eastAsia="Arial" w:hAnsi="Arial" w:cs="Times New Roman"/>
      <w:i/>
      <w:sz w:val="24"/>
      <w:szCs w:val="24"/>
      <w:lang w:val="en-US" w:bidi="en-US"/>
    </w:rPr>
  </w:style>
  <w:style w:type="character" w:customStyle="1" w:styleId="2f0">
    <w:name w:val="Цитата 2 Знак"/>
    <w:basedOn w:val="a0"/>
    <w:link w:val="2f"/>
    <w:rsid w:val="001F4E8B"/>
    <w:rPr>
      <w:rFonts w:ascii="Arial" w:eastAsia="Arial" w:hAnsi="Arial" w:cs="Times New Roman"/>
      <w:i/>
      <w:sz w:val="24"/>
      <w:szCs w:val="24"/>
      <w:lang w:val="en-US" w:bidi="en-US"/>
    </w:rPr>
  </w:style>
  <w:style w:type="paragraph" w:customStyle="1" w:styleId="14pt">
    <w:name w:val="Стиль 14 pt Черный"/>
    <w:basedOn w:val="a"/>
    <w:rsid w:val="001F4E8B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20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afffff2">
    <w:name w:val="для надписи"/>
    <w:basedOn w:val="Twordizme"/>
    <w:rsid w:val="001F4E8B"/>
    <w:pPr>
      <w:jc w:val="left"/>
    </w:pPr>
    <w:rPr>
      <w:sz w:val="22"/>
    </w:rPr>
  </w:style>
  <w:style w:type="paragraph" w:customStyle="1" w:styleId="2f1">
    <w:name w:val="для надписи 2"/>
    <w:basedOn w:val="Twordizme"/>
    <w:link w:val="2f2"/>
    <w:rsid w:val="001F4E8B"/>
    <w:rPr>
      <w:sz w:val="22"/>
    </w:rPr>
  </w:style>
  <w:style w:type="character" w:customStyle="1" w:styleId="2f2">
    <w:name w:val="для надписи 2 Знак"/>
    <w:link w:val="2f1"/>
    <w:rsid w:val="001F4E8B"/>
    <w:rPr>
      <w:rFonts w:ascii="ISOCPEUR" w:eastAsia="Times New Roman" w:hAnsi="ISOCPEUR" w:cs="Times New Roman"/>
      <w:szCs w:val="24"/>
      <w:lang w:eastAsia="ru-RU"/>
    </w:rPr>
  </w:style>
  <w:style w:type="paragraph" w:customStyle="1" w:styleId="afffff3">
    <w:name w:val="Знак"/>
    <w:basedOn w:val="a"/>
    <w:rsid w:val="001F4E8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fff4">
    <w:name w:val="Знак"/>
    <w:basedOn w:val="a"/>
    <w:rsid w:val="001F4E8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f3">
    <w:name w:val="Абзац списка2"/>
    <w:basedOn w:val="a"/>
    <w:rsid w:val="001F4E8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1">
    <w:name w:val="Знак1 Знак Знак Знак1"/>
    <w:basedOn w:val="a"/>
    <w:rsid w:val="001F4E8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02102">
    <w:name w:val="Стиль По ширине Слева:  021 см Справа:  02 см"/>
    <w:basedOn w:val="a"/>
    <w:rsid w:val="001F4E8B"/>
    <w:pPr>
      <w:spacing w:after="0" w:line="360" w:lineRule="auto"/>
      <w:ind w:left="120" w:right="113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02">
    <w:name w:val="Стиль По ширине Справа:  02 см"/>
    <w:basedOn w:val="a"/>
    <w:rsid w:val="001F4E8B"/>
    <w:pPr>
      <w:spacing w:after="0" w:line="360" w:lineRule="auto"/>
      <w:ind w:right="113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0">
    <w:name w:val="a3"/>
    <w:basedOn w:val="a"/>
    <w:rsid w:val="001F4E8B"/>
    <w:pPr>
      <w:autoSpaceDE w:val="0"/>
      <w:autoSpaceDN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1F4E8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numbering" w:customStyle="1" w:styleId="112">
    <w:name w:val="Нет списка11"/>
    <w:next w:val="a2"/>
    <w:uiPriority w:val="99"/>
    <w:semiHidden/>
    <w:unhideWhenUsed/>
    <w:rsid w:val="001F4E8B"/>
  </w:style>
  <w:style w:type="paragraph" w:customStyle="1" w:styleId="113">
    <w:name w:val="Заголовок 11"/>
    <w:basedOn w:val="Standard"/>
    <w:next w:val="Standard"/>
    <w:rsid w:val="001F4E8B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5">
    <w:name w:val="Заголовок 21"/>
    <w:basedOn w:val="Standard"/>
    <w:next w:val="Standard"/>
    <w:rsid w:val="001F4E8B"/>
    <w:pPr>
      <w:keepNext/>
      <w:widowControl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4">
    <w:name w:val="Заголовок 31"/>
    <w:basedOn w:val="Standard"/>
    <w:next w:val="Standard"/>
    <w:rsid w:val="001F4E8B"/>
    <w:pPr>
      <w:keepNext/>
      <w:widowControl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0">
    <w:name w:val="Заголовок 41"/>
    <w:basedOn w:val="Standard"/>
    <w:next w:val="Standard"/>
    <w:rsid w:val="001F4E8B"/>
    <w:pPr>
      <w:keepNext/>
      <w:widowControl/>
      <w:spacing w:before="240" w:after="60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customStyle="1" w:styleId="1ff0">
    <w:name w:val="Верхний колонтитул1"/>
    <w:basedOn w:val="Standard"/>
    <w:rsid w:val="001F4E8B"/>
    <w:pPr>
      <w:widowControl/>
      <w:tabs>
        <w:tab w:val="center" w:pos="4677"/>
        <w:tab w:val="right" w:pos="9355"/>
      </w:tabs>
    </w:pPr>
    <w:rPr>
      <w:rFonts w:eastAsia="Times New Roman" w:cs="Times New Roman"/>
      <w:sz w:val="28"/>
      <w:szCs w:val="28"/>
      <w:lang w:bidi="ar-SA"/>
    </w:rPr>
  </w:style>
  <w:style w:type="paragraph" w:customStyle="1" w:styleId="1ff1">
    <w:name w:val="Нижний колонтитул1"/>
    <w:basedOn w:val="Standard"/>
    <w:rsid w:val="001F4E8B"/>
    <w:pPr>
      <w:widowControl/>
      <w:tabs>
        <w:tab w:val="center" w:pos="4677"/>
        <w:tab w:val="right" w:pos="9355"/>
      </w:tabs>
    </w:pPr>
    <w:rPr>
      <w:rFonts w:eastAsia="Times New Roman" w:cs="Times New Roman"/>
      <w:sz w:val="28"/>
      <w:szCs w:val="28"/>
      <w:lang w:bidi="ar-SA"/>
    </w:rPr>
  </w:style>
  <w:style w:type="character" w:customStyle="1" w:styleId="1ff2">
    <w:name w:val="Номер страницы1"/>
    <w:rsid w:val="001F4E8B"/>
  </w:style>
  <w:style w:type="numbering" w:customStyle="1" w:styleId="WW8Num11">
    <w:name w:val="WW8Num11"/>
    <w:basedOn w:val="a2"/>
    <w:rsid w:val="001F4E8B"/>
  </w:style>
  <w:style w:type="table" w:customStyle="1" w:styleId="1ff3">
    <w:name w:val="Сетка таблицы1"/>
    <w:basedOn w:val="a1"/>
    <w:next w:val="aff1"/>
    <w:uiPriority w:val="59"/>
    <w:rsid w:val="001F4E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5">
    <w:name w:val="Знак Знак"/>
    <w:basedOn w:val="a"/>
    <w:rsid w:val="001F4E8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f4">
    <w:name w:val="Основной текст1"/>
    <w:basedOn w:val="a"/>
    <w:rsid w:val="001F4E8B"/>
    <w:pPr>
      <w:shd w:val="clear" w:color="auto" w:fill="FFFFFF"/>
      <w:suppressAutoHyphens/>
      <w:spacing w:after="0" w:line="274" w:lineRule="exact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2f4">
    <w:name w:val="Абзац списка2"/>
    <w:basedOn w:val="a"/>
    <w:rsid w:val="001F4E8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5">
    <w:name w:val="Знак1 Знак Знак Знак1"/>
    <w:basedOn w:val="a"/>
    <w:rsid w:val="001F4E8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numbering" w:customStyle="1" w:styleId="1110">
    <w:name w:val="Нет списка111"/>
    <w:next w:val="a2"/>
    <w:uiPriority w:val="99"/>
    <w:semiHidden/>
    <w:unhideWhenUsed/>
    <w:rsid w:val="001F4E8B"/>
  </w:style>
  <w:style w:type="character" w:customStyle="1" w:styleId="14">
    <w:name w:val="Название Знак1"/>
    <w:link w:val="ad"/>
    <w:rsid w:val="001F4E8B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15">
    <w:name w:val="Подзаголовок Знак1"/>
    <w:aliases w:val="заголовок 2 Знак"/>
    <w:link w:val="ae"/>
    <w:rsid w:val="001F4E8B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1ff5">
    <w:name w:val="Нижний колонтитул Знак1"/>
    <w:rsid w:val="001F4E8B"/>
    <w:rPr>
      <w:rFonts w:eastAsia="Times New Roman" w:cs="Times New Roman"/>
      <w:kern w:val="3"/>
      <w:sz w:val="32"/>
    </w:rPr>
  </w:style>
  <w:style w:type="character" w:customStyle="1" w:styleId="1b">
    <w:name w:val="Текст выноски Знак1"/>
    <w:link w:val="af8"/>
    <w:rsid w:val="001F4E8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ff6">
    <w:name w:val="Основной текст с отступом Знак1"/>
    <w:rsid w:val="001F4E8B"/>
    <w:rPr>
      <w:rFonts w:cs="Calibri"/>
      <w:sz w:val="24"/>
      <w:szCs w:val="24"/>
      <w:lang w:eastAsia="ar-SA"/>
    </w:rPr>
  </w:style>
  <w:style w:type="table" w:customStyle="1" w:styleId="116">
    <w:name w:val="Сетка таблицы11"/>
    <w:basedOn w:val="a1"/>
    <w:next w:val="aff1"/>
    <w:uiPriority w:val="59"/>
    <w:rsid w:val="001F4E8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Текст Знак2"/>
    <w:rsid w:val="001F4E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6">
    <w:name w:val="Основной текст с отступом 2 Знак1"/>
    <w:rsid w:val="001F4E8B"/>
    <w:rPr>
      <w:sz w:val="28"/>
      <w:szCs w:val="24"/>
    </w:rPr>
  </w:style>
  <w:style w:type="character" w:styleId="afffff6">
    <w:name w:val="line number"/>
    <w:uiPriority w:val="99"/>
    <w:semiHidden/>
    <w:unhideWhenUsed/>
    <w:rsid w:val="001F4E8B"/>
  </w:style>
  <w:style w:type="numbering" w:customStyle="1" w:styleId="2f6">
    <w:name w:val="Нет списка2"/>
    <w:next w:val="a2"/>
    <w:semiHidden/>
    <w:unhideWhenUsed/>
    <w:rsid w:val="001F4E8B"/>
  </w:style>
  <w:style w:type="numbering" w:customStyle="1" w:styleId="WW8Num12">
    <w:name w:val="WW8Num12"/>
    <w:basedOn w:val="a2"/>
    <w:rsid w:val="001F4E8B"/>
  </w:style>
  <w:style w:type="table" w:customStyle="1" w:styleId="2f7">
    <w:name w:val="Сетка таблицы2"/>
    <w:basedOn w:val="a1"/>
    <w:next w:val="aff1"/>
    <w:rsid w:val="001F4E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1F4E8B"/>
  </w:style>
  <w:style w:type="table" w:customStyle="1" w:styleId="121">
    <w:name w:val="Сетка таблицы12"/>
    <w:basedOn w:val="a1"/>
    <w:next w:val="aff1"/>
    <w:uiPriority w:val="59"/>
    <w:rsid w:val="001F4E8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7">
    <w:name w:val="footnote text"/>
    <w:basedOn w:val="a"/>
    <w:link w:val="afffff8"/>
    <w:uiPriority w:val="99"/>
    <w:unhideWhenUsed/>
    <w:rsid w:val="001F4E8B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ff8">
    <w:name w:val="Текст сноски Знак"/>
    <w:basedOn w:val="a0"/>
    <w:link w:val="afffff7"/>
    <w:uiPriority w:val="99"/>
    <w:rsid w:val="001F4E8B"/>
    <w:rPr>
      <w:rFonts w:ascii="Calibri" w:eastAsia="Times New Roman" w:hAnsi="Calibri" w:cs="Times New Roman"/>
      <w:sz w:val="20"/>
      <w:szCs w:val="20"/>
    </w:rPr>
  </w:style>
  <w:style w:type="character" w:styleId="afffff9">
    <w:name w:val="footnote reference"/>
    <w:uiPriority w:val="99"/>
    <w:unhideWhenUsed/>
    <w:rsid w:val="001F4E8B"/>
    <w:rPr>
      <w:rFonts w:cs="Times New Roman"/>
      <w:vertAlign w:val="superscript"/>
    </w:rPr>
  </w:style>
  <w:style w:type="character" w:customStyle="1" w:styleId="blk3">
    <w:name w:val="blk3"/>
    <w:rsid w:val="001F4E8B"/>
    <w:rPr>
      <w:vanish w:val="0"/>
      <w:webHidden w:val="0"/>
      <w:specVanish w:val="0"/>
    </w:rPr>
  </w:style>
  <w:style w:type="character" w:styleId="afffffa">
    <w:name w:val="annotation reference"/>
    <w:uiPriority w:val="99"/>
    <w:semiHidden/>
    <w:unhideWhenUsed/>
    <w:rsid w:val="001F4E8B"/>
    <w:rPr>
      <w:sz w:val="16"/>
      <w:szCs w:val="16"/>
    </w:rPr>
  </w:style>
  <w:style w:type="paragraph" w:styleId="afffffb">
    <w:name w:val="Revision"/>
    <w:hidden/>
    <w:uiPriority w:val="99"/>
    <w:semiHidden/>
    <w:rsid w:val="001F4E8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1">
    <w:name w:val="blk1"/>
    <w:rsid w:val="001F4E8B"/>
    <w:rPr>
      <w:vanish w:val="0"/>
      <w:webHidden w:val="0"/>
      <w:specVanish w:val="0"/>
    </w:rPr>
  </w:style>
  <w:style w:type="table" w:customStyle="1" w:styleId="1111">
    <w:name w:val="Сетка таблицы111"/>
    <w:basedOn w:val="a1"/>
    <w:next w:val="aff1"/>
    <w:uiPriority w:val="59"/>
    <w:rsid w:val="001F4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1F4E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4E8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F4E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F4E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217">
    <w:name w:val="Нет списка21"/>
    <w:next w:val="a2"/>
    <w:semiHidden/>
    <w:rsid w:val="001F4E8B"/>
  </w:style>
  <w:style w:type="character" w:customStyle="1" w:styleId="p">
    <w:name w:val="p"/>
    <w:rsid w:val="001F4E8B"/>
  </w:style>
  <w:style w:type="table" w:customStyle="1" w:styleId="218">
    <w:name w:val="Сетка таблицы21"/>
    <w:basedOn w:val="a1"/>
    <w:next w:val="aff1"/>
    <w:rsid w:val="001F4E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1F4E8B"/>
    <w:rPr>
      <w:rFonts w:ascii="Arial" w:hAnsi="Arial" w:cs="Arial"/>
      <w:b/>
      <w:bCs/>
    </w:rPr>
  </w:style>
  <w:style w:type="character" w:customStyle="1" w:styleId="afffffc">
    <w:name w:val="Основной шрифт"/>
    <w:rsid w:val="001F4E8B"/>
  </w:style>
  <w:style w:type="character" w:customStyle="1" w:styleId="afffffd">
    <w:name w:val="Основной текст Знак Знак Знак"/>
    <w:rsid w:val="001F4E8B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1F4E8B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1F4E8B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1F4E8B"/>
    <w:rPr>
      <w:color w:val="auto"/>
    </w:rPr>
  </w:style>
  <w:style w:type="character" w:customStyle="1" w:styleId="14pt0">
    <w:name w:val="Стиль 14 pt Черный Знак"/>
    <w:rsid w:val="001F4E8B"/>
    <w:rPr>
      <w:color w:val="000000"/>
      <w:sz w:val="28"/>
      <w:szCs w:val="28"/>
      <w:lang w:val="ru-RU" w:eastAsia="ru-RU" w:bidi="ar-SA"/>
    </w:rPr>
  </w:style>
  <w:style w:type="paragraph" w:customStyle="1" w:styleId="1ff7">
    <w:name w:val="Знак1"/>
    <w:basedOn w:val="a"/>
    <w:rsid w:val="001F4E8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b">
    <w:name w:val="b"/>
    <w:rsid w:val="001F4E8B"/>
  </w:style>
  <w:style w:type="table" w:customStyle="1" w:styleId="TableNormal1">
    <w:name w:val="Table Normal1"/>
    <w:uiPriority w:val="2"/>
    <w:semiHidden/>
    <w:unhideWhenUsed/>
    <w:qFormat/>
    <w:rsid w:val="001F4E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1F4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Абзац списка Знак"/>
    <w:link w:val="aff"/>
    <w:uiPriority w:val="34"/>
    <w:locked/>
    <w:rsid w:val="001F4E8B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table" w:customStyle="1" w:styleId="3b">
    <w:name w:val="Сетка таблицы3"/>
    <w:basedOn w:val="a1"/>
    <w:next w:val="aff1"/>
    <w:uiPriority w:val="99"/>
    <w:rsid w:val="001F4E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c">
    <w:name w:val="Нет списка3"/>
    <w:next w:val="a2"/>
    <w:uiPriority w:val="99"/>
    <w:semiHidden/>
    <w:unhideWhenUsed/>
    <w:rsid w:val="001F4E8B"/>
  </w:style>
  <w:style w:type="numbering" w:customStyle="1" w:styleId="WW8Num13">
    <w:name w:val="WW8Num13"/>
    <w:basedOn w:val="a2"/>
    <w:rsid w:val="001F4E8B"/>
  </w:style>
  <w:style w:type="table" w:customStyle="1" w:styleId="46">
    <w:name w:val="Сетка таблицы4"/>
    <w:basedOn w:val="a1"/>
    <w:next w:val="aff1"/>
    <w:uiPriority w:val="99"/>
    <w:rsid w:val="001F4E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1F4E8B"/>
  </w:style>
  <w:style w:type="table" w:customStyle="1" w:styleId="131">
    <w:name w:val="Сетка таблицы13"/>
    <w:basedOn w:val="a1"/>
    <w:next w:val="aff1"/>
    <w:uiPriority w:val="59"/>
    <w:rsid w:val="001F4E8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1"/>
    <w:next w:val="aff1"/>
    <w:uiPriority w:val="59"/>
    <w:rsid w:val="001F4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1F4E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0">
    <w:name w:val="Нет списка22"/>
    <w:next w:val="a2"/>
    <w:semiHidden/>
    <w:rsid w:val="001F4E8B"/>
  </w:style>
  <w:style w:type="table" w:customStyle="1" w:styleId="221">
    <w:name w:val="Сетка таблицы22"/>
    <w:basedOn w:val="a1"/>
    <w:next w:val="aff1"/>
    <w:rsid w:val="001F4E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1F4E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7">
    <w:name w:val="Нет списка4"/>
    <w:next w:val="a2"/>
    <w:uiPriority w:val="99"/>
    <w:semiHidden/>
    <w:unhideWhenUsed/>
    <w:rsid w:val="00760E04"/>
  </w:style>
  <w:style w:type="numbering" w:customStyle="1" w:styleId="WW8Num14">
    <w:name w:val="WW8Num14"/>
    <w:basedOn w:val="a2"/>
    <w:rsid w:val="00760E04"/>
  </w:style>
  <w:style w:type="table" w:customStyle="1" w:styleId="54">
    <w:name w:val="Сетка таблицы5"/>
    <w:basedOn w:val="a1"/>
    <w:next w:val="aff1"/>
    <w:uiPriority w:val="99"/>
    <w:rsid w:val="00760E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760E04"/>
  </w:style>
  <w:style w:type="table" w:customStyle="1" w:styleId="141">
    <w:name w:val="Сетка таблицы14"/>
    <w:basedOn w:val="a1"/>
    <w:next w:val="aff1"/>
    <w:uiPriority w:val="59"/>
    <w:rsid w:val="00760E0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f1"/>
    <w:uiPriority w:val="59"/>
    <w:rsid w:val="00760E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760E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30">
    <w:name w:val="Нет списка23"/>
    <w:next w:val="a2"/>
    <w:semiHidden/>
    <w:rsid w:val="00760E04"/>
  </w:style>
  <w:style w:type="table" w:customStyle="1" w:styleId="231">
    <w:name w:val="Сетка таблицы23"/>
    <w:basedOn w:val="a1"/>
    <w:next w:val="aff1"/>
    <w:rsid w:val="00760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760E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5">
    <w:name w:val="Нет списка31"/>
    <w:next w:val="a2"/>
    <w:semiHidden/>
    <w:rsid w:val="00760E04"/>
  </w:style>
  <w:style w:type="paragraph" w:customStyle="1" w:styleId="2f8">
    <w:name w:val="Основной текст2"/>
    <w:basedOn w:val="a"/>
    <w:rsid w:val="00760E04"/>
    <w:pPr>
      <w:shd w:val="clear" w:color="auto" w:fill="FFFFFF"/>
      <w:suppressAutoHyphens/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16">
    <w:name w:val="Сетка таблицы31"/>
    <w:basedOn w:val="a1"/>
    <w:next w:val="aff1"/>
    <w:rsid w:val="00760E0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d">
    <w:name w:val="Абзац списка3"/>
    <w:basedOn w:val="a"/>
    <w:rsid w:val="00760E0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5">
    <w:name w:val="Нет списка5"/>
    <w:next w:val="a2"/>
    <w:uiPriority w:val="99"/>
    <w:semiHidden/>
    <w:unhideWhenUsed/>
    <w:rsid w:val="004724C7"/>
  </w:style>
  <w:style w:type="paragraph" w:customStyle="1" w:styleId="122">
    <w:name w:val="Заголовок 12"/>
    <w:basedOn w:val="Standard"/>
    <w:next w:val="Standard"/>
    <w:rsid w:val="004724C7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22">
    <w:name w:val="Заголовок 22"/>
    <w:basedOn w:val="Standard"/>
    <w:next w:val="Standard"/>
    <w:rsid w:val="004724C7"/>
    <w:pPr>
      <w:keepNext/>
      <w:widowControl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20">
    <w:name w:val="Заголовок 32"/>
    <w:basedOn w:val="Standard"/>
    <w:next w:val="Standard"/>
    <w:rsid w:val="004724C7"/>
    <w:pPr>
      <w:keepNext/>
      <w:widowControl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20">
    <w:name w:val="Заголовок 42"/>
    <w:basedOn w:val="Standard"/>
    <w:next w:val="Standard"/>
    <w:rsid w:val="004724C7"/>
    <w:pPr>
      <w:keepNext/>
      <w:widowControl/>
      <w:spacing w:before="240" w:after="60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customStyle="1" w:styleId="2f9">
    <w:name w:val="Верхний колонтитул2"/>
    <w:basedOn w:val="Standard"/>
    <w:rsid w:val="004724C7"/>
    <w:pPr>
      <w:widowControl/>
      <w:tabs>
        <w:tab w:val="center" w:pos="4677"/>
        <w:tab w:val="right" w:pos="9355"/>
      </w:tabs>
    </w:pPr>
    <w:rPr>
      <w:rFonts w:eastAsia="Times New Roman" w:cs="Times New Roman"/>
      <w:sz w:val="28"/>
      <w:szCs w:val="28"/>
      <w:lang w:bidi="ar-SA"/>
    </w:rPr>
  </w:style>
  <w:style w:type="paragraph" w:customStyle="1" w:styleId="2fa">
    <w:name w:val="Нижний колонтитул2"/>
    <w:basedOn w:val="Standard"/>
    <w:rsid w:val="004724C7"/>
    <w:pPr>
      <w:widowControl/>
      <w:tabs>
        <w:tab w:val="center" w:pos="4677"/>
        <w:tab w:val="right" w:pos="9355"/>
      </w:tabs>
    </w:pPr>
    <w:rPr>
      <w:rFonts w:eastAsia="Times New Roman" w:cs="Times New Roman"/>
      <w:sz w:val="28"/>
      <w:szCs w:val="28"/>
      <w:lang w:bidi="ar-SA"/>
    </w:rPr>
  </w:style>
  <w:style w:type="paragraph" w:customStyle="1" w:styleId="2fb">
    <w:name w:val="Название объекта2"/>
    <w:basedOn w:val="Standard"/>
    <w:rsid w:val="004724C7"/>
    <w:pPr>
      <w:widowControl/>
      <w:suppressLineNumbers/>
      <w:spacing w:before="120" w:after="120"/>
    </w:pPr>
    <w:rPr>
      <w:rFonts w:eastAsia="Times New Roman"/>
      <w:i/>
      <w:iCs/>
      <w:lang w:bidi="ar-SA"/>
    </w:rPr>
  </w:style>
  <w:style w:type="character" w:customStyle="1" w:styleId="2fc">
    <w:name w:val="Номер страницы2"/>
    <w:basedOn w:val="a0"/>
    <w:rsid w:val="004724C7"/>
  </w:style>
  <w:style w:type="numbering" w:customStyle="1" w:styleId="WW8Num15">
    <w:name w:val="WW8Num15"/>
    <w:basedOn w:val="a2"/>
    <w:rsid w:val="004724C7"/>
  </w:style>
  <w:style w:type="paragraph" w:customStyle="1" w:styleId="2fd">
    <w:name w:val="Обычный2"/>
    <w:rsid w:val="004724C7"/>
    <w:pPr>
      <w:widowControl w:val="0"/>
      <w:suppressAutoHyphens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ffffe">
    <w:name w:val="Знак Знак"/>
    <w:basedOn w:val="a"/>
    <w:rsid w:val="004724C7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48">
    <w:name w:val="Основной текст4"/>
    <w:basedOn w:val="a"/>
    <w:rsid w:val="004724C7"/>
    <w:pPr>
      <w:shd w:val="clear" w:color="auto" w:fill="FFFFFF"/>
      <w:suppressAutoHyphens/>
      <w:spacing w:after="0" w:line="274" w:lineRule="exact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fffff">
    <w:name w:val="Знак"/>
    <w:basedOn w:val="a"/>
    <w:rsid w:val="004724C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49">
    <w:name w:val="Абзац списка4"/>
    <w:basedOn w:val="a"/>
    <w:rsid w:val="004724C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7">
    <w:name w:val="Знак1 Знак Знак Знак1"/>
    <w:basedOn w:val="a"/>
    <w:rsid w:val="004724C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numbering" w:customStyle="1" w:styleId="150">
    <w:name w:val="Нет списка15"/>
    <w:next w:val="a2"/>
    <w:uiPriority w:val="99"/>
    <w:semiHidden/>
    <w:unhideWhenUsed/>
    <w:rsid w:val="004724C7"/>
  </w:style>
  <w:style w:type="table" w:customStyle="1" w:styleId="151">
    <w:name w:val="Сетка таблицы15"/>
    <w:basedOn w:val="a1"/>
    <w:next w:val="aff1"/>
    <w:uiPriority w:val="99"/>
    <w:rsid w:val="00472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"/>
    <w:next w:val="a2"/>
    <w:uiPriority w:val="99"/>
    <w:semiHidden/>
    <w:unhideWhenUsed/>
    <w:rsid w:val="004724C7"/>
  </w:style>
  <w:style w:type="table" w:customStyle="1" w:styleId="1142">
    <w:name w:val="Сетка таблицы114"/>
    <w:basedOn w:val="a1"/>
    <w:next w:val="aff1"/>
    <w:uiPriority w:val="59"/>
    <w:rsid w:val="004724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0">
    <w:name w:val="Нет списка24"/>
    <w:next w:val="a2"/>
    <w:semiHidden/>
    <w:rsid w:val="004724C7"/>
  </w:style>
  <w:style w:type="table" w:customStyle="1" w:styleId="241">
    <w:name w:val="Сетка таблицы24"/>
    <w:basedOn w:val="a1"/>
    <w:next w:val="aff1"/>
    <w:rsid w:val="00472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Сетка таблицы1121"/>
    <w:basedOn w:val="a1"/>
    <w:next w:val="aff1"/>
    <w:uiPriority w:val="59"/>
    <w:rsid w:val="004724C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uiPriority w:val="2"/>
    <w:semiHidden/>
    <w:unhideWhenUsed/>
    <w:qFormat/>
    <w:rsid w:val="004724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10">
    <w:name w:val="Сетка таблицы211"/>
    <w:basedOn w:val="a1"/>
    <w:next w:val="aff1"/>
    <w:rsid w:val="00472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4724C7"/>
  </w:style>
  <w:style w:type="table" w:customStyle="1" w:styleId="1210">
    <w:name w:val="Сетка таблицы121"/>
    <w:basedOn w:val="a1"/>
    <w:next w:val="aff1"/>
    <w:uiPriority w:val="59"/>
    <w:rsid w:val="004724C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4724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11">
    <w:name w:val="Нет списка211"/>
    <w:next w:val="a2"/>
    <w:semiHidden/>
    <w:rsid w:val="004724C7"/>
  </w:style>
  <w:style w:type="table" w:customStyle="1" w:styleId="21110">
    <w:name w:val="Сетка таблицы2111"/>
    <w:basedOn w:val="a1"/>
    <w:next w:val="aff1"/>
    <w:rsid w:val="00472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uiPriority w:val="2"/>
    <w:semiHidden/>
    <w:unhideWhenUsed/>
    <w:qFormat/>
    <w:rsid w:val="004724C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1">
    <w:name w:val="Нет списка32"/>
    <w:next w:val="a2"/>
    <w:uiPriority w:val="99"/>
    <w:semiHidden/>
    <w:unhideWhenUsed/>
    <w:rsid w:val="004724C7"/>
  </w:style>
  <w:style w:type="numbering" w:customStyle="1" w:styleId="WW8Num111">
    <w:name w:val="WW8Num111"/>
    <w:rsid w:val="004724C7"/>
  </w:style>
  <w:style w:type="table" w:customStyle="1" w:styleId="322">
    <w:name w:val="Сетка таблицы32"/>
    <w:basedOn w:val="a1"/>
    <w:next w:val="aff1"/>
    <w:uiPriority w:val="99"/>
    <w:rsid w:val="00472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1"/>
    <w:next w:val="aff1"/>
    <w:uiPriority w:val="99"/>
    <w:rsid w:val="00472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f1"/>
    <w:uiPriority w:val="99"/>
    <w:rsid w:val="00472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next w:val="aff1"/>
    <w:uiPriority w:val="59"/>
    <w:rsid w:val="004724C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uiPriority w:val="2"/>
    <w:semiHidden/>
    <w:unhideWhenUsed/>
    <w:qFormat/>
    <w:rsid w:val="004724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10">
    <w:name w:val="Сетка таблицы221"/>
    <w:basedOn w:val="a1"/>
    <w:next w:val="aff1"/>
    <w:rsid w:val="00472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1">
    <w:name w:val="Table Normal121"/>
    <w:uiPriority w:val="2"/>
    <w:semiHidden/>
    <w:unhideWhenUsed/>
    <w:qFormat/>
    <w:rsid w:val="004724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f1"/>
    <w:rsid w:val="00472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4724C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1">
    <w:name w:val="WW8Num1111"/>
    <w:rsid w:val="004724C7"/>
  </w:style>
  <w:style w:type="numbering" w:customStyle="1" w:styleId="64">
    <w:name w:val="Нет списка6"/>
    <w:next w:val="a2"/>
    <w:uiPriority w:val="99"/>
    <w:semiHidden/>
    <w:unhideWhenUsed/>
    <w:rsid w:val="003A7AD5"/>
  </w:style>
  <w:style w:type="numbering" w:customStyle="1" w:styleId="WW8Num16">
    <w:name w:val="WW8Num16"/>
    <w:basedOn w:val="a2"/>
    <w:rsid w:val="003A7AD5"/>
  </w:style>
  <w:style w:type="numbering" w:customStyle="1" w:styleId="160">
    <w:name w:val="Нет списка16"/>
    <w:next w:val="a2"/>
    <w:uiPriority w:val="99"/>
    <w:semiHidden/>
    <w:unhideWhenUsed/>
    <w:rsid w:val="003A7AD5"/>
  </w:style>
  <w:style w:type="table" w:customStyle="1" w:styleId="161">
    <w:name w:val="Сетка таблицы16"/>
    <w:basedOn w:val="a1"/>
    <w:next w:val="aff1"/>
    <w:uiPriority w:val="99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">
    <w:name w:val="Нет списка113"/>
    <w:next w:val="a2"/>
    <w:uiPriority w:val="99"/>
    <w:semiHidden/>
    <w:unhideWhenUsed/>
    <w:rsid w:val="003A7AD5"/>
  </w:style>
  <w:style w:type="table" w:customStyle="1" w:styleId="1150">
    <w:name w:val="Сетка таблицы115"/>
    <w:basedOn w:val="a1"/>
    <w:next w:val="aff1"/>
    <w:uiPriority w:val="59"/>
    <w:rsid w:val="003A7A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0">
    <w:name w:val="Нет списка25"/>
    <w:next w:val="a2"/>
    <w:semiHidden/>
    <w:rsid w:val="003A7AD5"/>
  </w:style>
  <w:style w:type="table" w:customStyle="1" w:styleId="251">
    <w:name w:val="Сетка таблицы25"/>
    <w:basedOn w:val="a1"/>
    <w:next w:val="aff1"/>
    <w:rsid w:val="003A7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2"/>
    <w:basedOn w:val="a1"/>
    <w:next w:val="aff1"/>
    <w:uiPriority w:val="59"/>
    <w:rsid w:val="003A7AD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30">
    <w:name w:val="Сетка таблицы213"/>
    <w:basedOn w:val="a1"/>
    <w:next w:val="aff1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3A7AD5"/>
  </w:style>
  <w:style w:type="table" w:customStyle="1" w:styleId="1220">
    <w:name w:val="Сетка таблицы122"/>
    <w:basedOn w:val="a1"/>
    <w:next w:val="aff1"/>
    <w:uiPriority w:val="59"/>
    <w:rsid w:val="003A7AD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21">
    <w:name w:val="Нет списка212"/>
    <w:next w:val="a2"/>
    <w:semiHidden/>
    <w:rsid w:val="003A7AD5"/>
  </w:style>
  <w:style w:type="table" w:customStyle="1" w:styleId="2112">
    <w:name w:val="Сетка таблицы2112"/>
    <w:basedOn w:val="a1"/>
    <w:next w:val="aff1"/>
    <w:rsid w:val="003A7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30">
    <w:name w:val="Нет списка33"/>
    <w:next w:val="a2"/>
    <w:uiPriority w:val="99"/>
    <w:semiHidden/>
    <w:unhideWhenUsed/>
    <w:rsid w:val="003A7AD5"/>
  </w:style>
  <w:style w:type="numbering" w:customStyle="1" w:styleId="WW8Num112">
    <w:name w:val="WW8Num112"/>
    <w:rsid w:val="003A7AD5"/>
  </w:style>
  <w:style w:type="table" w:customStyle="1" w:styleId="331">
    <w:name w:val="Сетка таблицы33"/>
    <w:basedOn w:val="a1"/>
    <w:next w:val="aff1"/>
    <w:uiPriority w:val="99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Сетка таблицы42"/>
    <w:basedOn w:val="a1"/>
    <w:next w:val="aff1"/>
    <w:uiPriority w:val="99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f1"/>
    <w:uiPriority w:val="99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Сетка таблицы1132"/>
    <w:basedOn w:val="a1"/>
    <w:next w:val="aff1"/>
    <w:uiPriority w:val="59"/>
    <w:rsid w:val="003A7AD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20">
    <w:name w:val="Сетка таблицы222"/>
    <w:basedOn w:val="a1"/>
    <w:next w:val="aff1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2">
    <w:name w:val="Table Normal122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2">
    <w:name w:val="WW8Num1112"/>
    <w:rsid w:val="003A7AD5"/>
  </w:style>
  <w:style w:type="numbering" w:customStyle="1" w:styleId="72">
    <w:name w:val="Нет списка7"/>
    <w:next w:val="a2"/>
    <w:uiPriority w:val="99"/>
    <w:semiHidden/>
    <w:unhideWhenUsed/>
    <w:rsid w:val="003A7AD5"/>
  </w:style>
  <w:style w:type="numbering" w:customStyle="1" w:styleId="WW8Num17">
    <w:name w:val="WW8Num17"/>
    <w:basedOn w:val="a2"/>
    <w:rsid w:val="003A7AD5"/>
  </w:style>
  <w:style w:type="numbering" w:customStyle="1" w:styleId="170">
    <w:name w:val="Нет списка17"/>
    <w:next w:val="a2"/>
    <w:uiPriority w:val="99"/>
    <w:semiHidden/>
    <w:unhideWhenUsed/>
    <w:rsid w:val="003A7AD5"/>
  </w:style>
  <w:style w:type="table" w:customStyle="1" w:styleId="171">
    <w:name w:val="Сетка таблицы17"/>
    <w:basedOn w:val="a1"/>
    <w:next w:val="aff1"/>
    <w:uiPriority w:val="99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3">
    <w:name w:val="Нет списка114"/>
    <w:next w:val="a2"/>
    <w:uiPriority w:val="99"/>
    <w:semiHidden/>
    <w:unhideWhenUsed/>
    <w:rsid w:val="003A7AD5"/>
  </w:style>
  <w:style w:type="table" w:customStyle="1" w:styleId="1160">
    <w:name w:val="Сетка таблицы116"/>
    <w:basedOn w:val="a1"/>
    <w:next w:val="aff1"/>
    <w:uiPriority w:val="59"/>
    <w:rsid w:val="003A7A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0">
    <w:name w:val="Нет списка26"/>
    <w:next w:val="a2"/>
    <w:semiHidden/>
    <w:rsid w:val="003A7AD5"/>
  </w:style>
  <w:style w:type="table" w:customStyle="1" w:styleId="261">
    <w:name w:val="Сетка таблицы26"/>
    <w:basedOn w:val="a1"/>
    <w:next w:val="aff1"/>
    <w:rsid w:val="003A7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3"/>
    <w:basedOn w:val="a1"/>
    <w:next w:val="aff1"/>
    <w:uiPriority w:val="59"/>
    <w:rsid w:val="003A7AD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Сетка таблицы214"/>
    <w:basedOn w:val="a1"/>
    <w:next w:val="aff1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3A7AD5"/>
  </w:style>
  <w:style w:type="table" w:customStyle="1" w:styleId="123">
    <w:name w:val="Сетка таблицы123"/>
    <w:basedOn w:val="a1"/>
    <w:next w:val="aff1"/>
    <w:uiPriority w:val="59"/>
    <w:rsid w:val="003A7AD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31">
    <w:name w:val="Нет списка213"/>
    <w:next w:val="a2"/>
    <w:semiHidden/>
    <w:rsid w:val="003A7AD5"/>
  </w:style>
  <w:style w:type="table" w:customStyle="1" w:styleId="2113">
    <w:name w:val="Сетка таблицы2113"/>
    <w:basedOn w:val="a1"/>
    <w:next w:val="aff1"/>
    <w:rsid w:val="003A7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40">
    <w:name w:val="Нет списка34"/>
    <w:next w:val="a2"/>
    <w:uiPriority w:val="99"/>
    <w:semiHidden/>
    <w:unhideWhenUsed/>
    <w:rsid w:val="003A7AD5"/>
  </w:style>
  <w:style w:type="numbering" w:customStyle="1" w:styleId="WW8Num113">
    <w:name w:val="WW8Num113"/>
    <w:rsid w:val="003A7AD5"/>
  </w:style>
  <w:style w:type="table" w:customStyle="1" w:styleId="341">
    <w:name w:val="Сетка таблицы34"/>
    <w:basedOn w:val="a1"/>
    <w:next w:val="aff1"/>
    <w:uiPriority w:val="99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f1"/>
    <w:uiPriority w:val="99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f1"/>
    <w:uiPriority w:val="99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Сетка таблицы1133"/>
    <w:basedOn w:val="a1"/>
    <w:next w:val="aff1"/>
    <w:uiPriority w:val="59"/>
    <w:rsid w:val="003A7AD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3"/>
    <w:basedOn w:val="a1"/>
    <w:next w:val="aff1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3">
    <w:name w:val="Table Normal123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3">
    <w:name w:val="WW8Num1113"/>
    <w:rsid w:val="003A7AD5"/>
  </w:style>
  <w:style w:type="table" w:customStyle="1" w:styleId="65">
    <w:name w:val="Сетка таблицы6"/>
    <w:basedOn w:val="a1"/>
    <w:next w:val="aff1"/>
    <w:uiPriority w:val="99"/>
    <w:rsid w:val="00DC6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"/>
    <w:basedOn w:val="a1"/>
    <w:next w:val="aff1"/>
    <w:uiPriority w:val="99"/>
    <w:rsid w:val="00DC69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8">
    <w:name w:val="WW8Num18"/>
    <w:basedOn w:val="a2"/>
    <w:rsid w:val="007334D0"/>
  </w:style>
  <w:style w:type="table" w:customStyle="1" w:styleId="82">
    <w:name w:val="Сетка таблицы8"/>
    <w:basedOn w:val="a1"/>
    <w:next w:val="aff1"/>
    <w:uiPriority w:val="99"/>
    <w:rsid w:val="005823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1"/>
    <w:next w:val="aff1"/>
    <w:uiPriority w:val="99"/>
    <w:rsid w:val="005823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"/>
    <w:basedOn w:val="a1"/>
    <w:next w:val="aff1"/>
    <w:uiPriority w:val="99"/>
    <w:rsid w:val="005823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5823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58232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e">
    <w:name w:val="Обычный3"/>
    <w:rsid w:val="005A3D35"/>
    <w:rPr>
      <w:rFonts w:ascii="Calibri" w:eastAsia="Calibri" w:hAnsi="Calibri" w:cs="Calibri"/>
      <w:lang w:eastAsia="ru-RU"/>
    </w:rPr>
  </w:style>
  <w:style w:type="numbering" w:customStyle="1" w:styleId="83">
    <w:name w:val="Нет списка8"/>
    <w:next w:val="a2"/>
    <w:uiPriority w:val="99"/>
    <w:semiHidden/>
    <w:unhideWhenUsed/>
    <w:rsid w:val="005A3D35"/>
  </w:style>
  <w:style w:type="numbering" w:customStyle="1" w:styleId="WW8Num19">
    <w:name w:val="WW8Num19"/>
    <w:basedOn w:val="a2"/>
    <w:rsid w:val="005A3D35"/>
  </w:style>
  <w:style w:type="numbering" w:customStyle="1" w:styleId="180">
    <w:name w:val="Нет списка18"/>
    <w:next w:val="a2"/>
    <w:uiPriority w:val="99"/>
    <w:semiHidden/>
    <w:unhideWhenUsed/>
    <w:rsid w:val="005A3D35"/>
  </w:style>
  <w:style w:type="table" w:customStyle="1" w:styleId="181">
    <w:name w:val="Сетка таблицы18"/>
    <w:basedOn w:val="a1"/>
    <w:next w:val="aff1"/>
    <w:uiPriority w:val="59"/>
    <w:rsid w:val="005A3D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">
    <w:name w:val="Нет списка115"/>
    <w:next w:val="a2"/>
    <w:uiPriority w:val="99"/>
    <w:semiHidden/>
    <w:unhideWhenUsed/>
    <w:rsid w:val="005A3D35"/>
  </w:style>
  <w:style w:type="table" w:customStyle="1" w:styleId="1170">
    <w:name w:val="Сетка таблицы117"/>
    <w:basedOn w:val="a1"/>
    <w:next w:val="aff1"/>
    <w:uiPriority w:val="59"/>
    <w:rsid w:val="005A3D3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0">
    <w:name w:val="Нет списка27"/>
    <w:next w:val="a2"/>
    <w:semiHidden/>
    <w:rsid w:val="005A3D35"/>
  </w:style>
  <w:style w:type="table" w:customStyle="1" w:styleId="271">
    <w:name w:val="Сетка таблицы27"/>
    <w:basedOn w:val="a1"/>
    <w:next w:val="aff1"/>
    <w:rsid w:val="005A3D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Сетка таблицы1124"/>
    <w:basedOn w:val="a1"/>
    <w:next w:val="aff1"/>
    <w:uiPriority w:val="59"/>
    <w:rsid w:val="005A3D3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uiPriority w:val="2"/>
    <w:semiHidden/>
    <w:unhideWhenUsed/>
    <w:qFormat/>
    <w:rsid w:val="005A3D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0">
    <w:name w:val="Сетка таблицы215"/>
    <w:basedOn w:val="a1"/>
    <w:next w:val="aff1"/>
    <w:rsid w:val="005A3D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5A3D35"/>
  </w:style>
  <w:style w:type="table" w:customStyle="1" w:styleId="124">
    <w:name w:val="Сетка таблицы124"/>
    <w:basedOn w:val="a1"/>
    <w:next w:val="aff1"/>
    <w:uiPriority w:val="59"/>
    <w:rsid w:val="005A3D3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uiPriority w:val="2"/>
    <w:semiHidden/>
    <w:unhideWhenUsed/>
    <w:qFormat/>
    <w:rsid w:val="005A3D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41">
    <w:name w:val="Нет списка214"/>
    <w:next w:val="a2"/>
    <w:semiHidden/>
    <w:rsid w:val="005A3D35"/>
  </w:style>
  <w:style w:type="table" w:customStyle="1" w:styleId="2114">
    <w:name w:val="Сетка таблицы2114"/>
    <w:basedOn w:val="a1"/>
    <w:next w:val="aff1"/>
    <w:rsid w:val="005A3D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uiPriority w:val="2"/>
    <w:semiHidden/>
    <w:unhideWhenUsed/>
    <w:qFormat/>
    <w:rsid w:val="005A3D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50">
    <w:name w:val="Нет списка35"/>
    <w:next w:val="a2"/>
    <w:uiPriority w:val="99"/>
    <w:semiHidden/>
    <w:unhideWhenUsed/>
    <w:rsid w:val="005A3D35"/>
  </w:style>
  <w:style w:type="numbering" w:customStyle="1" w:styleId="WW8Num114">
    <w:name w:val="WW8Num114"/>
    <w:rsid w:val="005A3D35"/>
  </w:style>
  <w:style w:type="table" w:customStyle="1" w:styleId="351">
    <w:name w:val="Сетка таблицы35"/>
    <w:basedOn w:val="a1"/>
    <w:next w:val="aff1"/>
    <w:uiPriority w:val="99"/>
    <w:rsid w:val="005A3D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Сетка таблицы44"/>
    <w:basedOn w:val="a1"/>
    <w:next w:val="aff1"/>
    <w:uiPriority w:val="99"/>
    <w:rsid w:val="005A3D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f1"/>
    <w:uiPriority w:val="99"/>
    <w:rsid w:val="005A3D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Сетка таблицы1134"/>
    <w:basedOn w:val="a1"/>
    <w:next w:val="aff1"/>
    <w:uiPriority w:val="59"/>
    <w:rsid w:val="005A3D3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uiPriority w:val="2"/>
    <w:semiHidden/>
    <w:unhideWhenUsed/>
    <w:qFormat/>
    <w:rsid w:val="005A3D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4">
    <w:name w:val="Сетка таблицы224"/>
    <w:basedOn w:val="a1"/>
    <w:next w:val="aff1"/>
    <w:rsid w:val="005A3D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4">
    <w:name w:val="Table Normal124"/>
    <w:uiPriority w:val="2"/>
    <w:semiHidden/>
    <w:unhideWhenUsed/>
    <w:qFormat/>
    <w:rsid w:val="005A3D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4">
    <w:name w:val="WW8Num1114"/>
    <w:rsid w:val="005A3D35"/>
  </w:style>
  <w:style w:type="numbering" w:customStyle="1" w:styleId="412">
    <w:name w:val="Нет списка41"/>
    <w:next w:val="a2"/>
    <w:uiPriority w:val="99"/>
    <w:semiHidden/>
    <w:unhideWhenUsed/>
    <w:rsid w:val="005A3D35"/>
  </w:style>
  <w:style w:type="numbering" w:customStyle="1" w:styleId="1211">
    <w:name w:val="Нет списка121"/>
    <w:next w:val="a2"/>
    <w:uiPriority w:val="99"/>
    <w:semiHidden/>
    <w:unhideWhenUsed/>
    <w:rsid w:val="005A3D35"/>
  </w:style>
  <w:style w:type="table" w:customStyle="1" w:styleId="1310">
    <w:name w:val="Сетка таблицы131"/>
    <w:basedOn w:val="a1"/>
    <w:next w:val="aff1"/>
    <w:uiPriority w:val="59"/>
    <w:rsid w:val="005A3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Сетка таблицы1141"/>
    <w:basedOn w:val="a1"/>
    <w:next w:val="aff1"/>
    <w:uiPriority w:val="59"/>
    <w:rsid w:val="005A3D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1">
    <w:name w:val="Нет списка221"/>
    <w:next w:val="a2"/>
    <w:semiHidden/>
    <w:rsid w:val="005A3D35"/>
  </w:style>
  <w:style w:type="paragraph" w:customStyle="1" w:styleId="S">
    <w:name w:val="S_Таблица"/>
    <w:basedOn w:val="a"/>
    <w:rsid w:val="005A3D35"/>
    <w:pPr>
      <w:numPr>
        <w:numId w:val="38"/>
      </w:numPr>
      <w:tabs>
        <w:tab w:val="left" w:pos="8943"/>
      </w:tabs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E87"/>
  </w:style>
  <w:style w:type="paragraph" w:styleId="10">
    <w:name w:val="heading 1"/>
    <w:basedOn w:val="a"/>
    <w:next w:val="a"/>
    <w:link w:val="11"/>
    <w:uiPriority w:val="9"/>
    <w:qFormat/>
    <w:rsid w:val="001F4E8B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1F4E8B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1F4E8B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F4E8B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F4E8B"/>
    <w:pPr>
      <w:keepNext/>
      <w:keepLines/>
      <w:suppressAutoHyphens/>
      <w:spacing w:before="200" w:after="0" w:line="360" w:lineRule="auto"/>
      <w:ind w:firstLine="567"/>
      <w:outlineLvl w:val="4"/>
    </w:pPr>
    <w:rPr>
      <w:rFonts w:ascii="Cambria" w:eastAsia="Times New Roman" w:hAnsi="Cambria" w:cs="Calibri"/>
      <w:color w:val="243F60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1F4E8B"/>
    <w:pPr>
      <w:keepNext/>
      <w:keepLines/>
      <w:suppressAutoHyphens/>
      <w:spacing w:before="200" w:after="0" w:line="360" w:lineRule="auto"/>
      <w:ind w:firstLine="567"/>
      <w:outlineLvl w:val="5"/>
    </w:pPr>
    <w:rPr>
      <w:rFonts w:ascii="Cambria" w:eastAsia="Times New Roman" w:hAnsi="Cambria" w:cs="Calibri"/>
      <w:i/>
      <w:iCs/>
      <w:color w:val="243F60"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1F4E8B"/>
    <w:pPr>
      <w:keepNext/>
      <w:keepLines/>
      <w:suppressAutoHyphens/>
      <w:spacing w:before="200" w:after="0" w:line="360" w:lineRule="auto"/>
      <w:ind w:firstLine="567"/>
      <w:outlineLvl w:val="6"/>
    </w:pPr>
    <w:rPr>
      <w:rFonts w:ascii="Cambria" w:eastAsia="Times New Roman" w:hAnsi="Cambria" w:cs="Calibri"/>
      <w:i/>
      <w:iCs/>
      <w:color w:val="404040"/>
      <w:sz w:val="24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1F4E8B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1F4E8B"/>
    <w:pPr>
      <w:keepNext/>
      <w:keepLines/>
      <w:suppressAutoHyphens/>
      <w:spacing w:before="200" w:after="0" w:line="360" w:lineRule="auto"/>
      <w:ind w:firstLine="567"/>
      <w:outlineLvl w:val="8"/>
    </w:pPr>
    <w:rPr>
      <w:rFonts w:ascii="Cambria" w:eastAsia="Times New Roman" w:hAnsi="Cambria" w:cs="Calibri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1F4E8B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1F4E8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1F4E8B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F4E8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F4E8B"/>
    <w:rPr>
      <w:rFonts w:ascii="Cambria" w:eastAsia="Times New Roman" w:hAnsi="Cambria" w:cs="Calibri"/>
      <w:color w:val="243F60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1F4E8B"/>
    <w:rPr>
      <w:rFonts w:ascii="Cambria" w:eastAsia="Times New Roman" w:hAnsi="Cambria" w:cs="Calibri"/>
      <w:i/>
      <w:iCs/>
      <w:color w:val="243F60"/>
      <w:sz w:val="24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1F4E8B"/>
    <w:rPr>
      <w:rFonts w:ascii="Cambria" w:eastAsia="Times New Roman" w:hAnsi="Cambria" w:cs="Calibri"/>
      <w:i/>
      <w:iCs/>
      <w:color w:val="404040"/>
      <w:sz w:val="24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1F4E8B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1F4E8B"/>
    <w:rPr>
      <w:rFonts w:ascii="Cambria" w:eastAsia="Times New Roman" w:hAnsi="Cambria" w:cs="Calibri"/>
      <w:i/>
      <w:iCs/>
      <w:color w:val="404040"/>
      <w:sz w:val="20"/>
      <w:szCs w:val="20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1F4E8B"/>
  </w:style>
  <w:style w:type="character" w:customStyle="1" w:styleId="Absatz-Standardschriftart">
    <w:name w:val="Absatz-Standardschriftart"/>
    <w:rsid w:val="001F4E8B"/>
  </w:style>
  <w:style w:type="character" w:customStyle="1" w:styleId="WW-Absatz-Standardschriftart">
    <w:name w:val="WW-Absatz-Standardschriftart"/>
    <w:rsid w:val="001F4E8B"/>
  </w:style>
  <w:style w:type="character" w:customStyle="1" w:styleId="WW-Absatz-Standardschriftart1">
    <w:name w:val="WW-Absatz-Standardschriftart1"/>
    <w:rsid w:val="001F4E8B"/>
  </w:style>
  <w:style w:type="character" w:customStyle="1" w:styleId="WW-Absatz-Standardschriftart11">
    <w:name w:val="WW-Absatz-Standardschriftart11"/>
    <w:rsid w:val="001F4E8B"/>
  </w:style>
  <w:style w:type="character" w:customStyle="1" w:styleId="WW-Absatz-Standardschriftart111">
    <w:name w:val="WW-Absatz-Standardschriftart111"/>
    <w:rsid w:val="001F4E8B"/>
  </w:style>
  <w:style w:type="character" w:customStyle="1" w:styleId="13">
    <w:name w:val="Основной шрифт абзаца1"/>
    <w:rsid w:val="001F4E8B"/>
  </w:style>
  <w:style w:type="character" w:styleId="a3">
    <w:name w:val="page number"/>
    <w:basedOn w:val="13"/>
    <w:rsid w:val="001F4E8B"/>
  </w:style>
  <w:style w:type="character" w:customStyle="1" w:styleId="a4">
    <w:name w:val="Символ нумерации"/>
    <w:rsid w:val="001F4E8B"/>
  </w:style>
  <w:style w:type="character" w:styleId="a5">
    <w:name w:val="Hyperlink"/>
    <w:uiPriority w:val="99"/>
    <w:rsid w:val="001F4E8B"/>
    <w:rPr>
      <w:color w:val="0000FF"/>
      <w:u w:val="single"/>
    </w:rPr>
  </w:style>
  <w:style w:type="character" w:customStyle="1" w:styleId="WW-Absatz-Standardschriftart1111">
    <w:name w:val="WW-Absatz-Standardschriftart1111"/>
    <w:rsid w:val="001F4E8B"/>
  </w:style>
  <w:style w:type="character" w:customStyle="1" w:styleId="21">
    <w:name w:val="Основной шрифт абзаца2"/>
    <w:rsid w:val="001F4E8B"/>
  </w:style>
  <w:style w:type="character" w:customStyle="1" w:styleId="WW-Absatz-Standardschriftart11111">
    <w:name w:val="WW-Absatz-Standardschriftart11111"/>
    <w:rsid w:val="001F4E8B"/>
  </w:style>
  <w:style w:type="character" w:customStyle="1" w:styleId="WW-Absatz-Standardschriftart111111">
    <w:name w:val="WW-Absatz-Standardschriftart111111"/>
    <w:rsid w:val="001F4E8B"/>
  </w:style>
  <w:style w:type="character" w:customStyle="1" w:styleId="WW-Absatz-Standardschriftart1111111">
    <w:name w:val="WW-Absatz-Standardschriftart1111111"/>
    <w:rsid w:val="001F4E8B"/>
  </w:style>
  <w:style w:type="character" w:customStyle="1" w:styleId="WW-Absatz-Standardschriftart11111111">
    <w:name w:val="WW-Absatz-Standardschriftart11111111"/>
    <w:rsid w:val="001F4E8B"/>
  </w:style>
  <w:style w:type="character" w:customStyle="1" w:styleId="WW-Absatz-Standardschriftart111111111">
    <w:name w:val="WW-Absatz-Standardschriftart111111111"/>
    <w:rsid w:val="001F4E8B"/>
  </w:style>
  <w:style w:type="character" w:customStyle="1" w:styleId="WW-Absatz-Standardschriftart1111111111">
    <w:name w:val="WW-Absatz-Standardschriftart1111111111"/>
    <w:rsid w:val="001F4E8B"/>
  </w:style>
  <w:style w:type="character" w:customStyle="1" w:styleId="WW-Absatz-Standardschriftart11111111111">
    <w:name w:val="WW-Absatz-Standardschriftart11111111111"/>
    <w:rsid w:val="001F4E8B"/>
  </w:style>
  <w:style w:type="character" w:customStyle="1" w:styleId="WW-Absatz-Standardschriftart111111111111">
    <w:name w:val="WW-Absatz-Standardschriftart111111111111"/>
    <w:rsid w:val="001F4E8B"/>
  </w:style>
  <w:style w:type="character" w:customStyle="1" w:styleId="WW-Absatz-Standardschriftart1111111111111">
    <w:name w:val="WW-Absatz-Standardschriftart1111111111111"/>
    <w:rsid w:val="001F4E8B"/>
  </w:style>
  <w:style w:type="character" w:customStyle="1" w:styleId="WW-Absatz-Standardschriftart11111111111111">
    <w:name w:val="WW-Absatz-Standardschriftart11111111111111"/>
    <w:rsid w:val="001F4E8B"/>
  </w:style>
  <w:style w:type="character" w:customStyle="1" w:styleId="WW-Absatz-Standardschriftart111111111111111">
    <w:name w:val="WW-Absatz-Standardschriftart111111111111111"/>
    <w:rsid w:val="001F4E8B"/>
  </w:style>
  <w:style w:type="character" w:customStyle="1" w:styleId="WW-Absatz-Standardschriftart1111111111111111">
    <w:name w:val="WW-Absatz-Standardschriftart1111111111111111"/>
    <w:rsid w:val="001F4E8B"/>
  </w:style>
  <w:style w:type="character" w:customStyle="1" w:styleId="WW-Absatz-Standardschriftart11111111111111111">
    <w:name w:val="WW-Absatz-Standardschriftart11111111111111111"/>
    <w:rsid w:val="001F4E8B"/>
  </w:style>
  <w:style w:type="character" w:customStyle="1" w:styleId="WW-Absatz-Standardschriftart111111111111111111">
    <w:name w:val="WW-Absatz-Standardschriftart111111111111111111"/>
    <w:rsid w:val="001F4E8B"/>
  </w:style>
  <w:style w:type="character" w:customStyle="1" w:styleId="WW-Absatz-Standardschriftart1111111111111111111">
    <w:name w:val="WW-Absatz-Standardschriftart1111111111111111111"/>
    <w:rsid w:val="001F4E8B"/>
  </w:style>
  <w:style w:type="character" w:customStyle="1" w:styleId="WW-Absatz-Standardschriftart11111111111111111111">
    <w:name w:val="WW-Absatz-Standardschriftart11111111111111111111"/>
    <w:rsid w:val="001F4E8B"/>
  </w:style>
  <w:style w:type="character" w:customStyle="1" w:styleId="WW-Absatz-Standardschriftart111111111111111111111">
    <w:name w:val="WW-Absatz-Standardschriftart111111111111111111111"/>
    <w:rsid w:val="001F4E8B"/>
  </w:style>
  <w:style w:type="character" w:customStyle="1" w:styleId="WW-Absatz-Standardschriftart1111111111111111111111">
    <w:name w:val="WW-Absatz-Standardschriftart1111111111111111111111"/>
    <w:rsid w:val="001F4E8B"/>
  </w:style>
  <w:style w:type="character" w:customStyle="1" w:styleId="WW-Absatz-Standardschriftart11111111111111111111111">
    <w:name w:val="WW-Absatz-Standardschriftart11111111111111111111111"/>
    <w:rsid w:val="001F4E8B"/>
  </w:style>
  <w:style w:type="character" w:customStyle="1" w:styleId="WW8Num3z2">
    <w:name w:val="WW8Num3z2"/>
    <w:rsid w:val="001F4E8B"/>
    <w:rPr>
      <w:i/>
    </w:rPr>
  </w:style>
  <w:style w:type="character" w:customStyle="1" w:styleId="WW-Absatz-Standardschriftart111111111111111111111111">
    <w:name w:val="WW-Absatz-Standardschriftart111111111111111111111111"/>
    <w:rsid w:val="001F4E8B"/>
  </w:style>
  <w:style w:type="character" w:customStyle="1" w:styleId="WW8Num1z0">
    <w:name w:val="WW8Num1z0"/>
    <w:rsid w:val="001F4E8B"/>
    <w:rPr>
      <w:color w:val="000000"/>
    </w:rPr>
  </w:style>
  <w:style w:type="character" w:customStyle="1" w:styleId="WW8Num4z2">
    <w:name w:val="WW8Num4z2"/>
    <w:rsid w:val="001F4E8B"/>
    <w:rPr>
      <w:i/>
    </w:rPr>
  </w:style>
  <w:style w:type="character" w:customStyle="1" w:styleId="nwttl1">
    <w:name w:val="nwttl1"/>
    <w:rsid w:val="001F4E8B"/>
    <w:rPr>
      <w:color w:val="0975B4"/>
    </w:rPr>
  </w:style>
  <w:style w:type="character" w:customStyle="1" w:styleId="a6">
    <w:name w:val="Верхний колонтитул Знак"/>
    <w:uiPriority w:val="99"/>
    <w:rsid w:val="001F4E8B"/>
    <w:rPr>
      <w:sz w:val="28"/>
      <w:szCs w:val="28"/>
    </w:rPr>
  </w:style>
  <w:style w:type="paragraph" w:customStyle="1" w:styleId="a7">
    <w:name w:val="Заголовок"/>
    <w:basedOn w:val="a"/>
    <w:next w:val="a8"/>
    <w:rsid w:val="001F4E8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rsid w:val="001F4E8B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uiPriority w:val="99"/>
    <w:rsid w:val="001F4E8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a">
    <w:name w:val="List"/>
    <w:basedOn w:val="a8"/>
    <w:rsid w:val="001F4E8B"/>
    <w:rPr>
      <w:rFonts w:cs="Tahoma"/>
    </w:rPr>
  </w:style>
  <w:style w:type="paragraph" w:customStyle="1" w:styleId="22">
    <w:name w:val="Название2"/>
    <w:basedOn w:val="a"/>
    <w:rsid w:val="001F4E8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1F4E8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8"/>
      <w:szCs w:val="28"/>
      <w:lang w:eastAsia="ar-SA"/>
    </w:rPr>
  </w:style>
  <w:style w:type="paragraph" w:styleId="ab">
    <w:name w:val="Body Text Indent"/>
    <w:basedOn w:val="a"/>
    <w:link w:val="ac"/>
    <w:uiPriority w:val="99"/>
    <w:rsid w:val="001F4E8B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b"/>
    <w:uiPriority w:val="99"/>
    <w:rsid w:val="001F4E8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d">
    <w:name w:val="Title"/>
    <w:basedOn w:val="a7"/>
    <w:next w:val="ae"/>
    <w:link w:val="14"/>
    <w:qFormat/>
    <w:rsid w:val="001F4E8B"/>
  </w:style>
  <w:style w:type="character" w:customStyle="1" w:styleId="af">
    <w:name w:val="Название Знак"/>
    <w:basedOn w:val="a0"/>
    <w:rsid w:val="001F4E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Subtitle"/>
    <w:aliases w:val="заголовок 2"/>
    <w:basedOn w:val="a7"/>
    <w:next w:val="a8"/>
    <w:link w:val="15"/>
    <w:qFormat/>
    <w:rsid w:val="001F4E8B"/>
    <w:pPr>
      <w:jc w:val="center"/>
    </w:pPr>
    <w:rPr>
      <w:i/>
      <w:iCs/>
    </w:rPr>
  </w:style>
  <w:style w:type="character" w:customStyle="1" w:styleId="af0">
    <w:name w:val="Подзаголовок Знак"/>
    <w:basedOn w:val="a0"/>
    <w:rsid w:val="001F4E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1">
    <w:name w:val="header"/>
    <w:basedOn w:val="a"/>
    <w:link w:val="16"/>
    <w:uiPriority w:val="99"/>
    <w:rsid w:val="001F4E8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6">
    <w:name w:val="Верхний колонтитул Знак1"/>
    <w:basedOn w:val="a0"/>
    <w:link w:val="af1"/>
    <w:uiPriority w:val="99"/>
    <w:rsid w:val="001F4E8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2">
    <w:name w:val="footer"/>
    <w:basedOn w:val="a"/>
    <w:link w:val="af3"/>
    <w:uiPriority w:val="99"/>
    <w:rsid w:val="001F4E8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3">
    <w:name w:val="Нижний колонтитул Знак"/>
    <w:basedOn w:val="a0"/>
    <w:link w:val="af2"/>
    <w:uiPriority w:val="99"/>
    <w:rsid w:val="001F4E8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4">
    <w:name w:val="Содержимое таблицы"/>
    <w:basedOn w:val="a"/>
    <w:rsid w:val="001F4E8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5">
    <w:name w:val="Заголовок таблицы"/>
    <w:basedOn w:val="af4"/>
    <w:rsid w:val="001F4E8B"/>
    <w:pPr>
      <w:jc w:val="center"/>
    </w:pPr>
    <w:rPr>
      <w:b/>
      <w:bCs/>
    </w:rPr>
  </w:style>
  <w:style w:type="paragraph" w:customStyle="1" w:styleId="af6">
    <w:name w:val="Содержимое врезки"/>
    <w:basedOn w:val="a8"/>
    <w:rsid w:val="001F4E8B"/>
  </w:style>
  <w:style w:type="paragraph" w:customStyle="1" w:styleId="17">
    <w:name w:val="Название1"/>
    <w:basedOn w:val="a"/>
    <w:rsid w:val="001F4E8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1F4E8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8"/>
      <w:szCs w:val="28"/>
      <w:lang w:eastAsia="ar-SA"/>
    </w:rPr>
  </w:style>
  <w:style w:type="paragraph" w:customStyle="1" w:styleId="IauiueIacaaieaiiaacaaeaiey">
    <w:name w:val="Iau?iue.Iacaaiea iia?acaaeaiey"/>
    <w:rsid w:val="001F4E8B"/>
    <w:pPr>
      <w:suppressAutoHyphens/>
      <w:overflowPunct w:val="0"/>
      <w:autoSpaceDE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ar-SA"/>
    </w:rPr>
  </w:style>
  <w:style w:type="paragraph" w:customStyle="1" w:styleId="caaieiaie4">
    <w:name w:val="caaieiaie 4"/>
    <w:basedOn w:val="IauiueIacaaieaiiaacaaeaiey"/>
    <w:next w:val="IauiueIacaaieaiiaacaaeaiey"/>
    <w:rsid w:val="001F4E8B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19">
    <w:name w:val="Обычный1"/>
    <w:rsid w:val="001F4E8B"/>
    <w:pPr>
      <w:widowControl w:val="0"/>
      <w:suppressAutoHyphens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7">
    <w:name w:val="Обычный.Название подразделения"/>
    <w:rsid w:val="001F4E8B"/>
    <w:pPr>
      <w:suppressAutoHyphens/>
      <w:spacing w:after="0" w:line="240" w:lineRule="auto"/>
    </w:pPr>
    <w:rPr>
      <w:rFonts w:ascii="SchoolBook" w:eastAsia="Times New Roman" w:hAnsi="SchoolBook" w:cs="Times New Roman"/>
      <w:sz w:val="28"/>
      <w:szCs w:val="20"/>
      <w:lang w:eastAsia="ar-SA"/>
    </w:rPr>
  </w:style>
  <w:style w:type="paragraph" w:customStyle="1" w:styleId="ConsPlusTitle">
    <w:name w:val="ConsPlusTitle"/>
    <w:rsid w:val="001F4E8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ConsPlusNonformat">
    <w:name w:val="ConsPlusNonformat"/>
    <w:rsid w:val="001F4E8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1F4E8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a">
    <w:name w:val="Текст1"/>
    <w:basedOn w:val="a"/>
    <w:rsid w:val="001F4E8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8">
    <w:name w:val="Balloon Text"/>
    <w:basedOn w:val="a"/>
    <w:link w:val="1b"/>
    <w:uiPriority w:val="99"/>
    <w:rsid w:val="001F4E8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uiPriority w:val="99"/>
    <w:rsid w:val="001F4E8B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a"/>
    <w:rsid w:val="001F4E8B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Standard">
    <w:name w:val="Standard"/>
    <w:rsid w:val="001F4E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1F4E8B"/>
    <w:pPr>
      <w:autoSpaceDE w:val="0"/>
      <w:autoSpaceDN w:val="0"/>
      <w:adjustRightInd w:val="0"/>
      <w:spacing w:after="0" w:line="240" w:lineRule="auto"/>
    </w:pPr>
    <w:rPr>
      <w:rFonts w:ascii="Times New Roman" w:eastAsia="Lucida Sans Unicode" w:hAnsi="Times New Roman" w:cs="Times New Roman"/>
      <w:sz w:val="28"/>
      <w:szCs w:val="28"/>
      <w:lang w:eastAsia="ru-RU"/>
    </w:rPr>
  </w:style>
  <w:style w:type="paragraph" w:customStyle="1" w:styleId="Standarduser">
    <w:name w:val="Standard (user)"/>
    <w:rsid w:val="001F4E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ru-RU" w:bidi="ru-RU"/>
    </w:rPr>
  </w:style>
  <w:style w:type="character" w:styleId="afa">
    <w:name w:val="Strong"/>
    <w:uiPriority w:val="22"/>
    <w:qFormat/>
    <w:rsid w:val="001F4E8B"/>
    <w:rPr>
      <w:b/>
      <w:bCs/>
    </w:rPr>
  </w:style>
  <w:style w:type="paragraph" w:styleId="afb">
    <w:name w:val="Normal (Web)"/>
    <w:basedOn w:val="a"/>
    <w:rsid w:val="001F4E8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Standard"/>
    <w:rsid w:val="001F4E8B"/>
    <w:pPr>
      <w:widowControl/>
      <w:spacing w:after="120"/>
    </w:pPr>
    <w:rPr>
      <w:rFonts w:eastAsia="Times New Roman" w:cs="Times New Roman"/>
      <w:sz w:val="28"/>
      <w:szCs w:val="28"/>
      <w:lang w:bidi="ar-SA"/>
    </w:rPr>
  </w:style>
  <w:style w:type="paragraph" w:customStyle="1" w:styleId="Textbodyindent">
    <w:name w:val="Text body indent"/>
    <w:basedOn w:val="Standard"/>
    <w:rsid w:val="001F4E8B"/>
    <w:pPr>
      <w:widowControl/>
      <w:ind w:firstLine="709"/>
      <w:jc w:val="both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F4E8B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F4E8B"/>
    <w:pPr>
      <w:keepNext/>
      <w:widowControl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">
    <w:name w:val="Заголовок 31"/>
    <w:basedOn w:val="Standard"/>
    <w:next w:val="Standard"/>
    <w:rsid w:val="001F4E8B"/>
    <w:pPr>
      <w:keepNext/>
      <w:widowControl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F4E8B"/>
    <w:pPr>
      <w:keepNext/>
      <w:widowControl/>
      <w:spacing w:before="240" w:after="60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customStyle="1" w:styleId="1c">
    <w:name w:val="Верхний колонтитул1"/>
    <w:basedOn w:val="Standard"/>
    <w:rsid w:val="001F4E8B"/>
    <w:pPr>
      <w:widowControl/>
      <w:tabs>
        <w:tab w:val="center" w:pos="4677"/>
        <w:tab w:val="right" w:pos="9355"/>
      </w:tabs>
    </w:pPr>
    <w:rPr>
      <w:rFonts w:eastAsia="Times New Roman" w:cs="Times New Roman"/>
      <w:sz w:val="28"/>
      <w:szCs w:val="28"/>
      <w:lang w:bidi="ar-SA"/>
    </w:rPr>
  </w:style>
  <w:style w:type="paragraph" w:customStyle="1" w:styleId="1d">
    <w:name w:val="Нижний колонтитул1"/>
    <w:basedOn w:val="Standard"/>
    <w:rsid w:val="001F4E8B"/>
    <w:pPr>
      <w:widowControl/>
      <w:tabs>
        <w:tab w:val="center" w:pos="4677"/>
        <w:tab w:val="right" w:pos="9355"/>
      </w:tabs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F4E8B"/>
    <w:pPr>
      <w:widowControl/>
      <w:suppressLineNumbers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F4E8B"/>
    <w:pPr>
      <w:jc w:val="center"/>
    </w:pPr>
    <w:rPr>
      <w:b/>
      <w:bCs/>
    </w:rPr>
  </w:style>
  <w:style w:type="paragraph" w:customStyle="1" w:styleId="1e">
    <w:name w:val="Название объекта1"/>
    <w:basedOn w:val="Standard"/>
    <w:rsid w:val="001F4E8B"/>
    <w:pPr>
      <w:widowControl/>
      <w:suppressLineNumbers/>
      <w:spacing w:before="120" w:after="120"/>
    </w:pPr>
    <w:rPr>
      <w:rFonts w:eastAsia="Times New Roman"/>
      <w:i/>
      <w:iCs/>
      <w:lang w:bidi="ar-SA"/>
    </w:rPr>
  </w:style>
  <w:style w:type="paragraph" w:customStyle="1" w:styleId="Text">
    <w:name w:val="Text"/>
    <w:basedOn w:val="Standard"/>
    <w:rsid w:val="001F4E8B"/>
    <w:pPr>
      <w:widowControl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Framecontents">
    <w:name w:val="Frame contents"/>
    <w:basedOn w:val="Textbody"/>
    <w:rsid w:val="001F4E8B"/>
  </w:style>
  <w:style w:type="paragraph" w:customStyle="1" w:styleId="Index">
    <w:name w:val="Index"/>
    <w:basedOn w:val="Standard"/>
    <w:rsid w:val="001F4E8B"/>
    <w:pPr>
      <w:widowControl/>
      <w:suppressLineNumbers/>
    </w:pPr>
    <w:rPr>
      <w:rFonts w:eastAsia="Times New Roman"/>
      <w:sz w:val="28"/>
      <w:szCs w:val="28"/>
      <w:lang w:bidi="ar-SA"/>
    </w:rPr>
  </w:style>
  <w:style w:type="character" w:customStyle="1" w:styleId="1f">
    <w:name w:val="Номер страницы1"/>
    <w:basedOn w:val="a0"/>
    <w:rsid w:val="001F4E8B"/>
  </w:style>
  <w:style w:type="character" w:customStyle="1" w:styleId="NumberingSymbols">
    <w:name w:val="Numbering Symbols"/>
    <w:rsid w:val="001F4E8B"/>
  </w:style>
  <w:style w:type="character" w:customStyle="1" w:styleId="Internetlink">
    <w:name w:val="Internet link"/>
    <w:rsid w:val="001F4E8B"/>
    <w:rPr>
      <w:color w:val="0000FF"/>
      <w:u w:val="single"/>
    </w:rPr>
  </w:style>
  <w:style w:type="paragraph" w:styleId="afc">
    <w:name w:val="No Spacing"/>
    <w:qFormat/>
    <w:rsid w:val="001F4E8B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styleId="afd">
    <w:name w:val="Plain Text"/>
    <w:basedOn w:val="a"/>
    <w:link w:val="afe"/>
    <w:rsid w:val="001F4E8B"/>
    <w:pPr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e">
    <w:name w:val="Текст Знак"/>
    <w:basedOn w:val="a0"/>
    <w:link w:val="afd"/>
    <w:rsid w:val="001F4E8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List Paragraph"/>
    <w:basedOn w:val="a"/>
    <w:link w:val="aff0"/>
    <w:uiPriority w:val="34"/>
    <w:qFormat/>
    <w:rsid w:val="001F4E8B"/>
    <w:pPr>
      <w:widowControl w:val="0"/>
      <w:suppressAutoHyphens/>
      <w:autoSpaceDN w:val="0"/>
      <w:spacing w:after="0" w:line="300" w:lineRule="auto"/>
      <w:ind w:left="720"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numbering" w:customStyle="1" w:styleId="WW8Num1">
    <w:name w:val="WW8Num1"/>
    <w:basedOn w:val="a2"/>
    <w:rsid w:val="001F4E8B"/>
    <w:pPr>
      <w:numPr>
        <w:numId w:val="2"/>
      </w:numPr>
    </w:pPr>
  </w:style>
  <w:style w:type="table" w:styleId="aff1">
    <w:name w:val="Table Grid"/>
    <w:basedOn w:val="a1"/>
    <w:uiPriority w:val="99"/>
    <w:rsid w:val="001F4E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2">
    <w:name w:val="Стиль Заголовок 2 + 12 пт полужирный По центру"/>
    <w:basedOn w:val="a"/>
    <w:rsid w:val="001F4E8B"/>
    <w:pPr>
      <w:keepNext/>
      <w:suppressAutoHyphens/>
      <w:autoSpaceDN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basedOn w:val="Standard"/>
    <w:rsid w:val="001F4E8B"/>
    <w:pPr>
      <w:widowControl/>
      <w:ind w:firstLine="539"/>
      <w:jc w:val="both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WW-">
    <w:name w:val="WW-Текст"/>
    <w:basedOn w:val="a"/>
    <w:rsid w:val="001F4E8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4">
    <w:name w:val="Текст2"/>
    <w:basedOn w:val="a"/>
    <w:rsid w:val="001F4E8B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211">
    <w:name w:val="Основной текст с отступом 21"/>
    <w:basedOn w:val="a"/>
    <w:rsid w:val="001F4E8B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iCs/>
      <w:sz w:val="24"/>
      <w:szCs w:val="24"/>
      <w:lang w:eastAsia="ar-SA"/>
    </w:rPr>
  </w:style>
  <w:style w:type="paragraph" w:styleId="25">
    <w:name w:val="Body Text Indent 2"/>
    <w:basedOn w:val="a"/>
    <w:link w:val="26"/>
    <w:unhideWhenUsed/>
    <w:rsid w:val="001F4E8B"/>
    <w:pPr>
      <w:widowControl w:val="0"/>
      <w:suppressAutoHyphens/>
      <w:autoSpaceDN w:val="0"/>
      <w:spacing w:after="120" w:line="480" w:lineRule="auto"/>
      <w:ind w:left="283"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1F4E8B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2">
    <w:name w:val="Знак Знак"/>
    <w:basedOn w:val="a"/>
    <w:rsid w:val="001F4E8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WW8Num2z0">
    <w:name w:val="WW8Num2z0"/>
    <w:rsid w:val="001F4E8B"/>
    <w:rPr>
      <w:rFonts w:ascii="Symbol" w:hAnsi="Symbol"/>
    </w:rPr>
  </w:style>
  <w:style w:type="character" w:customStyle="1" w:styleId="WW8Num3z0">
    <w:name w:val="WW8Num3z0"/>
    <w:rsid w:val="001F4E8B"/>
    <w:rPr>
      <w:rFonts w:ascii="Symbol" w:hAnsi="Symbol"/>
    </w:rPr>
  </w:style>
  <w:style w:type="character" w:customStyle="1" w:styleId="WW8Num4z0">
    <w:name w:val="WW8Num4z0"/>
    <w:rsid w:val="001F4E8B"/>
    <w:rPr>
      <w:rFonts w:ascii="Symbol" w:hAnsi="Symbol"/>
    </w:rPr>
  </w:style>
  <w:style w:type="character" w:customStyle="1" w:styleId="WW8Num5z0">
    <w:name w:val="WW8Num5z0"/>
    <w:rsid w:val="001F4E8B"/>
    <w:rPr>
      <w:rFonts w:ascii="Symbol" w:hAnsi="Symbol"/>
    </w:rPr>
  </w:style>
  <w:style w:type="character" w:customStyle="1" w:styleId="WW8Num6z0">
    <w:name w:val="WW8Num6z0"/>
    <w:rsid w:val="001F4E8B"/>
    <w:rPr>
      <w:rFonts w:ascii="Symbol" w:hAnsi="Symbol"/>
    </w:rPr>
  </w:style>
  <w:style w:type="character" w:customStyle="1" w:styleId="WW8Num7z0">
    <w:name w:val="WW8Num7z0"/>
    <w:rsid w:val="001F4E8B"/>
    <w:rPr>
      <w:rFonts w:ascii="Symbol" w:hAnsi="Symbol"/>
    </w:rPr>
  </w:style>
  <w:style w:type="character" w:customStyle="1" w:styleId="WW8Num4z1">
    <w:name w:val="WW8Num4z1"/>
    <w:rsid w:val="001F4E8B"/>
    <w:rPr>
      <w:rFonts w:ascii="Courier New" w:hAnsi="Courier New" w:cs="Courier New"/>
    </w:rPr>
  </w:style>
  <w:style w:type="character" w:customStyle="1" w:styleId="WW8Num5z1">
    <w:name w:val="WW8Num5z1"/>
    <w:rsid w:val="001F4E8B"/>
    <w:rPr>
      <w:rFonts w:ascii="Courier New" w:hAnsi="Courier New" w:cs="Courier New"/>
    </w:rPr>
  </w:style>
  <w:style w:type="character" w:customStyle="1" w:styleId="WW8Num5z2">
    <w:name w:val="WW8Num5z2"/>
    <w:rsid w:val="001F4E8B"/>
    <w:rPr>
      <w:rFonts w:ascii="Wingdings" w:hAnsi="Wingdings"/>
    </w:rPr>
  </w:style>
  <w:style w:type="character" w:customStyle="1" w:styleId="WW8Num6z1">
    <w:name w:val="WW8Num6z1"/>
    <w:rsid w:val="001F4E8B"/>
    <w:rPr>
      <w:rFonts w:ascii="Courier New" w:hAnsi="Courier New" w:cs="Courier New"/>
    </w:rPr>
  </w:style>
  <w:style w:type="character" w:customStyle="1" w:styleId="WW8Num6z2">
    <w:name w:val="WW8Num6z2"/>
    <w:rsid w:val="001F4E8B"/>
    <w:rPr>
      <w:rFonts w:ascii="Wingdings" w:hAnsi="Wingdings"/>
    </w:rPr>
  </w:style>
  <w:style w:type="character" w:customStyle="1" w:styleId="WW8Num7z1">
    <w:name w:val="WW8Num7z1"/>
    <w:rsid w:val="001F4E8B"/>
    <w:rPr>
      <w:rFonts w:ascii="Courier New" w:hAnsi="Courier New" w:cs="Courier New"/>
    </w:rPr>
  </w:style>
  <w:style w:type="character" w:customStyle="1" w:styleId="WW8Num7z2">
    <w:name w:val="WW8Num7z2"/>
    <w:rsid w:val="001F4E8B"/>
    <w:rPr>
      <w:rFonts w:ascii="Wingdings" w:hAnsi="Wingdings"/>
    </w:rPr>
  </w:style>
  <w:style w:type="character" w:customStyle="1" w:styleId="WW8Num8z0">
    <w:name w:val="WW8Num8z0"/>
    <w:rsid w:val="001F4E8B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1F4E8B"/>
    <w:rPr>
      <w:b/>
    </w:rPr>
  </w:style>
  <w:style w:type="character" w:customStyle="1" w:styleId="WW8Num10z0">
    <w:name w:val="WW8Num10z0"/>
    <w:rsid w:val="001F4E8B"/>
    <w:rPr>
      <w:rFonts w:ascii="Symbol" w:hAnsi="Symbol"/>
    </w:rPr>
  </w:style>
  <w:style w:type="character" w:customStyle="1" w:styleId="WW8Num10z1">
    <w:name w:val="WW8Num10z1"/>
    <w:rsid w:val="001F4E8B"/>
    <w:rPr>
      <w:rFonts w:ascii="Courier New" w:hAnsi="Courier New" w:cs="Courier New"/>
    </w:rPr>
  </w:style>
  <w:style w:type="character" w:customStyle="1" w:styleId="WW8Num10z2">
    <w:name w:val="WW8Num10z2"/>
    <w:rsid w:val="001F4E8B"/>
    <w:rPr>
      <w:rFonts w:ascii="Wingdings" w:hAnsi="Wingdings"/>
    </w:rPr>
  </w:style>
  <w:style w:type="character" w:customStyle="1" w:styleId="WW8Num11z0">
    <w:name w:val="WW8Num11z0"/>
    <w:rsid w:val="001F4E8B"/>
    <w:rPr>
      <w:rFonts w:ascii="Symbol" w:hAnsi="Symbol"/>
    </w:rPr>
  </w:style>
  <w:style w:type="character" w:customStyle="1" w:styleId="WW8Num11z1">
    <w:name w:val="WW8Num11z1"/>
    <w:rsid w:val="001F4E8B"/>
    <w:rPr>
      <w:rFonts w:ascii="Courier New" w:hAnsi="Courier New" w:cs="Courier New"/>
    </w:rPr>
  </w:style>
  <w:style w:type="character" w:customStyle="1" w:styleId="WW8Num11z2">
    <w:name w:val="WW8Num11z2"/>
    <w:rsid w:val="001F4E8B"/>
    <w:rPr>
      <w:rFonts w:ascii="Wingdings" w:hAnsi="Wingdings"/>
    </w:rPr>
  </w:style>
  <w:style w:type="character" w:customStyle="1" w:styleId="WW8Num12z0">
    <w:name w:val="WW8Num12z0"/>
    <w:rsid w:val="001F4E8B"/>
    <w:rPr>
      <w:rFonts w:ascii="Symbol" w:hAnsi="Symbol"/>
    </w:rPr>
  </w:style>
  <w:style w:type="character" w:customStyle="1" w:styleId="WW8Num12z1">
    <w:name w:val="WW8Num12z1"/>
    <w:rsid w:val="001F4E8B"/>
    <w:rPr>
      <w:rFonts w:ascii="Courier New" w:hAnsi="Courier New" w:cs="Courier New"/>
    </w:rPr>
  </w:style>
  <w:style w:type="character" w:customStyle="1" w:styleId="WW8Num12z2">
    <w:name w:val="WW8Num12z2"/>
    <w:rsid w:val="001F4E8B"/>
    <w:rPr>
      <w:rFonts w:ascii="Wingdings" w:hAnsi="Wingdings"/>
    </w:rPr>
  </w:style>
  <w:style w:type="character" w:customStyle="1" w:styleId="WW8Num13z0">
    <w:name w:val="WW8Num13z0"/>
    <w:rsid w:val="001F4E8B"/>
    <w:rPr>
      <w:rFonts w:ascii="Symbol" w:hAnsi="Symbol"/>
    </w:rPr>
  </w:style>
  <w:style w:type="character" w:customStyle="1" w:styleId="WW8Num13z1">
    <w:name w:val="WW8Num13z1"/>
    <w:rsid w:val="001F4E8B"/>
    <w:rPr>
      <w:rFonts w:ascii="Courier New" w:hAnsi="Courier New" w:cs="Courier New"/>
    </w:rPr>
  </w:style>
  <w:style w:type="character" w:customStyle="1" w:styleId="WW8Num13z2">
    <w:name w:val="WW8Num13z2"/>
    <w:rsid w:val="001F4E8B"/>
    <w:rPr>
      <w:rFonts w:ascii="Wingdings" w:hAnsi="Wingdings"/>
    </w:rPr>
  </w:style>
  <w:style w:type="character" w:customStyle="1" w:styleId="WW8Num14z0">
    <w:name w:val="WW8Num14z0"/>
    <w:rsid w:val="001F4E8B"/>
    <w:rPr>
      <w:rFonts w:ascii="Symbol" w:hAnsi="Symbol"/>
    </w:rPr>
  </w:style>
  <w:style w:type="character" w:customStyle="1" w:styleId="WW8Num14z1">
    <w:name w:val="WW8Num14z1"/>
    <w:rsid w:val="001F4E8B"/>
    <w:rPr>
      <w:rFonts w:ascii="Courier New" w:hAnsi="Courier New" w:cs="Courier New"/>
    </w:rPr>
  </w:style>
  <w:style w:type="character" w:customStyle="1" w:styleId="WW8Num14z2">
    <w:name w:val="WW8Num14z2"/>
    <w:rsid w:val="001F4E8B"/>
    <w:rPr>
      <w:rFonts w:ascii="Wingdings" w:hAnsi="Wingdings"/>
    </w:rPr>
  </w:style>
  <w:style w:type="character" w:customStyle="1" w:styleId="S0">
    <w:name w:val="S_Маркированный Знак"/>
    <w:rsid w:val="001F4E8B"/>
    <w:rPr>
      <w:rFonts w:ascii="Times New Roman" w:hAnsi="Times New Roman"/>
      <w:w w:val="109"/>
      <w:sz w:val="24"/>
      <w:szCs w:val="24"/>
    </w:rPr>
  </w:style>
  <w:style w:type="character" w:customStyle="1" w:styleId="S1">
    <w:name w:val="S_Обычный Знак"/>
    <w:rsid w:val="001F4E8B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1F4E8B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1F4E8B"/>
    <w:rPr>
      <w:rFonts w:ascii="MS Reference Sans Serif" w:hAnsi="MS Reference Sans Serif" w:cs="MS Reference Sans Serif"/>
      <w:sz w:val="20"/>
      <w:szCs w:val="20"/>
    </w:rPr>
  </w:style>
  <w:style w:type="character" w:customStyle="1" w:styleId="27">
    <w:name w:val="Основной текст 2 Знак"/>
    <w:rsid w:val="001F4E8B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1F4E8B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1F4E8B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3">
    <w:name w:val="FollowedHyperlink"/>
    <w:uiPriority w:val="99"/>
    <w:rsid w:val="001F4E8B"/>
    <w:rPr>
      <w:color w:val="800080"/>
      <w:u w:val="single"/>
    </w:rPr>
  </w:style>
  <w:style w:type="character" w:styleId="aff4">
    <w:name w:val="Placeholder Text"/>
    <w:rsid w:val="001F4E8B"/>
    <w:rPr>
      <w:color w:val="808080"/>
    </w:rPr>
  </w:style>
  <w:style w:type="character" w:customStyle="1" w:styleId="FontStyle13">
    <w:name w:val="Font Style13"/>
    <w:rsid w:val="001F4E8B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1F4E8B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1F4E8B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1F4E8B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1F4E8B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1F4E8B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1F4E8B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1F4E8B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1F4E8B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1F4E8B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1F4E8B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1F4E8B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5">
    <w:name w:val="Intense Reference"/>
    <w:qFormat/>
    <w:rsid w:val="001F4E8B"/>
    <w:rPr>
      <w:b/>
      <w:bCs/>
      <w:smallCaps/>
      <w:color w:val="C0504D"/>
      <w:spacing w:val="5"/>
      <w:u w:val="single"/>
    </w:rPr>
  </w:style>
  <w:style w:type="character" w:customStyle="1" w:styleId="aff6">
    <w:name w:val="Обычный в таблице Знак"/>
    <w:rsid w:val="001F4E8B"/>
    <w:rPr>
      <w:rFonts w:ascii="Times New Roman" w:hAnsi="Times New Roman"/>
      <w:sz w:val="24"/>
      <w:szCs w:val="24"/>
    </w:rPr>
  </w:style>
  <w:style w:type="character" w:customStyle="1" w:styleId="aff7">
    <w:name w:val="Без интервала Знак"/>
    <w:rsid w:val="001F4E8B"/>
    <w:rPr>
      <w:sz w:val="22"/>
      <w:szCs w:val="22"/>
      <w:lang w:val="ru-RU" w:eastAsia="ar-SA" w:bidi="ar-SA"/>
    </w:rPr>
  </w:style>
  <w:style w:type="character" w:customStyle="1" w:styleId="aff8">
    <w:name w:val="Абзац рядовой Знак"/>
    <w:rsid w:val="001F4E8B"/>
    <w:rPr>
      <w:rFonts w:ascii="Times New Roman" w:hAnsi="Times New Roman"/>
      <w:sz w:val="28"/>
      <w:szCs w:val="28"/>
    </w:rPr>
  </w:style>
  <w:style w:type="character" w:customStyle="1" w:styleId="aff9">
    <w:name w:val="СтильЗ Знак"/>
    <w:rsid w:val="001F4E8B"/>
    <w:rPr>
      <w:rFonts w:ascii="Times New Roman" w:hAnsi="Times New Roman"/>
      <w:sz w:val="24"/>
    </w:rPr>
  </w:style>
  <w:style w:type="character" w:customStyle="1" w:styleId="28">
    <w:name w:val="Заг 2 Знак Знак"/>
    <w:rsid w:val="001F4E8B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a">
    <w:name w:val="Intense Emphasis"/>
    <w:qFormat/>
    <w:rsid w:val="001F4E8B"/>
    <w:rPr>
      <w:b/>
      <w:bCs/>
      <w:i/>
      <w:iCs/>
      <w:color w:val="4F81BD"/>
    </w:rPr>
  </w:style>
  <w:style w:type="character" w:customStyle="1" w:styleId="S10">
    <w:name w:val="S_Маркированный Знак1"/>
    <w:rsid w:val="001F4E8B"/>
    <w:rPr>
      <w:sz w:val="24"/>
      <w:szCs w:val="24"/>
    </w:rPr>
  </w:style>
  <w:style w:type="character" w:customStyle="1" w:styleId="Bodytext">
    <w:name w:val="Body text_"/>
    <w:rsid w:val="001F4E8B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1F4E8B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1F4E8B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1F4E8B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1F4E8B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1F4E8B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1F4E8B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1F4E8B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1F4E8B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b">
    <w:name w:val="Emphasis"/>
    <w:qFormat/>
    <w:rsid w:val="001F4E8B"/>
    <w:rPr>
      <w:i/>
      <w:iCs/>
    </w:rPr>
  </w:style>
  <w:style w:type="character" w:customStyle="1" w:styleId="33">
    <w:name w:val="Основной текст с отступом 3 Знак"/>
    <w:rsid w:val="001F4E8B"/>
    <w:rPr>
      <w:rFonts w:ascii="Times New Roman" w:eastAsia="Calibri" w:hAnsi="Times New Roman"/>
      <w:bCs/>
      <w:sz w:val="16"/>
      <w:szCs w:val="16"/>
    </w:rPr>
  </w:style>
  <w:style w:type="character" w:customStyle="1" w:styleId="42">
    <w:name w:val="Стиль 4 Знак"/>
    <w:rsid w:val="001F4E8B"/>
    <w:rPr>
      <w:rFonts w:ascii="Times New Roman" w:hAnsi="Times New Roman"/>
      <w:b/>
      <w:bCs/>
      <w:iCs/>
      <w:sz w:val="24"/>
      <w:szCs w:val="22"/>
    </w:rPr>
  </w:style>
  <w:style w:type="character" w:customStyle="1" w:styleId="apple-style-span">
    <w:name w:val="apple-style-span"/>
    <w:rsid w:val="001F4E8B"/>
  </w:style>
  <w:style w:type="character" w:customStyle="1" w:styleId="blk">
    <w:name w:val="blk"/>
    <w:rsid w:val="001F4E8B"/>
  </w:style>
  <w:style w:type="character" w:customStyle="1" w:styleId="affc">
    <w:name w:val="Текст примечания Знак"/>
    <w:rsid w:val="001F4E8B"/>
    <w:rPr>
      <w:rFonts w:ascii="Times New Roman" w:hAnsi="Times New Roman"/>
    </w:rPr>
  </w:style>
  <w:style w:type="character" w:customStyle="1" w:styleId="1f0">
    <w:name w:val="_ЗАГОЛОВОК 1 Знак"/>
    <w:rsid w:val="001F4E8B"/>
    <w:rPr>
      <w:rFonts w:ascii="Arial" w:hAnsi="Arial" w:cs="Arial"/>
      <w:b/>
      <w:bCs/>
      <w:caps/>
      <w:sz w:val="28"/>
      <w:szCs w:val="32"/>
    </w:rPr>
  </w:style>
  <w:style w:type="character" w:customStyle="1" w:styleId="1f1">
    <w:name w:val="Стиль1"/>
    <w:rsid w:val="001F4E8B"/>
    <w:rPr>
      <w:rFonts w:ascii="Algerian" w:hAnsi="Algerian"/>
      <w:b/>
    </w:rPr>
  </w:style>
  <w:style w:type="character" w:customStyle="1" w:styleId="29">
    <w:name w:val="Стиль2"/>
    <w:rsid w:val="001F4E8B"/>
    <w:rPr>
      <w:rFonts w:ascii="Arial Narrow" w:hAnsi="Arial Narrow"/>
      <w:b/>
      <w:sz w:val="36"/>
    </w:rPr>
  </w:style>
  <w:style w:type="character" w:customStyle="1" w:styleId="affd">
    <w:name w:val="Гипертекстовая ссылка"/>
    <w:uiPriority w:val="99"/>
    <w:rsid w:val="001F4E8B"/>
    <w:rPr>
      <w:color w:val="008000"/>
    </w:rPr>
  </w:style>
  <w:style w:type="character" w:customStyle="1" w:styleId="affe">
    <w:name w:val="Обычный (веб) Знак"/>
    <w:rsid w:val="001F4E8B"/>
    <w:rPr>
      <w:rFonts w:ascii="Times New Roman" w:eastAsia="Calibri" w:hAnsi="Times New Roman"/>
      <w:sz w:val="24"/>
      <w:szCs w:val="24"/>
    </w:rPr>
  </w:style>
  <w:style w:type="character" w:customStyle="1" w:styleId="1f2">
    <w:name w:val="Текст Знак1"/>
    <w:rsid w:val="001F4E8B"/>
    <w:rPr>
      <w:rFonts w:ascii="Courier New" w:hAnsi="Courier New" w:cs="Courier New"/>
      <w:lang w:val="ru-RU" w:eastAsia="ar-SA" w:bidi="ar-SA"/>
    </w:rPr>
  </w:style>
  <w:style w:type="character" w:customStyle="1" w:styleId="1f3">
    <w:name w:val="Основной текст Знак1"/>
    <w:aliases w:val="Основной текст Знак Знак"/>
    <w:rsid w:val="001F4E8B"/>
    <w:rPr>
      <w:rFonts w:ascii="Calibri" w:hAnsi="Calibri" w:cs="Calibri"/>
      <w:sz w:val="24"/>
      <w:szCs w:val="22"/>
      <w:lang w:val="ru-RU" w:eastAsia="ar-SA" w:bidi="ar-SA"/>
    </w:rPr>
  </w:style>
  <w:style w:type="paragraph" w:styleId="2a">
    <w:name w:val="toc 2"/>
    <w:basedOn w:val="a"/>
    <w:next w:val="a"/>
    <w:rsid w:val="001F4E8B"/>
    <w:pPr>
      <w:suppressAutoHyphens/>
      <w:spacing w:after="100" w:line="360" w:lineRule="auto"/>
      <w:ind w:firstLine="709"/>
      <w:jc w:val="both"/>
    </w:pPr>
    <w:rPr>
      <w:rFonts w:ascii="Times New Roman" w:eastAsia="Calibri" w:hAnsi="Times New Roman" w:cs="Calibri"/>
      <w:i/>
      <w:sz w:val="24"/>
      <w:szCs w:val="24"/>
      <w:lang w:eastAsia="ar-SA"/>
    </w:rPr>
  </w:style>
  <w:style w:type="paragraph" w:styleId="afff">
    <w:name w:val="TOC Heading"/>
    <w:basedOn w:val="10"/>
    <w:next w:val="a"/>
    <w:uiPriority w:val="39"/>
    <w:qFormat/>
    <w:rsid w:val="001F4E8B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1F4E8B"/>
    <w:pPr>
      <w:suppressAutoHyphens/>
      <w:spacing w:after="0" w:line="360" w:lineRule="auto"/>
      <w:ind w:left="3060"/>
      <w:jc w:val="right"/>
    </w:pPr>
    <w:rPr>
      <w:rFonts w:ascii="Times New Roman" w:eastAsia="Times New Roman" w:hAnsi="Times New Roman" w:cs="Calibri"/>
      <w:b/>
      <w:caps/>
      <w:sz w:val="24"/>
      <w:szCs w:val="24"/>
      <w:lang w:eastAsia="ar-SA"/>
    </w:rPr>
  </w:style>
  <w:style w:type="paragraph" w:styleId="1f4">
    <w:name w:val="toc 1"/>
    <w:basedOn w:val="a"/>
    <w:next w:val="a"/>
    <w:uiPriority w:val="39"/>
    <w:rsid w:val="001F4E8B"/>
    <w:pPr>
      <w:tabs>
        <w:tab w:val="right" w:leader="dot" w:pos="10195"/>
      </w:tabs>
      <w:suppressAutoHyphens/>
      <w:spacing w:after="0" w:line="360" w:lineRule="auto"/>
      <w:jc w:val="both"/>
    </w:pPr>
    <w:rPr>
      <w:rFonts w:ascii="Times New Roman" w:eastAsia="Calibri" w:hAnsi="Times New Roman" w:cs="Calibri"/>
      <w:b/>
      <w:sz w:val="28"/>
      <w:szCs w:val="28"/>
      <w:lang w:eastAsia="ar-SA"/>
    </w:rPr>
  </w:style>
  <w:style w:type="paragraph" w:styleId="34">
    <w:name w:val="toc 3"/>
    <w:basedOn w:val="a"/>
    <w:next w:val="a"/>
    <w:rsid w:val="001F4E8B"/>
    <w:pPr>
      <w:suppressAutoHyphens/>
      <w:spacing w:after="0" w:line="360" w:lineRule="auto"/>
      <w:ind w:left="480"/>
      <w:jc w:val="both"/>
    </w:pPr>
    <w:rPr>
      <w:rFonts w:ascii="Times New Roman" w:eastAsia="Calibri" w:hAnsi="Times New Roman" w:cs="Calibri"/>
      <w:sz w:val="24"/>
      <w:lang w:eastAsia="ar-SA"/>
    </w:rPr>
  </w:style>
  <w:style w:type="paragraph" w:customStyle="1" w:styleId="1">
    <w:name w:val="Маркированный список1"/>
    <w:basedOn w:val="a"/>
    <w:rsid w:val="001F4E8B"/>
    <w:pPr>
      <w:numPr>
        <w:numId w:val="3"/>
      </w:numPr>
      <w:suppressAutoHyphens/>
      <w:spacing w:after="0" w:line="360" w:lineRule="auto"/>
      <w:ind w:firstLine="200"/>
      <w:jc w:val="both"/>
    </w:pPr>
    <w:rPr>
      <w:rFonts w:ascii="Times New Roman" w:eastAsia="Times New Roman" w:hAnsi="Times New Roman" w:cs="Calibri"/>
      <w:color w:val="333399"/>
      <w:w w:val="109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1F4E8B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1F4E8B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1F4E8B"/>
    <w:pPr>
      <w:suppressAutoHyphens/>
      <w:spacing w:after="120" w:line="360" w:lineRule="auto"/>
      <w:ind w:firstLine="567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Style6">
    <w:name w:val="Style6"/>
    <w:basedOn w:val="a"/>
    <w:rsid w:val="001F4E8B"/>
    <w:pPr>
      <w:widowControl w:val="0"/>
      <w:suppressAutoHyphens/>
      <w:autoSpaceDE w:val="0"/>
      <w:spacing w:after="0" w:line="410" w:lineRule="exact"/>
    </w:pPr>
    <w:rPr>
      <w:rFonts w:ascii="MS Reference Sans Serif" w:eastAsia="Times New Roman" w:hAnsi="MS Reference Sans Serif" w:cs="Calibri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1F4E8B"/>
    <w:pPr>
      <w:suppressAutoHyphens/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">
    <w:name w:val="Style1"/>
    <w:basedOn w:val="a"/>
    <w:rsid w:val="001F4E8B"/>
    <w:pPr>
      <w:widowControl w:val="0"/>
      <w:suppressAutoHyphens/>
      <w:autoSpaceDE w:val="0"/>
      <w:spacing w:after="0" w:line="410" w:lineRule="exact"/>
      <w:ind w:firstLine="468"/>
      <w:jc w:val="both"/>
    </w:pPr>
    <w:rPr>
      <w:rFonts w:ascii="MS Reference Sans Serif" w:eastAsia="Times New Roman" w:hAnsi="MS Reference Sans Serif" w:cs="Calibri"/>
      <w:color w:val="000000"/>
      <w:sz w:val="24"/>
      <w:szCs w:val="24"/>
      <w:lang w:eastAsia="ar-SA"/>
    </w:rPr>
  </w:style>
  <w:style w:type="paragraph" w:styleId="43">
    <w:name w:val="toc 4"/>
    <w:basedOn w:val="a"/>
    <w:next w:val="a"/>
    <w:rsid w:val="001F4E8B"/>
    <w:pPr>
      <w:suppressAutoHyphens/>
      <w:spacing w:after="0" w:line="360" w:lineRule="auto"/>
      <w:ind w:left="720"/>
      <w:jc w:val="both"/>
    </w:pPr>
    <w:rPr>
      <w:rFonts w:ascii="Times New Roman" w:eastAsia="Calibri" w:hAnsi="Times New Roman" w:cs="Calibri"/>
      <w:sz w:val="24"/>
      <w:lang w:eastAsia="ar-SA"/>
    </w:rPr>
  </w:style>
  <w:style w:type="paragraph" w:customStyle="1" w:styleId="Style2">
    <w:name w:val="Style2"/>
    <w:basedOn w:val="a"/>
    <w:rsid w:val="001F4E8B"/>
    <w:pPr>
      <w:widowControl w:val="0"/>
      <w:suppressAutoHyphens/>
      <w:autoSpaceDE w:val="0"/>
      <w:spacing w:after="0" w:line="410" w:lineRule="exact"/>
      <w:ind w:firstLine="468"/>
      <w:jc w:val="both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3">
    <w:name w:val="Style3"/>
    <w:basedOn w:val="a"/>
    <w:rsid w:val="001F4E8B"/>
    <w:pPr>
      <w:widowControl w:val="0"/>
      <w:suppressAutoHyphens/>
      <w:autoSpaceDE w:val="0"/>
      <w:spacing w:after="0" w:line="410" w:lineRule="exact"/>
      <w:jc w:val="center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4">
    <w:name w:val="Style4"/>
    <w:basedOn w:val="a"/>
    <w:rsid w:val="001F4E8B"/>
    <w:pPr>
      <w:widowControl w:val="0"/>
      <w:suppressAutoHyphens/>
      <w:autoSpaceDE w:val="0"/>
      <w:spacing w:after="0" w:line="411" w:lineRule="exact"/>
      <w:ind w:firstLine="540"/>
      <w:jc w:val="center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5">
    <w:name w:val="Style5"/>
    <w:basedOn w:val="a"/>
    <w:rsid w:val="001F4E8B"/>
    <w:pPr>
      <w:widowControl w:val="0"/>
      <w:suppressAutoHyphens/>
      <w:autoSpaceDE w:val="0"/>
      <w:spacing w:after="0" w:line="410" w:lineRule="exact"/>
      <w:ind w:hanging="331"/>
      <w:jc w:val="center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7">
    <w:name w:val="Style7"/>
    <w:basedOn w:val="a"/>
    <w:rsid w:val="001F4E8B"/>
    <w:pPr>
      <w:widowControl w:val="0"/>
      <w:suppressAutoHyphens/>
      <w:autoSpaceDE w:val="0"/>
      <w:spacing w:after="0" w:line="240" w:lineRule="auto"/>
      <w:jc w:val="center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8">
    <w:name w:val="Style8"/>
    <w:basedOn w:val="a"/>
    <w:rsid w:val="001F4E8B"/>
    <w:pPr>
      <w:widowControl w:val="0"/>
      <w:suppressAutoHyphens/>
      <w:autoSpaceDE w:val="0"/>
      <w:spacing w:after="0" w:line="216" w:lineRule="exact"/>
      <w:ind w:firstLine="122"/>
      <w:jc w:val="center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11">
    <w:name w:val="Style11"/>
    <w:basedOn w:val="a"/>
    <w:rsid w:val="001F4E8B"/>
    <w:pPr>
      <w:widowControl w:val="0"/>
      <w:suppressAutoHyphens/>
      <w:autoSpaceDE w:val="0"/>
      <w:spacing w:after="0" w:line="274" w:lineRule="exact"/>
      <w:jc w:val="both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13">
    <w:name w:val="Style13"/>
    <w:basedOn w:val="a"/>
    <w:rsid w:val="001F4E8B"/>
    <w:pPr>
      <w:widowControl w:val="0"/>
      <w:suppressAutoHyphens/>
      <w:autoSpaceDE w:val="0"/>
      <w:spacing w:after="0" w:line="277" w:lineRule="exact"/>
      <w:jc w:val="center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12">
    <w:name w:val="Style12"/>
    <w:basedOn w:val="a"/>
    <w:rsid w:val="001F4E8B"/>
    <w:pPr>
      <w:widowControl w:val="0"/>
      <w:numPr>
        <w:numId w:val="4"/>
      </w:numPr>
      <w:tabs>
        <w:tab w:val="clear" w:pos="360"/>
      </w:tabs>
      <w:suppressAutoHyphens/>
      <w:autoSpaceDE w:val="0"/>
      <w:spacing w:after="0" w:line="281" w:lineRule="exact"/>
      <w:ind w:left="0" w:hanging="94"/>
      <w:jc w:val="both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9">
    <w:name w:val="Style9"/>
    <w:basedOn w:val="a"/>
    <w:rsid w:val="001F4E8B"/>
    <w:pPr>
      <w:widowControl w:val="0"/>
      <w:suppressAutoHyphens/>
      <w:autoSpaceDE w:val="0"/>
      <w:spacing w:after="0" w:line="238" w:lineRule="exact"/>
      <w:jc w:val="center"/>
    </w:pPr>
    <w:rPr>
      <w:rFonts w:ascii="MS Reference Sans Serif" w:eastAsia="Times New Roman" w:hAnsi="MS Reference Sans Serif" w:cs="Calibri"/>
      <w:sz w:val="24"/>
      <w:szCs w:val="24"/>
      <w:lang w:eastAsia="ar-SA"/>
    </w:rPr>
  </w:style>
  <w:style w:type="paragraph" w:customStyle="1" w:styleId="Style10">
    <w:name w:val="Style10"/>
    <w:basedOn w:val="a"/>
    <w:rsid w:val="001F4E8B"/>
    <w:pPr>
      <w:widowControl w:val="0"/>
      <w:suppressAutoHyphens/>
      <w:autoSpaceDE w:val="0"/>
      <w:spacing w:after="0" w:line="240" w:lineRule="auto"/>
      <w:jc w:val="center"/>
    </w:pPr>
    <w:rPr>
      <w:rFonts w:ascii="Garamond" w:eastAsia="Times New Roman" w:hAnsi="Garamond" w:cs="Calibri"/>
      <w:sz w:val="24"/>
      <w:szCs w:val="24"/>
      <w:lang w:eastAsia="ar-SA"/>
    </w:rPr>
  </w:style>
  <w:style w:type="paragraph" w:customStyle="1" w:styleId="S11">
    <w:name w:val="S_Заголовок 1"/>
    <w:basedOn w:val="a"/>
    <w:rsid w:val="001F4E8B"/>
    <w:pPr>
      <w:tabs>
        <w:tab w:val="num" w:pos="360"/>
        <w:tab w:val="left" w:pos="720"/>
      </w:tabs>
      <w:suppressAutoHyphens/>
      <w:spacing w:after="0" w:line="240" w:lineRule="auto"/>
      <w:ind w:left="720"/>
      <w:jc w:val="center"/>
    </w:pPr>
    <w:rPr>
      <w:rFonts w:ascii="Times New Roman" w:eastAsia="Times New Roman" w:hAnsi="Times New Roman" w:cs="Calibri"/>
      <w:b/>
      <w:caps/>
      <w:sz w:val="24"/>
      <w:szCs w:val="24"/>
      <w:lang w:eastAsia="ar-SA"/>
    </w:rPr>
  </w:style>
  <w:style w:type="paragraph" w:customStyle="1" w:styleId="S20">
    <w:name w:val="S_Заголовок 2"/>
    <w:basedOn w:val="2"/>
    <w:rsid w:val="001F4E8B"/>
    <w:pPr>
      <w:keepNext w:val="0"/>
      <w:tabs>
        <w:tab w:val="clear" w:pos="0"/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1F4E8B"/>
    <w:pPr>
      <w:keepNext w:val="0"/>
      <w:tabs>
        <w:tab w:val="clear" w:pos="0"/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1F4E8B"/>
    <w:pPr>
      <w:keepNext w:val="0"/>
      <w:tabs>
        <w:tab w:val="clear" w:pos="0"/>
        <w:tab w:val="num" w:pos="2150"/>
      </w:tabs>
      <w:spacing w:before="0" w:after="0" w:line="360" w:lineRule="auto"/>
      <w:ind w:left="720"/>
      <w:jc w:val="center"/>
    </w:pPr>
    <w:rPr>
      <w:rFonts w:cs="Calibri"/>
      <w:bCs w:val="0"/>
      <w:i/>
      <w:sz w:val="24"/>
      <w:szCs w:val="24"/>
    </w:rPr>
  </w:style>
  <w:style w:type="paragraph" w:customStyle="1" w:styleId="afff0">
    <w:name w:val="Таблица"/>
    <w:basedOn w:val="a"/>
    <w:qFormat/>
    <w:rsid w:val="001F4E8B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f1">
    <w:name w:val="Заголовок таблици"/>
    <w:basedOn w:val="a"/>
    <w:rsid w:val="001F4E8B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f5">
    <w:name w:val="Обычный1"/>
    <w:rsid w:val="001F4E8B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0"/>
      <w:lang w:eastAsia="ar-SA"/>
    </w:rPr>
  </w:style>
  <w:style w:type="paragraph" w:customStyle="1" w:styleId="afff2">
    <w:name w:val="Обычный в таблице"/>
    <w:basedOn w:val="a"/>
    <w:rsid w:val="001F4E8B"/>
    <w:pPr>
      <w:suppressAutoHyphens/>
      <w:spacing w:after="0" w:line="360" w:lineRule="auto"/>
      <w:ind w:hanging="6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f6">
    <w:name w:val="Название объекта1"/>
    <w:basedOn w:val="a"/>
    <w:next w:val="a"/>
    <w:rsid w:val="001F4E8B"/>
    <w:pPr>
      <w:suppressAutoHyphens/>
      <w:spacing w:line="240" w:lineRule="auto"/>
      <w:jc w:val="center"/>
    </w:pPr>
    <w:rPr>
      <w:rFonts w:ascii="Times New Roman" w:eastAsia="Times New Roman" w:hAnsi="Times New Roman" w:cs="Calibri"/>
      <w:b/>
      <w:bCs/>
      <w:color w:val="4F81BD"/>
      <w:sz w:val="18"/>
      <w:szCs w:val="18"/>
      <w:lang w:eastAsia="ar-SA"/>
    </w:rPr>
  </w:style>
  <w:style w:type="paragraph" w:customStyle="1" w:styleId="1f7">
    <w:name w:val="Без интервала1"/>
    <w:rsid w:val="001F4E8B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afff3">
    <w:name w:val="Абзац рядовой"/>
    <w:basedOn w:val="a"/>
    <w:rsid w:val="001F4E8B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8"/>
      <w:szCs w:val="28"/>
      <w:lang w:eastAsia="ar-SA"/>
    </w:rPr>
  </w:style>
  <w:style w:type="paragraph" w:customStyle="1" w:styleId="ConsNormal">
    <w:name w:val="ConsNormal"/>
    <w:rsid w:val="001F4E8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f4">
    <w:name w:val="СтильЗ"/>
    <w:basedOn w:val="a"/>
    <w:rsid w:val="001F4E8B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2b">
    <w:name w:val="Заг 2 Знак"/>
    <w:basedOn w:val="a"/>
    <w:rsid w:val="001F4E8B"/>
    <w:pPr>
      <w:suppressAutoHyphens/>
      <w:spacing w:before="240" w:after="180" w:line="240" w:lineRule="auto"/>
    </w:pPr>
    <w:rPr>
      <w:rFonts w:ascii="Arial" w:eastAsia="Times New Roman" w:hAnsi="Arial" w:cs="Arial"/>
      <w:b/>
      <w:caps/>
      <w:color w:val="0070C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1F4E8B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i/>
      <w:sz w:val="24"/>
      <w:szCs w:val="24"/>
      <w:u w:val="single"/>
      <w:lang w:eastAsia="ar-SA"/>
    </w:rPr>
  </w:style>
  <w:style w:type="paragraph" w:customStyle="1" w:styleId="1f8">
    <w:name w:val="Основной текст1"/>
    <w:basedOn w:val="a"/>
    <w:rsid w:val="001F4E8B"/>
    <w:pPr>
      <w:shd w:val="clear" w:color="auto" w:fill="FFFFFF"/>
      <w:suppressAutoHyphens/>
      <w:spacing w:after="0" w:line="274" w:lineRule="exact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Bodytext101">
    <w:name w:val="Body text (10)1"/>
    <w:basedOn w:val="a"/>
    <w:rsid w:val="001F4E8B"/>
    <w:pPr>
      <w:shd w:val="clear" w:color="auto" w:fill="FFFFFF"/>
      <w:suppressAutoHyphens/>
      <w:spacing w:before="420" w:after="180" w:line="283" w:lineRule="exact"/>
      <w:ind w:hanging="1160"/>
      <w:jc w:val="both"/>
    </w:pPr>
    <w:rPr>
      <w:rFonts w:ascii="Arial Narrow" w:eastAsia="Times New Roman" w:hAnsi="Arial Narrow" w:cs="Arial Narrow"/>
      <w:sz w:val="21"/>
      <w:szCs w:val="21"/>
      <w:lang w:eastAsia="ar-SA"/>
    </w:rPr>
  </w:style>
  <w:style w:type="paragraph" w:customStyle="1" w:styleId="Bodytext1">
    <w:name w:val="Body text1"/>
    <w:basedOn w:val="a"/>
    <w:rsid w:val="001F4E8B"/>
    <w:pPr>
      <w:shd w:val="clear" w:color="auto" w:fill="FFFFFF"/>
      <w:suppressAutoHyphens/>
      <w:spacing w:after="180" w:line="298" w:lineRule="exact"/>
      <w:jc w:val="both"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rsid w:val="001F4E8B"/>
    <w:pPr>
      <w:suppressAutoHyphens/>
      <w:spacing w:after="120" w:line="360" w:lineRule="auto"/>
      <w:ind w:left="283"/>
      <w:jc w:val="both"/>
    </w:pPr>
    <w:rPr>
      <w:rFonts w:ascii="Times New Roman" w:eastAsia="Calibri" w:hAnsi="Times New Roman" w:cs="Calibri"/>
      <w:bCs/>
      <w:sz w:val="16"/>
      <w:szCs w:val="16"/>
      <w:lang w:eastAsia="ar-SA"/>
    </w:rPr>
  </w:style>
  <w:style w:type="paragraph" w:customStyle="1" w:styleId="44">
    <w:name w:val="Стиль 4"/>
    <w:basedOn w:val="4"/>
    <w:rsid w:val="001F4E8B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</w:rPr>
  </w:style>
  <w:style w:type="paragraph" w:customStyle="1" w:styleId="afff5">
    <w:name w:val="Стиль"/>
    <w:rsid w:val="001F4E8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ConsNonformat">
    <w:name w:val="ConsNonformat"/>
    <w:rsid w:val="001F4E8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ff6">
    <w:name w:val="Знак Знак Знак Знак Знак Знак"/>
    <w:basedOn w:val="a"/>
    <w:rsid w:val="001F4E8B"/>
    <w:pPr>
      <w:suppressAutoHyphens/>
      <w:spacing w:before="280" w:after="280"/>
    </w:pPr>
    <w:rPr>
      <w:rFonts w:ascii="Tahoma" w:eastAsia="Calibri" w:hAnsi="Tahoma" w:cs="Calibri"/>
      <w:sz w:val="20"/>
      <w:szCs w:val="20"/>
      <w:lang w:val="en-US" w:eastAsia="ar-SA"/>
    </w:rPr>
  </w:style>
  <w:style w:type="paragraph" w:customStyle="1" w:styleId="1f9">
    <w:name w:val="Цитата1"/>
    <w:basedOn w:val="a"/>
    <w:rsid w:val="001F4E8B"/>
    <w:pPr>
      <w:suppressAutoHyphens/>
      <w:spacing w:after="0" w:line="240" w:lineRule="auto"/>
      <w:ind w:left="-567" w:right="-1" w:firstLine="567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uni">
    <w:name w:val="uni"/>
    <w:basedOn w:val="a"/>
    <w:rsid w:val="001F4E8B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f7">
    <w:name w:val="основной текст"/>
    <w:basedOn w:val="a"/>
    <w:rsid w:val="001F4E8B"/>
    <w:pPr>
      <w:suppressAutoHyphens/>
      <w:spacing w:after="120" w:line="240" w:lineRule="auto"/>
      <w:ind w:firstLine="851"/>
      <w:jc w:val="both"/>
    </w:pPr>
    <w:rPr>
      <w:rFonts w:ascii="Arial" w:eastAsia="Times New Roman" w:hAnsi="Arial" w:cs="Calibri"/>
      <w:sz w:val="28"/>
      <w:szCs w:val="20"/>
      <w:lang w:eastAsia="ar-SA"/>
    </w:rPr>
  </w:style>
  <w:style w:type="paragraph" w:customStyle="1" w:styleId="1fa">
    <w:name w:val="Текст примечания1"/>
    <w:basedOn w:val="a"/>
    <w:rsid w:val="001F4E8B"/>
    <w:pPr>
      <w:suppressAutoHyphens/>
      <w:spacing w:after="0" w:line="360" w:lineRule="auto"/>
      <w:ind w:firstLine="680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Char">
    <w:name w:val="Char Знак"/>
    <w:basedOn w:val="a"/>
    <w:rsid w:val="001F4E8B"/>
    <w:pPr>
      <w:suppressAutoHyphens/>
      <w:spacing w:before="280" w:after="280" w:line="240" w:lineRule="auto"/>
    </w:pPr>
    <w:rPr>
      <w:rFonts w:ascii="Tahoma" w:eastAsia="Times New Roman" w:hAnsi="Tahoma" w:cs="Calibri"/>
      <w:sz w:val="20"/>
      <w:szCs w:val="20"/>
      <w:lang w:val="en-US" w:eastAsia="ar-SA"/>
    </w:rPr>
  </w:style>
  <w:style w:type="paragraph" w:customStyle="1" w:styleId="1fb">
    <w:name w:val="_ЗАГОЛОВОК 1"/>
    <w:basedOn w:val="a"/>
    <w:rsid w:val="001F4E8B"/>
    <w:pPr>
      <w:keepNext/>
      <w:pageBreakBefore/>
      <w:suppressAutoHyphens/>
      <w:spacing w:before="120" w:after="0" w:line="360" w:lineRule="auto"/>
      <w:jc w:val="both"/>
    </w:pPr>
    <w:rPr>
      <w:rFonts w:ascii="Arial" w:eastAsia="Times New Roman" w:hAnsi="Arial" w:cs="Arial"/>
      <w:b/>
      <w:bCs/>
      <w:caps/>
      <w:sz w:val="28"/>
      <w:szCs w:val="32"/>
      <w:lang w:eastAsia="ar-SA"/>
    </w:rPr>
  </w:style>
  <w:style w:type="paragraph" w:customStyle="1" w:styleId="afff8">
    <w:name w:val="Штамп"/>
    <w:basedOn w:val="a"/>
    <w:rsid w:val="001F4E8B"/>
    <w:pPr>
      <w:suppressAutoHyphens/>
      <w:spacing w:after="0" w:line="240" w:lineRule="auto"/>
      <w:jc w:val="center"/>
    </w:pPr>
    <w:rPr>
      <w:rFonts w:ascii="ГОСТ тип А" w:eastAsia="Times New Roman" w:hAnsi="ГОСТ тип А" w:cs="Calibri"/>
      <w:i/>
      <w:sz w:val="18"/>
      <w:szCs w:val="20"/>
      <w:lang w:eastAsia="ar-SA"/>
    </w:rPr>
  </w:style>
  <w:style w:type="paragraph" w:customStyle="1" w:styleId="1fc">
    <w:name w:val="Абзац списка1"/>
    <w:basedOn w:val="a"/>
    <w:rsid w:val="001F4E8B"/>
    <w:pPr>
      <w:suppressAutoHyphens/>
      <w:ind w:left="720"/>
    </w:pPr>
    <w:rPr>
      <w:rFonts w:ascii="Times New Roman" w:eastAsia="Calibri" w:hAnsi="Times New Roman" w:cs="Calibri"/>
      <w:sz w:val="24"/>
      <w:lang w:eastAsia="ar-SA"/>
    </w:rPr>
  </w:style>
  <w:style w:type="paragraph" w:customStyle="1" w:styleId="msolistparagraph0">
    <w:name w:val="msolistparagraph"/>
    <w:basedOn w:val="a"/>
    <w:rsid w:val="001F4E8B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customStyle="1" w:styleId="xl65">
    <w:name w:val="xl65"/>
    <w:basedOn w:val="a"/>
    <w:rsid w:val="001F4E8B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66">
    <w:name w:val="xl66"/>
    <w:basedOn w:val="a"/>
    <w:rsid w:val="001F4E8B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67">
    <w:name w:val="xl67"/>
    <w:basedOn w:val="a"/>
    <w:rsid w:val="001F4E8B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68">
    <w:name w:val="xl68"/>
    <w:basedOn w:val="a"/>
    <w:rsid w:val="001F4E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69">
    <w:name w:val="xl69"/>
    <w:basedOn w:val="a"/>
    <w:rsid w:val="001F4E8B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70">
    <w:name w:val="xl70"/>
    <w:basedOn w:val="a"/>
    <w:rsid w:val="001F4E8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71">
    <w:name w:val="xl71"/>
    <w:basedOn w:val="a"/>
    <w:rsid w:val="001F4E8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72">
    <w:name w:val="xl72"/>
    <w:basedOn w:val="a"/>
    <w:rsid w:val="001F4E8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73">
    <w:name w:val="xl73"/>
    <w:basedOn w:val="a"/>
    <w:rsid w:val="001F4E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74">
    <w:name w:val="xl74"/>
    <w:basedOn w:val="a"/>
    <w:rsid w:val="001F4E8B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75">
    <w:name w:val="xl75"/>
    <w:basedOn w:val="a"/>
    <w:rsid w:val="001F4E8B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76">
    <w:name w:val="xl76"/>
    <w:basedOn w:val="a"/>
    <w:rsid w:val="001F4E8B"/>
    <w:pPr>
      <w:pBdr>
        <w:top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77">
    <w:name w:val="xl77"/>
    <w:basedOn w:val="a"/>
    <w:rsid w:val="001F4E8B"/>
    <w:pPr>
      <w:pBdr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78">
    <w:name w:val="xl78"/>
    <w:basedOn w:val="a"/>
    <w:rsid w:val="001F4E8B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79">
    <w:name w:val="xl79"/>
    <w:basedOn w:val="a"/>
    <w:rsid w:val="001F4E8B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xl80">
    <w:name w:val="xl80"/>
    <w:basedOn w:val="a"/>
    <w:rsid w:val="001F4E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81">
    <w:name w:val="xl81"/>
    <w:basedOn w:val="a"/>
    <w:rsid w:val="001F4E8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82">
    <w:name w:val="xl82"/>
    <w:basedOn w:val="a"/>
    <w:rsid w:val="001F4E8B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83">
    <w:name w:val="xl83"/>
    <w:basedOn w:val="a"/>
    <w:rsid w:val="001F4E8B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84">
    <w:name w:val="xl84"/>
    <w:basedOn w:val="a"/>
    <w:rsid w:val="001F4E8B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xl85">
    <w:name w:val="xl85"/>
    <w:basedOn w:val="a"/>
    <w:rsid w:val="001F4E8B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51">
    <w:name w:val="toc 5"/>
    <w:basedOn w:val="18"/>
    <w:rsid w:val="001F4E8B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8"/>
    <w:rsid w:val="001F4E8B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8"/>
    <w:rsid w:val="001F4E8B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8"/>
    <w:rsid w:val="001F4E8B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8"/>
    <w:rsid w:val="001F4E8B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8"/>
    <w:rsid w:val="001F4E8B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9">
    <w:name w:val="Block Text"/>
    <w:basedOn w:val="a"/>
    <w:unhideWhenUsed/>
    <w:rsid w:val="001F4E8B"/>
    <w:pPr>
      <w:tabs>
        <w:tab w:val="left" w:pos="1418"/>
      </w:tabs>
      <w:overflowPunct w:val="0"/>
      <w:autoSpaceDE w:val="0"/>
      <w:autoSpaceDN w:val="0"/>
      <w:adjustRightInd w:val="0"/>
      <w:spacing w:after="0" w:line="240" w:lineRule="auto"/>
      <w:ind w:left="660" w:right="-1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F4E8B"/>
  </w:style>
  <w:style w:type="paragraph" w:customStyle="1" w:styleId="afffa">
    <w:name w:val="П.З."/>
    <w:basedOn w:val="a"/>
    <w:link w:val="afffb"/>
    <w:uiPriority w:val="99"/>
    <w:rsid w:val="001F4E8B"/>
    <w:pPr>
      <w:spacing w:after="0" w:line="240" w:lineRule="auto"/>
      <w:ind w:firstLine="851"/>
    </w:pPr>
    <w:rPr>
      <w:rFonts w:ascii="Calibri" w:eastAsia="Times New Roman" w:hAnsi="Calibri" w:cs="Times New Roman"/>
      <w:sz w:val="24"/>
      <w:szCs w:val="28"/>
    </w:rPr>
  </w:style>
  <w:style w:type="character" w:customStyle="1" w:styleId="afffb">
    <w:name w:val="П.З. Знак"/>
    <w:link w:val="afffa"/>
    <w:uiPriority w:val="99"/>
    <w:locked/>
    <w:rsid w:val="001F4E8B"/>
    <w:rPr>
      <w:rFonts w:ascii="Calibri" w:eastAsia="Times New Roman" w:hAnsi="Calibri" w:cs="Times New Roman"/>
      <w:sz w:val="24"/>
      <w:szCs w:val="28"/>
    </w:rPr>
  </w:style>
  <w:style w:type="character" w:customStyle="1" w:styleId="FontStyle112">
    <w:name w:val="Font Style112"/>
    <w:uiPriority w:val="99"/>
    <w:rsid w:val="001F4E8B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1F4E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1F4E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1F4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b9fe9049761426654245bb2dd862eecmsonormal">
    <w:name w:val="db9fe9049761426654245bb2dd862eecmsonormal"/>
    <w:basedOn w:val="a"/>
    <w:rsid w:val="001F4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qoid">
    <w:name w:val="_oqoid"/>
    <w:rsid w:val="001F4E8B"/>
  </w:style>
  <w:style w:type="character" w:customStyle="1" w:styleId="tluih8">
    <w:name w:val="_tluih8"/>
    <w:rsid w:val="001F4E8B"/>
  </w:style>
  <w:style w:type="character" w:customStyle="1" w:styleId="6vzrncr">
    <w:name w:val="_6vzrncr"/>
    <w:rsid w:val="001F4E8B"/>
  </w:style>
  <w:style w:type="character" w:customStyle="1" w:styleId="er2xx9">
    <w:name w:val="_er2xx9"/>
    <w:rsid w:val="001F4E8B"/>
  </w:style>
  <w:style w:type="character" w:customStyle="1" w:styleId="afffc">
    <w:name w:val="Цветовое выделение"/>
    <w:uiPriority w:val="99"/>
    <w:rsid w:val="001F4E8B"/>
    <w:rPr>
      <w:b/>
      <w:color w:val="26282F"/>
    </w:rPr>
  </w:style>
  <w:style w:type="paragraph" w:customStyle="1" w:styleId="afffd">
    <w:name w:val="Комментарий"/>
    <w:basedOn w:val="a"/>
    <w:next w:val="a"/>
    <w:uiPriority w:val="99"/>
    <w:rsid w:val="001F4E8B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ffe">
    <w:name w:val="Информация о версии"/>
    <w:basedOn w:val="afffd"/>
    <w:next w:val="a"/>
    <w:uiPriority w:val="99"/>
    <w:rsid w:val="001F4E8B"/>
    <w:rPr>
      <w:i/>
      <w:iCs/>
    </w:rPr>
  </w:style>
  <w:style w:type="paragraph" w:customStyle="1" w:styleId="affff">
    <w:name w:val="Нормальный (таблица)"/>
    <w:basedOn w:val="a"/>
    <w:next w:val="a"/>
    <w:uiPriority w:val="99"/>
    <w:rsid w:val="001F4E8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f0">
    <w:name w:val="Прижатый влево"/>
    <w:basedOn w:val="a"/>
    <w:next w:val="a"/>
    <w:uiPriority w:val="99"/>
    <w:rsid w:val="001F4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Twordnaim">
    <w:name w:val="Tword_naim"/>
    <w:basedOn w:val="a"/>
    <w:rsid w:val="001F4E8B"/>
    <w:pPr>
      <w:spacing w:after="0" w:line="240" w:lineRule="auto"/>
      <w:jc w:val="center"/>
    </w:pPr>
    <w:rPr>
      <w:rFonts w:ascii="ISOCPEUR" w:eastAsia="Times New Roman" w:hAnsi="ISOCPEUR" w:cs="Arial"/>
      <w:i/>
      <w:sz w:val="28"/>
      <w:szCs w:val="28"/>
      <w:lang w:eastAsia="ru-RU"/>
    </w:rPr>
  </w:style>
  <w:style w:type="paragraph" w:customStyle="1" w:styleId="Twordizme">
    <w:name w:val="Tword_izme"/>
    <w:basedOn w:val="a"/>
    <w:link w:val="TwordizmeChar"/>
    <w:rsid w:val="001F4E8B"/>
    <w:pPr>
      <w:spacing w:after="0" w:line="240" w:lineRule="auto"/>
      <w:jc w:val="center"/>
    </w:pPr>
    <w:rPr>
      <w:rFonts w:ascii="ISOCPEUR" w:eastAsia="Times New Roman" w:hAnsi="ISOCPEUR" w:cs="Times New Roman"/>
      <w:sz w:val="18"/>
      <w:szCs w:val="24"/>
      <w:lang w:eastAsia="ru-RU"/>
    </w:rPr>
  </w:style>
  <w:style w:type="character" w:customStyle="1" w:styleId="TwordizmeChar">
    <w:name w:val="Tword_izme Char"/>
    <w:link w:val="Twordizme"/>
    <w:rsid w:val="001F4E8B"/>
    <w:rPr>
      <w:rFonts w:ascii="ISOCPEUR" w:eastAsia="Times New Roman" w:hAnsi="ISOCPEUR" w:cs="Times New Roman"/>
      <w:sz w:val="18"/>
      <w:szCs w:val="24"/>
      <w:lang w:eastAsia="ru-RU"/>
    </w:rPr>
  </w:style>
  <w:style w:type="paragraph" w:customStyle="1" w:styleId="Twordfami">
    <w:name w:val="Tword_fami"/>
    <w:basedOn w:val="a"/>
    <w:rsid w:val="001F4E8B"/>
    <w:pPr>
      <w:spacing w:after="0" w:line="240" w:lineRule="auto"/>
    </w:pPr>
    <w:rPr>
      <w:rFonts w:ascii="ISOCPEUR" w:eastAsia="Times New Roman" w:hAnsi="ISOCPEUR" w:cs="Arial"/>
      <w:i/>
      <w:szCs w:val="20"/>
      <w:lang w:eastAsia="ru-RU"/>
    </w:rPr>
  </w:style>
  <w:style w:type="paragraph" w:customStyle="1" w:styleId="Tworddate">
    <w:name w:val="Tword_date"/>
    <w:basedOn w:val="a"/>
    <w:link w:val="TworddateChar"/>
    <w:rsid w:val="001F4E8B"/>
    <w:pPr>
      <w:spacing w:after="0" w:line="240" w:lineRule="auto"/>
      <w:jc w:val="center"/>
    </w:pPr>
    <w:rPr>
      <w:rFonts w:ascii="ISOCPEUR" w:eastAsia="Times New Roman" w:hAnsi="ISOCPEUR" w:cs="Times New Roman"/>
      <w:i/>
      <w:sz w:val="16"/>
      <w:szCs w:val="24"/>
      <w:lang w:eastAsia="ru-RU"/>
    </w:rPr>
  </w:style>
  <w:style w:type="character" w:customStyle="1" w:styleId="TworddateChar">
    <w:name w:val="Tword_date Char"/>
    <w:link w:val="Tworddate"/>
    <w:rsid w:val="001F4E8B"/>
    <w:rPr>
      <w:rFonts w:ascii="ISOCPEUR" w:eastAsia="Times New Roman" w:hAnsi="ISOCPEUR" w:cs="Times New Roman"/>
      <w:i/>
      <w:sz w:val="16"/>
      <w:szCs w:val="24"/>
      <w:lang w:eastAsia="ru-RU"/>
    </w:rPr>
  </w:style>
  <w:style w:type="paragraph" w:customStyle="1" w:styleId="Twordnormal">
    <w:name w:val="Tword_normal"/>
    <w:basedOn w:val="a"/>
    <w:link w:val="Twordnormal0"/>
    <w:rsid w:val="001F4E8B"/>
    <w:pPr>
      <w:spacing w:after="0" w:line="240" w:lineRule="auto"/>
      <w:ind w:firstLine="709"/>
      <w:jc w:val="both"/>
    </w:pPr>
    <w:rPr>
      <w:rFonts w:ascii="ISOCPEUR" w:eastAsia="Times New Roman" w:hAnsi="ISOCPEUR" w:cs="Times New Roman"/>
      <w:i/>
      <w:sz w:val="28"/>
      <w:szCs w:val="24"/>
      <w:lang w:eastAsia="ru-RU"/>
    </w:rPr>
  </w:style>
  <w:style w:type="character" w:customStyle="1" w:styleId="Twordnormal0">
    <w:name w:val="Tword_normal Знак"/>
    <w:link w:val="Twordnormal"/>
    <w:rsid w:val="001F4E8B"/>
    <w:rPr>
      <w:rFonts w:ascii="ISOCPEUR" w:eastAsia="Times New Roman" w:hAnsi="ISOCPEUR" w:cs="Times New Roman"/>
      <w:i/>
      <w:sz w:val="28"/>
      <w:szCs w:val="24"/>
      <w:lang w:eastAsia="ru-RU"/>
    </w:rPr>
  </w:style>
  <w:style w:type="paragraph" w:customStyle="1" w:styleId="Twordaddfieldheads">
    <w:name w:val="Tword_add_field_heads"/>
    <w:basedOn w:val="a"/>
    <w:rsid w:val="001F4E8B"/>
    <w:pPr>
      <w:widowControl w:val="0"/>
      <w:adjustRightInd w:val="0"/>
      <w:spacing w:after="0" w:line="240" w:lineRule="auto"/>
      <w:jc w:val="center"/>
      <w:textAlignment w:val="baseline"/>
    </w:pPr>
    <w:rPr>
      <w:rFonts w:ascii="ISOCPEUR" w:eastAsia="Times New Roman" w:hAnsi="ISOCPEUR" w:cs="Arial"/>
      <w:i/>
      <w:szCs w:val="20"/>
      <w:lang w:eastAsia="ru-RU"/>
    </w:rPr>
  </w:style>
  <w:style w:type="paragraph" w:customStyle="1" w:styleId="TwordLRhead">
    <w:name w:val="Tword_LR_head"/>
    <w:basedOn w:val="a"/>
    <w:rsid w:val="001F4E8B"/>
    <w:pPr>
      <w:widowControl w:val="0"/>
      <w:adjustRightInd w:val="0"/>
      <w:spacing w:after="0" w:line="480" w:lineRule="auto"/>
      <w:jc w:val="center"/>
      <w:textAlignment w:val="baseline"/>
    </w:pPr>
    <w:rPr>
      <w:rFonts w:ascii="ISOCPEUR" w:eastAsia="Times New Roman" w:hAnsi="ISOCPEUR" w:cs="Times New Roman"/>
      <w:i/>
      <w:sz w:val="32"/>
      <w:szCs w:val="24"/>
      <w:lang w:eastAsia="ru-RU"/>
    </w:rPr>
  </w:style>
  <w:style w:type="paragraph" w:customStyle="1" w:styleId="affff1">
    <w:name w:val="Текст записки"/>
    <w:basedOn w:val="Twordnaim"/>
    <w:rsid w:val="001F4E8B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2">
    <w:name w:val="Текст таблицы"/>
    <w:basedOn w:val="a"/>
    <w:rsid w:val="001F4E8B"/>
    <w:pPr>
      <w:spacing w:after="0" w:line="240" w:lineRule="auto"/>
    </w:pPr>
    <w:rPr>
      <w:rFonts w:ascii="ISOCPEUR" w:eastAsia="Times New Roman" w:hAnsi="ISOCPEUR" w:cs="Times New Roman"/>
      <w:sz w:val="28"/>
      <w:szCs w:val="28"/>
      <w:lang w:eastAsia="ru-RU"/>
    </w:rPr>
  </w:style>
  <w:style w:type="paragraph" w:customStyle="1" w:styleId="affff3">
    <w:name w:val="_Текст записки + полужирный"/>
    <w:basedOn w:val="affff1"/>
    <w:rsid w:val="001F4E8B"/>
    <w:rPr>
      <w:b/>
      <w:bCs/>
    </w:rPr>
  </w:style>
  <w:style w:type="paragraph" w:styleId="affff4">
    <w:name w:val="Document Map"/>
    <w:basedOn w:val="a"/>
    <w:link w:val="affff5"/>
    <w:semiHidden/>
    <w:rsid w:val="001F4E8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5">
    <w:name w:val="Схема документа Знак"/>
    <w:basedOn w:val="a0"/>
    <w:link w:val="affff4"/>
    <w:semiHidden/>
    <w:rsid w:val="001F4E8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ff6">
    <w:name w:val="Чертежный"/>
    <w:rsid w:val="001F4E8B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Betreffzeile">
    <w:name w:val="Betreffzeile"/>
    <w:basedOn w:val="a"/>
    <w:rsid w:val="001F4E8B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ru-RU"/>
    </w:rPr>
  </w:style>
  <w:style w:type="paragraph" w:styleId="2c">
    <w:name w:val="List 2"/>
    <w:basedOn w:val="a"/>
    <w:rsid w:val="001F4E8B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35">
    <w:name w:val="Body Text Indent 3"/>
    <w:basedOn w:val="a"/>
    <w:link w:val="312"/>
    <w:rsid w:val="001F4E8B"/>
    <w:pPr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val="en-AU" w:eastAsia="ru-RU"/>
    </w:rPr>
  </w:style>
  <w:style w:type="character" w:customStyle="1" w:styleId="312">
    <w:name w:val="Основной текст с отступом 3 Знак1"/>
    <w:basedOn w:val="a0"/>
    <w:link w:val="35"/>
    <w:rsid w:val="001F4E8B"/>
    <w:rPr>
      <w:rFonts w:ascii="Arial" w:eastAsia="Times New Roman" w:hAnsi="Arial" w:cs="Times New Roman"/>
      <w:sz w:val="16"/>
      <w:szCs w:val="16"/>
      <w:lang w:val="en-AU" w:eastAsia="ru-RU"/>
    </w:rPr>
  </w:style>
  <w:style w:type="paragraph" w:styleId="2d">
    <w:name w:val="Body Text 2"/>
    <w:basedOn w:val="a"/>
    <w:link w:val="214"/>
    <w:rsid w:val="001F4E8B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rsid w:val="001F4E8B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Iniiaiieoaeno">
    <w:name w:val="Iniiaiie oaeno"/>
    <w:basedOn w:val="a"/>
    <w:rsid w:val="001F4E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63">
    <w:name w:val="заголовок 6"/>
    <w:basedOn w:val="a"/>
    <w:next w:val="a"/>
    <w:rsid w:val="001F4E8B"/>
    <w:pPr>
      <w:keepNext/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n-GB" w:eastAsia="ru-RU"/>
    </w:rPr>
  </w:style>
  <w:style w:type="paragraph" w:customStyle="1" w:styleId="1fd">
    <w:name w:val="заголовок 1"/>
    <w:basedOn w:val="a"/>
    <w:next w:val="a"/>
    <w:rsid w:val="001F4E8B"/>
    <w:pPr>
      <w:keepNext/>
      <w:widowControl w:val="0"/>
      <w:spacing w:after="0" w:line="-40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36">
    <w:name w:val="Body Text 3"/>
    <w:basedOn w:val="a"/>
    <w:link w:val="313"/>
    <w:rsid w:val="001F4E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13">
    <w:name w:val="Основной текст 3 Знак1"/>
    <w:basedOn w:val="a0"/>
    <w:link w:val="36"/>
    <w:rsid w:val="001F4E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5">
    <w:name w:val="çàãîëîâîê 4"/>
    <w:basedOn w:val="a"/>
    <w:next w:val="a"/>
    <w:rsid w:val="001F4E8B"/>
    <w:pPr>
      <w:keepNext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ffff7">
    <w:name w:val="òàáëèöà"/>
    <w:rsid w:val="001F4E8B"/>
    <w:pPr>
      <w:spacing w:before="60" w:after="60" w:line="240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ext1">
    <w:name w:val="Text 1"/>
    <w:basedOn w:val="a"/>
    <w:rsid w:val="001F4E8B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val="de-DE" w:eastAsia="ru-RU"/>
    </w:rPr>
  </w:style>
  <w:style w:type="paragraph" w:customStyle="1" w:styleId="Kursiv">
    <w:name w:val="Kursiv"/>
    <w:basedOn w:val="a"/>
    <w:rsid w:val="001F4E8B"/>
    <w:pPr>
      <w:spacing w:after="0" w:line="240" w:lineRule="auto"/>
      <w:jc w:val="both"/>
    </w:pPr>
    <w:rPr>
      <w:rFonts w:ascii="Arial" w:eastAsia="Times New Roman" w:hAnsi="Arial" w:cs="Times New Roman"/>
      <w:i/>
      <w:sz w:val="24"/>
      <w:szCs w:val="20"/>
      <w:lang w:val="de-DE" w:eastAsia="ru-RU"/>
    </w:rPr>
  </w:style>
  <w:style w:type="paragraph" w:styleId="affff8">
    <w:name w:val="List Bullet"/>
    <w:basedOn w:val="a"/>
    <w:autoRedefine/>
    <w:rsid w:val="001F4E8B"/>
    <w:pPr>
      <w:tabs>
        <w:tab w:val="num" w:pos="360"/>
      </w:tabs>
      <w:spacing w:after="0" w:line="240" w:lineRule="auto"/>
      <w:ind w:left="357" w:hanging="35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ff9">
    <w:name w:val="Абзац основной"/>
    <w:basedOn w:val="a"/>
    <w:rsid w:val="001F4E8B"/>
    <w:pPr>
      <w:spacing w:after="12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1F4E8B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7">
    <w:name w:val="Основной текст3"/>
    <w:basedOn w:val="a"/>
    <w:link w:val="38"/>
    <w:rsid w:val="001F4E8B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8">
    <w:name w:val="Основной текст3 Знак"/>
    <w:link w:val="37"/>
    <w:rsid w:val="001F4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Основной текст5 Знак"/>
    <w:basedOn w:val="a8"/>
    <w:link w:val="53"/>
    <w:rsid w:val="001F4E8B"/>
    <w:pPr>
      <w:widowControl w:val="0"/>
      <w:suppressAutoHyphens w:val="0"/>
      <w:spacing w:after="0"/>
      <w:ind w:firstLine="709"/>
      <w:jc w:val="both"/>
    </w:pPr>
    <w:rPr>
      <w:sz w:val="24"/>
      <w:szCs w:val="24"/>
      <w:lang w:eastAsia="ru-RU"/>
    </w:rPr>
  </w:style>
  <w:style w:type="character" w:customStyle="1" w:styleId="53">
    <w:name w:val="Основной текст5 Знак Знак"/>
    <w:link w:val="52"/>
    <w:rsid w:val="001F4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pt">
    <w:name w:val="Основной текст с отступом + 12 pt"/>
    <w:basedOn w:val="ab"/>
    <w:link w:val="12pt0"/>
    <w:rsid w:val="001F4E8B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1F4E8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ableofcontents">
    <w:name w:val="Table of contents"/>
    <w:basedOn w:val="a"/>
    <w:rsid w:val="001F4E8B"/>
    <w:pPr>
      <w:tabs>
        <w:tab w:val="left" w:pos="4820"/>
        <w:tab w:val="left" w:pos="6521"/>
        <w:tab w:val="left" w:pos="7655"/>
      </w:tabs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sv-SE" w:eastAsia="ru-RU"/>
    </w:rPr>
  </w:style>
  <w:style w:type="paragraph" w:customStyle="1" w:styleId="BodySingle">
    <w:name w:val="Body Single"/>
    <w:rsid w:val="001F4E8B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n-US" w:eastAsia="ru-RU"/>
    </w:rPr>
  </w:style>
  <w:style w:type="paragraph" w:customStyle="1" w:styleId="39">
    <w:name w:val="заголовок 3"/>
    <w:basedOn w:val="a"/>
    <w:next w:val="a"/>
    <w:rsid w:val="001F4E8B"/>
    <w:pPr>
      <w:keepNext/>
      <w:widowControl w:val="0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en-GB" w:eastAsia="ru-RU"/>
    </w:rPr>
  </w:style>
  <w:style w:type="paragraph" w:customStyle="1" w:styleId="Normal2">
    <w:name w:val="Normal2"/>
    <w:rsid w:val="001F4E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BodyTextIndent1">
    <w:name w:val="Body Text Indent1"/>
    <w:basedOn w:val="a"/>
    <w:rsid w:val="001F4E8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a">
    <w:name w:val="annotation text"/>
    <w:basedOn w:val="a"/>
    <w:link w:val="1fe"/>
    <w:rsid w:val="001F4E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e">
    <w:name w:val="Текст примечания Знак1"/>
    <w:basedOn w:val="a0"/>
    <w:link w:val="affffa"/>
    <w:rsid w:val="001F4E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b">
    <w:name w:val="annotation subject"/>
    <w:basedOn w:val="affffa"/>
    <w:next w:val="affffa"/>
    <w:link w:val="affffc"/>
    <w:uiPriority w:val="99"/>
    <w:semiHidden/>
    <w:rsid w:val="001F4E8B"/>
    <w:rPr>
      <w:b/>
      <w:bCs/>
    </w:rPr>
  </w:style>
  <w:style w:type="character" w:customStyle="1" w:styleId="affffc">
    <w:name w:val="Тема примечания Знак"/>
    <w:basedOn w:val="1fe"/>
    <w:link w:val="affffb"/>
    <w:uiPriority w:val="99"/>
    <w:semiHidden/>
    <w:rsid w:val="001F4E8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e">
    <w:name w:val="Стиль Заголовок 2"/>
    <w:basedOn w:val="2"/>
    <w:rsid w:val="001F4E8B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1F4E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FR1">
    <w:name w:val="FR1"/>
    <w:rsid w:val="001F4E8B"/>
    <w:pPr>
      <w:widowControl w:val="0"/>
      <w:spacing w:after="0" w:line="42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d">
    <w:name w:val="caption"/>
    <w:basedOn w:val="a"/>
    <w:qFormat/>
    <w:rsid w:val="001F4E8B"/>
    <w:pPr>
      <w:widowControl w:val="0"/>
      <w:tabs>
        <w:tab w:val="left" w:pos="170"/>
        <w:tab w:val="right" w:pos="9185"/>
      </w:tabs>
      <w:suppressAutoHyphens/>
      <w:autoSpaceDE w:val="0"/>
      <w:autoSpaceDN w:val="0"/>
      <w:spacing w:before="840" w:after="0" w:line="311" w:lineRule="exact"/>
      <w:ind w:firstLine="709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fffe">
    <w:name w:val="Без висячих строк"/>
    <w:basedOn w:val="a"/>
    <w:next w:val="a"/>
    <w:rsid w:val="001F4E8B"/>
    <w:pPr>
      <w:autoSpaceDE w:val="0"/>
      <w:autoSpaceDN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aaucaaieiaie">
    <w:name w:val="Aeaau caaieiaie"/>
    <w:basedOn w:val="a"/>
    <w:next w:val="a"/>
    <w:rsid w:val="001F4E8B"/>
    <w:pPr>
      <w:keepNext/>
      <w:keepLines/>
      <w:widowControl w:val="0"/>
      <w:overflowPunct w:val="0"/>
      <w:autoSpaceDE w:val="0"/>
      <w:autoSpaceDN w:val="0"/>
      <w:adjustRightInd w:val="0"/>
      <w:spacing w:before="240" w:after="240" w:line="240" w:lineRule="auto"/>
      <w:jc w:val="center"/>
      <w:textAlignment w:val="baseline"/>
    </w:pPr>
    <w:rPr>
      <w:rFonts w:ascii="NTCourierVK/Cyrillic" w:eastAsia="Times New Roman" w:hAnsi="NTCourierVK/Cyrillic" w:cs="Times New Roman"/>
      <w:sz w:val="28"/>
      <w:szCs w:val="20"/>
      <w:lang w:eastAsia="ru-RU"/>
    </w:rPr>
  </w:style>
  <w:style w:type="paragraph" w:customStyle="1" w:styleId="1ff">
    <w:name w:val="çàãîëîâîê 1"/>
    <w:basedOn w:val="a"/>
    <w:next w:val="a"/>
    <w:rsid w:val="001F4E8B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">
    <w:name w:val="ПЦ"/>
    <w:basedOn w:val="a"/>
    <w:rsid w:val="001F4E8B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caps/>
      <w:sz w:val="28"/>
      <w:szCs w:val="28"/>
      <w:lang w:eastAsia="ru-RU"/>
    </w:rPr>
  </w:style>
  <w:style w:type="paragraph" w:customStyle="1" w:styleId="afffff0">
    <w:name w:val="ПЦ не жирный"/>
    <w:basedOn w:val="afffff"/>
    <w:rsid w:val="001F4E8B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1F4E8B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1F4E8B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1">
    <w:name w:val="приложение"/>
    <w:basedOn w:val="10"/>
    <w:rsid w:val="001F4E8B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1F4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2f">
    <w:name w:val="Quote"/>
    <w:basedOn w:val="a"/>
    <w:next w:val="a"/>
    <w:link w:val="2f0"/>
    <w:qFormat/>
    <w:rsid w:val="001F4E8B"/>
    <w:pPr>
      <w:spacing w:before="100" w:beforeAutospacing="1" w:after="0" w:afterAutospacing="1" w:line="240" w:lineRule="auto"/>
      <w:ind w:firstLine="720"/>
      <w:jc w:val="both"/>
    </w:pPr>
    <w:rPr>
      <w:rFonts w:ascii="Arial" w:eastAsia="Arial" w:hAnsi="Arial" w:cs="Times New Roman"/>
      <w:i/>
      <w:sz w:val="24"/>
      <w:szCs w:val="24"/>
      <w:lang w:val="en-US" w:bidi="en-US"/>
    </w:rPr>
  </w:style>
  <w:style w:type="character" w:customStyle="1" w:styleId="2f0">
    <w:name w:val="Цитата 2 Знак"/>
    <w:basedOn w:val="a0"/>
    <w:link w:val="2f"/>
    <w:rsid w:val="001F4E8B"/>
    <w:rPr>
      <w:rFonts w:ascii="Arial" w:eastAsia="Arial" w:hAnsi="Arial" w:cs="Times New Roman"/>
      <w:i/>
      <w:sz w:val="24"/>
      <w:szCs w:val="24"/>
      <w:lang w:val="en-US" w:bidi="en-US"/>
    </w:rPr>
  </w:style>
  <w:style w:type="paragraph" w:customStyle="1" w:styleId="14pt">
    <w:name w:val="Стиль 14 pt Черный"/>
    <w:basedOn w:val="a"/>
    <w:rsid w:val="001F4E8B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20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afffff2">
    <w:name w:val="для надписи"/>
    <w:basedOn w:val="Twordizme"/>
    <w:rsid w:val="001F4E8B"/>
    <w:pPr>
      <w:jc w:val="left"/>
    </w:pPr>
    <w:rPr>
      <w:sz w:val="22"/>
    </w:rPr>
  </w:style>
  <w:style w:type="paragraph" w:customStyle="1" w:styleId="2f1">
    <w:name w:val="для надписи 2"/>
    <w:basedOn w:val="Twordizme"/>
    <w:link w:val="2f2"/>
    <w:rsid w:val="001F4E8B"/>
    <w:rPr>
      <w:sz w:val="22"/>
    </w:rPr>
  </w:style>
  <w:style w:type="character" w:customStyle="1" w:styleId="2f2">
    <w:name w:val="для надписи 2 Знак"/>
    <w:link w:val="2f1"/>
    <w:rsid w:val="001F4E8B"/>
    <w:rPr>
      <w:rFonts w:ascii="ISOCPEUR" w:eastAsia="Times New Roman" w:hAnsi="ISOCPEUR" w:cs="Times New Roman"/>
      <w:szCs w:val="24"/>
      <w:lang w:eastAsia="ru-RU"/>
    </w:rPr>
  </w:style>
  <w:style w:type="paragraph" w:customStyle="1" w:styleId="afffff3">
    <w:name w:val="Знак"/>
    <w:basedOn w:val="a"/>
    <w:rsid w:val="001F4E8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fff4">
    <w:name w:val="Знак"/>
    <w:basedOn w:val="a"/>
    <w:rsid w:val="001F4E8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f3">
    <w:name w:val="Абзац списка2"/>
    <w:basedOn w:val="a"/>
    <w:rsid w:val="001F4E8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1">
    <w:name w:val="Знак1 Знак Знак Знак1"/>
    <w:basedOn w:val="a"/>
    <w:rsid w:val="001F4E8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02102">
    <w:name w:val="Стиль По ширине Слева:  021 см Справа:  02 см"/>
    <w:basedOn w:val="a"/>
    <w:rsid w:val="001F4E8B"/>
    <w:pPr>
      <w:spacing w:after="0" w:line="360" w:lineRule="auto"/>
      <w:ind w:left="120" w:right="113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02">
    <w:name w:val="Стиль По ширине Справа:  02 см"/>
    <w:basedOn w:val="a"/>
    <w:rsid w:val="001F4E8B"/>
    <w:pPr>
      <w:spacing w:after="0" w:line="360" w:lineRule="auto"/>
      <w:ind w:right="113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0">
    <w:name w:val="a3"/>
    <w:basedOn w:val="a"/>
    <w:rsid w:val="001F4E8B"/>
    <w:pPr>
      <w:autoSpaceDE w:val="0"/>
      <w:autoSpaceDN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1F4E8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numbering" w:customStyle="1" w:styleId="112">
    <w:name w:val="Нет списка11"/>
    <w:next w:val="a2"/>
    <w:uiPriority w:val="99"/>
    <w:semiHidden/>
    <w:unhideWhenUsed/>
    <w:rsid w:val="001F4E8B"/>
  </w:style>
  <w:style w:type="paragraph" w:customStyle="1" w:styleId="113">
    <w:name w:val="Заголовок 11"/>
    <w:basedOn w:val="Standard"/>
    <w:next w:val="Standard"/>
    <w:rsid w:val="001F4E8B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5">
    <w:name w:val="Заголовок 21"/>
    <w:basedOn w:val="Standard"/>
    <w:next w:val="Standard"/>
    <w:rsid w:val="001F4E8B"/>
    <w:pPr>
      <w:keepNext/>
      <w:widowControl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4">
    <w:name w:val="Заголовок 31"/>
    <w:basedOn w:val="Standard"/>
    <w:next w:val="Standard"/>
    <w:rsid w:val="001F4E8B"/>
    <w:pPr>
      <w:keepNext/>
      <w:widowControl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0">
    <w:name w:val="Заголовок 41"/>
    <w:basedOn w:val="Standard"/>
    <w:next w:val="Standard"/>
    <w:rsid w:val="001F4E8B"/>
    <w:pPr>
      <w:keepNext/>
      <w:widowControl/>
      <w:spacing w:before="240" w:after="60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customStyle="1" w:styleId="1ff0">
    <w:name w:val="Верхний колонтитул1"/>
    <w:basedOn w:val="Standard"/>
    <w:rsid w:val="001F4E8B"/>
    <w:pPr>
      <w:widowControl/>
      <w:tabs>
        <w:tab w:val="center" w:pos="4677"/>
        <w:tab w:val="right" w:pos="9355"/>
      </w:tabs>
    </w:pPr>
    <w:rPr>
      <w:rFonts w:eastAsia="Times New Roman" w:cs="Times New Roman"/>
      <w:sz w:val="28"/>
      <w:szCs w:val="28"/>
      <w:lang w:bidi="ar-SA"/>
    </w:rPr>
  </w:style>
  <w:style w:type="paragraph" w:customStyle="1" w:styleId="1ff1">
    <w:name w:val="Нижний колонтитул1"/>
    <w:basedOn w:val="Standard"/>
    <w:rsid w:val="001F4E8B"/>
    <w:pPr>
      <w:widowControl/>
      <w:tabs>
        <w:tab w:val="center" w:pos="4677"/>
        <w:tab w:val="right" w:pos="9355"/>
      </w:tabs>
    </w:pPr>
    <w:rPr>
      <w:rFonts w:eastAsia="Times New Roman" w:cs="Times New Roman"/>
      <w:sz w:val="28"/>
      <w:szCs w:val="28"/>
      <w:lang w:bidi="ar-SA"/>
    </w:rPr>
  </w:style>
  <w:style w:type="character" w:customStyle="1" w:styleId="1ff2">
    <w:name w:val="Номер страницы1"/>
    <w:rsid w:val="001F4E8B"/>
  </w:style>
  <w:style w:type="numbering" w:customStyle="1" w:styleId="WW8Num11">
    <w:name w:val="WW8Num11"/>
    <w:basedOn w:val="a2"/>
    <w:rsid w:val="001F4E8B"/>
  </w:style>
  <w:style w:type="table" w:customStyle="1" w:styleId="1ff3">
    <w:name w:val="Сетка таблицы1"/>
    <w:basedOn w:val="a1"/>
    <w:next w:val="aff1"/>
    <w:uiPriority w:val="59"/>
    <w:rsid w:val="001F4E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5">
    <w:name w:val="Знак Знак"/>
    <w:basedOn w:val="a"/>
    <w:rsid w:val="001F4E8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f4">
    <w:name w:val="Основной текст1"/>
    <w:basedOn w:val="a"/>
    <w:rsid w:val="001F4E8B"/>
    <w:pPr>
      <w:shd w:val="clear" w:color="auto" w:fill="FFFFFF"/>
      <w:suppressAutoHyphens/>
      <w:spacing w:after="0" w:line="274" w:lineRule="exact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2f4">
    <w:name w:val="Абзац списка2"/>
    <w:basedOn w:val="a"/>
    <w:rsid w:val="001F4E8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5">
    <w:name w:val="Знак1 Знак Знак Знак1"/>
    <w:basedOn w:val="a"/>
    <w:rsid w:val="001F4E8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numbering" w:customStyle="1" w:styleId="1110">
    <w:name w:val="Нет списка111"/>
    <w:next w:val="a2"/>
    <w:uiPriority w:val="99"/>
    <w:semiHidden/>
    <w:unhideWhenUsed/>
    <w:rsid w:val="001F4E8B"/>
  </w:style>
  <w:style w:type="character" w:customStyle="1" w:styleId="14">
    <w:name w:val="Название Знак1"/>
    <w:link w:val="ad"/>
    <w:rsid w:val="001F4E8B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15">
    <w:name w:val="Подзаголовок Знак1"/>
    <w:aliases w:val="заголовок 2 Знак"/>
    <w:link w:val="ae"/>
    <w:rsid w:val="001F4E8B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1ff5">
    <w:name w:val="Нижний колонтитул Знак1"/>
    <w:rsid w:val="001F4E8B"/>
    <w:rPr>
      <w:rFonts w:eastAsia="Times New Roman" w:cs="Times New Roman"/>
      <w:kern w:val="3"/>
      <w:sz w:val="32"/>
    </w:rPr>
  </w:style>
  <w:style w:type="character" w:customStyle="1" w:styleId="1b">
    <w:name w:val="Текст выноски Знак1"/>
    <w:link w:val="af8"/>
    <w:rsid w:val="001F4E8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ff6">
    <w:name w:val="Основной текст с отступом Знак1"/>
    <w:rsid w:val="001F4E8B"/>
    <w:rPr>
      <w:rFonts w:cs="Calibri"/>
      <w:sz w:val="24"/>
      <w:szCs w:val="24"/>
      <w:lang w:eastAsia="ar-SA"/>
    </w:rPr>
  </w:style>
  <w:style w:type="table" w:customStyle="1" w:styleId="116">
    <w:name w:val="Сетка таблицы11"/>
    <w:basedOn w:val="a1"/>
    <w:next w:val="aff1"/>
    <w:uiPriority w:val="59"/>
    <w:rsid w:val="001F4E8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Текст Знак2"/>
    <w:rsid w:val="001F4E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6">
    <w:name w:val="Основной текст с отступом 2 Знак1"/>
    <w:rsid w:val="001F4E8B"/>
    <w:rPr>
      <w:sz w:val="28"/>
      <w:szCs w:val="24"/>
    </w:rPr>
  </w:style>
  <w:style w:type="character" w:styleId="afffff6">
    <w:name w:val="line number"/>
    <w:uiPriority w:val="99"/>
    <w:semiHidden/>
    <w:unhideWhenUsed/>
    <w:rsid w:val="001F4E8B"/>
  </w:style>
  <w:style w:type="numbering" w:customStyle="1" w:styleId="2f6">
    <w:name w:val="Нет списка2"/>
    <w:next w:val="a2"/>
    <w:semiHidden/>
    <w:unhideWhenUsed/>
    <w:rsid w:val="001F4E8B"/>
  </w:style>
  <w:style w:type="numbering" w:customStyle="1" w:styleId="WW8Num12">
    <w:name w:val="WW8Num12"/>
    <w:basedOn w:val="a2"/>
    <w:rsid w:val="001F4E8B"/>
  </w:style>
  <w:style w:type="table" w:customStyle="1" w:styleId="2f7">
    <w:name w:val="Сетка таблицы2"/>
    <w:basedOn w:val="a1"/>
    <w:next w:val="aff1"/>
    <w:rsid w:val="001F4E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1F4E8B"/>
  </w:style>
  <w:style w:type="table" w:customStyle="1" w:styleId="121">
    <w:name w:val="Сетка таблицы12"/>
    <w:basedOn w:val="a1"/>
    <w:next w:val="aff1"/>
    <w:uiPriority w:val="59"/>
    <w:rsid w:val="001F4E8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7">
    <w:name w:val="footnote text"/>
    <w:basedOn w:val="a"/>
    <w:link w:val="afffff8"/>
    <w:uiPriority w:val="99"/>
    <w:unhideWhenUsed/>
    <w:rsid w:val="001F4E8B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ff8">
    <w:name w:val="Текст сноски Знак"/>
    <w:basedOn w:val="a0"/>
    <w:link w:val="afffff7"/>
    <w:uiPriority w:val="99"/>
    <w:rsid w:val="001F4E8B"/>
    <w:rPr>
      <w:rFonts w:ascii="Calibri" w:eastAsia="Times New Roman" w:hAnsi="Calibri" w:cs="Times New Roman"/>
      <w:sz w:val="20"/>
      <w:szCs w:val="20"/>
    </w:rPr>
  </w:style>
  <w:style w:type="character" w:styleId="afffff9">
    <w:name w:val="footnote reference"/>
    <w:uiPriority w:val="99"/>
    <w:unhideWhenUsed/>
    <w:rsid w:val="001F4E8B"/>
    <w:rPr>
      <w:rFonts w:cs="Times New Roman"/>
      <w:vertAlign w:val="superscript"/>
    </w:rPr>
  </w:style>
  <w:style w:type="character" w:customStyle="1" w:styleId="blk3">
    <w:name w:val="blk3"/>
    <w:rsid w:val="001F4E8B"/>
    <w:rPr>
      <w:vanish w:val="0"/>
      <w:webHidden w:val="0"/>
      <w:specVanish w:val="0"/>
    </w:rPr>
  </w:style>
  <w:style w:type="character" w:styleId="afffffa">
    <w:name w:val="annotation reference"/>
    <w:uiPriority w:val="99"/>
    <w:semiHidden/>
    <w:unhideWhenUsed/>
    <w:rsid w:val="001F4E8B"/>
    <w:rPr>
      <w:sz w:val="16"/>
      <w:szCs w:val="16"/>
    </w:rPr>
  </w:style>
  <w:style w:type="paragraph" w:styleId="afffffb">
    <w:name w:val="Revision"/>
    <w:hidden/>
    <w:uiPriority w:val="99"/>
    <w:semiHidden/>
    <w:rsid w:val="001F4E8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1">
    <w:name w:val="blk1"/>
    <w:rsid w:val="001F4E8B"/>
    <w:rPr>
      <w:vanish w:val="0"/>
      <w:webHidden w:val="0"/>
      <w:specVanish w:val="0"/>
    </w:rPr>
  </w:style>
  <w:style w:type="table" w:customStyle="1" w:styleId="1111">
    <w:name w:val="Сетка таблицы111"/>
    <w:basedOn w:val="a1"/>
    <w:next w:val="aff1"/>
    <w:uiPriority w:val="59"/>
    <w:rsid w:val="001F4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1F4E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4E8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F4E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F4E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217">
    <w:name w:val="Нет списка21"/>
    <w:next w:val="a2"/>
    <w:semiHidden/>
    <w:rsid w:val="001F4E8B"/>
  </w:style>
  <w:style w:type="character" w:customStyle="1" w:styleId="p">
    <w:name w:val="p"/>
    <w:rsid w:val="001F4E8B"/>
  </w:style>
  <w:style w:type="table" w:customStyle="1" w:styleId="218">
    <w:name w:val="Сетка таблицы21"/>
    <w:basedOn w:val="a1"/>
    <w:next w:val="aff1"/>
    <w:rsid w:val="001F4E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1F4E8B"/>
    <w:rPr>
      <w:rFonts w:ascii="Arial" w:hAnsi="Arial" w:cs="Arial"/>
      <w:b/>
      <w:bCs/>
    </w:rPr>
  </w:style>
  <w:style w:type="character" w:customStyle="1" w:styleId="afffffc">
    <w:name w:val="Основной шрифт"/>
    <w:rsid w:val="001F4E8B"/>
  </w:style>
  <w:style w:type="character" w:customStyle="1" w:styleId="afffffd">
    <w:name w:val="Основной текст Знак Знак Знак"/>
    <w:rsid w:val="001F4E8B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1F4E8B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1F4E8B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1F4E8B"/>
    <w:rPr>
      <w:color w:val="auto"/>
    </w:rPr>
  </w:style>
  <w:style w:type="character" w:customStyle="1" w:styleId="14pt0">
    <w:name w:val="Стиль 14 pt Черный Знак"/>
    <w:rsid w:val="001F4E8B"/>
    <w:rPr>
      <w:color w:val="000000"/>
      <w:sz w:val="28"/>
      <w:szCs w:val="28"/>
      <w:lang w:val="ru-RU" w:eastAsia="ru-RU" w:bidi="ar-SA"/>
    </w:rPr>
  </w:style>
  <w:style w:type="paragraph" w:customStyle="1" w:styleId="1ff7">
    <w:name w:val="Знак1"/>
    <w:basedOn w:val="a"/>
    <w:rsid w:val="001F4E8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b">
    <w:name w:val="b"/>
    <w:rsid w:val="001F4E8B"/>
  </w:style>
  <w:style w:type="table" w:customStyle="1" w:styleId="TableNormal1">
    <w:name w:val="Table Normal1"/>
    <w:uiPriority w:val="2"/>
    <w:semiHidden/>
    <w:unhideWhenUsed/>
    <w:qFormat/>
    <w:rsid w:val="001F4E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1F4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Абзац списка Знак"/>
    <w:link w:val="aff"/>
    <w:uiPriority w:val="34"/>
    <w:locked/>
    <w:rsid w:val="001F4E8B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table" w:customStyle="1" w:styleId="3b">
    <w:name w:val="Сетка таблицы3"/>
    <w:basedOn w:val="a1"/>
    <w:next w:val="aff1"/>
    <w:uiPriority w:val="99"/>
    <w:rsid w:val="001F4E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c">
    <w:name w:val="Нет списка3"/>
    <w:next w:val="a2"/>
    <w:uiPriority w:val="99"/>
    <w:semiHidden/>
    <w:unhideWhenUsed/>
    <w:rsid w:val="001F4E8B"/>
  </w:style>
  <w:style w:type="numbering" w:customStyle="1" w:styleId="WW8Num13">
    <w:name w:val="WW8Num13"/>
    <w:basedOn w:val="a2"/>
    <w:rsid w:val="001F4E8B"/>
  </w:style>
  <w:style w:type="table" w:customStyle="1" w:styleId="46">
    <w:name w:val="Сетка таблицы4"/>
    <w:basedOn w:val="a1"/>
    <w:next w:val="aff1"/>
    <w:uiPriority w:val="99"/>
    <w:rsid w:val="001F4E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1F4E8B"/>
  </w:style>
  <w:style w:type="table" w:customStyle="1" w:styleId="131">
    <w:name w:val="Сетка таблицы13"/>
    <w:basedOn w:val="a1"/>
    <w:next w:val="aff1"/>
    <w:uiPriority w:val="59"/>
    <w:rsid w:val="001F4E8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1"/>
    <w:next w:val="aff1"/>
    <w:uiPriority w:val="59"/>
    <w:rsid w:val="001F4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1F4E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0">
    <w:name w:val="Нет списка22"/>
    <w:next w:val="a2"/>
    <w:semiHidden/>
    <w:rsid w:val="001F4E8B"/>
  </w:style>
  <w:style w:type="table" w:customStyle="1" w:styleId="221">
    <w:name w:val="Сетка таблицы22"/>
    <w:basedOn w:val="a1"/>
    <w:next w:val="aff1"/>
    <w:rsid w:val="001F4E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1F4E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7">
    <w:name w:val="Нет списка4"/>
    <w:next w:val="a2"/>
    <w:uiPriority w:val="99"/>
    <w:semiHidden/>
    <w:unhideWhenUsed/>
    <w:rsid w:val="00760E04"/>
  </w:style>
  <w:style w:type="numbering" w:customStyle="1" w:styleId="WW8Num14">
    <w:name w:val="WW8Num14"/>
    <w:basedOn w:val="a2"/>
    <w:rsid w:val="00760E04"/>
  </w:style>
  <w:style w:type="table" w:customStyle="1" w:styleId="54">
    <w:name w:val="Сетка таблицы5"/>
    <w:basedOn w:val="a1"/>
    <w:next w:val="aff1"/>
    <w:uiPriority w:val="99"/>
    <w:rsid w:val="00760E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760E04"/>
  </w:style>
  <w:style w:type="table" w:customStyle="1" w:styleId="141">
    <w:name w:val="Сетка таблицы14"/>
    <w:basedOn w:val="a1"/>
    <w:next w:val="aff1"/>
    <w:uiPriority w:val="59"/>
    <w:rsid w:val="00760E0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f1"/>
    <w:uiPriority w:val="59"/>
    <w:rsid w:val="00760E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760E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30">
    <w:name w:val="Нет списка23"/>
    <w:next w:val="a2"/>
    <w:semiHidden/>
    <w:rsid w:val="00760E04"/>
  </w:style>
  <w:style w:type="table" w:customStyle="1" w:styleId="231">
    <w:name w:val="Сетка таблицы23"/>
    <w:basedOn w:val="a1"/>
    <w:next w:val="aff1"/>
    <w:rsid w:val="00760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760E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5">
    <w:name w:val="Нет списка31"/>
    <w:next w:val="a2"/>
    <w:semiHidden/>
    <w:rsid w:val="00760E04"/>
  </w:style>
  <w:style w:type="paragraph" w:customStyle="1" w:styleId="2f8">
    <w:name w:val="Основной текст2"/>
    <w:basedOn w:val="a"/>
    <w:rsid w:val="00760E04"/>
    <w:pPr>
      <w:shd w:val="clear" w:color="auto" w:fill="FFFFFF"/>
      <w:suppressAutoHyphens/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16">
    <w:name w:val="Сетка таблицы31"/>
    <w:basedOn w:val="a1"/>
    <w:next w:val="aff1"/>
    <w:rsid w:val="00760E0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d">
    <w:name w:val="Абзац списка3"/>
    <w:basedOn w:val="a"/>
    <w:rsid w:val="00760E0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5">
    <w:name w:val="Нет списка5"/>
    <w:next w:val="a2"/>
    <w:uiPriority w:val="99"/>
    <w:semiHidden/>
    <w:unhideWhenUsed/>
    <w:rsid w:val="004724C7"/>
  </w:style>
  <w:style w:type="paragraph" w:customStyle="1" w:styleId="122">
    <w:name w:val="Заголовок 12"/>
    <w:basedOn w:val="Standard"/>
    <w:next w:val="Standard"/>
    <w:rsid w:val="004724C7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22">
    <w:name w:val="Заголовок 22"/>
    <w:basedOn w:val="Standard"/>
    <w:next w:val="Standard"/>
    <w:rsid w:val="004724C7"/>
    <w:pPr>
      <w:keepNext/>
      <w:widowControl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20">
    <w:name w:val="Заголовок 32"/>
    <w:basedOn w:val="Standard"/>
    <w:next w:val="Standard"/>
    <w:rsid w:val="004724C7"/>
    <w:pPr>
      <w:keepNext/>
      <w:widowControl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20">
    <w:name w:val="Заголовок 42"/>
    <w:basedOn w:val="Standard"/>
    <w:next w:val="Standard"/>
    <w:rsid w:val="004724C7"/>
    <w:pPr>
      <w:keepNext/>
      <w:widowControl/>
      <w:spacing w:before="240" w:after="60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customStyle="1" w:styleId="2f9">
    <w:name w:val="Верхний колонтитул2"/>
    <w:basedOn w:val="Standard"/>
    <w:rsid w:val="004724C7"/>
    <w:pPr>
      <w:widowControl/>
      <w:tabs>
        <w:tab w:val="center" w:pos="4677"/>
        <w:tab w:val="right" w:pos="9355"/>
      </w:tabs>
    </w:pPr>
    <w:rPr>
      <w:rFonts w:eastAsia="Times New Roman" w:cs="Times New Roman"/>
      <w:sz w:val="28"/>
      <w:szCs w:val="28"/>
      <w:lang w:bidi="ar-SA"/>
    </w:rPr>
  </w:style>
  <w:style w:type="paragraph" w:customStyle="1" w:styleId="2fa">
    <w:name w:val="Нижний колонтитул2"/>
    <w:basedOn w:val="Standard"/>
    <w:rsid w:val="004724C7"/>
    <w:pPr>
      <w:widowControl/>
      <w:tabs>
        <w:tab w:val="center" w:pos="4677"/>
        <w:tab w:val="right" w:pos="9355"/>
      </w:tabs>
    </w:pPr>
    <w:rPr>
      <w:rFonts w:eastAsia="Times New Roman" w:cs="Times New Roman"/>
      <w:sz w:val="28"/>
      <w:szCs w:val="28"/>
      <w:lang w:bidi="ar-SA"/>
    </w:rPr>
  </w:style>
  <w:style w:type="paragraph" w:customStyle="1" w:styleId="2fb">
    <w:name w:val="Название объекта2"/>
    <w:basedOn w:val="Standard"/>
    <w:rsid w:val="004724C7"/>
    <w:pPr>
      <w:widowControl/>
      <w:suppressLineNumbers/>
      <w:spacing w:before="120" w:after="120"/>
    </w:pPr>
    <w:rPr>
      <w:rFonts w:eastAsia="Times New Roman"/>
      <w:i/>
      <w:iCs/>
      <w:lang w:bidi="ar-SA"/>
    </w:rPr>
  </w:style>
  <w:style w:type="character" w:customStyle="1" w:styleId="2fc">
    <w:name w:val="Номер страницы2"/>
    <w:basedOn w:val="a0"/>
    <w:rsid w:val="004724C7"/>
  </w:style>
  <w:style w:type="numbering" w:customStyle="1" w:styleId="WW8Num15">
    <w:name w:val="WW8Num15"/>
    <w:basedOn w:val="a2"/>
    <w:rsid w:val="004724C7"/>
  </w:style>
  <w:style w:type="paragraph" w:customStyle="1" w:styleId="2fd">
    <w:name w:val="Обычный2"/>
    <w:rsid w:val="004724C7"/>
    <w:pPr>
      <w:widowControl w:val="0"/>
      <w:suppressAutoHyphens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ffffe">
    <w:name w:val="Знак Знак"/>
    <w:basedOn w:val="a"/>
    <w:rsid w:val="004724C7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48">
    <w:name w:val="Основной текст4"/>
    <w:basedOn w:val="a"/>
    <w:rsid w:val="004724C7"/>
    <w:pPr>
      <w:shd w:val="clear" w:color="auto" w:fill="FFFFFF"/>
      <w:suppressAutoHyphens/>
      <w:spacing w:after="0" w:line="274" w:lineRule="exact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fffff">
    <w:name w:val="Знак"/>
    <w:basedOn w:val="a"/>
    <w:rsid w:val="004724C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49">
    <w:name w:val="Абзац списка4"/>
    <w:basedOn w:val="a"/>
    <w:rsid w:val="004724C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7">
    <w:name w:val="Знак1 Знак Знак Знак1"/>
    <w:basedOn w:val="a"/>
    <w:rsid w:val="004724C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numbering" w:customStyle="1" w:styleId="150">
    <w:name w:val="Нет списка15"/>
    <w:next w:val="a2"/>
    <w:uiPriority w:val="99"/>
    <w:semiHidden/>
    <w:unhideWhenUsed/>
    <w:rsid w:val="004724C7"/>
  </w:style>
  <w:style w:type="table" w:customStyle="1" w:styleId="151">
    <w:name w:val="Сетка таблицы15"/>
    <w:basedOn w:val="a1"/>
    <w:next w:val="aff1"/>
    <w:uiPriority w:val="99"/>
    <w:rsid w:val="00472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"/>
    <w:next w:val="a2"/>
    <w:uiPriority w:val="99"/>
    <w:semiHidden/>
    <w:unhideWhenUsed/>
    <w:rsid w:val="004724C7"/>
  </w:style>
  <w:style w:type="table" w:customStyle="1" w:styleId="1142">
    <w:name w:val="Сетка таблицы114"/>
    <w:basedOn w:val="a1"/>
    <w:next w:val="aff1"/>
    <w:uiPriority w:val="59"/>
    <w:rsid w:val="004724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0">
    <w:name w:val="Нет списка24"/>
    <w:next w:val="a2"/>
    <w:semiHidden/>
    <w:rsid w:val="004724C7"/>
  </w:style>
  <w:style w:type="table" w:customStyle="1" w:styleId="241">
    <w:name w:val="Сетка таблицы24"/>
    <w:basedOn w:val="a1"/>
    <w:next w:val="aff1"/>
    <w:rsid w:val="00472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Сетка таблицы1121"/>
    <w:basedOn w:val="a1"/>
    <w:next w:val="aff1"/>
    <w:uiPriority w:val="59"/>
    <w:rsid w:val="004724C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uiPriority w:val="2"/>
    <w:semiHidden/>
    <w:unhideWhenUsed/>
    <w:qFormat/>
    <w:rsid w:val="004724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10">
    <w:name w:val="Сетка таблицы211"/>
    <w:basedOn w:val="a1"/>
    <w:next w:val="aff1"/>
    <w:rsid w:val="00472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4724C7"/>
  </w:style>
  <w:style w:type="table" w:customStyle="1" w:styleId="1210">
    <w:name w:val="Сетка таблицы121"/>
    <w:basedOn w:val="a1"/>
    <w:next w:val="aff1"/>
    <w:uiPriority w:val="59"/>
    <w:rsid w:val="004724C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4724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11">
    <w:name w:val="Нет списка211"/>
    <w:next w:val="a2"/>
    <w:semiHidden/>
    <w:rsid w:val="004724C7"/>
  </w:style>
  <w:style w:type="table" w:customStyle="1" w:styleId="21110">
    <w:name w:val="Сетка таблицы2111"/>
    <w:basedOn w:val="a1"/>
    <w:next w:val="aff1"/>
    <w:rsid w:val="00472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uiPriority w:val="2"/>
    <w:semiHidden/>
    <w:unhideWhenUsed/>
    <w:qFormat/>
    <w:rsid w:val="004724C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1">
    <w:name w:val="Нет списка32"/>
    <w:next w:val="a2"/>
    <w:uiPriority w:val="99"/>
    <w:semiHidden/>
    <w:unhideWhenUsed/>
    <w:rsid w:val="004724C7"/>
  </w:style>
  <w:style w:type="numbering" w:customStyle="1" w:styleId="WW8Num111">
    <w:name w:val="WW8Num111"/>
    <w:rsid w:val="004724C7"/>
  </w:style>
  <w:style w:type="table" w:customStyle="1" w:styleId="322">
    <w:name w:val="Сетка таблицы32"/>
    <w:basedOn w:val="a1"/>
    <w:next w:val="aff1"/>
    <w:uiPriority w:val="99"/>
    <w:rsid w:val="00472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1"/>
    <w:next w:val="aff1"/>
    <w:uiPriority w:val="99"/>
    <w:rsid w:val="00472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f1"/>
    <w:uiPriority w:val="99"/>
    <w:rsid w:val="00472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next w:val="aff1"/>
    <w:uiPriority w:val="59"/>
    <w:rsid w:val="004724C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uiPriority w:val="2"/>
    <w:semiHidden/>
    <w:unhideWhenUsed/>
    <w:qFormat/>
    <w:rsid w:val="004724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10">
    <w:name w:val="Сетка таблицы221"/>
    <w:basedOn w:val="a1"/>
    <w:next w:val="aff1"/>
    <w:rsid w:val="00472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1">
    <w:name w:val="Table Normal121"/>
    <w:uiPriority w:val="2"/>
    <w:semiHidden/>
    <w:unhideWhenUsed/>
    <w:qFormat/>
    <w:rsid w:val="004724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f1"/>
    <w:rsid w:val="00472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4724C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1">
    <w:name w:val="WW8Num1111"/>
    <w:rsid w:val="004724C7"/>
  </w:style>
  <w:style w:type="numbering" w:customStyle="1" w:styleId="64">
    <w:name w:val="Нет списка6"/>
    <w:next w:val="a2"/>
    <w:uiPriority w:val="99"/>
    <w:semiHidden/>
    <w:unhideWhenUsed/>
    <w:rsid w:val="003A7AD5"/>
  </w:style>
  <w:style w:type="numbering" w:customStyle="1" w:styleId="WW8Num16">
    <w:name w:val="WW8Num16"/>
    <w:basedOn w:val="a2"/>
    <w:rsid w:val="003A7AD5"/>
  </w:style>
  <w:style w:type="numbering" w:customStyle="1" w:styleId="160">
    <w:name w:val="Нет списка16"/>
    <w:next w:val="a2"/>
    <w:uiPriority w:val="99"/>
    <w:semiHidden/>
    <w:unhideWhenUsed/>
    <w:rsid w:val="003A7AD5"/>
  </w:style>
  <w:style w:type="table" w:customStyle="1" w:styleId="161">
    <w:name w:val="Сетка таблицы16"/>
    <w:basedOn w:val="a1"/>
    <w:next w:val="aff1"/>
    <w:uiPriority w:val="99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">
    <w:name w:val="Нет списка113"/>
    <w:next w:val="a2"/>
    <w:uiPriority w:val="99"/>
    <w:semiHidden/>
    <w:unhideWhenUsed/>
    <w:rsid w:val="003A7AD5"/>
  </w:style>
  <w:style w:type="table" w:customStyle="1" w:styleId="1150">
    <w:name w:val="Сетка таблицы115"/>
    <w:basedOn w:val="a1"/>
    <w:next w:val="aff1"/>
    <w:uiPriority w:val="59"/>
    <w:rsid w:val="003A7A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0">
    <w:name w:val="Нет списка25"/>
    <w:next w:val="a2"/>
    <w:semiHidden/>
    <w:rsid w:val="003A7AD5"/>
  </w:style>
  <w:style w:type="table" w:customStyle="1" w:styleId="251">
    <w:name w:val="Сетка таблицы25"/>
    <w:basedOn w:val="a1"/>
    <w:next w:val="aff1"/>
    <w:rsid w:val="003A7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2"/>
    <w:basedOn w:val="a1"/>
    <w:next w:val="aff1"/>
    <w:uiPriority w:val="59"/>
    <w:rsid w:val="003A7AD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30">
    <w:name w:val="Сетка таблицы213"/>
    <w:basedOn w:val="a1"/>
    <w:next w:val="aff1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3A7AD5"/>
  </w:style>
  <w:style w:type="table" w:customStyle="1" w:styleId="1220">
    <w:name w:val="Сетка таблицы122"/>
    <w:basedOn w:val="a1"/>
    <w:next w:val="aff1"/>
    <w:uiPriority w:val="59"/>
    <w:rsid w:val="003A7AD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21">
    <w:name w:val="Нет списка212"/>
    <w:next w:val="a2"/>
    <w:semiHidden/>
    <w:rsid w:val="003A7AD5"/>
  </w:style>
  <w:style w:type="table" w:customStyle="1" w:styleId="2112">
    <w:name w:val="Сетка таблицы2112"/>
    <w:basedOn w:val="a1"/>
    <w:next w:val="aff1"/>
    <w:rsid w:val="003A7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30">
    <w:name w:val="Нет списка33"/>
    <w:next w:val="a2"/>
    <w:uiPriority w:val="99"/>
    <w:semiHidden/>
    <w:unhideWhenUsed/>
    <w:rsid w:val="003A7AD5"/>
  </w:style>
  <w:style w:type="numbering" w:customStyle="1" w:styleId="WW8Num112">
    <w:name w:val="WW8Num112"/>
    <w:rsid w:val="003A7AD5"/>
  </w:style>
  <w:style w:type="table" w:customStyle="1" w:styleId="331">
    <w:name w:val="Сетка таблицы33"/>
    <w:basedOn w:val="a1"/>
    <w:next w:val="aff1"/>
    <w:uiPriority w:val="99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Сетка таблицы42"/>
    <w:basedOn w:val="a1"/>
    <w:next w:val="aff1"/>
    <w:uiPriority w:val="99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f1"/>
    <w:uiPriority w:val="99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Сетка таблицы1132"/>
    <w:basedOn w:val="a1"/>
    <w:next w:val="aff1"/>
    <w:uiPriority w:val="59"/>
    <w:rsid w:val="003A7AD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20">
    <w:name w:val="Сетка таблицы222"/>
    <w:basedOn w:val="a1"/>
    <w:next w:val="aff1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2">
    <w:name w:val="Table Normal122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2">
    <w:name w:val="WW8Num1112"/>
    <w:rsid w:val="003A7AD5"/>
  </w:style>
  <w:style w:type="numbering" w:customStyle="1" w:styleId="72">
    <w:name w:val="Нет списка7"/>
    <w:next w:val="a2"/>
    <w:uiPriority w:val="99"/>
    <w:semiHidden/>
    <w:unhideWhenUsed/>
    <w:rsid w:val="003A7AD5"/>
  </w:style>
  <w:style w:type="numbering" w:customStyle="1" w:styleId="WW8Num17">
    <w:name w:val="WW8Num17"/>
    <w:basedOn w:val="a2"/>
    <w:rsid w:val="003A7AD5"/>
  </w:style>
  <w:style w:type="numbering" w:customStyle="1" w:styleId="170">
    <w:name w:val="Нет списка17"/>
    <w:next w:val="a2"/>
    <w:uiPriority w:val="99"/>
    <w:semiHidden/>
    <w:unhideWhenUsed/>
    <w:rsid w:val="003A7AD5"/>
  </w:style>
  <w:style w:type="table" w:customStyle="1" w:styleId="171">
    <w:name w:val="Сетка таблицы17"/>
    <w:basedOn w:val="a1"/>
    <w:next w:val="aff1"/>
    <w:uiPriority w:val="99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3">
    <w:name w:val="Нет списка114"/>
    <w:next w:val="a2"/>
    <w:uiPriority w:val="99"/>
    <w:semiHidden/>
    <w:unhideWhenUsed/>
    <w:rsid w:val="003A7AD5"/>
  </w:style>
  <w:style w:type="table" w:customStyle="1" w:styleId="1160">
    <w:name w:val="Сетка таблицы116"/>
    <w:basedOn w:val="a1"/>
    <w:next w:val="aff1"/>
    <w:uiPriority w:val="59"/>
    <w:rsid w:val="003A7A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0">
    <w:name w:val="Нет списка26"/>
    <w:next w:val="a2"/>
    <w:semiHidden/>
    <w:rsid w:val="003A7AD5"/>
  </w:style>
  <w:style w:type="table" w:customStyle="1" w:styleId="261">
    <w:name w:val="Сетка таблицы26"/>
    <w:basedOn w:val="a1"/>
    <w:next w:val="aff1"/>
    <w:rsid w:val="003A7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3"/>
    <w:basedOn w:val="a1"/>
    <w:next w:val="aff1"/>
    <w:uiPriority w:val="59"/>
    <w:rsid w:val="003A7AD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Сетка таблицы214"/>
    <w:basedOn w:val="a1"/>
    <w:next w:val="aff1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3A7AD5"/>
  </w:style>
  <w:style w:type="table" w:customStyle="1" w:styleId="123">
    <w:name w:val="Сетка таблицы123"/>
    <w:basedOn w:val="a1"/>
    <w:next w:val="aff1"/>
    <w:uiPriority w:val="59"/>
    <w:rsid w:val="003A7AD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31">
    <w:name w:val="Нет списка213"/>
    <w:next w:val="a2"/>
    <w:semiHidden/>
    <w:rsid w:val="003A7AD5"/>
  </w:style>
  <w:style w:type="table" w:customStyle="1" w:styleId="2113">
    <w:name w:val="Сетка таблицы2113"/>
    <w:basedOn w:val="a1"/>
    <w:next w:val="aff1"/>
    <w:rsid w:val="003A7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40">
    <w:name w:val="Нет списка34"/>
    <w:next w:val="a2"/>
    <w:uiPriority w:val="99"/>
    <w:semiHidden/>
    <w:unhideWhenUsed/>
    <w:rsid w:val="003A7AD5"/>
  </w:style>
  <w:style w:type="numbering" w:customStyle="1" w:styleId="WW8Num113">
    <w:name w:val="WW8Num113"/>
    <w:rsid w:val="003A7AD5"/>
  </w:style>
  <w:style w:type="table" w:customStyle="1" w:styleId="341">
    <w:name w:val="Сетка таблицы34"/>
    <w:basedOn w:val="a1"/>
    <w:next w:val="aff1"/>
    <w:uiPriority w:val="99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f1"/>
    <w:uiPriority w:val="99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f1"/>
    <w:uiPriority w:val="99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Сетка таблицы1133"/>
    <w:basedOn w:val="a1"/>
    <w:next w:val="aff1"/>
    <w:uiPriority w:val="59"/>
    <w:rsid w:val="003A7AD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3"/>
    <w:basedOn w:val="a1"/>
    <w:next w:val="aff1"/>
    <w:rsid w:val="003A7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3">
    <w:name w:val="Table Normal123"/>
    <w:uiPriority w:val="2"/>
    <w:semiHidden/>
    <w:unhideWhenUsed/>
    <w:qFormat/>
    <w:rsid w:val="003A7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3">
    <w:name w:val="WW8Num1113"/>
    <w:rsid w:val="003A7AD5"/>
  </w:style>
  <w:style w:type="table" w:customStyle="1" w:styleId="65">
    <w:name w:val="Сетка таблицы6"/>
    <w:basedOn w:val="a1"/>
    <w:next w:val="aff1"/>
    <w:uiPriority w:val="99"/>
    <w:rsid w:val="00DC6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"/>
    <w:basedOn w:val="a1"/>
    <w:next w:val="aff1"/>
    <w:uiPriority w:val="99"/>
    <w:rsid w:val="00DC69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8">
    <w:name w:val="WW8Num18"/>
    <w:basedOn w:val="a2"/>
    <w:rsid w:val="007334D0"/>
  </w:style>
  <w:style w:type="table" w:customStyle="1" w:styleId="82">
    <w:name w:val="Сетка таблицы8"/>
    <w:basedOn w:val="a1"/>
    <w:next w:val="aff1"/>
    <w:uiPriority w:val="99"/>
    <w:rsid w:val="005823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1"/>
    <w:next w:val="aff1"/>
    <w:uiPriority w:val="99"/>
    <w:rsid w:val="005823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"/>
    <w:basedOn w:val="a1"/>
    <w:next w:val="aff1"/>
    <w:uiPriority w:val="99"/>
    <w:rsid w:val="005823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5823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58232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e">
    <w:name w:val="Обычный3"/>
    <w:rsid w:val="005A3D35"/>
    <w:rPr>
      <w:rFonts w:ascii="Calibri" w:eastAsia="Calibri" w:hAnsi="Calibri" w:cs="Calibri"/>
      <w:lang w:eastAsia="ru-RU"/>
    </w:rPr>
  </w:style>
  <w:style w:type="numbering" w:customStyle="1" w:styleId="83">
    <w:name w:val="Нет списка8"/>
    <w:next w:val="a2"/>
    <w:uiPriority w:val="99"/>
    <w:semiHidden/>
    <w:unhideWhenUsed/>
    <w:rsid w:val="005A3D35"/>
  </w:style>
  <w:style w:type="numbering" w:customStyle="1" w:styleId="WW8Num19">
    <w:name w:val="WW8Num19"/>
    <w:basedOn w:val="a2"/>
    <w:rsid w:val="005A3D35"/>
  </w:style>
  <w:style w:type="numbering" w:customStyle="1" w:styleId="180">
    <w:name w:val="Нет списка18"/>
    <w:next w:val="a2"/>
    <w:uiPriority w:val="99"/>
    <w:semiHidden/>
    <w:unhideWhenUsed/>
    <w:rsid w:val="005A3D35"/>
  </w:style>
  <w:style w:type="table" w:customStyle="1" w:styleId="181">
    <w:name w:val="Сетка таблицы18"/>
    <w:basedOn w:val="a1"/>
    <w:next w:val="aff1"/>
    <w:uiPriority w:val="59"/>
    <w:rsid w:val="005A3D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">
    <w:name w:val="Нет списка115"/>
    <w:next w:val="a2"/>
    <w:uiPriority w:val="99"/>
    <w:semiHidden/>
    <w:unhideWhenUsed/>
    <w:rsid w:val="005A3D35"/>
  </w:style>
  <w:style w:type="table" w:customStyle="1" w:styleId="1170">
    <w:name w:val="Сетка таблицы117"/>
    <w:basedOn w:val="a1"/>
    <w:next w:val="aff1"/>
    <w:uiPriority w:val="59"/>
    <w:rsid w:val="005A3D3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0">
    <w:name w:val="Нет списка27"/>
    <w:next w:val="a2"/>
    <w:semiHidden/>
    <w:rsid w:val="005A3D35"/>
  </w:style>
  <w:style w:type="table" w:customStyle="1" w:styleId="271">
    <w:name w:val="Сетка таблицы27"/>
    <w:basedOn w:val="a1"/>
    <w:next w:val="aff1"/>
    <w:rsid w:val="005A3D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Сетка таблицы1124"/>
    <w:basedOn w:val="a1"/>
    <w:next w:val="aff1"/>
    <w:uiPriority w:val="59"/>
    <w:rsid w:val="005A3D3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uiPriority w:val="2"/>
    <w:semiHidden/>
    <w:unhideWhenUsed/>
    <w:qFormat/>
    <w:rsid w:val="005A3D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0">
    <w:name w:val="Сетка таблицы215"/>
    <w:basedOn w:val="a1"/>
    <w:next w:val="aff1"/>
    <w:rsid w:val="005A3D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5A3D35"/>
  </w:style>
  <w:style w:type="table" w:customStyle="1" w:styleId="124">
    <w:name w:val="Сетка таблицы124"/>
    <w:basedOn w:val="a1"/>
    <w:next w:val="aff1"/>
    <w:uiPriority w:val="59"/>
    <w:rsid w:val="005A3D3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uiPriority w:val="2"/>
    <w:semiHidden/>
    <w:unhideWhenUsed/>
    <w:qFormat/>
    <w:rsid w:val="005A3D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41">
    <w:name w:val="Нет списка214"/>
    <w:next w:val="a2"/>
    <w:semiHidden/>
    <w:rsid w:val="005A3D35"/>
  </w:style>
  <w:style w:type="table" w:customStyle="1" w:styleId="2114">
    <w:name w:val="Сетка таблицы2114"/>
    <w:basedOn w:val="a1"/>
    <w:next w:val="aff1"/>
    <w:rsid w:val="005A3D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uiPriority w:val="2"/>
    <w:semiHidden/>
    <w:unhideWhenUsed/>
    <w:qFormat/>
    <w:rsid w:val="005A3D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50">
    <w:name w:val="Нет списка35"/>
    <w:next w:val="a2"/>
    <w:uiPriority w:val="99"/>
    <w:semiHidden/>
    <w:unhideWhenUsed/>
    <w:rsid w:val="005A3D35"/>
  </w:style>
  <w:style w:type="numbering" w:customStyle="1" w:styleId="WW8Num114">
    <w:name w:val="WW8Num114"/>
    <w:rsid w:val="005A3D35"/>
  </w:style>
  <w:style w:type="table" w:customStyle="1" w:styleId="351">
    <w:name w:val="Сетка таблицы35"/>
    <w:basedOn w:val="a1"/>
    <w:next w:val="aff1"/>
    <w:uiPriority w:val="99"/>
    <w:rsid w:val="005A3D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Сетка таблицы44"/>
    <w:basedOn w:val="a1"/>
    <w:next w:val="aff1"/>
    <w:uiPriority w:val="99"/>
    <w:rsid w:val="005A3D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f1"/>
    <w:uiPriority w:val="99"/>
    <w:rsid w:val="005A3D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Сетка таблицы1134"/>
    <w:basedOn w:val="a1"/>
    <w:next w:val="aff1"/>
    <w:uiPriority w:val="59"/>
    <w:rsid w:val="005A3D3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uiPriority w:val="2"/>
    <w:semiHidden/>
    <w:unhideWhenUsed/>
    <w:qFormat/>
    <w:rsid w:val="005A3D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4">
    <w:name w:val="Сетка таблицы224"/>
    <w:basedOn w:val="a1"/>
    <w:next w:val="aff1"/>
    <w:rsid w:val="005A3D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4">
    <w:name w:val="Table Normal124"/>
    <w:uiPriority w:val="2"/>
    <w:semiHidden/>
    <w:unhideWhenUsed/>
    <w:qFormat/>
    <w:rsid w:val="005A3D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4">
    <w:name w:val="WW8Num1114"/>
    <w:rsid w:val="005A3D35"/>
  </w:style>
  <w:style w:type="numbering" w:customStyle="1" w:styleId="412">
    <w:name w:val="Нет списка41"/>
    <w:next w:val="a2"/>
    <w:uiPriority w:val="99"/>
    <w:semiHidden/>
    <w:unhideWhenUsed/>
    <w:rsid w:val="005A3D35"/>
  </w:style>
  <w:style w:type="numbering" w:customStyle="1" w:styleId="1211">
    <w:name w:val="Нет списка121"/>
    <w:next w:val="a2"/>
    <w:uiPriority w:val="99"/>
    <w:semiHidden/>
    <w:unhideWhenUsed/>
    <w:rsid w:val="005A3D35"/>
  </w:style>
  <w:style w:type="table" w:customStyle="1" w:styleId="1310">
    <w:name w:val="Сетка таблицы131"/>
    <w:basedOn w:val="a1"/>
    <w:next w:val="aff1"/>
    <w:uiPriority w:val="59"/>
    <w:rsid w:val="005A3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Сетка таблицы1141"/>
    <w:basedOn w:val="a1"/>
    <w:next w:val="aff1"/>
    <w:uiPriority w:val="59"/>
    <w:rsid w:val="005A3D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1">
    <w:name w:val="Нет списка221"/>
    <w:next w:val="a2"/>
    <w:semiHidden/>
    <w:rsid w:val="005A3D35"/>
  </w:style>
  <w:style w:type="paragraph" w:customStyle="1" w:styleId="S">
    <w:name w:val="S_Таблица"/>
    <w:basedOn w:val="a"/>
    <w:rsid w:val="005A3D35"/>
    <w:pPr>
      <w:numPr>
        <w:numId w:val="38"/>
      </w:numPr>
      <w:tabs>
        <w:tab w:val="left" w:pos="8943"/>
      </w:tabs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Акимова В.И.</dc:creator>
  <cp:lastModifiedBy>Дружинина А.О.</cp:lastModifiedBy>
  <cp:revision>5</cp:revision>
  <cp:lastPrinted>2023-10-16T07:57:00Z</cp:lastPrinted>
  <dcterms:created xsi:type="dcterms:W3CDTF">2024-11-02T08:19:00Z</dcterms:created>
  <dcterms:modified xsi:type="dcterms:W3CDTF">2024-11-07T06:55:00Z</dcterms:modified>
</cp:coreProperties>
</file>