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03" w:rsidRPr="000A0F8F" w:rsidRDefault="003555CA" w:rsidP="0065172A">
      <w:pPr>
        <w:widowControl/>
        <w:spacing w:line="228" w:lineRule="auto"/>
        <w:ind w:left="4820" w:firstLine="0"/>
        <w:jc w:val="center"/>
        <w:rPr>
          <w:kern w:val="0"/>
          <w:sz w:val="28"/>
          <w:szCs w:val="28"/>
          <w:lang w:eastAsia="en-US"/>
        </w:rPr>
      </w:pPr>
      <w:r w:rsidRPr="000A0F8F">
        <w:rPr>
          <w:rFonts w:eastAsia="Calibri"/>
          <w:kern w:val="0"/>
          <w:sz w:val="28"/>
          <w:szCs w:val="28"/>
        </w:rPr>
        <w:t>Приложение №</w:t>
      </w:r>
      <w:r w:rsidR="000A0F8F">
        <w:rPr>
          <w:rFonts w:eastAsia="Calibri"/>
          <w:kern w:val="0"/>
          <w:sz w:val="28"/>
          <w:szCs w:val="28"/>
        </w:rPr>
        <w:t xml:space="preserve"> </w:t>
      </w:r>
      <w:r w:rsidRPr="000A0F8F">
        <w:rPr>
          <w:rFonts w:eastAsia="Calibri"/>
          <w:kern w:val="0"/>
          <w:sz w:val="28"/>
          <w:szCs w:val="28"/>
        </w:rPr>
        <w:t>1</w:t>
      </w:r>
    </w:p>
    <w:p w:rsidR="0069338C" w:rsidRPr="000A0F8F" w:rsidRDefault="003555CA" w:rsidP="0065172A">
      <w:pPr>
        <w:widowControl/>
        <w:spacing w:line="228" w:lineRule="auto"/>
        <w:ind w:left="4820" w:firstLine="0"/>
        <w:jc w:val="center"/>
        <w:rPr>
          <w:kern w:val="0"/>
          <w:sz w:val="28"/>
          <w:szCs w:val="28"/>
          <w:lang w:eastAsia="en-US"/>
        </w:rPr>
      </w:pPr>
      <w:r w:rsidRPr="000A0F8F">
        <w:rPr>
          <w:rFonts w:eastAsia="Calibri"/>
          <w:kern w:val="0"/>
          <w:sz w:val="28"/>
          <w:szCs w:val="28"/>
        </w:rPr>
        <w:t>к проекту межевания территории</w:t>
      </w:r>
      <w:r w:rsidRPr="000A0F8F">
        <w:rPr>
          <w:rFonts w:eastAsia="Calibri"/>
          <w:bCs/>
          <w:kern w:val="0"/>
          <w:sz w:val="28"/>
          <w:szCs w:val="28"/>
        </w:rPr>
        <w:t>,</w:t>
      </w:r>
    </w:p>
    <w:p w:rsidR="000A0F8F" w:rsidRDefault="0014094C" w:rsidP="0065172A">
      <w:pPr>
        <w:widowControl/>
        <w:spacing w:line="228" w:lineRule="auto"/>
        <w:ind w:left="4820" w:firstLine="0"/>
        <w:jc w:val="center"/>
        <w:rPr>
          <w:rFonts w:eastAsia="Calibri"/>
          <w:kern w:val="0"/>
          <w:sz w:val="28"/>
          <w:szCs w:val="28"/>
        </w:rPr>
      </w:pPr>
      <w:r w:rsidRPr="000A0F8F">
        <w:rPr>
          <w:rFonts w:eastAsia="Calibri"/>
          <w:kern w:val="0"/>
          <w:sz w:val="28"/>
          <w:szCs w:val="28"/>
        </w:rPr>
        <w:t xml:space="preserve">ограниченной </w:t>
      </w:r>
      <w:r w:rsidR="000A0F8F">
        <w:rPr>
          <w:rFonts w:eastAsia="Calibri"/>
          <w:kern w:val="0"/>
          <w:sz w:val="28"/>
          <w:szCs w:val="28"/>
        </w:rPr>
        <w:t>ул. Южно-Моравская,</w:t>
      </w:r>
    </w:p>
    <w:p w:rsidR="000A0F8F" w:rsidRDefault="00D553CE" w:rsidP="0065172A">
      <w:pPr>
        <w:widowControl/>
        <w:spacing w:line="228" w:lineRule="auto"/>
        <w:ind w:left="4820" w:firstLine="0"/>
        <w:jc w:val="center"/>
        <w:rPr>
          <w:rFonts w:eastAsia="Calibri"/>
          <w:kern w:val="0"/>
          <w:sz w:val="28"/>
          <w:szCs w:val="28"/>
        </w:rPr>
      </w:pPr>
      <w:r w:rsidRPr="000A0F8F">
        <w:rPr>
          <w:rFonts w:eastAsia="Calibri"/>
          <w:kern w:val="0"/>
          <w:sz w:val="28"/>
          <w:szCs w:val="28"/>
        </w:rPr>
        <w:t xml:space="preserve">ул. Генерала </w:t>
      </w:r>
      <w:proofErr w:type="spellStart"/>
      <w:r w:rsidRPr="000A0F8F">
        <w:rPr>
          <w:rFonts w:eastAsia="Calibri"/>
          <w:kern w:val="0"/>
          <w:sz w:val="28"/>
          <w:szCs w:val="28"/>
        </w:rPr>
        <w:t>Перхоровича</w:t>
      </w:r>
      <w:proofErr w:type="spellEnd"/>
    </w:p>
    <w:p w:rsidR="00677684" w:rsidRPr="000A0F8F" w:rsidRDefault="0014094C" w:rsidP="0065172A">
      <w:pPr>
        <w:widowControl/>
        <w:spacing w:line="228" w:lineRule="auto"/>
        <w:ind w:left="4820" w:firstLine="0"/>
        <w:jc w:val="center"/>
        <w:rPr>
          <w:rFonts w:eastAsia="Calibri"/>
          <w:i/>
          <w:kern w:val="0"/>
          <w:sz w:val="28"/>
          <w:szCs w:val="28"/>
        </w:rPr>
      </w:pPr>
      <w:r w:rsidRPr="000A0F8F">
        <w:rPr>
          <w:rFonts w:eastAsia="Calibri"/>
          <w:kern w:val="0"/>
          <w:sz w:val="28"/>
          <w:szCs w:val="28"/>
        </w:rPr>
        <w:t>в городском округе город Воронеж</w:t>
      </w:r>
    </w:p>
    <w:p w:rsidR="0069338C" w:rsidRPr="000A0F8F" w:rsidRDefault="0069338C" w:rsidP="0065172A">
      <w:pPr>
        <w:widowControl/>
        <w:spacing w:line="228" w:lineRule="auto"/>
        <w:ind w:firstLine="0"/>
        <w:jc w:val="center"/>
        <w:rPr>
          <w:kern w:val="0"/>
          <w:sz w:val="28"/>
          <w:szCs w:val="28"/>
          <w:lang w:eastAsia="en-US"/>
        </w:rPr>
      </w:pPr>
    </w:p>
    <w:p w:rsidR="003555CA" w:rsidRPr="000A0F8F" w:rsidRDefault="003555CA" w:rsidP="0065172A">
      <w:pPr>
        <w:widowControl/>
        <w:spacing w:line="228" w:lineRule="auto"/>
        <w:ind w:firstLine="0"/>
        <w:jc w:val="center"/>
        <w:rPr>
          <w:kern w:val="0"/>
          <w:sz w:val="28"/>
          <w:szCs w:val="28"/>
          <w:lang w:eastAsia="en-US"/>
        </w:rPr>
      </w:pPr>
    </w:p>
    <w:p w:rsidR="00B259AF" w:rsidRPr="000A0F8F" w:rsidRDefault="00B259AF" w:rsidP="0065172A">
      <w:pPr>
        <w:widowControl/>
        <w:spacing w:line="228" w:lineRule="auto"/>
        <w:ind w:firstLine="0"/>
        <w:jc w:val="center"/>
        <w:rPr>
          <w:rFonts w:eastAsia="Arial CYR"/>
          <w:b/>
          <w:caps/>
          <w:kern w:val="0"/>
          <w:sz w:val="28"/>
          <w:szCs w:val="28"/>
        </w:rPr>
      </w:pPr>
      <w:r w:rsidRPr="000A0F8F">
        <w:rPr>
          <w:rFonts w:eastAsia="Arial CYR"/>
          <w:b/>
          <w:caps/>
          <w:kern w:val="0"/>
          <w:sz w:val="28"/>
          <w:szCs w:val="28"/>
        </w:rPr>
        <w:t>Текстовая</w:t>
      </w:r>
      <w:r w:rsidR="000A0F8F">
        <w:rPr>
          <w:rFonts w:eastAsia="Arial CYR"/>
          <w:b/>
          <w:caps/>
          <w:kern w:val="0"/>
          <w:sz w:val="28"/>
          <w:szCs w:val="28"/>
        </w:rPr>
        <w:t xml:space="preserve">  </w:t>
      </w:r>
      <w:r w:rsidRPr="000A0F8F">
        <w:rPr>
          <w:rFonts w:eastAsia="Arial CYR"/>
          <w:b/>
          <w:caps/>
          <w:kern w:val="0"/>
          <w:sz w:val="28"/>
          <w:szCs w:val="28"/>
        </w:rPr>
        <w:t>часть</w:t>
      </w:r>
    </w:p>
    <w:p w:rsidR="00D553CE" w:rsidRPr="000A0F8F" w:rsidRDefault="00B259AF" w:rsidP="0065172A">
      <w:pPr>
        <w:widowControl/>
        <w:spacing w:line="228" w:lineRule="auto"/>
        <w:ind w:firstLine="0"/>
        <w:jc w:val="center"/>
        <w:rPr>
          <w:b/>
          <w:kern w:val="0"/>
          <w:sz w:val="28"/>
          <w:szCs w:val="28"/>
          <w:lang w:bidi="ru-RU"/>
        </w:rPr>
      </w:pPr>
      <w:r w:rsidRPr="000A0F8F">
        <w:rPr>
          <w:rFonts w:eastAsia="Arial CYR"/>
          <w:b/>
          <w:kern w:val="0"/>
          <w:sz w:val="28"/>
          <w:szCs w:val="28"/>
        </w:rPr>
        <w:t xml:space="preserve">проекта межевания </w:t>
      </w:r>
      <w:r w:rsidRPr="000A0F8F">
        <w:rPr>
          <w:b/>
          <w:kern w:val="0"/>
          <w:sz w:val="28"/>
          <w:szCs w:val="28"/>
        </w:rPr>
        <w:t>территории</w:t>
      </w:r>
      <w:r w:rsidR="007961AA" w:rsidRPr="000A0F8F">
        <w:rPr>
          <w:b/>
          <w:kern w:val="0"/>
          <w:sz w:val="28"/>
          <w:szCs w:val="28"/>
        </w:rPr>
        <w:t xml:space="preserve">, </w:t>
      </w:r>
      <w:r w:rsidR="0014094C" w:rsidRPr="000A0F8F">
        <w:rPr>
          <w:b/>
          <w:kern w:val="0"/>
          <w:sz w:val="28"/>
          <w:szCs w:val="28"/>
          <w:lang w:bidi="ru-RU"/>
        </w:rPr>
        <w:t xml:space="preserve">ограниченной </w:t>
      </w:r>
      <w:r w:rsidR="00D553CE" w:rsidRPr="000A0F8F">
        <w:rPr>
          <w:b/>
          <w:kern w:val="0"/>
          <w:sz w:val="28"/>
          <w:szCs w:val="28"/>
          <w:lang w:bidi="ru-RU"/>
        </w:rPr>
        <w:t xml:space="preserve">ул. Южно-Моравская, </w:t>
      </w:r>
    </w:p>
    <w:p w:rsidR="00F81403" w:rsidRPr="000A0F8F" w:rsidRDefault="00D553CE" w:rsidP="0065172A">
      <w:pPr>
        <w:widowControl/>
        <w:spacing w:line="228" w:lineRule="auto"/>
        <w:ind w:firstLine="0"/>
        <w:jc w:val="center"/>
        <w:rPr>
          <w:b/>
          <w:kern w:val="0"/>
          <w:sz w:val="28"/>
          <w:szCs w:val="28"/>
          <w:lang w:bidi="ru-RU"/>
        </w:rPr>
      </w:pPr>
      <w:r w:rsidRPr="000A0F8F">
        <w:rPr>
          <w:b/>
          <w:kern w:val="0"/>
          <w:sz w:val="28"/>
          <w:szCs w:val="28"/>
          <w:lang w:bidi="ru-RU"/>
        </w:rPr>
        <w:t xml:space="preserve">ул. Генерала </w:t>
      </w:r>
      <w:proofErr w:type="spellStart"/>
      <w:r w:rsidRPr="000A0F8F">
        <w:rPr>
          <w:b/>
          <w:kern w:val="0"/>
          <w:sz w:val="28"/>
          <w:szCs w:val="28"/>
          <w:lang w:bidi="ru-RU"/>
        </w:rPr>
        <w:t>Перхоровича</w:t>
      </w:r>
      <w:proofErr w:type="spellEnd"/>
      <w:r w:rsidRPr="000A0F8F">
        <w:rPr>
          <w:b/>
          <w:kern w:val="0"/>
          <w:sz w:val="28"/>
          <w:szCs w:val="28"/>
          <w:lang w:bidi="ru-RU"/>
        </w:rPr>
        <w:t xml:space="preserve"> </w:t>
      </w:r>
      <w:r w:rsidR="0014094C" w:rsidRPr="000A0F8F">
        <w:rPr>
          <w:b/>
          <w:kern w:val="0"/>
          <w:sz w:val="28"/>
          <w:szCs w:val="28"/>
          <w:lang w:bidi="ru-RU"/>
        </w:rPr>
        <w:t>в городском округе город Воронеж</w:t>
      </w:r>
    </w:p>
    <w:p w:rsidR="0014094C" w:rsidRPr="000A0F8F" w:rsidRDefault="0014094C" w:rsidP="0065172A">
      <w:pPr>
        <w:widowControl/>
        <w:spacing w:line="228" w:lineRule="auto"/>
        <w:ind w:firstLine="0"/>
        <w:jc w:val="center"/>
        <w:rPr>
          <w:b/>
          <w:kern w:val="0"/>
          <w:sz w:val="28"/>
          <w:szCs w:val="28"/>
          <w:lang w:bidi="ru-RU"/>
        </w:rPr>
      </w:pPr>
    </w:p>
    <w:p w:rsidR="00F81403" w:rsidRPr="000A0F8F" w:rsidRDefault="001A302D" w:rsidP="0065172A">
      <w:pPr>
        <w:pStyle w:val="Standard"/>
        <w:spacing w:line="348" w:lineRule="auto"/>
        <w:ind w:firstLine="709"/>
        <w:jc w:val="both"/>
        <w:rPr>
          <w:kern w:val="0"/>
          <w:shd w:val="clear" w:color="auto" w:fill="FFFFFF"/>
        </w:rPr>
      </w:pPr>
      <w:proofErr w:type="gramStart"/>
      <w:r w:rsidRPr="000A0F8F">
        <w:rPr>
          <w:kern w:val="0"/>
          <w:shd w:val="clear" w:color="auto" w:fill="FFFFFF"/>
        </w:rPr>
        <w:t xml:space="preserve">Проект межевания территории, </w:t>
      </w:r>
      <w:r w:rsidR="0014094C" w:rsidRPr="000A0F8F">
        <w:rPr>
          <w:kern w:val="0"/>
          <w:shd w:val="clear" w:color="auto" w:fill="FFFFFF"/>
        </w:rPr>
        <w:t>ограниченной</w:t>
      </w:r>
      <w:r w:rsidR="000A0F8F">
        <w:rPr>
          <w:kern w:val="0"/>
          <w:shd w:val="clear" w:color="auto" w:fill="FFFFFF"/>
        </w:rPr>
        <w:t xml:space="preserve"> </w:t>
      </w:r>
      <w:r w:rsidR="00D94D7C" w:rsidRPr="000A0F8F">
        <w:rPr>
          <w:kern w:val="0"/>
          <w:shd w:val="clear" w:color="auto" w:fill="FFFFFF"/>
        </w:rPr>
        <w:t xml:space="preserve">ул. Южно-Моравская, </w:t>
      </w:r>
      <w:r w:rsidR="00D553CE" w:rsidRPr="000A0F8F">
        <w:rPr>
          <w:kern w:val="0"/>
          <w:shd w:val="clear" w:color="auto" w:fill="FFFFFF"/>
        </w:rPr>
        <w:t>ул.</w:t>
      </w:r>
      <w:r w:rsidR="000A0F8F">
        <w:rPr>
          <w:kern w:val="0"/>
          <w:shd w:val="clear" w:color="auto" w:fill="FFFFFF"/>
        </w:rPr>
        <w:t> </w:t>
      </w:r>
      <w:r w:rsidR="00D553CE" w:rsidRPr="000A0F8F">
        <w:rPr>
          <w:kern w:val="0"/>
          <w:shd w:val="clear" w:color="auto" w:fill="FFFFFF"/>
        </w:rPr>
        <w:t xml:space="preserve">Генерала </w:t>
      </w:r>
      <w:proofErr w:type="spellStart"/>
      <w:r w:rsidR="00D553CE" w:rsidRPr="000A0F8F">
        <w:rPr>
          <w:kern w:val="0"/>
          <w:shd w:val="clear" w:color="auto" w:fill="FFFFFF"/>
        </w:rPr>
        <w:t>Перхоровича</w:t>
      </w:r>
      <w:proofErr w:type="spellEnd"/>
      <w:r w:rsidR="0014094C" w:rsidRPr="000A0F8F">
        <w:rPr>
          <w:kern w:val="0"/>
          <w:shd w:val="clear" w:color="auto" w:fill="FFFFFF"/>
        </w:rPr>
        <w:t xml:space="preserve"> в городском округе город Воронеж</w:t>
      </w:r>
      <w:r w:rsidRPr="000A0F8F">
        <w:rPr>
          <w:kern w:val="0"/>
          <w:shd w:val="clear" w:color="auto" w:fill="FFFFFF"/>
        </w:rPr>
        <w:t xml:space="preserve">, </w:t>
      </w:r>
      <w:r w:rsidR="00087691" w:rsidRPr="000A0F8F">
        <w:rPr>
          <w:kern w:val="0"/>
          <w:shd w:val="clear" w:color="auto" w:fill="FFFFFF"/>
        </w:rPr>
        <w:t>разработан на</w:t>
      </w:r>
      <w:r w:rsidR="0033515B" w:rsidRPr="000A0F8F">
        <w:rPr>
          <w:kern w:val="0"/>
          <w:shd w:val="clear" w:color="auto" w:fill="FFFFFF"/>
        </w:rPr>
        <w:t> </w:t>
      </w:r>
      <w:r w:rsidR="00087691" w:rsidRPr="000A0F8F">
        <w:rPr>
          <w:kern w:val="0"/>
          <w:shd w:val="clear" w:color="auto" w:fill="FFFFFF"/>
        </w:rPr>
        <w:t>основании Правил землепользования и</w:t>
      </w:r>
      <w:r w:rsidR="00B67BE6" w:rsidRPr="000A0F8F">
        <w:rPr>
          <w:kern w:val="0"/>
          <w:shd w:val="clear" w:color="auto" w:fill="FFFFFF"/>
        </w:rPr>
        <w:t> </w:t>
      </w:r>
      <w:r w:rsidR="00087691" w:rsidRPr="000A0F8F">
        <w:rPr>
          <w:kern w:val="0"/>
          <w:shd w:val="clear" w:color="auto" w:fill="FFFFFF"/>
        </w:rPr>
        <w:t>застройки городского округа город Воронеж, утвержденных решением Воронежской городской Думы от</w:t>
      </w:r>
      <w:r w:rsidR="000A0F8F">
        <w:rPr>
          <w:kern w:val="0"/>
          <w:shd w:val="clear" w:color="auto" w:fill="FFFFFF"/>
        </w:rPr>
        <w:t> </w:t>
      </w:r>
      <w:r w:rsidR="005D246D" w:rsidRPr="000A0F8F">
        <w:rPr>
          <w:kern w:val="0"/>
          <w:shd w:val="clear" w:color="auto" w:fill="FFFFFF"/>
        </w:rPr>
        <w:t xml:space="preserve">20.04.2022 № 466-V </w:t>
      </w:r>
      <w:r w:rsidR="00087691" w:rsidRPr="000A0F8F">
        <w:rPr>
          <w:kern w:val="0"/>
          <w:shd w:val="clear" w:color="auto" w:fill="FFFFFF"/>
        </w:rPr>
        <w:t xml:space="preserve">(далее – Правила землепользования и застройки), </w:t>
      </w:r>
      <w:r w:rsidR="00AD52FF" w:rsidRPr="000A0F8F">
        <w:rPr>
          <w:kern w:val="0"/>
          <w:shd w:val="clear" w:color="auto" w:fill="FFFFFF"/>
        </w:rPr>
        <w:t>в</w:t>
      </w:r>
      <w:r w:rsidR="000A0F8F">
        <w:rPr>
          <w:kern w:val="0"/>
          <w:shd w:val="clear" w:color="auto" w:fill="FFFFFF"/>
        </w:rPr>
        <w:t> </w:t>
      </w:r>
      <w:r w:rsidR="00AD52FF" w:rsidRPr="000A0F8F">
        <w:rPr>
          <w:kern w:val="0"/>
          <w:shd w:val="clear" w:color="auto" w:fill="FFFFFF"/>
        </w:rPr>
        <w:t>соответствии с требованиями Градостроительного кодекса Российской Федерации</w:t>
      </w:r>
      <w:r w:rsidR="008E3D14" w:rsidRPr="000A0F8F">
        <w:rPr>
          <w:kern w:val="0"/>
          <w:shd w:val="clear" w:color="auto" w:fill="FFFFFF"/>
        </w:rPr>
        <w:t xml:space="preserve"> (далее – </w:t>
      </w:r>
      <w:proofErr w:type="spellStart"/>
      <w:r w:rsidR="008E3D14" w:rsidRPr="000A0F8F">
        <w:rPr>
          <w:kern w:val="0"/>
          <w:shd w:val="clear" w:color="auto" w:fill="FFFFFF"/>
        </w:rPr>
        <w:t>ГрК</w:t>
      </w:r>
      <w:proofErr w:type="spellEnd"/>
      <w:r w:rsidR="008E3D14" w:rsidRPr="000A0F8F">
        <w:rPr>
          <w:kern w:val="0"/>
          <w:shd w:val="clear" w:color="auto" w:fill="FFFFFF"/>
        </w:rPr>
        <w:t xml:space="preserve"> РФ)</w:t>
      </w:r>
      <w:r w:rsidR="00AD52FF" w:rsidRPr="000A0F8F">
        <w:rPr>
          <w:kern w:val="0"/>
          <w:shd w:val="clear" w:color="auto" w:fill="FFFFFF"/>
        </w:rPr>
        <w:t xml:space="preserve">, </w:t>
      </w:r>
      <w:r w:rsidR="00F81403" w:rsidRPr="000A0F8F">
        <w:rPr>
          <w:kern w:val="0"/>
          <w:shd w:val="clear" w:color="auto" w:fill="FFFFFF"/>
        </w:rPr>
        <w:t>Земельного кодек</w:t>
      </w:r>
      <w:r w:rsidR="006C6937" w:rsidRPr="000A0F8F">
        <w:rPr>
          <w:kern w:val="0"/>
          <w:shd w:val="clear" w:color="auto" w:fill="FFFFFF"/>
        </w:rPr>
        <w:t>са Российской Федерации</w:t>
      </w:r>
      <w:r w:rsidR="00772DB2" w:rsidRPr="000A0F8F">
        <w:rPr>
          <w:kern w:val="0"/>
          <w:shd w:val="clear" w:color="auto" w:fill="FFFFFF"/>
        </w:rPr>
        <w:t xml:space="preserve"> </w:t>
      </w:r>
      <w:r w:rsidR="00EB7585" w:rsidRPr="000A0F8F">
        <w:rPr>
          <w:kern w:val="0"/>
          <w:shd w:val="clear" w:color="auto" w:fill="FFFFFF"/>
        </w:rPr>
        <w:t xml:space="preserve">(далее – </w:t>
      </w:r>
      <w:r w:rsidR="00F81403" w:rsidRPr="000A0F8F">
        <w:rPr>
          <w:kern w:val="0"/>
          <w:shd w:val="clear" w:color="auto" w:fill="FFFFFF"/>
        </w:rPr>
        <w:t>ЗК РФ), иных нормативных правовых актов</w:t>
      </w:r>
      <w:proofErr w:type="gramEnd"/>
      <w:r w:rsidR="00F81403" w:rsidRPr="000A0F8F">
        <w:rPr>
          <w:kern w:val="0"/>
          <w:shd w:val="clear" w:color="auto" w:fill="FFFFFF"/>
        </w:rPr>
        <w:t xml:space="preserve"> Российской Федерации, Воронежской области, муниципальных правовых актов городского округа город Воронеж.</w:t>
      </w:r>
    </w:p>
    <w:p w:rsidR="007D4A27" w:rsidRPr="000A0F8F" w:rsidRDefault="007D4A27" w:rsidP="0065172A">
      <w:pPr>
        <w:pStyle w:val="Standard"/>
        <w:spacing w:line="348" w:lineRule="auto"/>
        <w:ind w:firstLine="709"/>
        <w:jc w:val="both"/>
        <w:rPr>
          <w:kern w:val="0"/>
          <w:shd w:val="clear" w:color="auto" w:fill="FFFFFF"/>
        </w:rPr>
      </w:pPr>
      <w:r w:rsidRPr="000A0F8F">
        <w:rPr>
          <w:kern w:val="0"/>
          <w:shd w:val="clear" w:color="auto" w:fill="FFFFFF"/>
        </w:rPr>
        <w:t xml:space="preserve">В соответствии с ч. 2 ст. 43 </w:t>
      </w:r>
      <w:proofErr w:type="spellStart"/>
      <w:r w:rsidRPr="000A0F8F">
        <w:rPr>
          <w:kern w:val="0"/>
          <w:shd w:val="clear" w:color="auto" w:fill="FFFFFF"/>
        </w:rPr>
        <w:t>ГрК</w:t>
      </w:r>
      <w:proofErr w:type="spellEnd"/>
      <w:r w:rsidRPr="000A0F8F">
        <w:rPr>
          <w:kern w:val="0"/>
          <w:shd w:val="clear" w:color="auto" w:fill="FFFFFF"/>
        </w:rPr>
        <w:t xml:space="preserve"> РФ подготовка проекта межевания территории осуществляется</w:t>
      </w:r>
      <w:r w:rsidR="00EB468E" w:rsidRPr="000A0F8F">
        <w:rPr>
          <w:kern w:val="0"/>
          <w:shd w:val="clear" w:color="auto" w:fill="FFFFFF"/>
        </w:rPr>
        <w:t xml:space="preserve"> </w:t>
      </w:r>
      <w:proofErr w:type="gramStart"/>
      <w:r w:rsidR="00EB468E" w:rsidRPr="000A0F8F">
        <w:rPr>
          <w:kern w:val="0"/>
          <w:shd w:val="clear" w:color="auto" w:fill="FFFFFF"/>
        </w:rPr>
        <w:t>для</w:t>
      </w:r>
      <w:proofErr w:type="gramEnd"/>
      <w:r w:rsidRPr="000A0F8F">
        <w:rPr>
          <w:kern w:val="0"/>
          <w:shd w:val="clear" w:color="auto" w:fill="FFFFFF"/>
        </w:rPr>
        <w:t>:</w:t>
      </w:r>
    </w:p>
    <w:p w:rsidR="007D4A27" w:rsidRPr="000A0F8F" w:rsidRDefault="007D4A27" w:rsidP="0065172A">
      <w:pPr>
        <w:pStyle w:val="Standard"/>
        <w:spacing w:line="348" w:lineRule="auto"/>
        <w:ind w:firstLine="709"/>
        <w:jc w:val="both"/>
        <w:rPr>
          <w:kern w:val="0"/>
          <w:shd w:val="clear" w:color="auto" w:fill="FFFFFF"/>
        </w:rPr>
      </w:pPr>
      <w:r w:rsidRPr="000A0F8F">
        <w:rPr>
          <w:kern w:val="0"/>
          <w:shd w:val="clear" w:color="auto" w:fill="FFFFFF"/>
        </w:rPr>
        <w:t>-</w:t>
      </w:r>
      <w:r w:rsidR="00B67BE6" w:rsidRPr="000A0F8F">
        <w:rPr>
          <w:kern w:val="0"/>
          <w:shd w:val="clear" w:color="auto" w:fill="FFFFFF"/>
        </w:rPr>
        <w:t> </w:t>
      </w:r>
      <w:r w:rsidRPr="000A0F8F">
        <w:rPr>
          <w:kern w:val="0"/>
          <w:shd w:val="clear" w:color="auto" w:fill="FFFFFF"/>
        </w:rPr>
        <w:t>определения местоположения границ образуемых и изменяемых земельных участков;</w:t>
      </w:r>
    </w:p>
    <w:p w:rsidR="007D4A27" w:rsidRPr="000A0F8F" w:rsidRDefault="007D4A27" w:rsidP="0065172A">
      <w:pPr>
        <w:pStyle w:val="Standard"/>
        <w:spacing w:line="348" w:lineRule="auto"/>
        <w:ind w:firstLine="709"/>
        <w:jc w:val="both"/>
        <w:rPr>
          <w:kern w:val="0"/>
          <w:shd w:val="clear" w:color="auto" w:fill="FFFFFF"/>
        </w:rPr>
      </w:pPr>
      <w:proofErr w:type="gramStart"/>
      <w:r w:rsidRPr="000A0F8F">
        <w:rPr>
          <w:kern w:val="0"/>
          <w:shd w:val="clear" w:color="auto" w:fill="FFFFFF"/>
        </w:rPr>
        <w:t>-</w:t>
      </w:r>
      <w:r w:rsidR="00B67BE6" w:rsidRPr="000A0F8F">
        <w:rPr>
          <w:kern w:val="0"/>
          <w:shd w:val="clear" w:color="auto" w:fill="FFFFFF"/>
        </w:rPr>
        <w:t> </w:t>
      </w:r>
      <w:r w:rsidRPr="000A0F8F">
        <w:rPr>
          <w:kern w:val="0"/>
          <w:shd w:val="clear" w:color="auto" w:fill="FFFFFF"/>
        </w:rPr>
        <w:t>установления, изменения, отмены красных линий для</w:t>
      </w:r>
      <w:r w:rsidR="000A0F8F">
        <w:rPr>
          <w:kern w:val="0"/>
          <w:shd w:val="clear" w:color="auto" w:fill="FFFFFF"/>
        </w:rPr>
        <w:t xml:space="preserve"> </w:t>
      </w:r>
      <w:r w:rsidRPr="000A0F8F">
        <w:rPr>
          <w:kern w:val="0"/>
          <w:shd w:val="clear" w:color="auto" w:fill="FFFFFF"/>
        </w:rPr>
        <w:t>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</w:t>
      </w:r>
      <w:r w:rsidR="00B67BE6" w:rsidRPr="000A0F8F">
        <w:rPr>
          <w:kern w:val="0"/>
          <w:shd w:val="clear" w:color="auto" w:fill="FFFFFF"/>
        </w:rPr>
        <w:t> </w:t>
      </w:r>
      <w:r w:rsidRPr="000A0F8F">
        <w:rPr>
          <w:kern w:val="0"/>
          <w:shd w:val="clear" w:color="auto" w:fill="FFFFFF"/>
        </w:rPr>
        <w:t>(или)</w:t>
      </w:r>
      <w:r w:rsidR="00B67BE6" w:rsidRPr="000A0F8F">
        <w:rPr>
          <w:kern w:val="0"/>
          <w:shd w:val="clear" w:color="auto" w:fill="FFFFFF"/>
        </w:rPr>
        <w:t> </w:t>
      </w:r>
      <w:r w:rsidRPr="000A0F8F">
        <w:rPr>
          <w:kern w:val="0"/>
          <w:shd w:val="clear" w:color="auto" w:fill="FFFFFF"/>
        </w:rPr>
        <w:t>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</w:t>
      </w:r>
      <w:r w:rsidR="000A0F8F">
        <w:rPr>
          <w:kern w:val="0"/>
          <w:shd w:val="clear" w:color="auto" w:fill="FFFFFF"/>
        </w:rPr>
        <w:t> </w:t>
      </w:r>
      <w:r w:rsidRPr="000A0F8F">
        <w:rPr>
          <w:kern w:val="0"/>
          <w:shd w:val="clear" w:color="auto" w:fill="FFFFFF"/>
        </w:rPr>
        <w:t>устойчивому развитию территории, при</w:t>
      </w:r>
      <w:r w:rsidR="00B67BE6" w:rsidRPr="000A0F8F">
        <w:rPr>
          <w:kern w:val="0"/>
          <w:shd w:val="clear" w:color="auto" w:fill="FFFFFF"/>
        </w:rPr>
        <w:t> </w:t>
      </w:r>
      <w:r w:rsidRPr="000A0F8F">
        <w:rPr>
          <w:kern w:val="0"/>
          <w:shd w:val="clear" w:color="auto" w:fill="FFFFFF"/>
        </w:rPr>
        <w:t>условии, что такие установление, изменение, отмена влекут</w:t>
      </w:r>
      <w:proofErr w:type="gramEnd"/>
      <w:r w:rsidRPr="000A0F8F">
        <w:rPr>
          <w:kern w:val="0"/>
          <w:shd w:val="clear" w:color="auto" w:fill="FFFFFF"/>
        </w:rPr>
        <w:t xml:space="preserve"> за собой исключительно изменение границ территории общего пользования.</w:t>
      </w:r>
    </w:p>
    <w:p w:rsidR="00434FC1" w:rsidRPr="000A0F8F" w:rsidRDefault="00434FC1" w:rsidP="0065172A">
      <w:pPr>
        <w:pStyle w:val="Standard"/>
        <w:spacing w:line="348" w:lineRule="auto"/>
        <w:ind w:firstLine="709"/>
        <w:jc w:val="both"/>
        <w:rPr>
          <w:kern w:val="0"/>
        </w:rPr>
      </w:pPr>
      <w:r w:rsidRPr="000A0F8F">
        <w:rPr>
          <w:kern w:val="0"/>
        </w:rPr>
        <w:lastRenderedPageBreak/>
        <w:t xml:space="preserve">Согласно ч. 4 ст. 41 </w:t>
      </w:r>
      <w:proofErr w:type="spellStart"/>
      <w:r w:rsidR="008E3D14" w:rsidRPr="000A0F8F">
        <w:rPr>
          <w:kern w:val="0"/>
        </w:rPr>
        <w:t>ГрК</w:t>
      </w:r>
      <w:proofErr w:type="spellEnd"/>
      <w:r w:rsidR="008E3D14" w:rsidRPr="000A0F8F">
        <w:rPr>
          <w:kern w:val="0"/>
        </w:rPr>
        <w:t xml:space="preserve"> РФ </w:t>
      </w:r>
      <w:r w:rsidRPr="000A0F8F">
        <w:rPr>
          <w:kern w:val="0"/>
        </w:rPr>
        <w:t>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0A0F8F" w:rsidRDefault="00AD52FF" w:rsidP="0065172A">
      <w:pPr>
        <w:pStyle w:val="Standard"/>
        <w:spacing w:line="348" w:lineRule="auto"/>
        <w:ind w:firstLine="709"/>
        <w:jc w:val="both"/>
        <w:rPr>
          <w:kern w:val="0"/>
          <w:shd w:val="clear" w:color="auto" w:fill="FFFFFF"/>
        </w:rPr>
      </w:pPr>
      <w:proofErr w:type="gramStart"/>
      <w:r w:rsidRPr="000A0F8F">
        <w:rPr>
          <w:kern w:val="0"/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</w:t>
      </w:r>
      <w:r w:rsidR="00B67BE6" w:rsidRPr="000A0F8F">
        <w:rPr>
          <w:kern w:val="0"/>
          <w:shd w:val="clear" w:color="auto" w:fill="FFFFFF"/>
        </w:rPr>
        <w:t> </w:t>
      </w:r>
      <w:r w:rsidRPr="000A0F8F">
        <w:rPr>
          <w:kern w:val="0"/>
          <w:shd w:val="clear" w:color="auto" w:fill="FFFFFF"/>
        </w:rPr>
        <w:t>нескольких смежных элементов планировочной структуры, границах определенно</w:t>
      </w:r>
      <w:r w:rsidR="00D97197" w:rsidRPr="000A0F8F">
        <w:rPr>
          <w:kern w:val="0"/>
          <w:shd w:val="clear" w:color="auto" w:fill="FFFFFF"/>
        </w:rPr>
        <w:t>й п</w:t>
      </w:r>
      <w:r w:rsidRPr="000A0F8F">
        <w:rPr>
          <w:kern w:val="0"/>
          <w:shd w:val="clear" w:color="auto" w:fill="FFFFFF"/>
        </w:rPr>
        <w:t>равилами землепользования и застройки</w:t>
      </w:r>
      <w:r w:rsidR="0069338C" w:rsidRPr="000A0F8F">
        <w:rPr>
          <w:kern w:val="0"/>
          <w:shd w:val="clear" w:color="auto" w:fill="FFFFFF"/>
        </w:rPr>
        <w:t xml:space="preserve"> </w:t>
      </w:r>
      <w:r w:rsidRPr="000A0F8F">
        <w:rPr>
          <w:kern w:val="0"/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 w:rsidRPr="000A0F8F">
        <w:rPr>
          <w:kern w:val="0"/>
          <w:shd w:val="clear" w:color="auto" w:fill="FFFFFF"/>
        </w:rPr>
        <w:t xml:space="preserve">ирования муниципального района, </w:t>
      </w:r>
      <w:r w:rsidRPr="000A0F8F">
        <w:rPr>
          <w:kern w:val="0"/>
          <w:shd w:val="clear" w:color="auto" w:fill="FFFFFF"/>
        </w:rPr>
        <w:t>генеральным планом поселения, городского округа функциональной зоны.</w:t>
      </w:r>
      <w:proofErr w:type="gramEnd"/>
    </w:p>
    <w:p w:rsidR="008B68F0" w:rsidRPr="000A0F8F" w:rsidRDefault="007D4A27" w:rsidP="0065172A">
      <w:pPr>
        <w:pStyle w:val="Standard"/>
        <w:spacing w:line="348" w:lineRule="auto"/>
        <w:ind w:firstLine="709"/>
        <w:jc w:val="both"/>
        <w:rPr>
          <w:kern w:val="0"/>
          <w:shd w:val="clear" w:color="auto" w:fill="FFFFFF"/>
        </w:rPr>
      </w:pPr>
      <w:r w:rsidRPr="000A0F8F">
        <w:rPr>
          <w:kern w:val="0"/>
          <w:shd w:val="clear" w:color="auto" w:fill="FFFFFF"/>
        </w:rPr>
        <w:t>Подготовка проекта межевания территории осуществляется в</w:t>
      </w:r>
      <w:r w:rsidR="00B67BE6" w:rsidRPr="000A0F8F">
        <w:rPr>
          <w:kern w:val="0"/>
          <w:shd w:val="clear" w:color="auto" w:fill="FFFFFF"/>
        </w:rPr>
        <w:t> </w:t>
      </w:r>
      <w:r w:rsidRPr="000A0F8F">
        <w:rPr>
          <w:kern w:val="0"/>
          <w:shd w:val="clear" w:color="auto" w:fill="FFFFFF"/>
        </w:rPr>
        <w:t>соответствии с градостроительными регламентами и нормами отвода земельных участков для конкретных видов деятельности, установленными в</w:t>
      </w:r>
      <w:r w:rsidR="00B67BE6" w:rsidRPr="000A0F8F">
        <w:rPr>
          <w:kern w:val="0"/>
          <w:shd w:val="clear" w:color="auto" w:fill="FFFFFF"/>
        </w:rPr>
        <w:t> </w:t>
      </w:r>
      <w:r w:rsidRPr="000A0F8F">
        <w:rPr>
          <w:kern w:val="0"/>
          <w:shd w:val="clear" w:color="auto" w:fill="FFFFFF"/>
        </w:rPr>
        <w:t>соответствии с федеральными законами, техническими регламентами.</w:t>
      </w:r>
    </w:p>
    <w:p w:rsidR="008B68F0" w:rsidRPr="000A0F8F" w:rsidRDefault="00087691" w:rsidP="0065172A">
      <w:pPr>
        <w:pStyle w:val="Standard"/>
        <w:spacing w:line="348" w:lineRule="auto"/>
        <w:ind w:firstLine="709"/>
        <w:jc w:val="both"/>
        <w:rPr>
          <w:kern w:val="0"/>
          <w:shd w:val="clear" w:color="auto" w:fill="FFFFFF"/>
        </w:rPr>
      </w:pPr>
      <w:r w:rsidRPr="000A0F8F">
        <w:rPr>
          <w:kern w:val="0"/>
          <w:shd w:val="clear" w:color="auto" w:fill="FFFFFF"/>
        </w:rPr>
        <w:t>Территория</w:t>
      </w:r>
      <w:r w:rsidR="00B220E4" w:rsidRPr="000A0F8F">
        <w:rPr>
          <w:kern w:val="0"/>
          <w:shd w:val="clear" w:color="auto" w:fill="FFFFFF"/>
        </w:rPr>
        <w:t>,</w:t>
      </w:r>
      <w:r w:rsidR="008B68F0" w:rsidRPr="000A0F8F">
        <w:rPr>
          <w:kern w:val="0"/>
          <w:shd w:val="clear" w:color="auto" w:fill="FFFFFF"/>
        </w:rPr>
        <w:t xml:space="preserve"> </w:t>
      </w:r>
      <w:r w:rsidR="00B220E4" w:rsidRPr="000A0F8F">
        <w:rPr>
          <w:kern w:val="0"/>
          <w:shd w:val="clear" w:color="auto" w:fill="FFFFFF"/>
        </w:rPr>
        <w:t>ограниченная</w:t>
      </w:r>
      <w:r w:rsidR="0014094C" w:rsidRPr="000A0F8F">
        <w:rPr>
          <w:kern w:val="0"/>
          <w:shd w:val="clear" w:color="auto" w:fill="FFFFFF"/>
        </w:rPr>
        <w:t xml:space="preserve"> </w:t>
      </w:r>
      <w:r w:rsidR="00D553CE" w:rsidRPr="000A0F8F">
        <w:rPr>
          <w:kern w:val="0"/>
          <w:shd w:val="clear" w:color="auto" w:fill="FFFFFF"/>
        </w:rPr>
        <w:t xml:space="preserve">ул. Южно-Моравская, ул. Генерала </w:t>
      </w:r>
      <w:proofErr w:type="spellStart"/>
      <w:r w:rsidR="00D553CE" w:rsidRPr="000A0F8F">
        <w:rPr>
          <w:kern w:val="0"/>
          <w:shd w:val="clear" w:color="auto" w:fill="FFFFFF"/>
        </w:rPr>
        <w:t>Перхоровича</w:t>
      </w:r>
      <w:proofErr w:type="spellEnd"/>
      <w:r w:rsidR="00B220E4" w:rsidRPr="000A0F8F">
        <w:rPr>
          <w:kern w:val="0"/>
          <w:shd w:val="clear" w:color="auto" w:fill="FFFFFF"/>
        </w:rPr>
        <w:t xml:space="preserve"> </w:t>
      </w:r>
      <w:r w:rsidR="0014094C" w:rsidRPr="000A0F8F">
        <w:rPr>
          <w:kern w:val="0"/>
          <w:shd w:val="clear" w:color="auto" w:fill="FFFFFF"/>
        </w:rPr>
        <w:t>в городском округе город Воронеж</w:t>
      </w:r>
      <w:r w:rsidR="00067249" w:rsidRPr="000A0F8F">
        <w:rPr>
          <w:kern w:val="0"/>
          <w:shd w:val="clear" w:color="auto" w:fill="FFFFFF"/>
        </w:rPr>
        <w:t>,</w:t>
      </w:r>
      <w:r w:rsidR="0014094C" w:rsidRPr="000A0F8F">
        <w:rPr>
          <w:kern w:val="0"/>
          <w:shd w:val="clear" w:color="auto" w:fill="FFFFFF"/>
        </w:rPr>
        <w:t xml:space="preserve"> </w:t>
      </w:r>
      <w:r w:rsidR="008B68F0" w:rsidRPr="000A0F8F">
        <w:rPr>
          <w:kern w:val="0"/>
          <w:shd w:val="clear" w:color="auto" w:fill="FFFFFF"/>
        </w:rPr>
        <w:t xml:space="preserve">расположена в </w:t>
      </w:r>
      <w:r w:rsidR="00B220E4" w:rsidRPr="000A0F8F">
        <w:rPr>
          <w:kern w:val="0"/>
          <w:shd w:val="clear" w:color="auto" w:fill="FFFFFF"/>
        </w:rPr>
        <w:t>Советском</w:t>
      </w:r>
      <w:r w:rsidR="0014094C" w:rsidRPr="000A0F8F">
        <w:rPr>
          <w:kern w:val="0"/>
          <w:shd w:val="clear" w:color="auto" w:fill="FFFFFF"/>
        </w:rPr>
        <w:t xml:space="preserve"> районе городского округа Воронеж.</w:t>
      </w:r>
    </w:p>
    <w:p w:rsidR="00087691" w:rsidRPr="000A0F8F" w:rsidRDefault="00087691" w:rsidP="0065172A">
      <w:pPr>
        <w:pStyle w:val="Standard"/>
        <w:spacing w:line="348" w:lineRule="auto"/>
        <w:ind w:firstLine="709"/>
        <w:jc w:val="both"/>
        <w:rPr>
          <w:kern w:val="0"/>
          <w:shd w:val="clear" w:color="auto" w:fill="FFFFFF"/>
        </w:rPr>
      </w:pPr>
      <w:r w:rsidRPr="000A0F8F">
        <w:rPr>
          <w:kern w:val="0"/>
          <w:shd w:val="clear" w:color="auto" w:fill="FFFFFF"/>
        </w:rPr>
        <w:t xml:space="preserve">Площадь рассматриваемой территории составляет </w:t>
      </w:r>
      <w:r w:rsidR="00067249" w:rsidRPr="000A0F8F">
        <w:rPr>
          <w:kern w:val="0"/>
          <w:shd w:val="clear" w:color="auto" w:fill="FFFFFF"/>
        </w:rPr>
        <w:t>153369,</w:t>
      </w:r>
      <w:r w:rsidR="00D553CE" w:rsidRPr="000A0F8F">
        <w:rPr>
          <w:kern w:val="0"/>
          <w:shd w:val="clear" w:color="auto" w:fill="FFFFFF"/>
        </w:rPr>
        <w:t>4 кв. м</w:t>
      </w:r>
      <w:r w:rsidR="00D94D7C" w:rsidRPr="000A0F8F">
        <w:rPr>
          <w:kern w:val="0"/>
          <w:shd w:val="clear" w:color="auto" w:fill="FFFFFF"/>
        </w:rPr>
        <w:t>.</w:t>
      </w:r>
    </w:p>
    <w:p w:rsidR="00F81403" w:rsidRPr="000A0F8F" w:rsidRDefault="00C23D6C" w:rsidP="0065172A">
      <w:pPr>
        <w:widowControl/>
        <w:autoSpaceDE w:val="0"/>
        <w:adjustRightInd w:val="0"/>
        <w:spacing w:line="348" w:lineRule="auto"/>
        <w:ind w:firstLine="709"/>
        <w:textAlignment w:val="auto"/>
        <w:outlineLvl w:val="0"/>
        <w:rPr>
          <w:rFonts w:eastAsia="Lucida Sans Unicode"/>
          <w:b/>
          <w:bCs/>
          <w:kern w:val="0"/>
          <w:sz w:val="28"/>
          <w:szCs w:val="28"/>
        </w:rPr>
      </w:pPr>
      <w:r w:rsidRPr="000A0F8F">
        <w:rPr>
          <w:kern w:val="0"/>
          <w:sz w:val="28"/>
          <w:szCs w:val="28"/>
          <w:shd w:val="clear" w:color="auto" w:fill="FFFFFF"/>
          <w:lang w:bidi="ru-RU"/>
        </w:rPr>
        <w:t>Согласно Правилам землепользования и застройки рассматри</w:t>
      </w:r>
      <w:r w:rsidR="009A7724" w:rsidRPr="000A0F8F">
        <w:rPr>
          <w:kern w:val="0"/>
          <w:sz w:val="28"/>
          <w:szCs w:val="28"/>
          <w:shd w:val="clear" w:color="auto" w:fill="FFFFFF"/>
          <w:lang w:bidi="ru-RU"/>
        </w:rPr>
        <w:t>ваемая территория расположена в территориальных зонах</w:t>
      </w:r>
      <w:r w:rsidR="008B68F0" w:rsidRPr="000A0F8F">
        <w:rPr>
          <w:kern w:val="0"/>
          <w:sz w:val="28"/>
          <w:szCs w:val="28"/>
          <w:shd w:val="clear" w:color="auto" w:fill="FFFFFF"/>
          <w:lang w:bidi="ru-RU"/>
        </w:rPr>
        <w:t xml:space="preserve"> </w:t>
      </w:r>
      <w:r w:rsidR="00D94D7C" w:rsidRPr="000A0F8F">
        <w:rPr>
          <w:kern w:val="0"/>
          <w:sz w:val="28"/>
          <w:szCs w:val="28"/>
          <w:shd w:val="clear" w:color="auto" w:fill="FFFFFF"/>
          <w:lang w:bidi="ru-RU"/>
        </w:rPr>
        <w:t>Ж</w:t>
      </w:r>
      <w:proofErr w:type="gramStart"/>
      <w:r w:rsidR="00D94D7C" w:rsidRPr="000A0F8F">
        <w:rPr>
          <w:kern w:val="0"/>
          <w:sz w:val="28"/>
          <w:szCs w:val="28"/>
          <w:shd w:val="clear" w:color="auto" w:fill="FFFFFF"/>
          <w:lang w:bidi="ru-RU"/>
        </w:rPr>
        <w:t>М(</w:t>
      </w:r>
      <w:proofErr w:type="gramEnd"/>
      <w:r w:rsidR="00D94D7C" w:rsidRPr="000A0F8F">
        <w:rPr>
          <w:kern w:val="0"/>
          <w:sz w:val="28"/>
          <w:szCs w:val="28"/>
          <w:shd w:val="clear" w:color="auto" w:fill="FFFFFF"/>
          <w:lang w:bidi="ru-RU"/>
        </w:rPr>
        <w:t>о</w:t>
      </w:r>
      <w:r w:rsidR="009A7724" w:rsidRPr="000A0F8F">
        <w:rPr>
          <w:kern w:val="0"/>
          <w:sz w:val="28"/>
          <w:szCs w:val="28"/>
          <w:shd w:val="clear" w:color="auto" w:fill="FFFFFF"/>
          <w:lang w:bidi="ru-RU"/>
        </w:rPr>
        <w:t>) «</w:t>
      </w:r>
      <w:r w:rsidR="00D94D7C" w:rsidRPr="000A0F8F">
        <w:rPr>
          <w:rFonts w:eastAsia="Lucida Sans Unicode"/>
          <w:bCs/>
          <w:kern w:val="0"/>
          <w:sz w:val="28"/>
          <w:szCs w:val="28"/>
        </w:rPr>
        <w:t>Зона особого регламента многоэтажной жилой застройки</w:t>
      </w:r>
      <w:r w:rsidR="009A7724" w:rsidRPr="000A0F8F">
        <w:rPr>
          <w:kern w:val="0"/>
          <w:sz w:val="28"/>
          <w:szCs w:val="28"/>
          <w:lang w:bidi="ru-RU"/>
        </w:rPr>
        <w:t xml:space="preserve">», </w:t>
      </w:r>
      <w:r w:rsidR="00D94D7C" w:rsidRPr="000A0F8F">
        <w:rPr>
          <w:kern w:val="0"/>
          <w:sz w:val="28"/>
          <w:szCs w:val="28"/>
          <w:lang w:bidi="ru-RU"/>
        </w:rPr>
        <w:t>ОДС</w:t>
      </w:r>
      <w:r w:rsidR="00883FFB" w:rsidRPr="000A0F8F">
        <w:rPr>
          <w:kern w:val="0"/>
          <w:sz w:val="28"/>
          <w:szCs w:val="28"/>
          <w:lang w:bidi="ru-RU"/>
        </w:rPr>
        <w:t xml:space="preserve"> «</w:t>
      </w:r>
      <w:r w:rsidR="00EB468E" w:rsidRPr="000A0F8F">
        <w:rPr>
          <w:kern w:val="0"/>
          <w:sz w:val="28"/>
          <w:szCs w:val="28"/>
          <w:lang w:bidi="ru-RU"/>
        </w:rPr>
        <w:t>Зона специализированной общественно-деловой застройки</w:t>
      </w:r>
      <w:r w:rsidR="00883FFB" w:rsidRPr="000A0F8F">
        <w:rPr>
          <w:kern w:val="0"/>
          <w:sz w:val="28"/>
          <w:szCs w:val="28"/>
          <w:lang w:bidi="ru-RU"/>
        </w:rPr>
        <w:t>»</w:t>
      </w:r>
      <w:r w:rsidR="009A7724" w:rsidRPr="000A0F8F">
        <w:rPr>
          <w:kern w:val="0"/>
          <w:sz w:val="28"/>
          <w:szCs w:val="28"/>
          <w:lang w:bidi="ru-RU"/>
        </w:rPr>
        <w:t>, Р «</w:t>
      </w:r>
      <w:r w:rsidR="00EB468E" w:rsidRPr="000A0F8F">
        <w:rPr>
          <w:kern w:val="0"/>
          <w:sz w:val="28"/>
          <w:szCs w:val="28"/>
          <w:lang w:bidi="ru-RU"/>
        </w:rPr>
        <w:t>Зона рекреационного регламента озелененных территорий</w:t>
      </w:r>
      <w:r w:rsidR="00883FFB" w:rsidRPr="000A0F8F">
        <w:rPr>
          <w:kern w:val="0"/>
          <w:sz w:val="28"/>
          <w:szCs w:val="28"/>
          <w:lang w:bidi="ru-RU"/>
        </w:rPr>
        <w:t>»</w:t>
      </w:r>
      <w:r w:rsidR="008B68F0" w:rsidRPr="000A0F8F">
        <w:rPr>
          <w:kern w:val="0"/>
          <w:sz w:val="28"/>
          <w:szCs w:val="28"/>
          <w:lang w:bidi="ru-RU"/>
        </w:rPr>
        <w:t>.</w:t>
      </w:r>
    </w:p>
    <w:p w:rsidR="00D94D7C" w:rsidRPr="000A0F8F" w:rsidRDefault="00D94D7C" w:rsidP="0065172A">
      <w:pPr>
        <w:widowControl/>
        <w:autoSpaceDN/>
        <w:spacing w:line="348" w:lineRule="auto"/>
        <w:ind w:firstLine="709"/>
        <w:textAlignment w:val="auto"/>
        <w:rPr>
          <w:kern w:val="0"/>
          <w:sz w:val="28"/>
          <w:szCs w:val="28"/>
          <w:shd w:val="clear" w:color="auto" w:fill="FFFFFF"/>
          <w:lang w:bidi="ru-RU"/>
        </w:rPr>
      </w:pPr>
      <w:r w:rsidRPr="000A0F8F">
        <w:rPr>
          <w:kern w:val="0"/>
          <w:sz w:val="28"/>
          <w:szCs w:val="28"/>
          <w:shd w:val="clear" w:color="auto" w:fill="FFFFFF"/>
          <w:lang w:bidi="ru-RU"/>
        </w:rPr>
        <w:t>Регламент Ж</w:t>
      </w:r>
      <w:proofErr w:type="gramStart"/>
      <w:r w:rsidRPr="000A0F8F">
        <w:rPr>
          <w:kern w:val="0"/>
          <w:sz w:val="28"/>
          <w:szCs w:val="28"/>
          <w:shd w:val="clear" w:color="auto" w:fill="FFFFFF"/>
          <w:lang w:bidi="ru-RU"/>
        </w:rPr>
        <w:t>М(</w:t>
      </w:r>
      <w:proofErr w:type="gramEnd"/>
      <w:r w:rsidRPr="000A0F8F">
        <w:rPr>
          <w:kern w:val="0"/>
          <w:sz w:val="28"/>
          <w:szCs w:val="28"/>
          <w:shd w:val="clear" w:color="auto" w:fill="FFFFFF"/>
          <w:lang w:bidi="ru-RU"/>
        </w:rPr>
        <w:t xml:space="preserve">о) устанавливается для территорий высокоплотной новой и сложившейся многоэтажной многоквартирной застройки. Развитие территорий данного регламента с размещением новой застройки должно быть обосновано характеристиками планируемого развития функциональных зон, установленными Генеральным планом городского округа город Воронеж, его технико-экономическими показателями. </w:t>
      </w:r>
    </w:p>
    <w:p w:rsidR="00505B80" w:rsidRPr="000A0F8F" w:rsidRDefault="00D94D7C" w:rsidP="0065172A">
      <w:pPr>
        <w:widowControl/>
        <w:autoSpaceDN/>
        <w:spacing w:line="348" w:lineRule="auto"/>
        <w:ind w:firstLine="709"/>
        <w:textAlignment w:val="auto"/>
        <w:rPr>
          <w:kern w:val="0"/>
          <w:sz w:val="28"/>
          <w:szCs w:val="28"/>
          <w:shd w:val="clear" w:color="auto" w:fill="FFFFFF"/>
          <w:lang w:bidi="ru-RU"/>
        </w:rPr>
      </w:pPr>
      <w:r w:rsidRPr="000A0F8F">
        <w:rPr>
          <w:kern w:val="0"/>
          <w:sz w:val="28"/>
          <w:szCs w:val="28"/>
          <w:shd w:val="clear" w:color="auto" w:fill="FFFFFF"/>
          <w:lang w:bidi="ru-RU"/>
        </w:rPr>
        <w:t xml:space="preserve">Регламент ОДС устанавливается с целью обеспечения единых требований для разных общественных объектов, расположенных в одной </w:t>
      </w:r>
      <w:r w:rsidRPr="000A0F8F">
        <w:rPr>
          <w:kern w:val="0"/>
          <w:sz w:val="28"/>
          <w:szCs w:val="28"/>
          <w:shd w:val="clear" w:color="auto" w:fill="FFFFFF"/>
          <w:lang w:bidi="ru-RU"/>
        </w:rPr>
        <w:lastRenderedPageBreak/>
        <w:t>зоне, а также для объектов единой функции, расположенных на</w:t>
      </w:r>
      <w:r w:rsidR="000A0F8F">
        <w:rPr>
          <w:kern w:val="0"/>
          <w:sz w:val="28"/>
          <w:szCs w:val="28"/>
          <w:shd w:val="clear" w:color="auto" w:fill="FFFFFF"/>
          <w:lang w:bidi="ru-RU"/>
        </w:rPr>
        <w:t> </w:t>
      </w:r>
      <w:r w:rsidRPr="000A0F8F">
        <w:rPr>
          <w:kern w:val="0"/>
          <w:sz w:val="28"/>
          <w:szCs w:val="28"/>
          <w:shd w:val="clear" w:color="auto" w:fill="FFFFFF"/>
          <w:lang w:bidi="ru-RU"/>
        </w:rPr>
        <w:t>значительных земельных участках (архитектурные ансамбли, комплексы, кампусы). Для регламента ОДС могут устанавливаться следующие виды специализации: учебно-образовательное назначение, медицинское назначение, санаторно-курортное назначение, спортивное назначение, научно-исследовательское назначение, культурно-просветительское назначение, историческое, религиозное, а также административное назначение.</w:t>
      </w:r>
    </w:p>
    <w:p w:rsidR="00505B80" w:rsidRPr="000A0F8F" w:rsidRDefault="00D94D7C" w:rsidP="0065172A">
      <w:pPr>
        <w:widowControl/>
        <w:autoSpaceDN/>
        <w:spacing w:line="348" w:lineRule="auto"/>
        <w:ind w:firstLine="709"/>
        <w:textAlignment w:val="auto"/>
        <w:rPr>
          <w:kern w:val="0"/>
          <w:sz w:val="28"/>
          <w:szCs w:val="28"/>
          <w:shd w:val="clear" w:color="auto" w:fill="FFFFFF"/>
          <w:lang w:bidi="ru-RU"/>
        </w:rPr>
      </w:pPr>
      <w:r w:rsidRPr="000A0F8F">
        <w:rPr>
          <w:kern w:val="0"/>
          <w:sz w:val="28"/>
          <w:szCs w:val="28"/>
          <w:shd w:val="clear" w:color="auto" w:fill="FFFFFF"/>
          <w:lang w:bidi="ru-RU"/>
        </w:rPr>
        <w:t xml:space="preserve">Градостроительный регламент </w:t>
      </w:r>
      <w:proofErr w:type="gramStart"/>
      <w:r w:rsidRPr="000A0F8F">
        <w:rPr>
          <w:kern w:val="0"/>
          <w:sz w:val="28"/>
          <w:szCs w:val="28"/>
          <w:shd w:val="clear" w:color="auto" w:fill="FFFFFF"/>
          <w:lang w:bidi="ru-RU"/>
        </w:rPr>
        <w:t>Р</w:t>
      </w:r>
      <w:proofErr w:type="gramEnd"/>
      <w:r w:rsidRPr="000A0F8F">
        <w:rPr>
          <w:kern w:val="0"/>
          <w:sz w:val="28"/>
          <w:szCs w:val="28"/>
          <w:shd w:val="clear" w:color="auto" w:fill="FFFFFF"/>
          <w:lang w:bidi="ru-RU"/>
        </w:rPr>
        <w:t xml:space="preserve"> устанавливается с целью резервирования новых и протекции существующих рекреационных озелененных территорий. Территории действия данного регламента предназначены для организации пешеходных связей, публичных пространств и других объектов рекреации: бульваров, скверов, парков, благоустроенных пешеходных зон и площадей, садов. Совокупность территорий с</w:t>
      </w:r>
      <w:r w:rsidR="000A0F8F">
        <w:rPr>
          <w:kern w:val="0"/>
          <w:sz w:val="28"/>
          <w:szCs w:val="28"/>
          <w:shd w:val="clear" w:color="auto" w:fill="FFFFFF"/>
          <w:lang w:bidi="ru-RU"/>
        </w:rPr>
        <w:t> </w:t>
      </w:r>
      <w:r w:rsidRPr="000A0F8F">
        <w:rPr>
          <w:kern w:val="0"/>
          <w:sz w:val="28"/>
          <w:szCs w:val="28"/>
          <w:shd w:val="clear" w:color="auto" w:fill="FFFFFF"/>
          <w:lang w:bidi="ru-RU"/>
        </w:rPr>
        <w:t>регламентом</w:t>
      </w:r>
      <w:r w:rsidR="000A0F8F">
        <w:rPr>
          <w:kern w:val="0"/>
          <w:sz w:val="28"/>
          <w:szCs w:val="28"/>
          <w:shd w:val="clear" w:color="auto" w:fill="FFFFFF"/>
          <w:lang w:bidi="ru-RU"/>
        </w:rPr>
        <w:t> </w:t>
      </w:r>
      <w:proofErr w:type="gramStart"/>
      <w:r w:rsidRPr="000A0F8F">
        <w:rPr>
          <w:kern w:val="0"/>
          <w:sz w:val="28"/>
          <w:szCs w:val="28"/>
          <w:shd w:val="clear" w:color="auto" w:fill="FFFFFF"/>
          <w:lang w:bidi="ru-RU"/>
        </w:rPr>
        <w:t>Р</w:t>
      </w:r>
      <w:proofErr w:type="gramEnd"/>
      <w:r w:rsidRPr="000A0F8F">
        <w:rPr>
          <w:kern w:val="0"/>
          <w:sz w:val="28"/>
          <w:szCs w:val="28"/>
          <w:shd w:val="clear" w:color="auto" w:fill="FFFFFF"/>
          <w:lang w:bidi="ru-RU"/>
        </w:rPr>
        <w:t xml:space="preserve"> является основной составляющей экологического каркаса города.</w:t>
      </w:r>
    </w:p>
    <w:p w:rsidR="003773E6" w:rsidRPr="000A0F8F" w:rsidRDefault="0094382C" w:rsidP="0065172A">
      <w:pPr>
        <w:widowControl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Перечень координат характерных точек границ территории, в</w:t>
      </w:r>
      <w:r w:rsidR="000A0F8F">
        <w:rPr>
          <w:kern w:val="0"/>
          <w:sz w:val="28"/>
          <w:szCs w:val="28"/>
        </w:rPr>
        <w:t> </w:t>
      </w:r>
      <w:r w:rsidRPr="000A0F8F">
        <w:rPr>
          <w:kern w:val="0"/>
          <w:sz w:val="28"/>
          <w:szCs w:val="28"/>
        </w:rPr>
        <w:t xml:space="preserve">отношении которой предполагается к утверждению проект межевания территории, </w:t>
      </w:r>
      <w:r w:rsidR="009B3999" w:rsidRPr="000A0F8F">
        <w:rPr>
          <w:kern w:val="0"/>
          <w:sz w:val="28"/>
          <w:szCs w:val="28"/>
        </w:rPr>
        <w:t>приведен в таблице № 1.</w:t>
      </w:r>
    </w:p>
    <w:p w:rsidR="0094382C" w:rsidRPr="000A0F8F" w:rsidRDefault="0094382C" w:rsidP="00F45427">
      <w:pPr>
        <w:widowControl/>
        <w:autoSpaceDN/>
        <w:spacing w:line="228" w:lineRule="auto"/>
        <w:ind w:firstLine="0"/>
        <w:jc w:val="right"/>
        <w:textAlignment w:val="auto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Таблица № 1</w:t>
      </w:r>
    </w:p>
    <w:tbl>
      <w:tblPr>
        <w:tblStyle w:val="470"/>
        <w:tblW w:w="5000" w:type="pct"/>
        <w:jc w:val="center"/>
        <w:tblLook w:val="04A0" w:firstRow="1" w:lastRow="0" w:firstColumn="1" w:lastColumn="0" w:noHBand="0" w:noVBand="1"/>
      </w:tblPr>
      <w:tblGrid>
        <w:gridCol w:w="2146"/>
        <w:gridCol w:w="3814"/>
        <w:gridCol w:w="3609"/>
      </w:tblGrid>
      <w:tr w:rsidR="000A0F8F" w:rsidRPr="000A0F8F" w:rsidTr="000A0F8F">
        <w:trPr>
          <w:trHeight w:val="227"/>
          <w:tblHeader/>
          <w:jc w:val="center"/>
        </w:trPr>
        <w:tc>
          <w:tcPr>
            <w:tcW w:w="1121" w:type="pct"/>
            <w:vMerge w:val="restart"/>
            <w:noWrap/>
          </w:tcPr>
          <w:p w:rsid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Номер</w:t>
            </w:r>
          </w:p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3879" w:type="pct"/>
            <w:gridSpan w:val="2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0A0F8F" w:rsidRPr="000A0F8F" w:rsidTr="000A0F8F">
        <w:trPr>
          <w:trHeight w:val="227"/>
          <w:tblHeader/>
          <w:jc w:val="center"/>
        </w:trPr>
        <w:tc>
          <w:tcPr>
            <w:tcW w:w="1121" w:type="pct"/>
            <w:vMerge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93" w:type="pct"/>
            <w:noWrap/>
          </w:tcPr>
          <w:p w:rsidR="001F4219" w:rsidRPr="000A0F8F" w:rsidRDefault="001F4219" w:rsidP="00F4542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886" w:type="pct"/>
            <w:noWrap/>
          </w:tcPr>
          <w:p w:rsidR="001F4219" w:rsidRPr="000A0F8F" w:rsidRDefault="001F4219" w:rsidP="00F4542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511689,38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1292797,23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512320,93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1292868,37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512310,34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1292961,41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512309,23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1292961,28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512308,69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1292965,58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512270,11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1293271,88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512257,83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1293270,39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512251,03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1293269,56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512241,44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1293260,41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512237,89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1293236,24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512220,26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1293234,11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512223,44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1293207,55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512195,76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1293192,94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512199,49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1293164,18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512208,89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1293085,62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512196,98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1293084,20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512195,00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1293060,63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512191,10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1293060,29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512192,46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1293043,82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512191,66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1293020,23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512191,05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1293012,96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512140,01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1292962,88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512115,92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1292939,24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512114,45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1292952,56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512084,42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1292949,87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512074,73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1293044,98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511889,07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1293168,74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511781,24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1293005,06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511782,34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1292994,42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1993" w:type="pct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511782,86</w:t>
            </w:r>
          </w:p>
        </w:tc>
        <w:tc>
          <w:tcPr>
            <w:tcW w:w="1886" w:type="pct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1292989,42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1993" w:type="pct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511657,22</w:t>
            </w:r>
          </w:p>
        </w:tc>
        <w:tc>
          <w:tcPr>
            <w:tcW w:w="1886" w:type="pct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1292971,01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1993" w:type="pct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511686,42</w:t>
            </w:r>
          </w:p>
        </w:tc>
        <w:tc>
          <w:tcPr>
            <w:tcW w:w="1886" w:type="pct"/>
            <w:noWrap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1292814,55</w:t>
            </w:r>
          </w:p>
        </w:tc>
      </w:tr>
      <w:tr w:rsidR="000A0F8F" w:rsidRPr="000A0F8F" w:rsidTr="000A0F8F">
        <w:trPr>
          <w:trHeight w:val="227"/>
          <w:jc w:val="center"/>
        </w:trPr>
        <w:tc>
          <w:tcPr>
            <w:tcW w:w="1121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93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kern w:val="0"/>
                <w:sz w:val="24"/>
                <w:szCs w:val="24"/>
              </w:rPr>
              <w:t>511689,38</w:t>
            </w:r>
          </w:p>
        </w:tc>
        <w:tc>
          <w:tcPr>
            <w:tcW w:w="1886" w:type="pct"/>
            <w:noWrap/>
            <w:hideMark/>
          </w:tcPr>
          <w:p w:rsidR="001F4219" w:rsidRPr="000A0F8F" w:rsidRDefault="001F4219" w:rsidP="00F4542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0A0F8F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1292797,23</w:t>
            </w:r>
          </w:p>
        </w:tc>
      </w:tr>
    </w:tbl>
    <w:p w:rsidR="00883FFB" w:rsidRPr="000A0F8F" w:rsidRDefault="00883FFB" w:rsidP="00F45427">
      <w:pPr>
        <w:widowControl/>
        <w:shd w:val="clear" w:color="auto" w:fill="FFFFFF"/>
        <w:autoSpaceDN/>
        <w:spacing w:line="228" w:lineRule="auto"/>
        <w:ind w:firstLine="709"/>
        <w:textAlignment w:val="auto"/>
        <w:rPr>
          <w:kern w:val="0"/>
          <w:sz w:val="28"/>
          <w:szCs w:val="28"/>
        </w:rPr>
      </w:pPr>
    </w:p>
    <w:p w:rsidR="0094382C" w:rsidRPr="000A0F8F" w:rsidRDefault="0094382C" w:rsidP="000A0F8F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Рациональное использование территории во многом определяется характером ограничений на хозяйственные и иные виды деятельности в</w:t>
      </w:r>
      <w:r w:rsidR="00B67BE6" w:rsidRPr="000A0F8F">
        <w:rPr>
          <w:kern w:val="0"/>
          <w:sz w:val="28"/>
          <w:szCs w:val="28"/>
        </w:rPr>
        <w:t> </w:t>
      </w:r>
      <w:r w:rsidRPr="000A0F8F">
        <w:rPr>
          <w:kern w:val="0"/>
          <w:sz w:val="28"/>
          <w:szCs w:val="28"/>
        </w:rPr>
        <w:t>зонах с особыми условиями использования</w:t>
      </w:r>
      <w:r w:rsidR="005D246D" w:rsidRPr="000A0F8F">
        <w:rPr>
          <w:kern w:val="0"/>
          <w:sz w:val="28"/>
          <w:szCs w:val="28"/>
        </w:rPr>
        <w:t xml:space="preserve"> территории</w:t>
      </w:r>
      <w:r w:rsidRPr="000A0F8F">
        <w:rPr>
          <w:kern w:val="0"/>
          <w:sz w:val="28"/>
          <w:szCs w:val="28"/>
        </w:rPr>
        <w:t>.</w:t>
      </w:r>
    </w:p>
    <w:p w:rsidR="0094382C" w:rsidRPr="000A0F8F" w:rsidRDefault="00DC19DD" w:rsidP="000A0F8F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В рамках проекта межевания территории определяется местоположение границ образуемых и изменяемых земельных участков существующих и планируемых зданий, сооружений, в том числе линейных объектов, территорий общего пользования.</w:t>
      </w:r>
    </w:p>
    <w:p w:rsidR="0094382C" w:rsidRPr="000A0F8F" w:rsidRDefault="0094382C" w:rsidP="000A0F8F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В соответствии с ч. 1 ст. 11.2 ЗК РФ земельные участки образуются при</w:t>
      </w:r>
      <w:r w:rsidR="00046006" w:rsidRPr="000A0F8F">
        <w:rPr>
          <w:kern w:val="0"/>
          <w:sz w:val="28"/>
          <w:szCs w:val="28"/>
        </w:rPr>
        <w:t> </w:t>
      </w:r>
      <w:r w:rsidRPr="000A0F8F">
        <w:rPr>
          <w:kern w:val="0"/>
          <w:sz w:val="28"/>
          <w:szCs w:val="28"/>
        </w:rPr>
        <w:t>разделе, объединении, перераспределении земельных участков или</w:t>
      </w:r>
      <w:r w:rsidR="00046006" w:rsidRPr="000A0F8F">
        <w:rPr>
          <w:kern w:val="0"/>
          <w:sz w:val="28"/>
          <w:szCs w:val="28"/>
        </w:rPr>
        <w:t> </w:t>
      </w:r>
      <w:r w:rsidRPr="000A0F8F">
        <w:rPr>
          <w:kern w:val="0"/>
          <w:sz w:val="28"/>
          <w:szCs w:val="28"/>
        </w:rPr>
        <w:t>выделе из земельных участков, а также из земель, находящихся в</w:t>
      </w:r>
      <w:r w:rsidR="00046006" w:rsidRPr="000A0F8F">
        <w:rPr>
          <w:kern w:val="0"/>
          <w:sz w:val="28"/>
          <w:szCs w:val="28"/>
        </w:rPr>
        <w:t> </w:t>
      </w:r>
      <w:r w:rsidRPr="000A0F8F">
        <w:rPr>
          <w:kern w:val="0"/>
          <w:sz w:val="28"/>
          <w:szCs w:val="28"/>
        </w:rPr>
        <w:t>государственной или муниципальной собственности.</w:t>
      </w:r>
    </w:p>
    <w:p w:rsidR="0094382C" w:rsidRPr="000A0F8F" w:rsidRDefault="0094382C" w:rsidP="000A0F8F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Проектное разделение территории учитывает результаты нормативных расчетов и особенности пространственной организации данной территории в</w:t>
      </w:r>
      <w:r w:rsidR="00046006" w:rsidRPr="000A0F8F">
        <w:rPr>
          <w:kern w:val="0"/>
          <w:sz w:val="28"/>
          <w:szCs w:val="28"/>
        </w:rPr>
        <w:t> </w:t>
      </w:r>
      <w:r w:rsidR="00EB468E" w:rsidRPr="000A0F8F">
        <w:rPr>
          <w:kern w:val="0"/>
          <w:sz w:val="28"/>
          <w:szCs w:val="28"/>
        </w:rPr>
        <w:t>соответствии с видами</w:t>
      </w:r>
      <w:r w:rsidRPr="000A0F8F">
        <w:rPr>
          <w:kern w:val="0"/>
          <w:sz w:val="28"/>
          <w:szCs w:val="28"/>
        </w:rPr>
        <w:t xml:space="preserve"> размещаемых объектов.</w:t>
      </w:r>
    </w:p>
    <w:p w:rsidR="0094382C" w:rsidRPr="000A0F8F" w:rsidRDefault="0094382C" w:rsidP="000A0F8F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 xml:space="preserve">Функционально-планировочная </w:t>
      </w:r>
      <w:r w:rsidR="001F6875" w:rsidRPr="000A0F8F">
        <w:rPr>
          <w:kern w:val="0"/>
          <w:sz w:val="28"/>
          <w:szCs w:val="28"/>
        </w:rPr>
        <w:t xml:space="preserve">организация территории принята </w:t>
      </w:r>
      <w:r w:rsidRPr="000A0F8F">
        <w:rPr>
          <w:kern w:val="0"/>
          <w:sz w:val="28"/>
          <w:szCs w:val="28"/>
        </w:rPr>
        <w:t>исходя из фактического использования территории с сохранением существующих участков, поставленных на кадастровый учет.</w:t>
      </w:r>
    </w:p>
    <w:p w:rsidR="0094382C" w:rsidRPr="000A0F8F" w:rsidRDefault="0094382C" w:rsidP="000A0F8F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 xml:space="preserve">Согласно п. 9 ст. 1, ч. 2 и 6 ст. 30 </w:t>
      </w:r>
      <w:proofErr w:type="spellStart"/>
      <w:r w:rsidRPr="000A0F8F">
        <w:rPr>
          <w:kern w:val="0"/>
          <w:sz w:val="28"/>
          <w:szCs w:val="28"/>
        </w:rPr>
        <w:t>ГрК</w:t>
      </w:r>
      <w:proofErr w:type="spellEnd"/>
      <w:r w:rsidRPr="000A0F8F">
        <w:rPr>
          <w:kern w:val="0"/>
          <w:sz w:val="28"/>
          <w:szCs w:val="28"/>
        </w:rPr>
        <w:t xml:space="preserve"> РФ предельные параметры разрешенного строительства, реконструкции объектов капитального </w:t>
      </w:r>
      <w:r w:rsidRPr="000A0F8F">
        <w:rPr>
          <w:kern w:val="0"/>
          <w:sz w:val="28"/>
          <w:szCs w:val="28"/>
        </w:rPr>
        <w:lastRenderedPageBreak/>
        <w:t>строительства определяются градостроительным регламентом, утвержденным в составе Правил землепользования и застройки.</w:t>
      </w:r>
    </w:p>
    <w:p w:rsidR="00BB00EC" w:rsidRPr="000A0F8F" w:rsidRDefault="00BB00EC" w:rsidP="000A0F8F">
      <w:pPr>
        <w:widowControl/>
        <w:shd w:val="clear" w:color="auto" w:fill="FFFFFF"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proofErr w:type="gramStart"/>
      <w:r w:rsidRPr="000A0F8F">
        <w:rPr>
          <w:rFonts w:eastAsia="Lucida Sans Unicode"/>
          <w:kern w:val="0"/>
          <w:sz w:val="28"/>
          <w:szCs w:val="28"/>
        </w:rPr>
        <w:t xml:space="preserve">В соответствии с ч. 9 ст. 43 </w:t>
      </w:r>
      <w:proofErr w:type="spellStart"/>
      <w:r w:rsidRPr="000A0F8F">
        <w:rPr>
          <w:rFonts w:eastAsia="Lucida Sans Unicode"/>
          <w:kern w:val="0"/>
          <w:sz w:val="28"/>
          <w:szCs w:val="28"/>
        </w:rPr>
        <w:t>ГрК</w:t>
      </w:r>
      <w:proofErr w:type="spellEnd"/>
      <w:r w:rsidRPr="000A0F8F">
        <w:rPr>
          <w:rFonts w:eastAsia="Lucida Sans Unicode"/>
          <w:kern w:val="0"/>
          <w:sz w:val="28"/>
          <w:szCs w:val="28"/>
        </w:rPr>
        <w:t xml:space="preserve"> РФ при подготовке проекта межевания территории определение местоположения границ образуемых и (или) изменяемых земельных участков осуществляется в соответствии с градостроительными регламентами и нормами отвода земельных участков для конкретных видов деятельности, иными требованиями к образуемым и 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</w:r>
      <w:proofErr w:type="gramEnd"/>
    </w:p>
    <w:p w:rsidR="00753C82" w:rsidRPr="000A0F8F" w:rsidRDefault="00753C82" w:rsidP="000A0F8F">
      <w:pPr>
        <w:widowControl/>
        <w:shd w:val="clear" w:color="auto" w:fill="FFFFFF"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r w:rsidRPr="000A0F8F">
        <w:rPr>
          <w:rFonts w:eastAsia="Lucida Sans Unicode"/>
          <w:kern w:val="0"/>
          <w:sz w:val="28"/>
          <w:szCs w:val="28"/>
        </w:rPr>
        <w:t>Проектом межевания терри</w:t>
      </w:r>
      <w:r w:rsidR="007F7D68" w:rsidRPr="000A0F8F">
        <w:rPr>
          <w:rFonts w:eastAsia="Lucida Sans Unicode"/>
          <w:kern w:val="0"/>
          <w:sz w:val="28"/>
          <w:szCs w:val="28"/>
        </w:rPr>
        <w:t>т</w:t>
      </w:r>
      <w:r w:rsidR="00DC19DD" w:rsidRPr="000A0F8F">
        <w:rPr>
          <w:rFonts w:eastAsia="Lucida Sans Unicode"/>
          <w:kern w:val="0"/>
          <w:sz w:val="28"/>
          <w:szCs w:val="28"/>
        </w:rPr>
        <w:t>о</w:t>
      </w:r>
      <w:r w:rsidR="001F4219" w:rsidRPr="000A0F8F">
        <w:rPr>
          <w:rFonts w:eastAsia="Lucida Sans Unicode"/>
          <w:kern w:val="0"/>
          <w:sz w:val="28"/>
          <w:szCs w:val="28"/>
        </w:rPr>
        <w:t>рии предлагается образовать 27</w:t>
      </w:r>
      <w:r w:rsidR="000A0F8F">
        <w:rPr>
          <w:rFonts w:eastAsia="Lucida Sans Unicode"/>
          <w:kern w:val="0"/>
          <w:sz w:val="28"/>
          <w:szCs w:val="28"/>
        </w:rPr>
        <w:t> </w:t>
      </w:r>
      <w:r w:rsidR="001F4219" w:rsidRPr="000A0F8F">
        <w:rPr>
          <w:rFonts w:eastAsia="Lucida Sans Unicode"/>
          <w:kern w:val="0"/>
          <w:sz w:val="28"/>
          <w:szCs w:val="28"/>
        </w:rPr>
        <w:t>земельных участков</w:t>
      </w:r>
      <w:r w:rsidR="00B231F9" w:rsidRPr="000A0F8F">
        <w:rPr>
          <w:rFonts w:eastAsia="Lucida Sans Unicode"/>
          <w:kern w:val="0"/>
          <w:sz w:val="28"/>
          <w:szCs w:val="28"/>
        </w:rPr>
        <w:t xml:space="preserve">, </w:t>
      </w:r>
      <w:r w:rsidR="00EB468E" w:rsidRPr="000A0F8F">
        <w:rPr>
          <w:rFonts w:eastAsia="Lucida Sans Unicode"/>
          <w:kern w:val="0"/>
          <w:sz w:val="28"/>
          <w:szCs w:val="28"/>
        </w:rPr>
        <w:t>11 из них</w:t>
      </w:r>
      <w:r w:rsidR="00B231F9" w:rsidRPr="000A0F8F">
        <w:rPr>
          <w:rFonts w:eastAsia="Lucida Sans Unicode"/>
          <w:kern w:val="0"/>
          <w:sz w:val="28"/>
          <w:szCs w:val="28"/>
        </w:rPr>
        <w:t xml:space="preserve"> будут отнесены к территориям общего пользования или имуществу общего пользования</w:t>
      </w:r>
      <w:r w:rsidR="00DC19DD" w:rsidRPr="000A0F8F">
        <w:rPr>
          <w:rFonts w:eastAsia="Lucida Sans Unicode"/>
          <w:kern w:val="0"/>
          <w:sz w:val="28"/>
          <w:szCs w:val="28"/>
        </w:rPr>
        <w:t>, в том числе в</w:t>
      </w:r>
      <w:r w:rsidR="000A0F8F">
        <w:rPr>
          <w:rFonts w:eastAsia="Lucida Sans Unicode"/>
          <w:kern w:val="0"/>
          <w:sz w:val="28"/>
          <w:szCs w:val="28"/>
        </w:rPr>
        <w:t> </w:t>
      </w:r>
      <w:r w:rsidR="00EB468E" w:rsidRPr="000A0F8F">
        <w:rPr>
          <w:rFonts w:eastAsia="Lucida Sans Unicode"/>
          <w:kern w:val="0"/>
          <w:sz w:val="28"/>
          <w:szCs w:val="28"/>
        </w:rPr>
        <w:t>их</w:t>
      </w:r>
      <w:r w:rsidR="000A0F8F">
        <w:rPr>
          <w:rFonts w:eastAsia="Lucida Sans Unicode"/>
          <w:kern w:val="0"/>
          <w:sz w:val="28"/>
          <w:szCs w:val="28"/>
        </w:rPr>
        <w:t> </w:t>
      </w:r>
      <w:r w:rsidR="00DC19DD" w:rsidRPr="000A0F8F">
        <w:rPr>
          <w:rFonts w:eastAsia="Lucida Sans Unicode"/>
          <w:kern w:val="0"/>
          <w:sz w:val="28"/>
          <w:szCs w:val="28"/>
        </w:rPr>
        <w:t xml:space="preserve">отношении </w:t>
      </w:r>
      <w:r w:rsidR="000F6273" w:rsidRPr="000A0F8F">
        <w:rPr>
          <w:rFonts w:eastAsia="Lucida Sans Unicode"/>
          <w:kern w:val="0"/>
          <w:sz w:val="28"/>
          <w:szCs w:val="28"/>
        </w:rPr>
        <w:t>предполагаю</w:t>
      </w:r>
      <w:r w:rsidR="00DC19DD" w:rsidRPr="000A0F8F">
        <w:rPr>
          <w:rFonts w:eastAsia="Lucida Sans Unicode"/>
          <w:kern w:val="0"/>
          <w:sz w:val="28"/>
          <w:szCs w:val="28"/>
        </w:rPr>
        <w:t>тся резервирование и (или) изъятие для</w:t>
      </w:r>
      <w:r w:rsidR="000A0F8F">
        <w:rPr>
          <w:rFonts w:eastAsia="Lucida Sans Unicode"/>
          <w:kern w:val="0"/>
          <w:sz w:val="28"/>
          <w:szCs w:val="28"/>
        </w:rPr>
        <w:t> </w:t>
      </w:r>
      <w:r w:rsidR="00DC19DD" w:rsidRPr="000A0F8F">
        <w:rPr>
          <w:rFonts w:eastAsia="Lucida Sans Unicode"/>
          <w:kern w:val="0"/>
          <w:sz w:val="28"/>
          <w:szCs w:val="28"/>
        </w:rPr>
        <w:t>государственных и муниципальных нужд</w:t>
      </w:r>
      <w:r w:rsidR="00B231F9" w:rsidRPr="000A0F8F">
        <w:rPr>
          <w:rFonts w:eastAsia="Lucida Sans Unicode"/>
          <w:kern w:val="0"/>
          <w:sz w:val="28"/>
          <w:szCs w:val="28"/>
        </w:rPr>
        <w:t>.</w:t>
      </w:r>
    </w:p>
    <w:p w:rsidR="00C4027F" w:rsidRPr="000A0F8F" w:rsidRDefault="00FD7ADB" w:rsidP="000A0F8F">
      <w:pPr>
        <w:widowControl/>
        <w:shd w:val="clear" w:color="auto" w:fill="FFFFFF"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r w:rsidRPr="000A0F8F">
        <w:rPr>
          <w:rFonts w:eastAsia="Lucida Sans Unicode"/>
          <w:kern w:val="0"/>
          <w:sz w:val="28"/>
          <w:szCs w:val="28"/>
        </w:rPr>
        <w:t>Перечень и с</w:t>
      </w:r>
      <w:r w:rsidR="00AE2518" w:rsidRPr="000A0F8F">
        <w:rPr>
          <w:rFonts w:eastAsia="Lucida Sans Unicode"/>
          <w:kern w:val="0"/>
          <w:sz w:val="28"/>
          <w:szCs w:val="28"/>
        </w:rPr>
        <w:t>ведения о площади образуем</w:t>
      </w:r>
      <w:r w:rsidR="00753C82" w:rsidRPr="000A0F8F">
        <w:rPr>
          <w:rFonts w:eastAsia="Lucida Sans Unicode"/>
          <w:kern w:val="0"/>
          <w:sz w:val="28"/>
          <w:szCs w:val="28"/>
        </w:rPr>
        <w:t>ых</w:t>
      </w:r>
      <w:r w:rsidR="00AE2518" w:rsidRPr="000A0F8F">
        <w:rPr>
          <w:rFonts w:eastAsia="Lucida Sans Unicode"/>
          <w:kern w:val="0"/>
          <w:sz w:val="28"/>
          <w:szCs w:val="28"/>
        </w:rPr>
        <w:t xml:space="preserve"> земельн</w:t>
      </w:r>
      <w:r w:rsidR="00753C82" w:rsidRPr="000A0F8F">
        <w:rPr>
          <w:rFonts w:eastAsia="Lucida Sans Unicode"/>
          <w:kern w:val="0"/>
          <w:sz w:val="28"/>
          <w:szCs w:val="28"/>
        </w:rPr>
        <w:t>ых</w:t>
      </w:r>
      <w:r w:rsidR="00AE2518" w:rsidRPr="000A0F8F">
        <w:rPr>
          <w:rFonts w:eastAsia="Lucida Sans Unicode"/>
          <w:kern w:val="0"/>
          <w:sz w:val="28"/>
          <w:szCs w:val="28"/>
        </w:rPr>
        <w:t xml:space="preserve"> участк</w:t>
      </w:r>
      <w:r w:rsidR="00753C82" w:rsidRPr="000A0F8F">
        <w:rPr>
          <w:rFonts w:eastAsia="Lucida Sans Unicode"/>
          <w:kern w:val="0"/>
          <w:sz w:val="28"/>
          <w:szCs w:val="28"/>
        </w:rPr>
        <w:t>ов</w:t>
      </w:r>
      <w:r w:rsidR="00AE2518" w:rsidRPr="000A0F8F">
        <w:rPr>
          <w:rFonts w:eastAsia="Lucida Sans Unicode"/>
          <w:kern w:val="0"/>
          <w:sz w:val="28"/>
          <w:szCs w:val="28"/>
        </w:rPr>
        <w:t>, а</w:t>
      </w:r>
      <w:r w:rsidR="000A0F8F">
        <w:rPr>
          <w:rFonts w:eastAsia="Lucida Sans Unicode"/>
          <w:kern w:val="0"/>
          <w:sz w:val="28"/>
          <w:szCs w:val="28"/>
        </w:rPr>
        <w:t> </w:t>
      </w:r>
      <w:r w:rsidR="00AE2518" w:rsidRPr="000A0F8F">
        <w:rPr>
          <w:rFonts w:eastAsia="Lucida Sans Unicode"/>
          <w:kern w:val="0"/>
          <w:sz w:val="28"/>
          <w:szCs w:val="28"/>
        </w:rPr>
        <w:t>также возможны</w:t>
      </w:r>
      <w:r w:rsidR="00753C82" w:rsidRPr="000A0F8F">
        <w:rPr>
          <w:rFonts w:eastAsia="Lucida Sans Unicode"/>
          <w:kern w:val="0"/>
          <w:sz w:val="28"/>
          <w:szCs w:val="28"/>
        </w:rPr>
        <w:t>е</w:t>
      </w:r>
      <w:r w:rsidR="00AE2518" w:rsidRPr="000A0F8F">
        <w:rPr>
          <w:rFonts w:eastAsia="Lucida Sans Unicode"/>
          <w:kern w:val="0"/>
          <w:sz w:val="28"/>
          <w:szCs w:val="28"/>
        </w:rPr>
        <w:t xml:space="preserve"> способ</w:t>
      </w:r>
      <w:r w:rsidR="00753C82" w:rsidRPr="000A0F8F">
        <w:rPr>
          <w:rFonts w:eastAsia="Lucida Sans Unicode"/>
          <w:kern w:val="0"/>
          <w:sz w:val="28"/>
          <w:szCs w:val="28"/>
        </w:rPr>
        <w:t>ы</w:t>
      </w:r>
      <w:r w:rsidR="004D1A2C" w:rsidRPr="000A0F8F">
        <w:rPr>
          <w:rFonts w:eastAsia="Lucida Sans Unicode"/>
          <w:kern w:val="0"/>
          <w:sz w:val="28"/>
          <w:szCs w:val="28"/>
        </w:rPr>
        <w:t xml:space="preserve"> </w:t>
      </w:r>
      <w:r w:rsidR="00753C82" w:rsidRPr="000A0F8F">
        <w:rPr>
          <w:rFonts w:eastAsia="Lucida Sans Unicode"/>
          <w:kern w:val="0"/>
          <w:sz w:val="28"/>
          <w:szCs w:val="28"/>
        </w:rPr>
        <w:t>их</w:t>
      </w:r>
      <w:r w:rsidR="00AE2518" w:rsidRPr="000A0F8F">
        <w:rPr>
          <w:rFonts w:eastAsia="Lucida Sans Unicode"/>
          <w:kern w:val="0"/>
          <w:sz w:val="28"/>
          <w:szCs w:val="28"/>
        </w:rPr>
        <w:t xml:space="preserve"> образования </w:t>
      </w:r>
      <w:r w:rsidR="00550CC6" w:rsidRPr="000A0F8F">
        <w:rPr>
          <w:rFonts w:eastAsia="Lucida Sans Unicode"/>
          <w:kern w:val="0"/>
          <w:sz w:val="28"/>
          <w:szCs w:val="28"/>
        </w:rPr>
        <w:t>представлены</w:t>
      </w:r>
      <w:r w:rsidR="00AE2518" w:rsidRPr="000A0F8F">
        <w:rPr>
          <w:rFonts w:eastAsia="Lucida Sans Unicode"/>
          <w:kern w:val="0"/>
          <w:sz w:val="28"/>
          <w:szCs w:val="28"/>
        </w:rPr>
        <w:t xml:space="preserve"> в таблице №</w:t>
      </w:r>
      <w:r w:rsidR="000F6273" w:rsidRPr="000A0F8F">
        <w:rPr>
          <w:rFonts w:eastAsia="Lucida Sans Unicode"/>
          <w:kern w:val="0"/>
          <w:sz w:val="28"/>
          <w:szCs w:val="28"/>
        </w:rPr>
        <w:t xml:space="preserve"> </w:t>
      </w:r>
      <w:r w:rsidR="00DC19DD" w:rsidRPr="000A0F8F">
        <w:rPr>
          <w:rFonts w:eastAsia="Lucida Sans Unicode"/>
          <w:kern w:val="0"/>
          <w:sz w:val="28"/>
          <w:szCs w:val="28"/>
        </w:rPr>
        <w:t>2</w:t>
      </w:r>
      <w:r w:rsidR="00AE2518" w:rsidRPr="000A0F8F">
        <w:rPr>
          <w:rFonts w:eastAsia="Lucida Sans Unicode"/>
          <w:kern w:val="0"/>
          <w:sz w:val="28"/>
          <w:szCs w:val="28"/>
        </w:rPr>
        <w:t>.</w:t>
      </w:r>
    </w:p>
    <w:p w:rsidR="00182D32" w:rsidRPr="000A0F8F" w:rsidRDefault="00DC19DD" w:rsidP="000A0F8F">
      <w:pPr>
        <w:widowControl/>
        <w:shd w:val="clear" w:color="auto" w:fill="FFFFFF"/>
        <w:spacing w:line="240" w:lineRule="auto"/>
        <w:ind w:firstLine="0"/>
        <w:jc w:val="right"/>
        <w:rPr>
          <w:rFonts w:eastAsia="Lucida Sans Unicode"/>
          <w:kern w:val="0"/>
          <w:sz w:val="28"/>
          <w:szCs w:val="28"/>
        </w:rPr>
      </w:pPr>
      <w:r w:rsidRPr="000A0F8F">
        <w:rPr>
          <w:rFonts w:eastAsia="Lucida Sans Unicode"/>
          <w:kern w:val="0"/>
          <w:sz w:val="28"/>
          <w:szCs w:val="28"/>
        </w:rPr>
        <w:t>Таблица № 2</w:t>
      </w:r>
    </w:p>
    <w:tbl>
      <w:tblPr>
        <w:tblStyle w:val="480"/>
        <w:tblW w:w="5000" w:type="pct"/>
        <w:tblLook w:val="04A0" w:firstRow="1" w:lastRow="0" w:firstColumn="1" w:lastColumn="0" w:noHBand="0" w:noVBand="1"/>
      </w:tblPr>
      <w:tblGrid>
        <w:gridCol w:w="539"/>
        <w:gridCol w:w="2027"/>
        <w:gridCol w:w="1372"/>
        <w:gridCol w:w="1497"/>
        <w:gridCol w:w="1497"/>
        <w:gridCol w:w="2637"/>
      </w:tblGrid>
      <w:tr w:rsidR="000A0F8F" w:rsidRPr="000A0F8F" w:rsidTr="000A0F8F">
        <w:trPr>
          <w:trHeight w:val="1191"/>
          <w:tblHeader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№ </w:t>
            </w:r>
            <w:proofErr w:type="gramStart"/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п</w:t>
            </w:r>
            <w:proofErr w:type="gramEnd"/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/п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Кадастровый номер существующего земельного участка</w:t>
            </w:r>
          </w:p>
        </w:tc>
        <w:tc>
          <w:tcPr>
            <w:tcW w:w="717" w:type="pct"/>
          </w:tcPr>
          <w:p w:rsid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Площадь исходного земельного участка,</w:t>
            </w:r>
          </w:p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кв.</w:t>
            </w:r>
            <w:r w:rsidR="00673B00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м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Условный номер образуемого земельного участка</w:t>
            </w:r>
            <w:r w:rsidR="00550CC6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, части земельного участка</w:t>
            </w:r>
          </w:p>
        </w:tc>
        <w:tc>
          <w:tcPr>
            <w:tcW w:w="782" w:type="pct"/>
          </w:tcPr>
          <w:p w:rsidR="000A0F8F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Площадь образуемого земельного участка,</w:t>
            </w:r>
            <w:r w:rsidR="00550CC6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части земельного участка,</w:t>
            </w:r>
          </w:p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кв.</w:t>
            </w:r>
            <w:r w:rsidR="00673B00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м</w:t>
            </w:r>
          </w:p>
        </w:tc>
        <w:tc>
          <w:tcPr>
            <w:tcW w:w="1378" w:type="pc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С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пособ образования земельного участка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, части земельного участка</w:t>
            </w: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  <w:lang w:val="en-US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5040</w:t>
            </w:r>
          </w:p>
        </w:tc>
        <w:tc>
          <w:tcPr>
            <w:tcW w:w="1378" w:type="pc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из</w:t>
            </w:r>
            <w:r w:rsidR="000A0F8F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 w:rsidR="000A0F8F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 w:rsidR="000A0F8F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460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2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36:34:0505053:89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9378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9436</w:t>
            </w:r>
          </w:p>
        </w:tc>
        <w:tc>
          <w:tcPr>
            <w:tcW w:w="1378" w:type="pc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путем перераспределения земельного участка с</w:t>
            </w:r>
            <w:r w:rsidR="000A0F8F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кадастровым номером 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lastRenderedPageBreak/>
              <w:t>36:34:0505053:89 и</w:t>
            </w:r>
            <w:r w:rsidR="000A0F8F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 w:rsidR="000A0F8F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 w:rsidR="000A0F8F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263"/>
        </w:trPr>
        <w:tc>
          <w:tcPr>
            <w:tcW w:w="282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059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9436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ЗУ:3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3503</w:t>
            </w:r>
          </w:p>
        </w:tc>
        <w:tc>
          <w:tcPr>
            <w:tcW w:w="1378" w:type="pct"/>
            <w:vMerge w:val="restar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путем раздела земельного участка с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условным номером ЗУ:2</w:t>
            </w:r>
          </w:p>
        </w:tc>
      </w:tr>
      <w:tr w:rsidR="000A0F8F" w:rsidRPr="000A0F8F" w:rsidTr="000A0F8F">
        <w:trPr>
          <w:trHeight w:val="280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ЗУ:4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740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230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ЗУ:5</w:t>
            </w:r>
          </w:p>
        </w:tc>
        <w:tc>
          <w:tcPr>
            <w:tcW w:w="782" w:type="pct"/>
          </w:tcPr>
          <w:p w:rsidR="001F4219" w:rsidRPr="000A0F8F" w:rsidRDefault="00815E03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375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275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ЗУ:6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4818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420"/>
        </w:trPr>
        <w:tc>
          <w:tcPr>
            <w:tcW w:w="282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4</w:t>
            </w:r>
          </w:p>
        </w:tc>
        <w:tc>
          <w:tcPr>
            <w:tcW w:w="1059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36:34:0505053:93</w:t>
            </w:r>
          </w:p>
        </w:tc>
        <w:tc>
          <w:tcPr>
            <w:tcW w:w="717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4860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ЗУ:7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544</w:t>
            </w:r>
          </w:p>
        </w:tc>
        <w:tc>
          <w:tcPr>
            <w:tcW w:w="1378" w:type="pct"/>
            <w:vMerge w:val="restar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путем раздела земельного участка с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кадастровым номером 36:34:0505053:93</w:t>
            </w: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ЗУ:8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4316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875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ЗУ:9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5335</w:t>
            </w:r>
          </w:p>
        </w:tc>
        <w:tc>
          <w:tcPr>
            <w:tcW w:w="1378" w:type="pc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из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203"/>
        </w:trPr>
        <w:tc>
          <w:tcPr>
            <w:tcW w:w="282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6</w:t>
            </w:r>
          </w:p>
        </w:tc>
        <w:tc>
          <w:tcPr>
            <w:tcW w:w="1059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36:34:0505053:4</w:t>
            </w:r>
          </w:p>
        </w:tc>
        <w:tc>
          <w:tcPr>
            <w:tcW w:w="717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60000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ЗУ:10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5567</w:t>
            </w:r>
          </w:p>
        </w:tc>
        <w:tc>
          <w:tcPr>
            <w:tcW w:w="1378" w:type="pct"/>
            <w:vMerge w:val="restar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путем раздела земельного участка с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кадастровым номером 36:34:0505053:4</w:t>
            </w:r>
          </w:p>
        </w:tc>
      </w:tr>
      <w:tr w:rsidR="000A0F8F" w:rsidRPr="000A0F8F" w:rsidTr="000A0F8F">
        <w:trPr>
          <w:trHeight w:val="260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ЗУ:11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14483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ЗУ:12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5979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ЗУ:13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8661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ЗУ:14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395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ЗУ:15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1878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ЗУ:26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23037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7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ЗУ:16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306</w:t>
            </w:r>
          </w:p>
        </w:tc>
        <w:tc>
          <w:tcPr>
            <w:tcW w:w="1378" w:type="pc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из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520"/>
        </w:trPr>
        <w:tc>
          <w:tcPr>
            <w:tcW w:w="282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8</w:t>
            </w:r>
          </w:p>
        </w:tc>
        <w:tc>
          <w:tcPr>
            <w:tcW w:w="1059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36:34:0505049:54</w:t>
            </w:r>
          </w:p>
        </w:tc>
        <w:tc>
          <w:tcPr>
            <w:tcW w:w="717" w:type="pct"/>
            <w:vMerge w:val="restar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3291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ЗУ:17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2872</w:t>
            </w:r>
          </w:p>
        </w:tc>
        <w:tc>
          <w:tcPr>
            <w:tcW w:w="1378" w:type="pct"/>
            <w:vMerge w:val="restar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путем раздела земельного участка с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кадастровым номером 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lastRenderedPageBreak/>
              <w:t>36:34:0505049:54</w:t>
            </w: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17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ЗУ:18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419</w:t>
            </w:r>
          </w:p>
        </w:tc>
        <w:tc>
          <w:tcPr>
            <w:tcW w:w="1378" w:type="pct"/>
            <w:vMerge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ЗУ:19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517</w:t>
            </w:r>
          </w:p>
        </w:tc>
        <w:tc>
          <w:tcPr>
            <w:tcW w:w="1378" w:type="pc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из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10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ЗУ:20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75</w:t>
            </w:r>
          </w:p>
        </w:tc>
        <w:tc>
          <w:tcPr>
            <w:tcW w:w="1378" w:type="pct"/>
          </w:tcPr>
          <w:p w:rsidR="001F4219" w:rsidRPr="000A0F8F" w:rsidRDefault="00550CC6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бразование земельного участка из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1F4219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11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ЗУ:21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11310</w:t>
            </w:r>
          </w:p>
        </w:tc>
        <w:tc>
          <w:tcPr>
            <w:tcW w:w="1378" w:type="pct"/>
          </w:tcPr>
          <w:p w:rsidR="001F4219" w:rsidRPr="000A0F8F" w:rsidRDefault="000A0F8F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Образование земельного участка из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555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12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ЗУ:22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584</w:t>
            </w:r>
          </w:p>
        </w:tc>
        <w:tc>
          <w:tcPr>
            <w:tcW w:w="1378" w:type="pct"/>
          </w:tcPr>
          <w:p w:rsidR="001F4219" w:rsidRPr="000A0F8F" w:rsidRDefault="000A0F8F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Образование земельного участка из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13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ЗУ:23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1080</w:t>
            </w:r>
          </w:p>
        </w:tc>
        <w:tc>
          <w:tcPr>
            <w:tcW w:w="1378" w:type="pct"/>
          </w:tcPr>
          <w:p w:rsidR="001F4219" w:rsidRPr="000A0F8F" w:rsidRDefault="000A0F8F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Образование земельного участка из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14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ЗУ:24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279</w:t>
            </w:r>
          </w:p>
        </w:tc>
        <w:tc>
          <w:tcPr>
            <w:tcW w:w="1378" w:type="pct"/>
          </w:tcPr>
          <w:p w:rsidR="001F4219" w:rsidRPr="000A0F8F" w:rsidRDefault="000A0F8F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Образование земельного участка из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15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ЗУ:25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2091</w:t>
            </w:r>
          </w:p>
        </w:tc>
        <w:tc>
          <w:tcPr>
            <w:tcW w:w="1378" w:type="pct"/>
          </w:tcPr>
          <w:p w:rsidR="001F4219" w:rsidRPr="000A0F8F" w:rsidRDefault="000A0F8F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Образование 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lastRenderedPageBreak/>
              <w:t>земельного участка из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земель, государственная собственность на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разграничена</w:t>
            </w:r>
          </w:p>
        </w:tc>
      </w:tr>
      <w:tr w:rsidR="000A0F8F" w:rsidRPr="000A0F8F" w:rsidTr="000A0F8F">
        <w:trPr>
          <w:trHeight w:val="221"/>
        </w:trPr>
        <w:tc>
          <w:tcPr>
            <w:tcW w:w="2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59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17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-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ЗУ:27</w:t>
            </w:r>
          </w:p>
        </w:tc>
        <w:tc>
          <w:tcPr>
            <w:tcW w:w="782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15609</w:t>
            </w:r>
          </w:p>
        </w:tc>
        <w:tc>
          <w:tcPr>
            <w:tcW w:w="1378" w:type="pct"/>
          </w:tcPr>
          <w:p w:rsidR="001F4219" w:rsidRPr="000A0F8F" w:rsidRDefault="001F4219" w:rsidP="000A0F8F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Образование земельного участка путем объединения земельных участков </w:t>
            </w:r>
            <w:r w:rsidR="000F6273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с</w:t>
            </w:r>
            <w:r w:rsid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="000F6273"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условными номерами ЗУ:5, ЗУ:7,</w:t>
            </w:r>
            <w:r w:rsidRPr="000A0F8F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ЗУ:18, ЗУ:21, ЗУ:15, ЗУ:23</w:t>
            </w:r>
          </w:p>
        </w:tc>
      </w:tr>
    </w:tbl>
    <w:p w:rsidR="00673B00" w:rsidRPr="000A0F8F" w:rsidRDefault="00673B00" w:rsidP="000A0F8F">
      <w:pPr>
        <w:widowControl/>
        <w:autoSpaceDN/>
        <w:spacing w:line="240" w:lineRule="auto"/>
        <w:ind w:firstLine="709"/>
        <w:textAlignment w:val="auto"/>
        <w:rPr>
          <w:kern w:val="0"/>
          <w:sz w:val="24"/>
          <w:szCs w:val="24"/>
        </w:rPr>
      </w:pPr>
      <w:r w:rsidRPr="000A0F8F">
        <w:rPr>
          <w:kern w:val="0"/>
          <w:sz w:val="24"/>
          <w:szCs w:val="24"/>
        </w:rPr>
        <w:t>Примечания:</w:t>
      </w:r>
    </w:p>
    <w:p w:rsidR="00673B00" w:rsidRPr="000A0F8F" w:rsidRDefault="000A0F8F" w:rsidP="000A0F8F">
      <w:pPr>
        <w:widowControl/>
        <w:autoSpaceDN/>
        <w:spacing w:line="240" w:lineRule="auto"/>
        <w:ind w:firstLine="709"/>
        <w:textAlignment w:val="auto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1. </w:t>
      </w:r>
      <w:r w:rsidR="00673B00" w:rsidRPr="000A0F8F">
        <w:rPr>
          <w:kern w:val="0"/>
          <w:sz w:val="24"/>
          <w:szCs w:val="24"/>
        </w:rPr>
        <w:t>Границы образуемых земельных участков определены с учетом границ смежных земельных участков, стоящих на кадастровом учете, естественных границ земельного участка, красных линий, границ территориальных зон, требований, установленных градостроительным регламентом, а также требований, установленных в соответствии с</w:t>
      </w:r>
      <w:r>
        <w:rPr>
          <w:kern w:val="0"/>
          <w:sz w:val="24"/>
          <w:szCs w:val="24"/>
        </w:rPr>
        <w:t> </w:t>
      </w:r>
      <w:r w:rsidR="00673B00" w:rsidRPr="000A0F8F">
        <w:rPr>
          <w:kern w:val="0"/>
          <w:sz w:val="24"/>
          <w:szCs w:val="24"/>
        </w:rPr>
        <w:t>иными нормативами градостроительного проектирования.</w:t>
      </w:r>
    </w:p>
    <w:p w:rsidR="00673B00" w:rsidRDefault="000A0F8F" w:rsidP="000A0F8F">
      <w:pPr>
        <w:widowControl/>
        <w:autoSpaceDN/>
        <w:spacing w:line="240" w:lineRule="auto"/>
        <w:ind w:firstLine="709"/>
        <w:textAlignment w:val="auto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2. О</w:t>
      </w:r>
      <w:r w:rsidR="00673B00" w:rsidRPr="000A0F8F">
        <w:rPr>
          <w:kern w:val="0"/>
          <w:sz w:val="24"/>
          <w:szCs w:val="24"/>
        </w:rPr>
        <w:t>бразование земельного участка</w:t>
      </w:r>
      <w:r>
        <w:rPr>
          <w:kern w:val="0"/>
          <w:sz w:val="24"/>
          <w:szCs w:val="24"/>
        </w:rPr>
        <w:t xml:space="preserve"> ЗУ:22</w:t>
      </w:r>
      <w:r w:rsidR="00673B00" w:rsidRPr="000A0F8F">
        <w:rPr>
          <w:kern w:val="0"/>
          <w:sz w:val="24"/>
          <w:szCs w:val="24"/>
        </w:rPr>
        <w:t xml:space="preserve"> возможно только после снятия с</w:t>
      </w:r>
      <w:r>
        <w:rPr>
          <w:kern w:val="0"/>
          <w:sz w:val="24"/>
          <w:szCs w:val="24"/>
        </w:rPr>
        <w:t> </w:t>
      </w:r>
      <w:r w:rsidR="00673B00" w:rsidRPr="000A0F8F">
        <w:rPr>
          <w:kern w:val="0"/>
          <w:sz w:val="24"/>
          <w:szCs w:val="24"/>
        </w:rPr>
        <w:t>кадастрового учета ранее учтенного земельного участка с кадастровым номером 36:34:0505053:3 (вид разрешенного использования – павильон).</w:t>
      </w:r>
    </w:p>
    <w:p w:rsidR="000A0F8F" w:rsidRPr="000A0F8F" w:rsidRDefault="000A0F8F" w:rsidP="000A0F8F">
      <w:pPr>
        <w:widowControl/>
        <w:autoSpaceDN/>
        <w:spacing w:line="240" w:lineRule="auto"/>
        <w:ind w:firstLine="0"/>
        <w:textAlignment w:val="auto"/>
        <w:rPr>
          <w:kern w:val="0"/>
          <w:sz w:val="24"/>
          <w:szCs w:val="24"/>
        </w:rPr>
      </w:pPr>
    </w:p>
    <w:p w:rsidR="00815E03" w:rsidRPr="000A0F8F" w:rsidRDefault="00815E03" w:rsidP="000A0F8F">
      <w:pPr>
        <w:widowControl/>
        <w:tabs>
          <w:tab w:val="left" w:pos="426"/>
          <w:tab w:val="left" w:pos="709"/>
          <w:tab w:val="left" w:pos="851"/>
        </w:tabs>
        <w:spacing w:line="360" w:lineRule="auto"/>
        <w:ind w:firstLine="709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Координатное описание поворотных точек границ образуемых земельных участков представлено в таблице № 3.</w:t>
      </w:r>
    </w:p>
    <w:p w:rsidR="00815E03" w:rsidRPr="000A0F8F" w:rsidRDefault="00815E03" w:rsidP="000A0F8F">
      <w:pPr>
        <w:widowControl/>
        <w:tabs>
          <w:tab w:val="left" w:pos="2970"/>
        </w:tabs>
        <w:autoSpaceDN/>
        <w:spacing w:line="240" w:lineRule="auto"/>
        <w:ind w:firstLine="0"/>
        <w:jc w:val="right"/>
        <w:textAlignment w:val="auto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Таблица 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8"/>
        <w:gridCol w:w="1845"/>
        <w:gridCol w:w="1663"/>
      </w:tblGrid>
      <w:tr w:rsidR="000A0F8F" w:rsidRPr="000A0F8F" w:rsidTr="00841CCA">
        <w:trPr>
          <w:trHeight w:val="232"/>
          <w:tblHeader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Условный номер</w:t>
            </w:r>
          </w:p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земельного участка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Номер</w:t>
            </w:r>
          </w:p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1833" w:type="pct"/>
            <w:gridSpan w:val="2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0A0F8F" w:rsidRPr="000A0F8F" w:rsidTr="00841CCA">
        <w:trPr>
          <w:trHeight w:val="235"/>
          <w:tblHeader/>
          <w:jc w:val="center"/>
        </w:trPr>
        <w:tc>
          <w:tcPr>
            <w:tcW w:w="1538" w:type="pct"/>
            <w:vMerge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vMerge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X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Y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512278.39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1293093.94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512269.34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1293169.41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512245.57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1293166.48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512248.50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1293142.23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512244.10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1293141.70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512243.82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1293144.09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512240.24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1293143.64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512240.52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1293141.26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512232.88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1293140.32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512229.45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1293168.14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512199.49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1293164.18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512208.89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1293085.62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512278.39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1293093.94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ЗУ:2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512206.15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1293006.62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512205.54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1293020.84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512191.66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1293020.23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512192.46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1293043.82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512204.91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1293044.93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512203.51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1293061.36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512195.00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1293060.62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512196.98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1293084.20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512208.89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1293085.62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512278.39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1293093.94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512283.22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1293053.61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512283.93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1293047.65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512290.76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1292990.68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512238.67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1292964.42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512197.33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1293006.56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512206.15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1293006.62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ЗУ:3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512290.16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1292995.71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512283.93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1293047.65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512274.33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1293046.49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512276.04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1293031.77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512265.21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1293030.41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512266.95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1293016.00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512247.40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1293013.48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512246.10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1293025.20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512205.54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1293020.84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512206.15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1293006.62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512197.33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1293006.56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512233.02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1292970.18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512290.16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1292995.71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ЗУ:4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512266.95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1293016.00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512265.21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1293030.41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512276.04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1293031.77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512274.33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1293046.49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512252.34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1293043.86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512244.12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1293042.98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512247.40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1293013.48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512247.40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1293013.48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512266.95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1293016.00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ЗУ:5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512290.76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1292990.68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512290.16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1292995.71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512233.02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1292970.18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512238.67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1292964.42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512290.76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1292990.68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ЗУ:6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512283.93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1293047.65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512283.22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1293053.61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512278.39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1293093.94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512208.89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1293085.62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512196.98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1293084.20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512195.00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1293060.63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512203.51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1293061.36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512204.91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1293044.93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512192.46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1293043.82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512191.66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1293020.23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512205.54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1293020.84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512246.10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1293025.20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512244.12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1293042.98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512257.70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1293044.49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512283.93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1293047.65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ЗУ:7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512238.67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1292964.42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512233.02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1292970.18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512196.88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1292934.32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512183.45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1292917.96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512187.28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1292914.00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512238.67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1292964.42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ЗУ:8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512140.01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1292962.88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512183.45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1292917.96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512196.88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1292934.32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512233.02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1292970.18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512197.33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1293006.56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512191.68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1293006.21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512191.05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1293012.96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512140.01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1292962.88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ЗУ:9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512183.45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1292917.96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512140.01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1292962.88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512115.92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1292939.24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512097.53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1292921.19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512087.41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1292920.52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512088.27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1292912.11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512092.53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1292870.32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512150.96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1292878.36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512183.45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1292917.96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ЗУ:10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512092.53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1292870.32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512088.27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1292912.11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512087.41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1292920.52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512084.84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1292945.80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512040.85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1292972.53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512018.67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1292970.86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512014.49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1292970.55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512017.95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1292927.37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512035.80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1292928.64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512042.41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1292863.44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512092.53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1292870.32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ЗУ:11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512042,41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1292863,44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512035,80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1292928,64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512017,95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1292927,37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512014,49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1292970,55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512018,67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1292970,86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512017,22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1292990,23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511916,13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1293056,75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511926,03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1292945,95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511929,29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1292920,31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511969,66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1292894,94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511972,97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1292853,90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512042,41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1292863,44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lastRenderedPageBreak/>
              <w:t>ЗУ:12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511972,97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1292853,90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511969,66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1292894,94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511929,29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1292920,31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511926,05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1292945,85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511886,16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1292941,34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511898,44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1292843,67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511972,97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1292853,90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ЗУ:13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511926,05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1292945,85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511916,13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1293056,75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511909,46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1293061,13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511821,00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1293054,31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511807,23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1293035,93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511811,47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1292993,44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511878,42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1293002,84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511886,16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1292941,34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511926,05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1292945,85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ЗУ:14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512040.85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1292972.53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512039.62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1292984.90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512029.74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1292991.19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512017.22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1292990.23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512018.67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1292970.86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512040.85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1292972.53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ЗУ:15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512093.67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1292859.19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512092.53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1292870.32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512042.41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1292863.44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511975.05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1292854.19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511898.44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1292843.67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511899.44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1292835.73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512093.67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1292859.19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ЗУ:16</w:t>
            </w: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512300,66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1292876,65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512298,12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1292900,54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512293,53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1292896,30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512288,04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1292896,41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512283,50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1292894,82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512284,80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1292887,86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512285,91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1292888,07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512285,91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1292874,87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512300,66</w:t>
            </w:r>
          </w:p>
        </w:tc>
        <w:tc>
          <w:tcPr>
            <w:tcW w:w="869" w:type="pct"/>
            <w:shd w:val="clear" w:color="auto" w:fill="auto"/>
            <w:noWrap/>
            <w:hideMark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1292876,65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ЗУ:17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512291,95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1292933,63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512289,83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1292952,09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512288,63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1292964,45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512286,10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1292963,33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512240,89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1292944,13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512224,85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1292926,53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512222,22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1292922,21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512254,53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1292909,03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512260,22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1292907,95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512262,16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1292904,39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512279,78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1292893,52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512288,04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1292896,41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512293,53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1292896,30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512290,28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1292924,93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512289,33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1292933,34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512291,95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1292933,63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ЗУ:18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512218,61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1292923,68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512222,22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1292922,21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512224,85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1292926,53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512240,89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1292944,13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512286,10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1292963,33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512288,63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1292964,45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512288,13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1292969,67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512237,93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1292948,31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512218,56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1292927,05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512218,61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1292923,68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ЗУ:19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512307.64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1292928.47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512292.73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1292926.76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512291.94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1292933.6</w:t>
            </w: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512289.33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1292933.34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512290.52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1292922.86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512299.18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1292923.84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512314.61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1292925.59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512310.34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1292961.41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512309.23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1292961.2</w:t>
            </w: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512308.69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1292965.5</w:t>
            </w: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512293.93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1292963.72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512293.</w:t>
            </w:r>
            <w:r w:rsidRPr="000A0F8F">
              <w:rPr>
                <w:rFonts w:eastAsia="Lucida Sans Unicode"/>
                <w:kern w:val="0"/>
                <w:sz w:val="24"/>
                <w:szCs w:val="24"/>
              </w:rPr>
              <w:t>60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1292966.5</w:t>
            </w: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512288.63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1292964.4</w:t>
            </w: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512289.8</w:t>
            </w: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1292952.</w:t>
            </w: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512304.74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  <w:lang w:val="en-US"/>
              </w:rPr>
              <w:t>1292953.81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  <w:lang w:val="en-US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512307.64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  <w:lang w:val="en-US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1292928.47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ЗУ:20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512275,65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1292886,14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512273,55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1292897,36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512279,78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1292893,52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512283,50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1292894,82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512284,80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1292887,85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512275,65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1292886,14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ЗУ:21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512161.35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1292850.40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512188.07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1292889.70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512198.87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1292883.64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512222.25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1292922.20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512218.61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1292923.68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512218.56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1292927.05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512237.93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1292948.31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512288.13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1292969.67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512288.63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1292964.45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512293.60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1292966.56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512290.76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1292990.68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512238.67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1292964.42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512187.28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1292914.00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512183.45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1292917.96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512150.96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1292878.36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512092.53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1292870.32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512093.67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1292859.19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511899.44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1292835.73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19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511690.53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1292812.84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20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511686.42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1292814.55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511687.20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1292810.00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511709.30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1292812.07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511710.91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1292799.66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512161.35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1292850.40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ЗУ:22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512261.53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1293239.02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512259.36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1293257.44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512258.67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1293264.17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512257.92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1293270.40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512251.03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1293269.56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512241.44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1293260.41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512237.89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1293236.24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512261.53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1293239.02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ЗУ:23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511899.44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1292835.74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511898.35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1292843.66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511686.43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1292814.55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511690.53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1292812.84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511899.44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1292835.74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ЗУ:24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511710.92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1292799.66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511689.38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1292797.23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511687.20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1292810.01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511709.30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1292812.07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511710.92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1292799.66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ЗУ:25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512320.93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1292868.37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512319.66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1292877.65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512300.76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1292875.66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512300.66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1292876.65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512296.10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1292876.07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512285.91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1292874.87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512201.10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1292864.93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512198.87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1292883.64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512188.07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1292889.70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512161.35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1292850.40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512320.93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1292868.37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ЗУ:26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512084.84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1292945.80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512074.73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1293044.98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511889.07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1293168.74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511781.24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1293005.06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511782.86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1292989.42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511811.47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1292993.44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511807.23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1293035.93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511821.00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1293054.31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511909.46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1293061.13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512017.22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1292990.23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512029.74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1292991.19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512039.62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1292984.90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512040.85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1292972.53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512084.84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1292945.80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 w:val="restart"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lastRenderedPageBreak/>
              <w:t>ЗУ:27</w:t>
            </w: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511686,42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1292814,55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511687,20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1292810,01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511709,30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1292812,04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511710,92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1292799,66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512161,35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1292850,40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512188,07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1292889,70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512198,87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1292883,64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512222,22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1292922,21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9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512224,85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1292926,53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10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512240,89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1292944,13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512288,63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1292964,45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512293,60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1292966,56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13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512290,76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1292990,68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14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512290,16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1292995,71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15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512233,02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1292970,18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16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512196,88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1292934,32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17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512183,45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1292917,96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18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512150,96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1292878,36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19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512092,53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1292870,32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20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512042,41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1292863,45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21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511898,35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1292843,66</w:t>
            </w:r>
          </w:p>
        </w:tc>
      </w:tr>
      <w:tr w:rsidR="000A0F8F" w:rsidRPr="000A0F8F" w:rsidTr="00841CCA">
        <w:trPr>
          <w:trHeight w:val="153"/>
          <w:jc w:val="center"/>
        </w:trPr>
        <w:tc>
          <w:tcPr>
            <w:tcW w:w="1538" w:type="pct"/>
            <w:vMerge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62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</w:t>
            </w:r>
          </w:p>
        </w:tc>
        <w:tc>
          <w:tcPr>
            <w:tcW w:w="964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511686,42</w:t>
            </w:r>
          </w:p>
        </w:tc>
        <w:tc>
          <w:tcPr>
            <w:tcW w:w="869" w:type="pct"/>
            <w:shd w:val="clear" w:color="auto" w:fill="auto"/>
            <w:noWrap/>
          </w:tcPr>
          <w:p w:rsidR="00815E03" w:rsidRPr="000A0F8F" w:rsidRDefault="00815E03" w:rsidP="00841CCA">
            <w:pPr>
              <w:widowControl/>
              <w:shd w:val="clear" w:color="auto" w:fill="FFFFFF"/>
              <w:spacing w:line="228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0A0F8F">
              <w:rPr>
                <w:rFonts w:eastAsia="Lucida Sans Unicode"/>
                <w:kern w:val="0"/>
                <w:sz w:val="24"/>
                <w:szCs w:val="24"/>
              </w:rPr>
              <w:t>1292814,55</w:t>
            </w:r>
          </w:p>
        </w:tc>
      </w:tr>
    </w:tbl>
    <w:p w:rsidR="00815E03" w:rsidRPr="000A0F8F" w:rsidRDefault="00815E03" w:rsidP="000A0F8F">
      <w:pPr>
        <w:widowControl/>
        <w:shd w:val="clear" w:color="auto" w:fill="FFFFFF"/>
        <w:spacing w:line="240" w:lineRule="auto"/>
        <w:ind w:firstLine="0"/>
        <w:rPr>
          <w:rFonts w:eastAsia="Lucida Sans Unicode"/>
          <w:kern w:val="0"/>
          <w:sz w:val="28"/>
          <w:szCs w:val="28"/>
        </w:rPr>
      </w:pPr>
    </w:p>
    <w:p w:rsidR="007146E9" w:rsidRPr="000A0F8F" w:rsidRDefault="00B231F9" w:rsidP="00841CCA">
      <w:pPr>
        <w:widowControl/>
        <w:shd w:val="clear" w:color="auto" w:fill="FFFFFF"/>
        <w:spacing w:line="348" w:lineRule="auto"/>
        <w:ind w:firstLine="709"/>
        <w:rPr>
          <w:rFonts w:eastAsia="Lucida Sans Unicode"/>
          <w:kern w:val="0"/>
          <w:sz w:val="28"/>
          <w:szCs w:val="28"/>
        </w:rPr>
      </w:pPr>
      <w:r w:rsidRPr="000A0F8F">
        <w:rPr>
          <w:rFonts w:eastAsia="Lucida Sans Unicode"/>
          <w:kern w:val="0"/>
          <w:sz w:val="28"/>
          <w:szCs w:val="28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</w:t>
      </w:r>
      <w:r w:rsidR="00187816" w:rsidRPr="000A0F8F">
        <w:rPr>
          <w:rFonts w:eastAsia="Lucida Sans Unicode"/>
          <w:kern w:val="0"/>
          <w:sz w:val="28"/>
          <w:szCs w:val="28"/>
        </w:rPr>
        <w:t>ю</w:t>
      </w:r>
      <w:r w:rsidRPr="000A0F8F">
        <w:rPr>
          <w:rFonts w:eastAsia="Lucida Sans Unicode"/>
          <w:kern w:val="0"/>
          <w:sz w:val="28"/>
          <w:szCs w:val="28"/>
        </w:rPr>
        <w:t>тся резервирование и (или) изъятие для государственных или муниципальных нужд</w:t>
      </w:r>
      <w:r w:rsidR="00187816" w:rsidRPr="000A0F8F">
        <w:rPr>
          <w:rFonts w:eastAsia="Lucida Sans Unicode"/>
          <w:kern w:val="0"/>
          <w:sz w:val="28"/>
          <w:szCs w:val="28"/>
        </w:rPr>
        <w:t>,</w:t>
      </w:r>
      <w:r w:rsidR="002C372A" w:rsidRPr="000A0F8F">
        <w:rPr>
          <w:rFonts w:eastAsia="Lucida Sans Unicode"/>
          <w:kern w:val="0"/>
          <w:sz w:val="28"/>
          <w:szCs w:val="28"/>
        </w:rPr>
        <w:t xml:space="preserve"> приведен</w:t>
      </w:r>
      <w:r w:rsidR="00187816" w:rsidRPr="000A0F8F">
        <w:rPr>
          <w:rFonts w:eastAsia="Lucida Sans Unicode"/>
          <w:kern w:val="0"/>
          <w:sz w:val="28"/>
          <w:szCs w:val="28"/>
        </w:rPr>
        <w:t>ы</w:t>
      </w:r>
      <w:r w:rsidR="0005477C" w:rsidRPr="000A0F8F">
        <w:rPr>
          <w:rFonts w:eastAsia="Lucida Sans Unicode"/>
          <w:kern w:val="0"/>
          <w:sz w:val="28"/>
          <w:szCs w:val="28"/>
        </w:rPr>
        <w:t xml:space="preserve"> в таблице № 4</w:t>
      </w:r>
      <w:r w:rsidR="00731397" w:rsidRPr="000A0F8F">
        <w:rPr>
          <w:rFonts w:eastAsia="Lucida Sans Unicode"/>
          <w:kern w:val="0"/>
          <w:sz w:val="28"/>
          <w:szCs w:val="28"/>
        </w:rPr>
        <w:t>.</w:t>
      </w:r>
    </w:p>
    <w:p w:rsidR="00731397" w:rsidRDefault="0005477C" w:rsidP="00841CCA">
      <w:pPr>
        <w:widowControl/>
        <w:shd w:val="clear" w:color="auto" w:fill="FFFFFF"/>
        <w:spacing w:line="228" w:lineRule="auto"/>
        <w:ind w:firstLine="0"/>
        <w:jc w:val="right"/>
        <w:rPr>
          <w:rFonts w:eastAsia="Lucida Sans Unicode"/>
          <w:kern w:val="0"/>
          <w:sz w:val="28"/>
          <w:szCs w:val="28"/>
        </w:rPr>
      </w:pPr>
      <w:r w:rsidRPr="000A0F8F">
        <w:rPr>
          <w:rFonts w:eastAsia="Lucida Sans Unicode"/>
          <w:kern w:val="0"/>
          <w:sz w:val="28"/>
          <w:szCs w:val="28"/>
        </w:rPr>
        <w:t>Таблица №</w:t>
      </w:r>
      <w:r w:rsidR="005D543C" w:rsidRPr="000A0F8F">
        <w:rPr>
          <w:rFonts w:eastAsia="Lucida Sans Unicode"/>
          <w:kern w:val="0"/>
          <w:sz w:val="28"/>
          <w:szCs w:val="28"/>
        </w:rPr>
        <w:t xml:space="preserve"> </w:t>
      </w:r>
      <w:r w:rsidRPr="000A0F8F">
        <w:rPr>
          <w:rFonts w:eastAsia="Lucida Sans Unicode"/>
          <w:kern w:val="0"/>
          <w:sz w:val="28"/>
          <w:szCs w:val="28"/>
        </w:rPr>
        <w:t>4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1525"/>
        <w:gridCol w:w="2601"/>
        <w:gridCol w:w="5443"/>
      </w:tblGrid>
      <w:tr w:rsidR="00841CCA" w:rsidRPr="00841CCA" w:rsidTr="00841CCA">
        <w:trPr>
          <w:tblHeader/>
        </w:trPr>
        <w:tc>
          <w:tcPr>
            <w:tcW w:w="797" w:type="pct"/>
          </w:tcPr>
          <w:p w:rsidR="00841CCA" w:rsidRPr="00841CCA" w:rsidRDefault="00841CCA" w:rsidP="00841CCA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Условный номер образуемого земельного участка, части земельного участка</w:t>
            </w:r>
          </w:p>
        </w:tc>
        <w:tc>
          <w:tcPr>
            <w:tcW w:w="1359" w:type="pct"/>
          </w:tcPr>
          <w:p w:rsidR="00841CCA" w:rsidRDefault="00841CCA" w:rsidP="00841CC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Площадь образуемого земельного участка, части земельного участка, предполагаем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ого</w:t>
            </w: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 </w:t>
            </w: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изъятию,</w:t>
            </w:r>
          </w:p>
          <w:p w:rsidR="00841CCA" w:rsidRPr="00841CCA" w:rsidRDefault="00841CCA" w:rsidP="00841CCA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кв. м</w:t>
            </w:r>
          </w:p>
        </w:tc>
        <w:tc>
          <w:tcPr>
            <w:tcW w:w="2844" w:type="pct"/>
          </w:tcPr>
          <w:p w:rsidR="00841CCA" w:rsidRDefault="00841CCA" w:rsidP="00841CC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Вид разрешенного использования</w:t>
            </w:r>
          </w:p>
          <w:p w:rsidR="00841CCA" w:rsidRDefault="00841CCA" w:rsidP="00841CC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земельного участка (части земельного участка)</w:t>
            </w:r>
          </w:p>
          <w:p w:rsidR="00841CCA" w:rsidRDefault="00841CCA" w:rsidP="00841CC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в соответствии с Правилами землепользования</w:t>
            </w:r>
          </w:p>
          <w:p w:rsidR="00841CCA" w:rsidRPr="00841CCA" w:rsidRDefault="00841CCA" w:rsidP="00841CCA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и застройки</w:t>
            </w: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ЗУ:5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376</w:t>
            </w:r>
          </w:p>
        </w:tc>
        <w:tc>
          <w:tcPr>
            <w:tcW w:w="2844" w:type="pct"/>
            <w:vMerge w:val="restart"/>
          </w:tcPr>
          <w:p w:rsidR="004C6917" w:rsidRPr="00A86779" w:rsidRDefault="004C6917" w:rsidP="004C691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4C6917" w:rsidRPr="00841CCA" w:rsidRDefault="004C6917" w:rsidP="004C6917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ЗУ:7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544</w:t>
            </w:r>
          </w:p>
        </w:tc>
        <w:tc>
          <w:tcPr>
            <w:tcW w:w="2844" w:type="pct"/>
            <w:vMerge/>
          </w:tcPr>
          <w:p w:rsidR="004C6917" w:rsidRPr="00841CCA" w:rsidRDefault="004C6917" w:rsidP="00841CCA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ЗУ:15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1878</w:t>
            </w:r>
          </w:p>
        </w:tc>
        <w:tc>
          <w:tcPr>
            <w:tcW w:w="2844" w:type="pct"/>
            <w:vMerge/>
          </w:tcPr>
          <w:p w:rsidR="004C6917" w:rsidRPr="00841CCA" w:rsidRDefault="004C6917" w:rsidP="00841CCA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ЗУ:18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419</w:t>
            </w:r>
          </w:p>
        </w:tc>
        <w:tc>
          <w:tcPr>
            <w:tcW w:w="2844" w:type="pct"/>
            <w:vMerge/>
          </w:tcPr>
          <w:p w:rsidR="004C6917" w:rsidRPr="00841CCA" w:rsidRDefault="004C6917" w:rsidP="00841CCA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  <w:highlight w:val="yellow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ЗУ:19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  <w:highlight w:val="yellow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517</w:t>
            </w:r>
          </w:p>
        </w:tc>
        <w:tc>
          <w:tcPr>
            <w:tcW w:w="2844" w:type="pct"/>
            <w:vMerge/>
          </w:tcPr>
          <w:p w:rsidR="004C6917" w:rsidRPr="00841CCA" w:rsidRDefault="004C6917" w:rsidP="00841CCA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ЗУ:21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11310</w:t>
            </w:r>
          </w:p>
        </w:tc>
        <w:tc>
          <w:tcPr>
            <w:tcW w:w="2844" w:type="pct"/>
            <w:vMerge/>
          </w:tcPr>
          <w:p w:rsidR="004C6917" w:rsidRPr="00841CCA" w:rsidRDefault="004C6917" w:rsidP="00841CCA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ЗУ:22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584</w:t>
            </w:r>
          </w:p>
        </w:tc>
        <w:tc>
          <w:tcPr>
            <w:tcW w:w="2844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ЗУ:23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1080</w:t>
            </w:r>
          </w:p>
        </w:tc>
        <w:tc>
          <w:tcPr>
            <w:tcW w:w="2844" w:type="pct"/>
            <w:vMerge w:val="restar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ЗУ:24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279</w:t>
            </w:r>
          </w:p>
        </w:tc>
        <w:tc>
          <w:tcPr>
            <w:tcW w:w="2844" w:type="pct"/>
            <w:vMerge/>
          </w:tcPr>
          <w:p w:rsidR="004C6917" w:rsidRPr="00841CCA" w:rsidRDefault="004C6917" w:rsidP="00841CCA">
            <w:pPr>
              <w:widowControl/>
              <w:spacing w:line="228" w:lineRule="auto"/>
              <w:ind w:firstLine="0"/>
              <w:jc w:val="center"/>
              <w:rPr>
                <w:rFonts w:ascii="Times New Roman" w:eastAsia="Lucida Sans Unicode" w:hAnsi="Times New Roman"/>
                <w:kern w:val="0"/>
                <w:sz w:val="24"/>
                <w:szCs w:val="24"/>
              </w:rPr>
            </w:pP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ЗУ:26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23037</w:t>
            </w:r>
          </w:p>
        </w:tc>
        <w:tc>
          <w:tcPr>
            <w:tcW w:w="2844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3.6.2. Парки культуры и отдыха</w:t>
            </w:r>
          </w:p>
        </w:tc>
      </w:tr>
      <w:tr w:rsidR="004C6917" w:rsidRPr="00841CCA" w:rsidTr="00841CCA">
        <w:tc>
          <w:tcPr>
            <w:tcW w:w="797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lastRenderedPageBreak/>
              <w:t>ЗУ:27</w:t>
            </w:r>
          </w:p>
        </w:tc>
        <w:tc>
          <w:tcPr>
            <w:tcW w:w="1359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15609</w:t>
            </w:r>
          </w:p>
        </w:tc>
        <w:tc>
          <w:tcPr>
            <w:tcW w:w="2844" w:type="pct"/>
          </w:tcPr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4C6917" w:rsidRPr="00A86779" w:rsidRDefault="004C6917" w:rsidP="0039615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</w:tbl>
    <w:p w:rsidR="00F84B2F" w:rsidRPr="00A86779" w:rsidRDefault="00187816" w:rsidP="00841CCA">
      <w:pPr>
        <w:widowControl/>
        <w:autoSpaceDN/>
        <w:spacing w:line="228" w:lineRule="auto"/>
        <w:ind w:firstLine="709"/>
        <w:textAlignment w:val="auto"/>
        <w:rPr>
          <w:kern w:val="0"/>
          <w:sz w:val="24"/>
          <w:szCs w:val="24"/>
        </w:rPr>
      </w:pPr>
      <w:r w:rsidRPr="00A86779">
        <w:rPr>
          <w:kern w:val="0"/>
          <w:sz w:val="24"/>
          <w:szCs w:val="24"/>
        </w:rPr>
        <w:t>Примечание</w:t>
      </w:r>
      <w:r w:rsidR="00F84B2F" w:rsidRPr="00A86779">
        <w:rPr>
          <w:kern w:val="0"/>
          <w:sz w:val="24"/>
          <w:szCs w:val="24"/>
        </w:rPr>
        <w:t>:</w:t>
      </w:r>
    </w:p>
    <w:p w:rsidR="00142220" w:rsidRPr="00A86779" w:rsidRDefault="00F84B2F" w:rsidP="00841CCA">
      <w:pPr>
        <w:widowControl/>
        <w:autoSpaceDN/>
        <w:spacing w:line="228" w:lineRule="auto"/>
        <w:ind w:firstLine="709"/>
        <w:textAlignment w:val="auto"/>
        <w:rPr>
          <w:kern w:val="0"/>
          <w:sz w:val="24"/>
          <w:szCs w:val="24"/>
        </w:rPr>
      </w:pPr>
      <w:r w:rsidRPr="00A86779">
        <w:rPr>
          <w:kern w:val="0"/>
          <w:sz w:val="24"/>
          <w:szCs w:val="24"/>
        </w:rPr>
        <w:t>Земельные участки, расположенные в границах проектируемой территории</w:t>
      </w:r>
      <w:r w:rsidR="00187816" w:rsidRPr="00A86779">
        <w:rPr>
          <w:kern w:val="0"/>
          <w:sz w:val="24"/>
          <w:szCs w:val="24"/>
        </w:rPr>
        <w:t>,</w:t>
      </w:r>
      <w:r w:rsidRPr="00A86779">
        <w:rPr>
          <w:kern w:val="0"/>
          <w:sz w:val="24"/>
          <w:szCs w:val="24"/>
        </w:rPr>
        <w:t xml:space="preserve"> относятся к категории зе</w:t>
      </w:r>
      <w:r w:rsidR="00142220" w:rsidRPr="00A86779">
        <w:rPr>
          <w:kern w:val="0"/>
          <w:sz w:val="24"/>
          <w:szCs w:val="24"/>
        </w:rPr>
        <w:t>мель «Земли населенных пунктов».</w:t>
      </w:r>
    </w:p>
    <w:p w:rsidR="00067249" w:rsidRPr="00841CCA" w:rsidRDefault="00067249" w:rsidP="00841CCA">
      <w:pPr>
        <w:widowControl/>
        <w:spacing w:line="228" w:lineRule="auto"/>
        <w:ind w:firstLine="709"/>
        <w:rPr>
          <w:kern w:val="0"/>
          <w:sz w:val="28"/>
          <w:szCs w:val="28"/>
        </w:rPr>
      </w:pPr>
    </w:p>
    <w:p w:rsidR="00D56694" w:rsidRDefault="004D1A2C" w:rsidP="0065172A">
      <w:pPr>
        <w:widowControl/>
        <w:spacing w:line="348" w:lineRule="auto"/>
        <w:ind w:firstLine="709"/>
        <w:rPr>
          <w:rFonts w:eastAsia="Lucida Sans Unicode"/>
          <w:kern w:val="0"/>
          <w:sz w:val="28"/>
          <w:szCs w:val="28"/>
        </w:rPr>
      </w:pPr>
      <w:r w:rsidRPr="000A0F8F">
        <w:rPr>
          <w:rFonts w:eastAsia="Lucida Sans Unicode"/>
          <w:kern w:val="0"/>
          <w:sz w:val="28"/>
          <w:szCs w:val="28"/>
        </w:rPr>
        <w:t>Вид</w:t>
      </w:r>
      <w:r w:rsidR="00187816" w:rsidRPr="000A0F8F">
        <w:rPr>
          <w:rFonts w:eastAsia="Lucida Sans Unicode"/>
          <w:kern w:val="0"/>
          <w:sz w:val="28"/>
          <w:szCs w:val="28"/>
        </w:rPr>
        <w:t>ы</w:t>
      </w:r>
      <w:r w:rsidR="00D56694" w:rsidRPr="000A0F8F">
        <w:rPr>
          <w:rFonts w:eastAsia="Lucida Sans Unicode"/>
          <w:kern w:val="0"/>
          <w:sz w:val="28"/>
          <w:szCs w:val="28"/>
        </w:rPr>
        <w:t xml:space="preserve"> разрешенного использования земельн</w:t>
      </w:r>
      <w:r w:rsidR="00187816" w:rsidRPr="000A0F8F">
        <w:rPr>
          <w:rFonts w:eastAsia="Lucida Sans Unicode"/>
          <w:kern w:val="0"/>
          <w:sz w:val="28"/>
          <w:szCs w:val="28"/>
        </w:rPr>
        <w:t>ых</w:t>
      </w:r>
      <w:r w:rsidRPr="000A0F8F">
        <w:rPr>
          <w:rFonts w:eastAsia="Lucida Sans Unicode"/>
          <w:kern w:val="0"/>
          <w:sz w:val="28"/>
          <w:szCs w:val="28"/>
        </w:rPr>
        <w:t xml:space="preserve"> </w:t>
      </w:r>
      <w:r w:rsidR="00D56694" w:rsidRPr="000A0F8F">
        <w:rPr>
          <w:rFonts w:eastAsia="Lucida Sans Unicode"/>
          <w:kern w:val="0"/>
          <w:sz w:val="28"/>
          <w:szCs w:val="28"/>
        </w:rPr>
        <w:t>участк</w:t>
      </w:r>
      <w:r w:rsidR="00187816" w:rsidRPr="000A0F8F">
        <w:rPr>
          <w:rFonts w:eastAsia="Lucida Sans Unicode"/>
          <w:kern w:val="0"/>
          <w:sz w:val="28"/>
          <w:szCs w:val="28"/>
        </w:rPr>
        <w:t>ов</w:t>
      </w:r>
      <w:r w:rsidR="00D56694" w:rsidRPr="000A0F8F">
        <w:rPr>
          <w:rFonts w:eastAsia="Lucida Sans Unicode"/>
          <w:kern w:val="0"/>
          <w:sz w:val="28"/>
          <w:szCs w:val="28"/>
        </w:rPr>
        <w:t xml:space="preserve"> определя</w:t>
      </w:r>
      <w:r w:rsidR="00187816" w:rsidRPr="000A0F8F">
        <w:rPr>
          <w:rFonts w:eastAsia="Lucida Sans Unicode"/>
          <w:kern w:val="0"/>
          <w:sz w:val="28"/>
          <w:szCs w:val="28"/>
        </w:rPr>
        <w:t>ю</w:t>
      </w:r>
      <w:r w:rsidR="00D56694" w:rsidRPr="000A0F8F">
        <w:rPr>
          <w:rFonts w:eastAsia="Lucida Sans Unicode"/>
          <w:kern w:val="0"/>
          <w:sz w:val="28"/>
          <w:szCs w:val="28"/>
        </w:rPr>
        <w:t>тся в</w:t>
      </w:r>
      <w:r w:rsidR="00046006" w:rsidRPr="000A0F8F">
        <w:rPr>
          <w:rFonts w:eastAsia="Lucida Sans Unicode"/>
          <w:kern w:val="0"/>
          <w:sz w:val="28"/>
          <w:szCs w:val="28"/>
        </w:rPr>
        <w:t> </w:t>
      </w:r>
      <w:r w:rsidR="00D56694" w:rsidRPr="000A0F8F">
        <w:rPr>
          <w:rFonts w:eastAsia="Lucida Sans Unicode"/>
          <w:kern w:val="0"/>
          <w:sz w:val="28"/>
          <w:szCs w:val="28"/>
        </w:rPr>
        <w:t xml:space="preserve">соответствии с </w:t>
      </w:r>
      <w:r w:rsidR="00187816" w:rsidRPr="000A0F8F">
        <w:rPr>
          <w:rFonts w:eastAsia="Lucida Sans Unicode"/>
          <w:kern w:val="0"/>
          <w:sz w:val="28"/>
          <w:szCs w:val="28"/>
        </w:rPr>
        <w:t>к</w:t>
      </w:r>
      <w:r w:rsidR="00472EA9" w:rsidRPr="000A0F8F">
        <w:rPr>
          <w:rFonts w:eastAsia="Lucida Sans Unicode"/>
          <w:kern w:val="0"/>
          <w:sz w:val="28"/>
          <w:szCs w:val="28"/>
        </w:rPr>
        <w:t>лассификатором</w:t>
      </w:r>
      <w:r w:rsidR="00067249" w:rsidRPr="000A0F8F">
        <w:rPr>
          <w:rFonts w:eastAsia="Lucida Sans Unicode"/>
          <w:kern w:val="0"/>
          <w:sz w:val="28"/>
          <w:szCs w:val="28"/>
        </w:rPr>
        <w:t xml:space="preserve"> </w:t>
      </w:r>
      <w:r w:rsidR="00187816" w:rsidRPr="000A0F8F">
        <w:rPr>
          <w:rFonts w:eastAsia="Lucida Sans Unicode"/>
          <w:kern w:val="0"/>
          <w:sz w:val="28"/>
          <w:szCs w:val="28"/>
        </w:rPr>
        <w:t xml:space="preserve">видов разрешенного использования земельных участков, утвержденным приказом </w:t>
      </w:r>
      <w:r w:rsidR="00077DEB" w:rsidRPr="000A0F8F">
        <w:rPr>
          <w:rFonts w:eastAsia="Lucida Sans Unicode"/>
          <w:kern w:val="0"/>
          <w:sz w:val="28"/>
          <w:szCs w:val="28"/>
        </w:rPr>
        <w:t>Федеральной службы государственной регистрации, кадастра и картографии от 10.11.2020 №</w:t>
      </w:r>
      <w:r w:rsidR="00A86779">
        <w:rPr>
          <w:rFonts w:eastAsia="Lucida Sans Unicode"/>
          <w:kern w:val="0"/>
          <w:sz w:val="28"/>
          <w:szCs w:val="28"/>
        </w:rPr>
        <w:t> </w:t>
      </w:r>
      <w:proofErr w:type="gramStart"/>
      <w:r w:rsidR="00077DEB" w:rsidRPr="000A0F8F">
        <w:rPr>
          <w:rFonts w:eastAsia="Lucida Sans Unicode"/>
          <w:kern w:val="0"/>
          <w:sz w:val="28"/>
          <w:szCs w:val="28"/>
        </w:rPr>
        <w:t>П</w:t>
      </w:r>
      <w:proofErr w:type="gramEnd"/>
      <w:r w:rsidR="00077DEB" w:rsidRPr="000A0F8F">
        <w:rPr>
          <w:rFonts w:eastAsia="Lucida Sans Unicode"/>
          <w:kern w:val="0"/>
          <w:sz w:val="28"/>
          <w:szCs w:val="28"/>
        </w:rPr>
        <w:t xml:space="preserve">/0412, </w:t>
      </w:r>
      <w:r w:rsidR="00067249" w:rsidRPr="000A0F8F">
        <w:rPr>
          <w:rFonts w:eastAsia="Lucida Sans Unicode"/>
          <w:kern w:val="0"/>
          <w:sz w:val="28"/>
          <w:szCs w:val="28"/>
        </w:rPr>
        <w:t>и Правилами землепользования и застройки</w:t>
      </w:r>
      <w:r w:rsidR="00472EA9" w:rsidRPr="000A0F8F">
        <w:rPr>
          <w:rFonts w:eastAsia="Lucida Sans Unicode"/>
          <w:kern w:val="0"/>
          <w:sz w:val="28"/>
          <w:szCs w:val="28"/>
        </w:rPr>
        <w:t xml:space="preserve">. </w:t>
      </w:r>
      <w:r w:rsidR="00D56694" w:rsidRPr="000A0F8F">
        <w:rPr>
          <w:rFonts w:eastAsia="Lucida Sans Unicode"/>
          <w:kern w:val="0"/>
          <w:sz w:val="28"/>
          <w:szCs w:val="28"/>
        </w:rPr>
        <w:t>Вид</w:t>
      </w:r>
      <w:r w:rsidR="00077DEB" w:rsidRPr="000A0F8F">
        <w:rPr>
          <w:rFonts w:eastAsia="Lucida Sans Unicode"/>
          <w:kern w:val="0"/>
          <w:sz w:val="28"/>
          <w:szCs w:val="28"/>
        </w:rPr>
        <w:t>ы</w:t>
      </w:r>
      <w:r w:rsidR="00D56694" w:rsidRPr="000A0F8F">
        <w:rPr>
          <w:rFonts w:eastAsia="Lucida Sans Unicode"/>
          <w:kern w:val="0"/>
          <w:sz w:val="28"/>
          <w:szCs w:val="28"/>
        </w:rPr>
        <w:t xml:space="preserve"> разрешенного использования образуем</w:t>
      </w:r>
      <w:r w:rsidR="00731397" w:rsidRPr="000A0F8F">
        <w:rPr>
          <w:rFonts w:eastAsia="Lucida Sans Unicode"/>
          <w:kern w:val="0"/>
          <w:sz w:val="28"/>
          <w:szCs w:val="28"/>
        </w:rPr>
        <w:t xml:space="preserve">ых </w:t>
      </w:r>
      <w:r w:rsidR="00D56694" w:rsidRPr="000A0F8F">
        <w:rPr>
          <w:rFonts w:eastAsia="Lucida Sans Unicode"/>
          <w:kern w:val="0"/>
          <w:sz w:val="28"/>
          <w:szCs w:val="28"/>
        </w:rPr>
        <w:t>земельн</w:t>
      </w:r>
      <w:r w:rsidR="00731397" w:rsidRPr="000A0F8F">
        <w:rPr>
          <w:rFonts w:eastAsia="Lucida Sans Unicode"/>
          <w:kern w:val="0"/>
          <w:sz w:val="28"/>
          <w:szCs w:val="28"/>
        </w:rPr>
        <w:t>ых</w:t>
      </w:r>
      <w:r w:rsidR="00D56694" w:rsidRPr="000A0F8F">
        <w:rPr>
          <w:rFonts w:eastAsia="Lucida Sans Unicode"/>
          <w:kern w:val="0"/>
          <w:sz w:val="28"/>
          <w:szCs w:val="28"/>
        </w:rPr>
        <w:t xml:space="preserve"> участк</w:t>
      </w:r>
      <w:r w:rsidR="00731397" w:rsidRPr="000A0F8F">
        <w:rPr>
          <w:rFonts w:eastAsia="Lucida Sans Unicode"/>
          <w:kern w:val="0"/>
          <w:sz w:val="28"/>
          <w:szCs w:val="28"/>
        </w:rPr>
        <w:t>ов</w:t>
      </w:r>
      <w:r w:rsidR="00D56694" w:rsidRPr="000A0F8F">
        <w:rPr>
          <w:rFonts w:eastAsia="Lucida Sans Unicode"/>
          <w:kern w:val="0"/>
          <w:sz w:val="28"/>
          <w:szCs w:val="28"/>
        </w:rPr>
        <w:t xml:space="preserve"> в соответствии с проектом межевания территории приведен</w:t>
      </w:r>
      <w:r w:rsidR="00A86779">
        <w:rPr>
          <w:rFonts w:eastAsia="Lucida Sans Unicode"/>
          <w:kern w:val="0"/>
          <w:sz w:val="28"/>
          <w:szCs w:val="28"/>
        </w:rPr>
        <w:t>ы</w:t>
      </w:r>
      <w:r w:rsidR="00D56694" w:rsidRPr="000A0F8F">
        <w:rPr>
          <w:rFonts w:eastAsia="Lucida Sans Unicode"/>
          <w:kern w:val="0"/>
          <w:sz w:val="28"/>
          <w:szCs w:val="28"/>
        </w:rPr>
        <w:t xml:space="preserve"> в таблице №</w:t>
      </w:r>
      <w:r w:rsidR="000A68F1" w:rsidRPr="000A0F8F">
        <w:rPr>
          <w:rFonts w:eastAsia="Lucida Sans Unicode"/>
          <w:kern w:val="0"/>
          <w:sz w:val="28"/>
          <w:szCs w:val="28"/>
        </w:rPr>
        <w:t xml:space="preserve"> </w:t>
      </w:r>
      <w:r w:rsidR="0005477C" w:rsidRPr="000A0F8F">
        <w:rPr>
          <w:rFonts w:eastAsia="Lucida Sans Unicode"/>
          <w:kern w:val="0"/>
          <w:sz w:val="28"/>
          <w:szCs w:val="28"/>
        </w:rPr>
        <w:t>5</w:t>
      </w:r>
      <w:r w:rsidR="00D56694" w:rsidRPr="000A0F8F">
        <w:rPr>
          <w:rFonts w:eastAsia="Lucida Sans Unicode"/>
          <w:kern w:val="0"/>
          <w:sz w:val="28"/>
          <w:szCs w:val="28"/>
        </w:rPr>
        <w:t>.</w:t>
      </w:r>
    </w:p>
    <w:p w:rsidR="00731397" w:rsidRPr="000A0F8F" w:rsidRDefault="0057229A" w:rsidP="0065172A">
      <w:pPr>
        <w:widowControl/>
        <w:shd w:val="clear" w:color="auto" w:fill="FFFFFF"/>
        <w:spacing w:line="228" w:lineRule="auto"/>
        <w:ind w:firstLine="0"/>
        <w:jc w:val="right"/>
        <w:rPr>
          <w:rFonts w:eastAsia="Lucida Sans Unicode"/>
          <w:kern w:val="0"/>
          <w:sz w:val="28"/>
          <w:szCs w:val="28"/>
        </w:rPr>
      </w:pPr>
      <w:r w:rsidRPr="000A0F8F">
        <w:rPr>
          <w:rFonts w:eastAsia="Lucida Sans Unicode"/>
          <w:kern w:val="0"/>
          <w:sz w:val="28"/>
          <w:szCs w:val="28"/>
        </w:rPr>
        <w:t xml:space="preserve">Таблица № </w:t>
      </w:r>
      <w:r w:rsidR="0005477C" w:rsidRPr="000A0F8F">
        <w:rPr>
          <w:rFonts w:eastAsia="Lucida Sans Unicode"/>
          <w:kern w:val="0"/>
          <w:sz w:val="28"/>
          <w:szCs w:val="28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1372"/>
        <w:gridCol w:w="6786"/>
      </w:tblGrid>
      <w:tr w:rsidR="000A0F8F" w:rsidRPr="00A86779" w:rsidTr="00A86779">
        <w:trPr>
          <w:trHeight w:val="1143"/>
          <w:tblHeader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Условный номер земельного участка</w:t>
            </w:r>
            <w:r w:rsidR="00142220" w:rsidRPr="00A86779">
              <w:rPr>
                <w:spacing w:val="-4"/>
                <w:kern w:val="0"/>
                <w:sz w:val="24"/>
                <w:szCs w:val="24"/>
              </w:rPr>
              <w:t>, части земельного участка</w:t>
            </w:r>
          </w:p>
        </w:tc>
        <w:tc>
          <w:tcPr>
            <w:tcW w:w="717" w:type="pct"/>
          </w:tcPr>
          <w:p w:rsid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 xml:space="preserve">Площадь земельного участка, </w:t>
            </w:r>
            <w:r w:rsidR="00142220" w:rsidRPr="00A86779">
              <w:rPr>
                <w:spacing w:val="-4"/>
                <w:kern w:val="0"/>
                <w:sz w:val="24"/>
                <w:szCs w:val="24"/>
              </w:rPr>
              <w:t>части земельного участка,</w:t>
            </w:r>
          </w:p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кв. м</w:t>
            </w:r>
          </w:p>
        </w:tc>
        <w:tc>
          <w:tcPr>
            <w:tcW w:w="3546" w:type="pct"/>
            <w:tcBorders>
              <w:top w:val="single" w:sz="4" w:space="0" w:color="auto"/>
            </w:tcBorders>
          </w:tcPr>
          <w:p w:rsid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 xml:space="preserve">Вид разрешенного использования 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земельного участка</w:t>
            </w:r>
            <w:r w:rsidR="00A86779">
              <w:rPr>
                <w:spacing w:val="-4"/>
                <w:kern w:val="0"/>
                <w:sz w:val="24"/>
                <w:szCs w:val="24"/>
              </w:rPr>
              <w:t>,</w:t>
            </w:r>
          </w:p>
          <w:p w:rsidR="00F84B2F" w:rsidRPr="00A86779" w:rsidRDefault="00A86779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</w:rPr>
              <w:t>части земельного участка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5040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ЗУ:2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9436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ЗУ:3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3503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65172A">
        <w:trPr>
          <w:trHeight w:val="151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ЗУ:4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740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3.4.1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Амбулаторно-поликлиническое обслуживание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ЗУ:5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376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0A0F8F" w:rsidRPr="00A86779" w:rsidTr="0065172A">
        <w:trPr>
          <w:trHeight w:val="236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ЗУ:6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4818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ЗУ:7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544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0A0F8F" w:rsidRPr="00A86779" w:rsidTr="0065172A">
        <w:trPr>
          <w:trHeight w:val="231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ЗУ:8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4316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A86779">
        <w:trPr>
          <w:trHeight w:val="85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ЗУ:9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5335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65172A">
        <w:trPr>
          <w:trHeight w:val="131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ЗУ:10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5567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65172A">
        <w:trPr>
          <w:trHeight w:val="150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ЗУ:11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14483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65172A">
        <w:trPr>
          <w:trHeight w:val="167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ЗУ:12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5979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65172A">
        <w:trPr>
          <w:trHeight w:val="17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ЗУ:13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8661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65172A">
        <w:trPr>
          <w:trHeight w:val="189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ЗУ:14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395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3.1.1. Предоставление коммунальных услуг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ЗУ:15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1878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0A0F8F" w:rsidRPr="00A86779" w:rsidTr="0065172A">
        <w:trPr>
          <w:trHeight w:val="230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lastRenderedPageBreak/>
              <w:t>ЗУ:16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306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2.7.1. Хранение автотранспорта</w:t>
            </w:r>
          </w:p>
        </w:tc>
      </w:tr>
      <w:tr w:rsidR="000A0F8F" w:rsidRPr="00A86779" w:rsidTr="0065172A">
        <w:trPr>
          <w:trHeight w:val="248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ЗУ:17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2872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2.6</w:t>
            </w:r>
            <w:r w:rsidR="00077DEB" w:rsidRPr="00A86779">
              <w:rPr>
                <w:spacing w:val="-4"/>
                <w:kern w:val="0"/>
                <w:sz w:val="24"/>
                <w:szCs w:val="24"/>
              </w:rPr>
              <w:t>.</w:t>
            </w:r>
            <w:r w:rsidRPr="00A86779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ЗУ:18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419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ЗУ:19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517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0A0F8F" w:rsidRPr="00A86779" w:rsidTr="0065172A">
        <w:trPr>
          <w:trHeight w:val="167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ЗУ:20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75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3.1.1. Предоставление коммунальных услуг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ЗУ:21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11310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0A0F8F" w:rsidRPr="00A86779" w:rsidTr="0065172A">
        <w:trPr>
          <w:trHeight w:val="22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ЗУ:22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584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0A0F8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ЗУ:23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1080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0A0F8F" w:rsidRPr="00A86779" w:rsidTr="0065172A">
        <w:trPr>
          <w:trHeight w:val="119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ЗУ:24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279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0A0F8F" w:rsidRPr="00A86779" w:rsidTr="0065172A">
        <w:trPr>
          <w:trHeight w:val="138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ЗУ:25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2091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2.7.1. Хранение автотранспорта</w:t>
            </w:r>
          </w:p>
        </w:tc>
      </w:tr>
      <w:tr w:rsidR="000A0F8F" w:rsidRPr="00A86779" w:rsidTr="0065172A">
        <w:trPr>
          <w:trHeight w:val="155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ЗУ:26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23037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3.6.2. Парки культуры и отдыха</w:t>
            </w:r>
          </w:p>
        </w:tc>
      </w:tr>
      <w:tr w:rsidR="00F84B2F" w:rsidRPr="00A86779" w:rsidTr="00A86779">
        <w:trPr>
          <w:trHeight w:val="362"/>
          <w:jc w:val="center"/>
        </w:trPr>
        <w:tc>
          <w:tcPr>
            <w:tcW w:w="737" w:type="pct"/>
          </w:tcPr>
          <w:p w:rsidR="00F84B2F" w:rsidRPr="00A86779" w:rsidRDefault="00F84B2F" w:rsidP="0065172A">
            <w:pPr>
              <w:widowControl/>
              <w:tabs>
                <w:tab w:val="left" w:pos="7155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ЗУ:27</w:t>
            </w:r>
          </w:p>
        </w:tc>
        <w:tc>
          <w:tcPr>
            <w:tcW w:w="717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15609</w:t>
            </w:r>
          </w:p>
        </w:tc>
        <w:tc>
          <w:tcPr>
            <w:tcW w:w="3546" w:type="pct"/>
          </w:tcPr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  <w:p w:rsidR="00F84B2F" w:rsidRPr="00A86779" w:rsidRDefault="00F84B2F" w:rsidP="0065172A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A86779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</w:tbl>
    <w:p w:rsidR="00271D17" w:rsidRPr="000A0F8F" w:rsidRDefault="00271D17" w:rsidP="0065172A">
      <w:pPr>
        <w:widowControl/>
        <w:spacing w:line="228" w:lineRule="auto"/>
        <w:ind w:firstLine="0"/>
        <w:rPr>
          <w:kern w:val="0"/>
          <w:sz w:val="28"/>
          <w:szCs w:val="28"/>
        </w:rPr>
      </w:pPr>
    </w:p>
    <w:p w:rsidR="00377990" w:rsidRPr="000A0F8F" w:rsidRDefault="00377990" w:rsidP="0065172A">
      <w:pPr>
        <w:widowControl/>
        <w:spacing w:line="348" w:lineRule="auto"/>
        <w:ind w:firstLine="709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В границах р</w:t>
      </w:r>
      <w:r w:rsidR="00077DEB" w:rsidRPr="000A0F8F">
        <w:rPr>
          <w:kern w:val="0"/>
          <w:sz w:val="28"/>
          <w:szCs w:val="28"/>
        </w:rPr>
        <w:t>ассматриваемой территории лесные участки</w:t>
      </w:r>
      <w:r w:rsidRPr="000A0F8F">
        <w:rPr>
          <w:kern w:val="0"/>
          <w:sz w:val="28"/>
          <w:szCs w:val="28"/>
        </w:rPr>
        <w:t xml:space="preserve"> </w:t>
      </w:r>
      <w:r w:rsidR="00077DEB" w:rsidRPr="000A0F8F">
        <w:rPr>
          <w:kern w:val="0"/>
          <w:sz w:val="28"/>
          <w:szCs w:val="28"/>
        </w:rPr>
        <w:t>не</w:t>
      </w:r>
      <w:r w:rsidR="0065172A">
        <w:rPr>
          <w:kern w:val="0"/>
          <w:sz w:val="28"/>
          <w:szCs w:val="28"/>
        </w:rPr>
        <w:t> </w:t>
      </w:r>
      <w:r w:rsidR="00077DEB" w:rsidRPr="000A0F8F">
        <w:rPr>
          <w:kern w:val="0"/>
          <w:sz w:val="28"/>
          <w:szCs w:val="28"/>
        </w:rPr>
        <w:t>обнаружены</w:t>
      </w:r>
      <w:r w:rsidRPr="000A0F8F">
        <w:rPr>
          <w:kern w:val="0"/>
          <w:sz w:val="28"/>
          <w:szCs w:val="28"/>
        </w:rPr>
        <w:t>.</w:t>
      </w:r>
    </w:p>
    <w:p w:rsidR="0075567A" w:rsidRPr="000A0F8F" w:rsidRDefault="0075567A" w:rsidP="0065172A">
      <w:pPr>
        <w:widowControl/>
        <w:spacing w:line="348" w:lineRule="auto"/>
        <w:ind w:firstLine="709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В рамках настоящего проекта меж</w:t>
      </w:r>
      <w:r w:rsidR="00F84B2F" w:rsidRPr="000A0F8F">
        <w:rPr>
          <w:kern w:val="0"/>
          <w:sz w:val="28"/>
          <w:szCs w:val="28"/>
        </w:rPr>
        <w:t>евания предлагается установить 6</w:t>
      </w:r>
      <w:r w:rsidR="002F66A3">
        <w:rPr>
          <w:kern w:val="0"/>
          <w:sz w:val="28"/>
          <w:szCs w:val="28"/>
        </w:rPr>
        <w:t> </w:t>
      </w:r>
      <w:r w:rsidRPr="000A0F8F">
        <w:rPr>
          <w:kern w:val="0"/>
          <w:sz w:val="28"/>
          <w:szCs w:val="28"/>
        </w:rPr>
        <w:t>публичных сервитутов. Ведомость координат поворотных точек границ публичных серв</w:t>
      </w:r>
      <w:r w:rsidR="00583066" w:rsidRPr="000A0F8F">
        <w:rPr>
          <w:kern w:val="0"/>
          <w:sz w:val="28"/>
          <w:szCs w:val="28"/>
        </w:rPr>
        <w:t>итутов представлена в таблице №</w:t>
      </w:r>
      <w:r w:rsidR="00077DEB" w:rsidRPr="000A0F8F">
        <w:rPr>
          <w:kern w:val="0"/>
          <w:sz w:val="28"/>
          <w:szCs w:val="28"/>
        </w:rPr>
        <w:t xml:space="preserve"> </w:t>
      </w:r>
      <w:r w:rsidR="0005477C" w:rsidRPr="000A0F8F">
        <w:rPr>
          <w:kern w:val="0"/>
          <w:sz w:val="28"/>
          <w:szCs w:val="28"/>
        </w:rPr>
        <w:t>6</w:t>
      </w:r>
      <w:r w:rsidRPr="000A0F8F">
        <w:rPr>
          <w:kern w:val="0"/>
          <w:sz w:val="28"/>
          <w:szCs w:val="28"/>
        </w:rPr>
        <w:t>.</w:t>
      </w:r>
    </w:p>
    <w:p w:rsidR="0075567A" w:rsidRPr="000A0F8F" w:rsidRDefault="0075567A" w:rsidP="0065172A">
      <w:pPr>
        <w:widowControl/>
        <w:spacing w:line="228" w:lineRule="auto"/>
        <w:ind w:firstLine="0"/>
        <w:jc w:val="right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Табли</w:t>
      </w:r>
      <w:r w:rsidR="00583066" w:rsidRPr="000A0F8F">
        <w:rPr>
          <w:kern w:val="0"/>
          <w:sz w:val="28"/>
          <w:szCs w:val="28"/>
        </w:rPr>
        <w:t>ца №</w:t>
      </w:r>
      <w:r w:rsidR="00C761C5" w:rsidRPr="000A0F8F">
        <w:rPr>
          <w:kern w:val="0"/>
          <w:sz w:val="28"/>
          <w:szCs w:val="28"/>
        </w:rPr>
        <w:t xml:space="preserve"> </w:t>
      </w:r>
      <w:r w:rsidR="0005477C" w:rsidRPr="000A0F8F">
        <w:rPr>
          <w:kern w:val="0"/>
          <w:sz w:val="28"/>
          <w:szCs w:val="2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4"/>
        <w:gridCol w:w="1706"/>
        <w:gridCol w:w="1604"/>
        <w:gridCol w:w="1225"/>
        <w:gridCol w:w="1237"/>
        <w:gridCol w:w="1233"/>
        <w:gridCol w:w="1340"/>
      </w:tblGrid>
      <w:tr w:rsidR="000A0F8F" w:rsidRPr="00A86779" w:rsidTr="00A86779">
        <w:trPr>
          <w:trHeight w:val="1208"/>
          <w:tblHeader/>
        </w:trPr>
        <w:tc>
          <w:tcPr>
            <w:tcW w:w="662" w:type="pct"/>
            <w:vMerge w:val="restart"/>
            <w:shd w:val="clear" w:color="auto" w:fill="auto"/>
          </w:tcPr>
          <w:p w:rsidR="00F84B2F" w:rsidRPr="00A86779" w:rsidRDefault="00142220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Условный номер публичного сервитута</w:t>
            </w:r>
          </w:p>
        </w:tc>
        <w:tc>
          <w:tcPr>
            <w:tcW w:w="914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Условный или кадастровый номер земельного участка, в</w:t>
            </w:r>
            <w:r w:rsidR="00A86779">
              <w:rPr>
                <w:bCs/>
                <w:spacing w:val="-4"/>
                <w:kern w:val="0"/>
                <w:sz w:val="20"/>
              </w:rPr>
              <w:t> </w:t>
            </w:r>
            <w:r w:rsidRPr="00A86779">
              <w:rPr>
                <w:bCs/>
                <w:spacing w:val="-4"/>
                <w:kern w:val="0"/>
                <w:sz w:val="20"/>
              </w:rPr>
              <w:t>отношении которого предусмотрен сервитут</w:t>
            </w:r>
          </w:p>
        </w:tc>
        <w:tc>
          <w:tcPr>
            <w:tcW w:w="860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Назначение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Площадь</w:t>
            </w:r>
          </w:p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публичного</w:t>
            </w:r>
          </w:p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сервитута,</w:t>
            </w:r>
          </w:p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  <w:highlight w:val="yellow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кв. м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Номе</w:t>
            </w:r>
            <w:r w:rsidR="00077DEB" w:rsidRPr="00A86779">
              <w:rPr>
                <w:bCs/>
                <w:spacing w:val="-4"/>
                <w:kern w:val="0"/>
                <w:sz w:val="20"/>
              </w:rPr>
              <w:t>р</w:t>
            </w:r>
          </w:p>
          <w:p w:rsidR="00F84B2F" w:rsidRPr="00A86779" w:rsidRDefault="00142220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характерной</w:t>
            </w:r>
          </w:p>
          <w:p w:rsidR="00F84B2F" w:rsidRPr="00A86779" w:rsidRDefault="00142220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точки</w:t>
            </w:r>
          </w:p>
        </w:tc>
        <w:tc>
          <w:tcPr>
            <w:tcW w:w="1388" w:type="pct"/>
            <w:gridSpan w:val="2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</w:rPr>
              <w:t>Перечень координат</w:t>
            </w:r>
          </w:p>
        </w:tc>
      </w:tr>
      <w:tr w:rsidR="000A0F8F" w:rsidRPr="00A86779" w:rsidTr="00A86779">
        <w:trPr>
          <w:trHeight w:val="85"/>
          <w:tblHeader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  <w:highlight w:val="yellow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</w:rPr>
            </w:pPr>
            <w:r w:rsidRPr="00A86779">
              <w:rPr>
                <w:bCs/>
                <w:spacing w:val="-4"/>
                <w:kern w:val="0"/>
                <w:sz w:val="20"/>
                <w:lang w:val="en-US"/>
              </w:rPr>
              <w:t>Х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0"/>
                <w:lang w:val="en-US"/>
              </w:rPr>
            </w:pPr>
            <w:r w:rsidRPr="00A86779">
              <w:rPr>
                <w:bCs/>
                <w:spacing w:val="-4"/>
                <w:kern w:val="0"/>
                <w:sz w:val="20"/>
                <w:lang w:val="en-US"/>
              </w:rPr>
              <w:t>Y</w:t>
            </w:r>
          </w:p>
        </w:tc>
      </w:tr>
      <w:tr w:rsidR="000A0F8F" w:rsidRPr="00A86779" w:rsidTr="00A86779">
        <w:trPr>
          <w:trHeight w:val="149"/>
        </w:trPr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С:1</w:t>
            </w:r>
          </w:p>
        </w:tc>
        <w:tc>
          <w:tcPr>
            <w:tcW w:w="914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ЗУ:10</w:t>
            </w:r>
          </w:p>
        </w:tc>
        <w:tc>
          <w:tcPr>
            <w:tcW w:w="860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Доступ к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земельному участку с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условным номером ЗУ:14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665</w:t>
            </w: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512017.47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1292933.30</w:t>
            </w:r>
          </w:p>
        </w:tc>
      </w:tr>
      <w:tr w:rsidR="000A0F8F" w:rsidRPr="00A86779" w:rsidTr="00A86779">
        <w:trPr>
          <w:trHeight w:val="224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512017.95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1292927.37</w:t>
            </w:r>
          </w:p>
        </w:tc>
      </w:tr>
      <w:tr w:rsidR="000A0F8F" w:rsidRPr="00A86779" w:rsidTr="00A86779">
        <w:trPr>
          <w:trHeight w:val="84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3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512035.80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1292928.64</w:t>
            </w:r>
          </w:p>
        </w:tc>
      </w:tr>
      <w:tr w:rsidR="000A0F8F" w:rsidRPr="00A86779" w:rsidTr="00A86779">
        <w:trPr>
          <w:trHeight w:val="84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4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512042.41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1292863.45</w:t>
            </w:r>
          </w:p>
        </w:tc>
      </w:tr>
      <w:tr w:rsidR="000A0F8F" w:rsidRPr="00A86779" w:rsidTr="00A86779">
        <w:trPr>
          <w:trHeight w:val="84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512048.36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1292864.26</w:t>
            </w:r>
          </w:p>
        </w:tc>
      </w:tr>
      <w:tr w:rsidR="000A0F8F" w:rsidRPr="00A86779" w:rsidTr="00A86779">
        <w:trPr>
          <w:trHeight w:val="84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6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512041.18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1292935.04</w:t>
            </w:r>
          </w:p>
        </w:tc>
      </w:tr>
      <w:tr w:rsidR="000A0F8F" w:rsidRPr="00A86779" w:rsidTr="00A86779">
        <w:trPr>
          <w:trHeight w:val="150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7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512017.47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1292933.30</w:t>
            </w:r>
          </w:p>
        </w:tc>
      </w:tr>
      <w:tr w:rsidR="000A0F8F" w:rsidRPr="00A86779" w:rsidTr="00A86779">
        <w:trPr>
          <w:trHeight w:val="150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1902" w:type="pct"/>
            <w:gridSpan w:val="3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</w:tr>
      <w:tr w:rsidR="000A0F8F" w:rsidRPr="00A86779" w:rsidTr="00A86779">
        <w:trPr>
          <w:trHeight w:val="150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512014.97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1292964.58</w:t>
            </w:r>
          </w:p>
        </w:tc>
      </w:tr>
      <w:tr w:rsidR="000A0F8F" w:rsidRPr="00A86779" w:rsidTr="00A86779">
        <w:trPr>
          <w:trHeight w:val="150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512036.78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1292966.26</w:t>
            </w:r>
          </w:p>
        </w:tc>
      </w:tr>
      <w:tr w:rsidR="000A0F8F" w:rsidRPr="00A86779" w:rsidTr="00A86779">
        <w:trPr>
          <w:trHeight w:val="150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3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512036.33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1292972.19</w:t>
            </w:r>
          </w:p>
        </w:tc>
      </w:tr>
      <w:tr w:rsidR="000A0F8F" w:rsidRPr="00A86779" w:rsidTr="00A86779">
        <w:trPr>
          <w:trHeight w:val="150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4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512014.49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1292970.55</w:t>
            </w:r>
          </w:p>
        </w:tc>
      </w:tr>
      <w:tr w:rsidR="000A0F8F" w:rsidRPr="00A86779" w:rsidTr="00A86779">
        <w:trPr>
          <w:trHeight w:val="236"/>
        </w:trPr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С:2</w:t>
            </w:r>
          </w:p>
        </w:tc>
        <w:tc>
          <w:tcPr>
            <w:tcW w:w="914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ЗУ:11</w:t>
            </w: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258</w:t>
            </w: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  <w:lang w:val="en-US"/>
              </w:rPr>
            </w:pPr>
            <w:r w:rsidRPr="00A86779">
              <w:rPr>
                <w:spacing w:val="-4"/>
                <w:kern w:val="0"/>
                <w:sz w:val="20"/>
              </w:rPr>
              <w:t>512017.94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  <w:lang w:val="en-US"/>
              </w:rPr>
            </w:pPr>
            <w:r w:rsidRPr="00A86779">
              <w:rPr>
                <w:spacing w:val="-4"/>
                <w:kern w:val="0"/>
                <w:sz w:val="20"/>
              </w:rPr>
              <w:t>1292927.42</w:t>
            </w:r>
          </w:p>
        </w:tc>
      </w:tr>
      <w:tr w:rsidR="000A0F8F" w:rsidRPr="00A86779" w:rsidTr="00A86779">
        <w:trPr>
          <w:trHeight w:val="131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  <w:lang w:val="en-US"/>
              </w:rPr>
            </w:pPr>
            <w:r w:rsidRPr="00A86779">
              <w:rPr>
                <w:spacing w:val="-4"/>
                <w:kern w:val="0"/>
                <w:sz w:val="20"/>
              </w:rPr>
              <w:t>512012.02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  <w:lang w:val="en-US"/>
              </w:rPr>
            </w:pPr>
            <w:r w:rsidRPr="00A86779">
              <w:rPr>
                <w:spacing w:val="-4"/>
                <w:kern w:val="0"/>
                <w:sz w:val="20"/>
              </w:rPr>
              <w:t>1292926.95</w:t>
            </w:r>
          </w:p>
        </w:tc>
      </w:tr>
      <w:tr w:rsidR="000A0F8F" w:rsidRPr="00A86779" w:rsidTr="00A86779">
        <w:trPr>
          <w:trHeight w:val="103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3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  <w:lang w:val="en-US"/>
              </w:rPr>
            </w:pPr>
            <w:r w:rsidRPr="00A86779">
              <w:rPr>
                <w:spacing w:val="-4"/>
                <w:kern w:val="0"/>
                <w:sz w:val="20"/>
              </w:rPr>
              <w:t>512008.54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  <w:lang w:val="en-US"/>
              </w:rPr>
            </w:pPr>
            <w:r w:rsidRPr="00A86779">
              <w:rPr>
                <w:spacing w:val="-4"/>
                <w:kern w:val="0"/>
                <w:sz w:val="20"/>
              </w:rPr>
              <w:t>1292970.21</w:t>
            </w:r>
          </w:p>
        </w:tc>
      </w:tr>
      <w:tr w:rsidR="000A0F8F" w:rsidRPr="00A86779" w:rsidTr="00A86779">
        <w:trPr>
          <w:trHeight w:val="85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4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  <w:lang w:val="en-US"/>
              </w:rPr>
            </w:pPr>
            <w:r w:rsidRPr="00A86779">
              <w:rPr>
                <w:spacing w:val="-4"/>
                <w:kern w:val="0"/>
                <w:sz w:val="20"/>
              </w:rPr>
              <w:t>512014.49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  <w:lang w:val="en-US"/>
              </w:rPr>
            </w:pPr>
            <w:r w:rsidRPr="00A86779">
              <w:rPr>
                <w:spacing w:val="-4"/>
                <w:kern w:val="0"/>
                <w:sz w:val="20"/>
              </w:rPr>
              <w:t>1292970.55</w:t>
            </w:r>
          </w:p>
        </w:tc>
      </w:tr>
      <w:tr w:rsidR="000A0F8F" w:rsidRPr="00A86779" w:rsidTr="00A86779">
        <w:trPr>
          <w:trHeight w:val="168"/>
        </w:trPr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С:3</w:t>
            </w:r>
          </w:p>
        </w:tc>
        <w:tc>
          <w:tcPr>
            <w:tcW w:w="914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ЗУ:6</w:t>
            </w:r>
          </w:p>
        </w:tc>
        <w:tc>
          <w:tcPr>
            <w:tcW w:w="860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Доступ к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земельному участку с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условным номером ЗУ:4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134</w:t>
            </w: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512280,11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1293079,55</w:t>
            </w:r>
          </w:p>
        </w:tc>
      </w:tr>
      <w:tr w:rsidR="000A0F8F" w:rsidRPr="00A86779" w:rsidTr="00A86779">
        <w:trPr>
          <w:trHeight w:val="16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512275,79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1293079,06</w:t>
            </w:r>
          </w:p>
        </w:tc>
      </w:tr>
      <w:tr w:rsidR="000A0F8F" w:rsidRPr="00A86779" w:rsidTr="00A86779">
        <w:trPr>
          <w:trHeight w:val="131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3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512278,54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1293054,36</w:t>
            </w:r>
          </w:p>
        </w:tc>
      </w:tr>
      <w:tr w:rsidR="000A0F8F" w:rsidRPr="00A86779" w:rsidTr="00A86779">
        <w:trPr>
          <w:trHeight w:val="14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4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512273,48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1293053,77</w:t>
            </w:r>
          </w:p>
        </w:tc>
      </w:tr>
      <w:tr w:rsidR="000A0F8F" w:rsidRPr="00A86779" w:rsidTr="00A86779">
        <w:trPr>
          <w:trHeight w:val="24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512274,32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1293046,50</w:t>
            </w:r>
          </w:p>
        </w:tc>
      </w:tr>
      <w:tr w:rsidR="000A0F8F" w:rsidRPr="00A86779" w:rsidTr="00A86779">
        <w:trPr>
          <w:trHeight w:val="149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6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512271,34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1293046,15</w:t>
            </w:r>
          </w:p>
        </w:tc>
      </w:tr>
      <w:tr w:rsidR="000A0F8F" w:rsidRPr="00A86779" w:rsidTr="00A86779">
        <w:trPr>
          <w:trHeight w:val="243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7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512270,15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1293056,42</w:t>
            </w:r>
          </w:p>
        </w:tc>
      </w:tr>
      <w:tr w:rsidR="000A0F8F" w:rsidRPr="00A86779" w:rsidTr="00A86779">
        <w:trPr>
          <w:trHeight w:val="205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8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512275,40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1293057,03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9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512272,48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1293082,11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10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512279,70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1293082,97</w:t>
            </w:r>
          </w:p>
        </w:tc>
      </w:tr>
      <w:tr w:rsidR="000A0F8F" w:rsidRPr="00A86779" w:rsidTr="00A86779">
        <w:trPr>
          <w:trHeight w:val="143"/>
        </w:trPr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С:4</w:t>
            </w:r>
          </w:p>
        </w:tc>
        <w:tc>
          <w:tcPr>
            <w:tcW w:w="914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36:34:0505053:18</w:t>
            </w:r>
          </w:p>
        </w:tc>
        <w:tc>
          <w:tcPr>
            <w:tcW w:w="860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Доступ к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земельному участку с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кадастровым номером 36:34:0505053:8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212</w:t>
            </w: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512264,88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1293206,65</w:t>
            </w:r>
          </w:p>
        </w:tc>
      </w:tr>
      <w:tr w:rsidR="000A0F8F" w:rsidRPr="00A86779" w:rsidTr="00A86779">
        <w:trPr>
          <w:trHeight w:val="2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512261,25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1293206,19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3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512264,05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1293181,60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4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512258,75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1293181,00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512259,62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1293173,70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6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512250,21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1293172,51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7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512250,88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1293167,13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8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512245,57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1293166,47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9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512244,48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1293175,25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10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512256,11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1293176,68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11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512255,17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1293184,24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512260,54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1293184,90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13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512257,81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1293209,36</w:t>
            </w:r>
          </w:p>
        </w:tc>
      </w:tr>
      <w:tr w:rsidR="000A0F8F" w:rsidRPr="00A86779" w:rsidTr="00A86779">
        <w:trPr>
          <w:trHeight w:val="216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14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512264,46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1293210,20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С:5</w:t>
            </w:r>
          </w:p>
        </w:tc>
        <w:tc>
          <w:tcPr>
            <w:tcW w:w="914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ЗУ:12</w:t>
            </w:r>
          </w:p>
        </w:tc>
        <w:tc>
          <w:tcPr>
            <w:tcW w:w="860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Доступ к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земельному участку с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условным номером ЗУ:13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687</w:t>
            </w: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511926,05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1292945,85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511929,29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1292920,31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3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511969,66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1292894,94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4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511972,97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1292853,90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511967,03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1292853,10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6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511963,92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1292891,46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7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511923,69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1292916,74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8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511920,09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1292945,10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9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511926,05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1292945,85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С:6</w:t>
            </w:r>
          </w:p>
        </w:tc>
        <w:tc>
          <w:tcPr>
            <w:tcW w:w="914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ЗУ:16</w:t>
            </w:r>
          </w:p>
        </w:tc>
        <w:tc>
          <w:tcPr>
            <w:tcW w:w="860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Доступ к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земельному участку с</w:t>
            </w:r>
            <w:r w:rsidR="00A86779">
              <w:rPr>
                <w:spacing w:val="-4"/>
                <w:kern w:val="0"/>
                <w:sz w:val="20"/>
              </w:rPr>
              <w:t> </w:t>
            </w:r>
            <w:r w:rsidRPr="00A86779">
              <w:rPr>
                <w:spacing w:val="-4"/>
                <w:kern w:val="0"/>
                <w:sz w:val="20"/>
              </w:rPr>
              <w:t>условным номером ЗУ:20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63</w:t>
            </w: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512298,36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1292876,36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512293,51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1292896,30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3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512290,43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1292896,36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4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512295,37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1292875,99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512298,36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1292876,36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ЗУ:17</w:t>
            </w: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 w:val="restar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47</w:t>
            </w: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512293,53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1292896,30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2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512293,18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1292899,37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3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512287,54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1292899,41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4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512276,49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1292895,55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512279,78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1292893,52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6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512288,04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1292896,41</w:t>
            </w:r>
          </w:p>
        </w:tc>
      </w:tr>
      <w:tr w:rsidR="000A0F8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7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512290,38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1292896,36</w:t>
            </w:r>
          </w:p>
        </w:tc>
      </w:tr>
      <w:tr w:rsidR="00F84B2F" w:rsidRPr="00A86779" w:rsidTr="00A86779">
        <w:trPr>
          <w:trHeight w:val="158"/>
        </w:trPr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914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8</w:t>
            </w:r>
          </w:p>
        </w:tc>
        <w:tc>
          <w:tcPr>
            <w:tcW w:w="666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512293,53</w:t>
            </w:r>
          </w:p>
        </w:tc>
        <w:tc>
          <w:tcPr>
            <w:tcW w:w="722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0"/>
              </w:rPr>
            </w:pPr>
            <w:r w:rsidRPr="00A86779">
              <w:rPr>
                <w:spacing w:val="-4"/>
                <w:kern w:val="0"/>
                <w:sz w:val="20"/>
              </w:rPr>
              <w:t>1292896,30</w:t>
            </w:r>
          </w:p>
        </w:tc>
      </w:tr>
    </w:tbl>
    <w:p w:rsidR="0075567A" w:rsidRPr="000A0F8F" w:rsidRDefault="0075567A" w:rsidP="0065172A">
      <w:pPr>
        <w:widowControl/>
        <w:spacing w:line="228" w:lineRule="auto"/>
        <w:ind w:firstLine="0"/>
        <w:jc w:val="right"/>
        <w:rPr>
          <w:kern w:val="0"/>
          <w:sz w:val="28"/>
          <w:szCs w:val="28"/>
        </w:rPr>
      </w:pPr>
    </w:p>
    <w:p w:rsidR="003B6C34" w:rsidRPr="000A0F8F" w:rsidRDefault="00B16535" w:rsidP="0065172A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A0F8F">
        <w:rPr>
          <w:kern w:val="0"/>
          <w:sz w:val="28"/>
          <w:szCs w:val="28"/>
        </w:rPr>
        <w:t xml:space="preserve">Проектом </w:t>
      </w:r>
      <w:r w:rsidR="00077DEB" w:rsidRPr="000A0F8F">
        <w:rPr>
          <w:kern w:val="0"/>
          <w:sz w:val="28"/>
          <w:szCs w:val="28"/>
        </w:rPr>
        <w:t xml:space="preserve">межевания </w:t>
      </w:r>
      <w:r w:rsidRPr="000A0F8F">
        <w:rPr>
          <w:kern w:val="0"/>
          <w:sz w:val="28"/>
          <w:szCs w:val="28"/>
        </w:rPr>
        <w:t>производится корректировка красных линий в</w:t>
      </w:r>
      <w:r w:rsidR="00A86779">
        <w:rPr>
          <w:kern w:val="0"/>
          <w:sz w:val="28"/>
          <w:szCs w:val="28"/>
        </w:rPr>
        <w:t> </w:t>
      </w:r>
      <w:r w:rsidRPr="000A0F8F">
        <w:rPr>
          <w:kern w:val="0"/>
          <w:sz w:val="28"/>
          <w:szCs w:val="28"/>
        </w:rPr>
        <w:t xml:space="preserve">местах наложения на конструктивные элементы зданий, строений, </w:t>
      </w:r>
      <w:r w:rsidRPr="000A0F8F">
        <w:rPr>
          <w:kern w:val="0"/>
          <w:sz w:val="28"/>
          <w:szCs w:val="28"/>
        </w:rPr>
        <w:lastRenderedPageBreak/>
        <w:t>сооружений.</w:t>
      </w:r>
      <w:r w:rsidR="003B6C34" w:rsidRPr="000A0F8F">
        <w:rPr>
          <w:kern w:val="0"/>
          <w:sz w:val="28"/>
          <w:szCs w:val="28"/>
        </w:rPr>
        <w:t xml:space="preserve"> </w:t>
      </w:r>
      <w:r w:rsidR="00731397" w:rsidRPr="000A0F8F">
        <w:rPr>
          <w:rFonts w:eastAsiaTheme="minorHAnsi"/>
          <w:kern w:val="0"/>
          <w:sz w:val="28"/>
          <w:szCs w:val="28"/>
          <w:lang w:eastAsia="en-US"/>
        </w:rPr>
        <w:t>Координатное описание красных линий</w:t>
      </w:r>
      <w:r w:rsidR="00077DEB" w:rsidRPr="000A0F8F">
        <w:rPr>
          <w:rFonts w:eastAsiaTheme="minorHAnsi"/>
          <w:kern w:val="0"/>
          <w:sz w:val="28"/>
          <w:szCs w:val="28"/>
          <w:lang w:eastAsia="en-US"/>
        </w:rPr>
        <w:t>,</w:t>
      </w:r>
      <w:r w:rsidR="00731397" w:rsidRPr="000A0F8F">
        <w:rPr>
          <w:rFonts w:eastAsiaTheme="minorHAnsi"/>
          <w:kern w:val="0"/>
          <w:sz w:val="28"/>
          <w:szCs w:val="28"/>
          <w:lang w:eastAsia="en-US"/>
        </w:rPr>
        <w:t xml:space="preserve"> утверждаемых проектом межевания тер</w:t>
      </w:r>
      <w:r w:rsidR="0005477C" w:rsidRPr="000A0F8F">
        <w:rPr>
          <w:rFonts w:eastAsiaTheme="minorHAnsi"/>
          <w:kern w:val="0"/>
          <w:sz w:val="28"/>
          <w:szCs w:val="28"/>
          <w:lang w:eastAsia="en-US"/>
        </w:rPr>
        <w:t>ритории, приведено в таблице № 7</w:t>
      </w:r>
      <w:r w:rsidR="003B6C34" w:rsidRPr="000A0F8F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731397" w:rsidRPr="000A0F8F" w:rsidRDefault="003B6C34" w:rsidP="0065172A">
      <w:pPr>
        <w:widowControl/>
        <w:spacing w:line="228" w:lineRule="auto"/>
        <w:ind w:firstLine="0"/>
        <w:jc w:val="right"/>
        <w:rPr>
          <w:rFonts w:eastAsiaTheme="minorHAnsi"/>
          <w:kern w:val="0"/>
          <w:sz w:val="28"/>
          <w:szCs w:val="28"/>
          <w:lang w:eastAsia="en-US"/>
        </w:rPr>
      </w:pPr>
      <w:r w:rsidRPr="000A0F8F">
        <w:rPr>
          <w:rFonts w:eastAsiaTheme="minorHAnsi"/>
          <w:kern w:val="0"/>
          <w:sz w:val="28"/>
          <w:szCs w:val="28"/>
          <w:lang w:eastAsia="en-US"/>
        </w:rPr>
        <w:t>Т</w:t>
      </w:r>
      <w:r w:rsidR="0005477C" w:rsidRPr="000A0F8F">
        <w:rPr>
          <w:rFonts w:eastAsiaTheme="minorHAnsi"/>
          <w:kern w:val="0"/>
          <w:sz w:val="28"/>
          <w:szCs w:val="28"/>
          <w:lang w:eastAsia="en-US"/>
        </w:rPr>
        <w:t>аблица № 7</w:t>
      </w:r>
    </w:p>
    <w:tbl>
      <w:tblPr>
        <w:tblStyle w:val="500"/>
        <w:tblW w:w="5000" w:type="pct"/>
        <w:jc w:val="center"/>
        <w:tblLook w:val="0000" w:firstRow="0" w:lastRow="0" w:firstColumn="0" w:lastColumn="0" w:noHBand="0" w:noVBand="0"/>
      </w:tblPr>
      <w:tblGrid>
        <w:gridCol w:w="2695"/>
        <w:gridCol w:w="3408"/>
        <w:gridCol w:w="3466"/>
      </w:tblGrid>
      <w:tr w:rsidR="000A0F8F" w:rsidRPr="00A86779" w:rsidTr="00A86779">
        <w:trPr>
          <w:trHeight w:val="240"/>
          <w:jc w:val="center"/>
        </w:trPr>
        <w:tc>
          <w:tcPr>
            <w:tcW w:w="1408" w:type="pct"/>
            <w:vMerge w:val="restart"/>
          </w:tcPr>
          <w:p w:rsidR="00142220" w:rsidRPr="00A86779" w:rsidRDefault="00F84B2F" w:rsidP="0065172A">
            <w:pPr>
              <w:widowControl/>
              <w:spacing w:line="228" w:lineRule="auto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Номер</w:t>
            </w:r>
          </w:p>
          <w:p w:rsidR="00F84B2F" w:rsidRPr="00A86779" w:rsidRDefault="00F84B2F" w:rsidP="0065172A">
            <w:pPr>
              <w:widowControl/>
              <w:spacing w:line="228" w:lineRule="auto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3592" w:type="pct"/>
            <w:gridSpan w:val="2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0A0F8F" w:rsidRPr="00A86779" w:rsidTr="00A86779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408" w:type="pct"/>
            <w:vMerge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781" w:type="pct"/>
          </w:tcPr>
          <w:p w:rsidR="00F84B2F" w:rsidRPr="00A86779" w:rsidRDefault="00B16535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Х</w:t>
            </w:r>
          </w:p>
        </w:tc>
        <w:tc>
          <w:tcPr>
            <w:tcW w:w="1811" w:type="pct"/>
          </w:tcPr>
          <w:p w:rsidR="00F84B2F" w:rsidRPr="00A86779" w:rsidRDefault="00B16535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bCs/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0A0F8F" w:rsidRPr="00A86779" w:rsidTr="00A86779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408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781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512293,93</w:t>
            </w:r>
          </w:p>
        </w:tc>
        <w:tc>
          <w:tcPr>
            <w:tcW w:w="1811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1292963,72</w:t>
            </w:r>
          </w:p>
        </w:tc>
      </w:tr>
      <w:tr w:rsidR="00F84B2F" w:rsidRPr="00A86779" w:rsidTr="00A86779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408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781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512308,68</w:t>
            </w:r>
          </w:p>
        </w:tc>
        <w:tc>
          <w:tcPr>
            <w:tcW w:w="1811" w:type="pct"/>
          </w:tcPr>
          <w:p w:rsidR="00F84B2F" w:rsidRPr="00A86779" w:rsidRDefault="00F84B2F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eastAsia="Calibri" w:hAnsi="Times New Roman"/>
                <w:kern w:val="0"/>
                <w:sz w:val="24"/>
                <w:szCs w:val="24"/>
              </w:rPr>
              <w:t>1292965,57</w:t>
            </w:r>
          </w:p>
        </w:tc>
      </w:tr>
    </w:tbl>
    <w:p w:rsidR="00731397" w:rsidRPr="000A0F8F" w:rsidRDefault="00731397" w:rsidP="0065172A">
      <w:pPr>
        <w:widowControl/>
        <w:spacing w:line="228" w:lineRule="auto"/>
        <w:ind w:firstLine="708"/>
        <w:rPr>
          <w:kern w:val="0"/>
          <w:sz w:val="28"/>
          <w:szCs w:val="28"/>
        </w:rPr>
      </w:pPr>
    </w:p>
    <w:p w:rsidR="00B16535" w:rsidRPr="000A0F8F" w:rsidRDefault="00B16535" w:rsidP="0065172A">
      <w:pPr>
        <w:widowControl/>
        <w:spacing w:line="348" w:lineRule="auto"/>
        <w:ind w:firstLine="709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Координатное описание ранее установленных (сохраняемых) красных линий</w:t>
      </w:r>
      <w:r w:rsidR="0005477C" w:rsidRPr="000A0F8F">
        <w:rPr>
          <w:kern w:val="0"/>
          <w:sz w:val="28"/>
          <w:szCs w:val="28"/>
        </w:rPr>
        <w:t xml:space="preserve"> приведено в таблице № 8</w:t>
      </w:r>
      <w:r w:rsidRPr="000A0F8F">
        <w:rPr>
          <w:kern w:val="0"/>
          <w:sz w:val="28"/>
          <w:szCs w:val="28"/>
        </w:rPr>
        <w:t>.</w:t>
      </w:r>
    </w:p>
    <w:p w:rsidR="00B16535" w:rsidRPr="000A0F8F" w:rsidRDefault="0005477C" w:rsidP="0065172A">
      <w:pPr>
        <w:widowControl/>
        <w:spacing w:line="228" w:lineRule="auto"/>
        <w:ind w:firstLine="0"/>
        <w:jc w:val="right"/>
        <w:rPr>
          <w:kern w:val="0"/>
          <w:sz w:val="28"/>
          <w:szCs w:val="28"/>
        </w:rPr>
      </w:pPr>
      <w:r w:rsidRPr="000A0F8F">
        <w:rPr>
          <w:kern w:val="0"/>
          <w:sz w:val="28"/>
          <w:szCs w:val="28"/>
        </w:rPr>
        <w:t>Таблица № 8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2658"/>
        <w:gridCol w:w="3454"/>
        <w:gridCol w:w="3449"/>
        <w:gridCol w:w="8"/>
      </w:tblGrid>
      <w:tr w:rsidR="000A0F8F" w:rsidRPr="00A86779" w:rsidTr="005742A9">
        <w:trPr>
          <w:trHeight w:val="281"/>
        </w:trPr>
        <w:tc>
          <w:tcPr>
            <w:tcW w:w="1389" w:type="pct"/>
            <w:vMerge w:val="restart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val="en-US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 xml:space="preserve">Номер </w:t>
            </w:r>
          </w:p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val="en-US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3611" w:type="pct"/>
            <w:gridSpan w:val="3"/>
            <w:tcBorders>
              <w:bottom w:val="single" w:sz="4" w:space="0" w:color="auto"/>
            </w:tcBorders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0A0F8F" w:rsidRPr="00A86779" w:rsidTr="00A86779">
        <w:trPr>
          <w:trHeight w:val="165"/>
        </w:trPr>
        <w:tc>
          <w:tcPr>
            <w:tcW w:w="1389" w:type="pct"/>
            <w:vMerge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805" w:type="pct"/>
            <w:tcBorders>
              <w:top w:val="single" w:sz="4" w:space="0" w:color="auto"/>
            </w:tcBorders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val="en-US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  <w:lang w:val="en-US"/>
              </w:rPr>
              <w:t>X</w:t>
            </w:r>
          </w:p>
        </w:tc>
        <w:tc>
          <w:tcPr>
            <w:tcW w:w="1806" w:type="pct"/>
            <w:gridSpan w:val="2"/>
            <w:tcBorders>
              <w:top w:val="single" w:sz="4" w:space="0" w:color="auto"/>
            </w:tcBorders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val="en-US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512294,09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1292966,77</w:t>
            </w: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512240,89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1292944,13</w:t>
            </w: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512224,85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1292926,53</w:t>
            </w: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512198,74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1292883,63</w:t>
            </w:r>
          </w:p>
        </w:tc>
      </w:tr>
      <w:tr w:rsidR="000A0F8F" w:rsidRPr="00A86779" w:rsidTr="00A86779">
        <w:tc>
          <w:tcPr>
            <w:tcW w:w="1389" w:type="pct"/>
            <w:tcBorders>
              <w:right w:val="single" w:sz="4" w:space="0" w:color="auto"/>
            </w:tcBorders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512201,00</w:t>
            </w:r>
          </w:p>
        </w:tc>
        <w:tc>
          <w:tcPr>
            <w:tcW w:w="1806" w:type="pct"/>
            <w:gridSpan w:val="2"/>
            <w:tcBorders>
              <w:left w:val="single" w:sz="4" w:space="0" w:color="auto"/>
            </w:tcBorders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1292864,77</w:t>
            </w:r>
          </w:p>
        </w:tc>
      </w:tr>
      <w:tr w:rsidR="000A0F8F" w:rsidRPr="00A86779" w:rsidTr="00A86779">
        <w:trPr>
          <w:gridAfter w:val="1"/>
          <w:wAfter w:w="4" w:type="pct"/>
        </w:trPr>
        <w:tc>
          <w:tcPr>
            <w:tcW w:w="1389" w:type="pct"/>
            <w:tcBorders>
              <w:right w:val="single" w:sz="4" w:space="0" w:color="auto"/>
            </w:tcBorders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512304,77</w:t>
            </w:r>
          </w:p>
        </w:tc>
        <w:tc>
          <w:tcPr>
            <w:tcW w:w="1802" w:type="pct"/>
            <w:tcBorders>
              <w:left w:val="single" w:sz="4" w:space="0" w:color="auto"/>
            </w:tcBorders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1292877,19</w:t>
            </w:r>
          </w:p>
        </w:tc>
      </w:tr>
      <w:tr w:rsidR="000A0F8F" w:rsidRPr="00A86779" w:rsidTr="00A86779">
        <w:tc>
          <w:tcPr>
            <w:tcW w:w="1389" w:type="pct"/>
            <w:tcBorders>
              <w:right w:val="single" w:sz="4" w:space="0" w:color="auto"/>
            </w:tcBorders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805" w:type="pct"/>
            <w:tcBorders>
              <w:left w:val="single" w:sz="4" w:space="0" w:color="auto"/>
              <w:right w:val="single" w:sz="4" w:space="0" w:color="auto"/>
            </w:tcBorders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806" w:type="pct"/>
            <w:gridSpan w:val="2"/>
            <w:tcBorders>
              <w:left w:val="single" w:sz="4" w:space="0" w:color="auto"/>
            </w:tcBorders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511617,01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1292842,97</w:t>
            </w: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511686,42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1292814,55</w:t>
            </w: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512150,96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1292878,36</w:t>
            </w: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512196,88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1292934,32</w:t>
            </w: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512233,02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1292970,18</w:t>
            </w:r>
          </w:p>
        </w:tc>
      </w:tr>
      <w:tr w:rsidR="000A0F8F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512290,62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1292995,92</w:t>
            </w:r>
          </w:p>
        </w:tc>
      </w:tr>
      <w:tr w:rsidR="00FD7ADB" w:rsidRPr="00A86779" w:rsidTr="00A86779">
        <w:tc>
          <w:tcPr>
            <w:tcW w:w="1389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05" w:type="pct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512169,67</w:t>
            </w:r>
          </w:p>
        </w:tc>
        <w:tc>
          <w:tcPr>
            <w:tcW w:w="1806" w:type="pct"/>
            <w:gridSpan w:val="2"/>
            <w:vAlign w:val="center"/>
          </w:tcPr>
          <w:p w:rsidR="00FD7ADB" w:rsidRPr="00A86779" w:rsidRDefault="00FD7ADB" w:rsidP="0065172A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A86779">
              <w:rPr>
                <w:rFonts w:ascii="Times New Roman" w:hAnsi="Times New Roman"/>
                <w:kern w:val="0"/>
                <w:sz w:val="24"/>
                <w:szCs w:val="24"/>
              </w:rPr>
              <w:t>1294011,30</w:t>
            </w:r>
          </w:p>
        </w:tc>
      </w:tr>
    </w:tbl>
    <w:p w:rsidR="00B16535" w:rsidRPr="000A0F8F" w:rsidRDefault="00B16535" w:rsidP="0065172A">
      <w:pPr>
        <w:widowControl/>
        <w:spacing w:line="228" w:lineRule="auto"/>
        <w:ind w:firstLine="0"/>
        <w:jc w:val="right"/>
        <w:rPr>
          <w:kern w:val="0"/>
          <w:sz w:val="28"/>
          <w:szCs w:val="28"/>
        </w:rPr>
      </w:pPr>
    </w:p>
    <w:p w:rsidR="00067249" w:rsidRPr="000A0F8F" w:rsidRDefault="00FD7ADB" w:rsidP="0065172A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  <w:lang w:eastAsia="en-US"/>
        </w:rPr>
      </w:pPr>
      <w:r w:rsidRPr="000A0F8F">
        <w:rPr>
          <w:kern w:val="0"/>
          <w:sz w:val="28"/>
          <w:szCs w:val="28"/>
          <w:lang w:eastAsia="en-US"/>
        </w:rPr>
        <w:t>Линии отступа от красных линий в целях определения мест допустимого размещения зданий, строений, сооружений совмещены с</w:t>
      </w:r>
      <w:r w:rsidR="00F45427">
        <w:rPr>
          <w:kern w:val="0"/>
          <w:sz w:val="28"/>
          <w:szCs w:val="28"/>
          <w:lang w:eastAsia="en-US"/>
        </w:rPr>
        <w:t> </w:t>
      </w:r>
      <w:r w:rsidRPr="000A0F8F">
        <w:rPr>
          <w:kern w:val="0"/>
          <w:sz w:val="28"/>
          <w:szCs w:val="28"/>
          <w:lang w:eastAsia="en-US"/>
        </w:rPr>
        <w:t xml:space="preserve">красными линиями в связи со сложившейся градостроительной ситуацией, за исключением установленных </w:t>
      </w:r>
      <w:proofErr w:type="spellStart"/>
      <w:r w:rsidRPr="000A0F8F">
        <w:rPr>
          <w:kern w:val="0"/>
          <w:sz w:val="28"/>
          <w:szCs w:val="28"/>
          <w:lang w:eastAsia="en-US"/>
        </w:rPr>
        <w:t>подзон</w:t>
      </w:r>
      <w:proofErr w:type="spellEnd"/>
      <w:r w:rsidRPr="000A0F8F">
        <w:rPr>
          <w:kern w:val="0"/>
          <w:sz w:val="28"/>
          <w:szCs w:val="28"/>
          <w:lang w:eastAsia="en-US"/>
        </w:rPr>
        <w:t xml:space="preserve"> те</w:t>
      </w:r>
      <w:r w:rsidR="00077DEB" w:rsidRPr="000A0F8F">
        <w:rPr>
          <w:kern w:val="0"/>
          <w:sz w:val="28"/>
          <w:szCs w:val="28"/>
          <w:lang w:eastAsia="en-US"/>
        </w:rPr>
        <w:t>рриториальных зон в соответствии</w:t>
      </w:r>
      <w:r w:rsidRPr="000A0F8F">
        <w:rPr>
          <w:kern w:val="0"/>
          <w:sz w:val="28"/>
          <w:szCs w:val="28"/>
          <w:lang w:eastAsia="en-US"/>
        </w:rPr>
        <w:t xml:space="preserve"> с Правилами землепользования и застройки</w:t>
      </w:r>
      <w:bookmarkStart w:id="0" w:name="_GoBack"/>
      <w:bookmarkEnd w:id="0"/>
      <w:r w:rsidR="00077DEB" w:rsidRPr="000A0F8F">
        <w:rPr>
          <w:kern w:val="0"/>
          <w:sz w:val="28"/>
          <w:szCs w:val="28"/>
          <w:lang w:eastAsia="en-US"/>
        </w:rPr>
        <w:t>.</w:t>
      </w:r>
      <w:r w:rsidRPr="000A0F8F">
        <w:rPr>
          <w:kern w:val="0"/>
          <w:sz w:val="28"/>
          <w:szCs w:val="28"/>
          <w:lang w:eastAsia="en-US"/>
        </w:rPr>
        <w:t xml:space="preserve"> </w:t>
      </w:r>
    </w:p>
    <w:p w:rsidR="00C744DF" w:rsidRPr="000A0F8F" w:rsidRDefault="00C744DF" w:rsidP="0065172A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  <w:lang w:eastAsia="zh-CN"/>
        </w:rPr>
      </w:pPr>
      <w:r w:rsidRPr="000A0F8F">
        <w:rPr>
          <w:kern w:val="0"/>
          <w:sz w:val="28"/>
          <w:szCs w:val="28"/>
          <w:lang w:eastAsia="zh-CN"/>
        </w:rPr>
        <w:t>Координатное описание линий отступа от красных линий, утверждаемых проектом межевания тер</w:t>
      </w:r>
      <w:r w:rsidR="0005477C" w:rsidRPr="000A0F8F">
        <w:rPr>
          <w:kern w:val="0"/>
          <w:sz w:val="28"/>
          <w:szCs w:val="28"/>
          <w:lang w:eastAsia="zh-CN"/>
        </w:rPr>
        <w:t>ритории, приведено в таблице № 9</w:t>
      </w:r>
      <w:r w:rsidRPr="000A0F8F">
        <w:rPr>
          <w:kern w:val="0"/>
          <w:sz w:val="28"/>
          <w:szCs w:val="28"/>
          <w:lang w:eastAsia="zh-CN"/>
        </w:rPr>
        <w:t>.</w:t>
      </w:r>
    </w:p>
    <w:p w:rsidR="00C744DF" w:rsidRPr="000A0F8F" w:rsidRDefault="0005477C" w:rsidP="0065172A">
      <w:pPr>
        <w:widowControl/>
        <w:spacing w:line="228" w:lineRule="auto"/>
        <w:ind w:firstLine="0"/>
        <w:jc w:val="right"/>
        <w:rPr>
          <w:kern w:val="0"/>
          <w:sz w:val="28"/>
          <w:szCs w:val="28"/>
          <w:lang w:eastAsia="zh-CN"/>
        </w:rPr>
      </w:pPr>
      <w:r w:rsidRPr="000A0F8F">
        <w:rPr>
          <w:kern w:val="0"/>
          <w:sz w:val="28"/>
          <w:szCs w:val="28"/>
          <w:lang w:eastAsia="zh-CN"/>
        </w:rPr>
        <w:t>Таблица № 9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95"/>
        <w:gridCol w:w="3535"/>
        <w:gridCol w:w="3539"/>
      </w:tblGrid>
      <w:tr w:rsidR="000A0F8F" w:rsidRPr="002F66A3" w:rsidTr="005742A9">
        <w:trPr>
          <w:trHeight w:val="208"/>
          <w:tblHeader/>
        </w:trPr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A3" w:rsidRPr="002F66A3" w:rsidRDefault="00E123AB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2F66A3">
              <w:rPr>
                <w:rFonts w:eastAsiaTheme="minorHAnsi"/>
                <w:kern w:val="0"/>
                <w:sz w:val="24"/>
                <w:szCs w:val="24"/>
                <w:lang w:eastAsia="en-US"/>
              </w:rPr>
              <w:t>Номер</w:t>
            </w:r>
          </w:p>
          <w:p w:rsidR="00E123AB" w:rsidRPr="002F66A3" w:rsidRDefault="00E123AB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2F66A3">
              <w:rPr>
                <w:rFonts w:eastAsiaTheme="minorHAnsi"/>
                <w:kern w:val="0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3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3AB" w:rsidRPr="002F66A3" w:rsidRDefault="00E123AB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2F66A3">
              <w:rPr>
                <w:rFonts w:eastAsiaTheme="minorHAnsi"/>
                <w:kern w:val="0"/>
                <w:sz w:val="24"/>
                <w:szCs w:val="24"/>
                <w:lang w:eastAsia="en-US"/>
              </w:rPr>
              <w:t>Перечень координат</w:t>
            </w:r>
          </w:p>
        </w:tc>
      </w:tr>
      <w:tr w:rsidR="000A0F8F" w:rsidRPr="002F66A3" w:rsidTr="002F66A3">
        <w:trPr>
          <w:trHeight w:val="263"/>
          <w:tblHeader/>
        </w:trPr>
        <w:tc>
          <w:tcPr>
            <w:tcW w:w="1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3AB" w:rsidRPr="002F66A3" w:rsidRDefault="00E123AB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3AB" w:rsidRPr="002F66A3" w:rsidRDefault="00E123AB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2F66A3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3AB" w:rsidRPr="002F66A3" w:rsidRDefault="00E123AB" w:rsidP="0065172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2F66A3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Y</w:t>
            </w:r>
          </w:p>
        </w:tc>
      </w:tr>
      <w:tr w:rsidR="000A0F8F" w:rsidRPr="002F66A3" w:rsidTr="002F66A3">
        <w:trPr>
          <w:trHeight w:val="125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512213,36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1292866,37</w:t>
            </w:r>
          </w:p>
        </w:tc>
      </w:tr>
      <w:tr w:rsidR="000A0F8F" w:rsidRPr="002F66A3" w:rsidTr="002F66A3">
        <w:trPr>
          <w:trHeight w:val="129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512260,22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1292907,95</w:t>
            </w:r>
          </w:p>
        </w:tc>
      </w:tr>
      <w:tr w:rsidR="000A0F8F" w:rsidRPr="002F66A3" w:rsidTr="002F66A3">
        <w:trPr>
          <w:trHeight w:val="118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512260,34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1292907,73</w:t>
            </w:r>
          </w:p>
        </w:tc>
      </w:tr>
      <w:tr w:rsidR="000A0F8F" w:rsidRPr="002F66A3" w:rsidTr="002F66A3">
        <w:trPr>
          <w:trHeight w:val="26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512291,75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ADB" w:rsidRPr="002F66A3" w:rsidRDefault="00FD7ADB" w:rsidP="0065172A">
            <w:pPr>
              <w:widowControl/>
              <w:spacing w:line="228" w:lineRule="auto"/>
              <w:ind w:firstLine="0"/>
              <w:jc w:val="center"/>
              <w:rPr>
                <w:bCs/>
                <w:kern w:val="0"/>
                <w:sz w:val="24"/>
                <w:szCs w:val="24"/>
                <w:shd w:val="clear" w:color="auto" w:fill="FFFFFF"/>
              </w:rPr>
            </w:pPr>
            <w:r w:rsidRPr="002F66A3">
              <w:rPr>
                <w:kern w:val="0"/>
                <w:sz w:val="24"/>
                <w:szCs w:val="24"/>
              </w:rPr>
              <w:t>1292935,38</w:t>
            </w:r>
          </w:p>
        </w:tc>
      </w:tr>
    </w:tbl>
    <w:p w:rsidR="00742438" w:rsidRPr="000A0F8F" w:rsidRDefault="00A16CA9" w:rsidP="000A0F8F">
      <w:pPr>
        <w:pStyle w:val="23"/>
        <w:widowControl/>
        <w:spacing w:after="0" w:line="360" w:lineRule="auto"/>
        <w:ind w:left="0" w:firstLine="709"/>
        <w:rPr>
          <w:rFonts w:eastAsia="Lucida Sans Unicode"/>
          <w:kern w:val="0"/>
          <w:sz w:val="28"/>
          <w:szCs w:val="28"/>
          <w:lang w:bidi="ru-RU"/>
        </w:rPr>
      </w:pPr>
      <w:r w:rsidRPr="000A0F8F">
        <w:rPr>
          <w:rFonts w:eastAsia="Lucida Sans Unicode"/>
          <w:kern w:val="0"/>
          <w:sz w:val="28"/>
          <w:szCs w:val="28"/>
          <w:lang w:bidi="ru-RU"/>
        </w:rPr>
        <w:lastRenderedPageBreak/>
        <w:t>Настоящий проект межевания территории обеспечивает равные права и</w:t>
      </w:r>
      <w:r w:rsidR="00046006" w:rsidRPr="000A0F8F">
        <w:rPr>
          <w:rFonts w:eastAsia="Lucida Sans Unicode"/>
          <w:kern w:val="0"/>
          <w:sz w:val="28"/>
          <w:szCs w:val="28"/>
          <w:lang w:bidi="ru-RU"/>
        </w:rPr>
        <w:t> </w:t>
      </w:r>
      <w:r w:rsidRPr="000A0F8F">
        <w:rPr>
          <w:rFonts w:eastAsia="Lucida Sans Unicode"/>
          <w:kern w:val="0"/>
          <w:sz w:val="28"/>
          <w:szCs w:val="28"/>
          <w:lang w:bidi="ru-RU"/>
        </w:rPr>
        <w:t>возможности правообладателей земельных участков в соответствии с</w:t>
      </w:r>
      <w:r w:rsidR="00046006" w:rsidRPr="000A0F8F">
        <w:rPr>
          <w:rFonts w:eastAsia="Lucida Sans Unicode"/>
          <w:kern w:val="0"/>
          <w:sz w:val="28"/>
          <w:szCs w:val="28"/>
          <w:lang w:bidi="ru-RU"/>
        </w:rPr>
        <w:t> </w:t>
      </w:r>
      <w:r w:rsidRPr="000A0F8F">
        <w:rPr>
          <w:rFonts w:eastAsia="Lucida Sans Unicode"/>
          <w:kern w:val="0"/>
          <w:sz w:val="28"/>
          <w:szCs w:val="28"/>
          <w:lang w:bidi="ru-RU"/>
        </w:rPr>
        <w:t>действующим законодательством.</w:t>
      </w:r>
    </w:p>
    <w:p w:rsidR="00A56BAD" w:rsidRPr="000A0F8F" w:rsidRDefault="00A16CA9" w:rsidP="000A0F8F">
      <w:pPr>
        <w:pStyle w:val="23"/>
        <w:widowControl/>
        <w:spacing w:after="0" w:line="360" w:lineRule="auto"/>
        <w:ind w:left="0" w:firstLine="709"/>
        <w:rPr>
          <w:kern w:val="0"/>
          <w:sz w:val="28"/>
          <w:szCs w:val="28"/>
        </w:rPr>
      </w:pPr>
      <w:r w:rsidRPr="000A0F8F">
        <w:rPr>
          <w:rFonts w:eastAsia="Lucida Sans Unicode"/>
          <w:kern w:val="0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 w:rsidRPr="000A0F8F">
        <w:rPr>
          <w:rFonts w:eastAsia="Lucida Sans Unicode"/>
          <w:kern w:val="0"/>
          <w:sz w:val="28"/>
          <w:szCs w:val="28"/>
          <w:lang w:bidi="ru-RU"/>
        </w:rPr>
        <w:t xml:space="preserve"> том числе ограждения земельных участков</w:t>
      </w:r>
      <w:r w:rsidR="00046006" w:rsidRPr="000A0F8F">
        <w:rPr>
          <w:rFonts w:eastAsia="Lucida Sans Unicode"/>
          <w:kern w:val="0"/>
          <w:sz w:val="28"/>
          <w:szCs w:val="28"/>
          <w:lang w:bidi="ru-RU"/>
        </w:rPr>
        <w:t>, а </w:t>
      </w:r>
      <w:r w:rsidRPr="000A0F8F">
        <w:rPr>
          <w:rFonts w:eastAsia="Lucida Sans Unicode"/>
          <w:kern w:val="0"/>
          <w:sz w:val="28"/>
          <w:szCs w:val="28"/>
          <w:lang w:bidi="ru-RU"/>
        </w:rPr>
        <w:t>также для ведения хозя</w:t>
      </w:r>
      <w:r w:rsidR="00352669" w:rsidRPr="000A0F8F">
        <w:rPr>
          <w:rFonts w:eastAsia="Lucida Sans Unicode"/>
          <w:kern w:val="0"/>
          <w:sz w:val="28"/>
          <w:szCs w:val="28"/>
          <w:lang w:bidi="ru-RU"/>
        </w:rPr>
        <w:t xml:space="preserve">йственной деятельности. Площади </w:t>
      </w:r>
      <w:r w:rsidRPr="000A0F8F">
        <w:rPr>
          <w:rFonts w:eastAsia="Lucida Sans Unicode"/>
          <w:kern w:val="0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163CA3" w:rsidRDefault="00163CA3" w:rsidP="000A0F8F">
      <w:pPr>
        <w:pStyle w:val="23"/>
        <w:widowControl/>
        <w:spacing w:after="0" w:line="240" w:lineRule="auto"/>
        <w:ind w:left="0" w:firstLine="0"/>
        <w:rPr>
          <w:kern w:val="0"/>
          <w:sz w:val="28"/>
          <w:szCs w:val="28"/>
        </w:rPr>
      </w:pPr>
    </w:p>
    <w:p w:rsidR="002F66A3" w:rsidRPr="000A0F8F" w:rsidRDefault="002F66A3" w:rsidP="000A0F8F">
      <w:pPr>
        <w:pStyle w:val="23"/>
        <w:widowControl/>
        <w:spacing w:after="0" w:line="240" w:lineRule="auto"/>
        <w:ind w:left="0" w:firstLine="0"/>
        <w:rPr>
          <w:kern w:val="0"/>
          <w:sz w:val="28"/>
          <w:szCs w:val="28"/>
        </w:rPr>
      </w:pPr>
    </w:p>
    <w:p w:rsidR="003D0C6B" w:rsidRPr="000A0F8F" w:rsidRDefault="003D0C6B" w:rsidP="000A0F8F">
      <w:pPr>
        <w:pStyle w:val="23"/>
        <w:widowControl/>
        <w:spacing w:after="0" w:line="240" w:lineRule="auto"/>
        <w:ind w:left="0" w:firstLine="0"/>
        <w:rPr>
          <w:kern w:val="0"/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A1E3C" w:rsidRPr="000A0F8F" w:rsidTr="008A1E3C">
        <w:tc>
          <w:tcPr>
            <w:tcW w:w="4784" w:type="dxa"/>
          </w:tcPr>
          <w:p w:rsidR="008A1E3C" w:rsidRPr="000A0F8F" w:rsidRDefault="00366ED2" w:rsidP="000A0F8F">
            <w:pPr>
              <w:widowControl/>
              <w:spacing w:line="240" w:lineRule="auto"/>
              <w:ind w:firstLine="0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0A0F8F">
              <w:rPr>
                <w:rFonts w:ascii="Times New Roman" w:hAnsi="Times New Roman"/>
                <w:kern w:val="0"/>
                <w:sz w:val="28"/>
                <w:szCs w:val="28"/>
              </w:rPr>
              <w:t>Руководитель</w:t>
            </w:r>
            <w:r w:rsidR="008A1E3C" w:rsidRPr="000A0F8F">
              <w:rPr>
                <w:rFonts w:ascii="Times New Roman" w:hAnsi="Times New Roman"/>
                <w:kern w:val="0"/>
                <w:sz w:val="28"/>
                <w:szCs w:val="28"/>
              </w:rPr>
              <w:t xml:space="preserve"> управления </w:t>
            </w:r>
          </w:p>
          <w:p w:rsidR="008A1E3C" w:rsidRPr="000A0F8F" w:rsidRDefault="008A1E3C" w:rsidP="000A0F8F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0A0F8F">
              <w:rPr>
                <w:rFonts w:ascii="Times New Roman" w:hAnsi="Times New Roman"/>
                <w:kern w:val="0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8A1E3C" w:rsidRPr="000A0F8F" w:rsidRDefault="008A1E3C" w:rsidP="000A0F8F">
            <w:pPr>
              <w:widowControl/>
              <w:spacing w:line="240" w:lineRule="auto"/>
              <w:ind w:firstLine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8A1E3C" w:rsidRPr="000A0F8F" w:rsidRDefault="00366ED2" w:rsidP="000A0F8F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0A0F8F">
              <w:rPr>
                <w:rFonts w:ascii="Times New Roman" w:hAnsi="Times New Roman"/>
                <w:kern w:val="0"/>
                <w:sz w:val="28"/>
                <w:szCs w:val="28"/>
              </w:rPr>
              <w:t>Г.Ю. Чурсанов</w:t>
            </w:r>
            <w:r w:rsidR="000A0F8F">
              <w:rPr>
                <w:rFonts w:ascii="Times New Roman" w:hAnsi="Times New Roman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815E03" w:rsidRPr="000A0F8F" w:rsidRDefault="00815E03" w:rsidP="000A0F8F">
      <w:pPr>
        <w:widowControl/>
        <w:spacing w:line="240" w:lineRule="auto"/>
        <w:ind w:firstLine="0"/>
        <w:rPr>
          <w:kern w:val="0"/>
          <w:sz w:val="28"/>
          <w:szCs w:val="28"/>
          <w:lang w:eastAsia="en-US"/>
        </w:rPr>
      </w:pPr>
    </w:p>
    <w:sectPr w:rsidR="00815E03" w:rsidRPr="000A0F8F" w:rsidSect="000A0F8F">
      <w:headerReference w:type="default" r:id="rId9"/>
      <w:headerReference w:type="first" r:id="rId10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6D9" w:rsidRDefault="009656D9" w:rsidP="00466849">
      <w:pPr>
        <w:spacing w:line="240" w:lineRule="auto"/>
      </w:pPr>
      <w:r>
        <w:separator/>
      </w:r>
    </w:p>
  </w:endnote>
  <w:endnote w:type="continuationSeparator" w:id="0">
    <w:p w:rsidR="009656D9" w:rsidRDefault="009656D9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6D9" w:rsidRDefault="009656D9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9656D9" w:rsidRDefault="009656D9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CA" w:rsidRPr="008C2E5A" w:rsidRDefault="00841CCA" w:rsidP="008C2E5A">
    <w:pPr>
      <w:pStyle w:val="ac"/>
      <w:jc w:val="center"/>
      <w:rPr>
        <w:sz w:val="24"/>
        <w:szCs w:val="24"/>
      </w:rPr>
    </w:pPr>
    <w:r w:rsidRPr="00D57574">
      <w:rPr>
        <w:sz w:val="24"/>
        <w:szCs w:val="24"/>
      </w:rPr>
      <w:fldChar w:fldCharType="begin"/>
    </w:r>
    <w:r w:rsidRPr="00D57574">
      <w:rPr>
        <w:sz w:val="24"/>
        <w:szCs w:val="24"/>
      </w:rPr>
      <w:instrText xml:space="preserve"> PAGE   \* MERGEFORMAT </w:instrText>
    </w:r>
    <w:r w:rsidRPr="00D57574">
      <w:rPr>
        <w:sz w:val="24"/>
        <w:szCs w:val="24"/>
      </w:rPr>
      <w:fldChar w:fldCharType="separate"/>
    </w:r>
    <w:r w:rsidR="000D6A98">
      <w:rPr>
        <w:noProof/>
        <w:sz w:val="24"/>
        <w:szCs w:val="24"/>
      </w:rPr>
      <w:t>18</w:t>
    </w:r>
    <w:r w:rsidRPr="00D57574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CA" w:rsidRDefault="00841CCA">
    <w:pPr>
      <w:pStyle w:val="1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</w:lvl>
  </w:abstractNum>
  <w:abstractNum w:abstractNumId="5">
    <w:nsid w:val="00000010"/>
    <w:multiLevelType w:val="singleLevel"/>
    <w:tmpl w:val="62E44D92"/>
    <w:name w:val="WW8Num26"/>
    <w:lvl w:ilvl="0">
      <w:start w:val="1"/>
      <w:numFmt w:val="decimal"/>
      <w:pStyle w:val="S"/>
      <w:lvlText w:val="Таблица %1"/>
      <w:lvlJc w:val="left"/>
      <w:pPr>
        <w:tabs>
          <w:tab w:val="num" w:pos="9900"/>
        </w:tabs>
        <w:ind w:left="9900" w:hanging="360"/>
      </w:pPr>
      <w:rPr>
        <w:rFonts w:ascii="Times New Roman" w:hAnsi="Times New Roman" w:cs="Times New Roman" w:hint="default"/>
        <w:color w:val="auto"/>
      </w:rPr>
    </w:lvl>
  </w:abstractNum>
  <w:abstractNum w:abstractNumId="6">
    <w:nsid w:val="08D509FD"/>
    <w:multiLevelType w:val="hybridMultilevel"/>
    <w:tmpl w:val="566E2616"/>
    <w:lvl w:ilvl="0" w:tplc="A784006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22A5783"/>
    <w:multiLevelType w:val="hybridMultilevel"/>
    <w:tmpl w:val="09C4EFB4"/>
    <w:styleLink w:val="WW8Num17"/>
    <w:lvl w:ilvl="0" w:tplc="3DF41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BD55AF"/>
    <w:multiLevelType w:val="hybridMultilevel"/>
    <w:tmpl w:val="41DAA7B6"/>
    <w:lvl w:ilvl="0" w:tplc="93688120">
      <w:start w:val="1"/>
      <w:numFmt w:val="decimal"/>
      <w:pStyle w:val="a0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3F42FC9"/>
    <w:multiLevelType w:val="hybridMultilevel"/>
    <w:tmpl w:val="B8A4243C"/>
    <w:lvl w:ilvl="0" w:tplc="8A64AB72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D113E9D"/>
    <w:multiLevelType w:val="hybridMultilevel"/>
    <w:tmpl w:val="939C7552"/>
    <w:lvl w:ilvl="0" w:tplc="04190001">
      <w:start w:val="1"/>
      <w:numFmt w:val="decimal"/>
      <w:pStyle w:val="11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5"/>
  </w:num>
  <w:num w:numId="5">
    <w:abstractNumId w:val="10"/>
  </w:num>
  <w:num w:numId="6">
    <w:abstractNumId w:val="6"/>
  </w:num>
  <w:num w:numId="7">
    <w:abstractNumId w:val="9"/>
  </w:num>
  <w:num w:numId="8">
    <w:abstractNumId w:val="11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5A"/>
    <w:rsid w:val="00001621"/>
    <w:rsid w:val="0000221C"/>
    <w:rsid w:val="000032A9"/>
    <w:rsid w:val="000036BE"/>
    <w:rsid w:val="000056F0"/>
    <w:rsid w:val="0000571D"/>
    <w:rsid w:val="00010AF8"/>
    <w:rsid w:val="000136FB"/>
    <w:rsid w:val="00016666"/>
    <w:rsid w:val="00017125"/>
    <w:rsid w:val="00017E48"/>
    <w:rsid w:val="00017F37"/>
    <w:rsid w:val="00020197"/>
    <w:rsid w:val="00020813"/>
    <w:rsid w:val="00020910"/>
    <w:rsid w:val="0002400F"/>
    <w:rsid w:val="0002753F"/>
    <w:rsid w:val="00036B16"/>
    <w:rsid w:val="000373A0"/>
    <w:rsid w:val="00037CA6"/>
    <w:rsid w:val="00041CA4"/>
    <w:rsid w:val="00042792"/>
    <w:rsid w:val="00043575"/>
    <w:rsid w:val="000437BD"/>
    <w:rsid w:val="00043AED"/>
    <w:rsid w:val="00044C45"/>
    <w:rsid w:val="00045FEB"/>
    <w:rsid w:val="00046006"/>
    <w:rsid w:val="00047172"/>
    <w:rsid w:val="00047444"/>
    <w:rsid w:val="00047647"/>
    <w:rsid w:val="00052741"/>
    <w:rsid w:val="0005477C"/>
    <w:rsid w:val="000548A1"/>
    <w:rsid w:val="000567F9"/>
    <w:rsid w:val="00067249"/>
    <w:rsid w:val="00067B7B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78FB"/>
    <w:rsid w:val="00077DEB"/>
    <w:rsid w:val="000810AE"/>
    <w:rsid w:val="000839A1"/>
    <w:rsid w:val="00086733"/>
    <w:rsid w:val="00086AA5"/>
    <w:rsid w:val="00086BED"/>
    <w:rsid w:val="00087691"/>
    <w:rsid w:val="000928CB"/>
    <w:rsid w:val="000930EF"/>
    <w:rsid w:val="000934C9"/>
    <w:rsid w:val="00094E38"/>
    <w:rsid w:val="000961B1"/>
    <w:rsid w:val="00097E92"/>
    <w:rsid w:val="000A035D"/>
    <w:rsid w:val="000A0F8F"/>
    <w:rsid w:val="000A21F6"/>
    <w:rsid w:val="000A631B"/>
    <w:rsid w:val="000A68F1"/>
    <w:rsid w:val="000A728D"/>
    <w:rsid w:val="000B2B63"/>
    <w:rsid w:val="000B3CE8"/>
    <w:rsid w:val="000B5DB8"/>
    <w:rsid w:val="000B7232"/>
    <w:rsid w:val="000C09B8"/>
    <w:rsid w:val="000C1170"/>
    <w:rsid w:val="000C1D22"/>
    <w:rsid w:val="000C2105"/>
    <w:rsid w:val="000C26F7"/>
    <w:rsid w:val="000C3587"/>
    <w:rsid w:val="000C3921"/>
    <w:rsid w:val="000C4EB9"/>
    <w:rsid w:val="000C70FE"/>
    <w:rsid w:val="000C78A1"/>
    <w:rsid w:val="000D01CF"/>
    <w:rsid w:val="000D14C6"/>
    <w:rsid w:val="000D1BED"/>
    <w:rsid w:val="000D2E4B"/>
    <w:rsid w:val="000D341A"/>
    <w:rsid w:val="000D3D8D"/>
    <w:rsid w:val="000D3FF8"/>
    <w:rsid w:val="000D4C76"/>
    <w:rsid w:val="000D5EE8"/>
    <w:rsid w:val="000D6A98"/>
    <w:rsid w:val="000E0CA2"/>
    <w:rsid w:val="000E26A7"/>
    <w:rsid w:val="000E3C06"/>
    <w:rsid w:val="000F6273"/>
    <w:rsid w:val="000F6CD9"/>
    <w:rsid w:val="001053A8"/>
    <w:rsid w:val="001069E5"/>
    <w:rsid w:val="001104F3"/>
    <w:rsid w:val="00111565"/>
    <w:rsid w:val="00111FD7"/>
    <w:rsid w:val="00113A0E"/>
    <w:rsid w:val="00121A83"/>
    <w:rsid w:val="00124F93"/>
    <w:rsid w:val="00125F1A"/>
    <w:rsid w:val="00127856"/>
    <w:rsid w:val="0013102D"/>
    <w:rsid w:val="00137748"/>
    <w:rsid w:val="0014094C"/>
    <w:rsid w:val="00142220"/>
    <w:rsid w:val="00143356"/>
    <w:rsid w:val="00143F8E"/>
    <w:rsid w:val="00146538"/>
    <w:rsid w:val="00146791"/>
    <w:rsid w:val="00146828"/>
    <w:rsid w:val="00146AA6"/>
    <w:rsid w:val="0014709A"/>
    <w:rsid w:val="0015100F"/>
    <w:rsid w:val="0015156F"/>
    <w:rsid w:val="00160F6E"/>
    <w:rsid w:val="00163CA3"/>
    <w:rsid w:val="00164C0C"/>
    <w:rsid w:val="001657AF"/>
    <w:rsid w:val="00170C95"/>
    <w:rsid w:val="00170EA1"/>
    <w:rsid w:val="00172694"/>
    <w:rsid w:val="00176232"/>
    <w:rsid w:val="00177CC8"/>
    <w:rsid w:val="00182D32"/>
    <w:rsid w:val="0018479C"/>
    <w:rsid w:val="00187816"/>
    <w:rsid w:val="00194780"/>
    <w:rsid w:val="001A0CFE"/>
    <w:rsid w:val="001A302D"/>
    <w:rsid w:val="001A3C2A"/>
    <w:rsid w:val="001A4287"/>
    <w:rsid w:val="001A5D90"/>
    <w:rsid w:val="001A7506"/>
    <w:rsid w:val="001B1540"/>
    <w:rsid w:val="001B19C0"/>
    <w:rsid w:val="001C0213"/>
    <w:rsid w:val="001C772C"/>
    <w:rsid w:val="001D2CBD"/>
    <w:rsid w:val="001D325E"/>
    <w:rsid w:val="001E17BD"/>
    <w:rsid w:val="001E2496"/>
    <w:rsid w:val="001E47A1"/>
    <w:rsid w:val="001E4DE9"/>
    <w:rsid w:val="001F0972"/>
    <w:rsid w:val="001F296B"/>
    <w:rsid w:val="001F415D"/>
    <w:rsid w:val="001F4219"/>
    <w:rsid w:val="001F5FDD"/>
    <w:rsid w:val="001F6875"/>
    <w:rsid w:val="001F761F"/>
    <w:rsid w:val="001F7BEC"/>
    <w:rsid w:val="00201106"/>
    <w:rsid w:val="00202178"/>
    <w:rsid w:val="0020316C"/>
    <w:rsid w:val="00205CEA"/>
    <w:rsid w:val="00207435"/>
    <w:rsid w:val="00210749"/>
    <w:rsid w:val="002165C2"/>
    <w:rsid w:val="0021669E"/>
    <w:rsid w:val="0021749C"/>
    <w:rsid w:val="00220B21"/>
    <w:rsid w:val="002211BD"/>
    <w:rsid w:val="00225E5C"/>
    <w:rsid w:val="0022688B"/>
    <w:rsid w:val="00227857"/>
    <w:rsid w:val="00230B4A"/>
    <w:rsid w:val="002321C0"/>
    <w:rsid w:val="002322F5"/>
    <w:rsid w:val="00234838"/>
    <w:rsid w:val="002360EE"/>
    <w:rsid w:val="00240475"/>
    <w:rsid w:val="00241847"/>
    <w:rsid w:val="00241E83"/>
    <w:rsid w:val="00245B38"/>
    <w:rsid w:val="00247535"/>
    <w:rsid w:val="00247D67"/>
    <w:rsid w:val="00253C08"/>
    <w:rsid w:val="00253EEF"/>
    <w:rsid w:val="00255ABB"/>
    <w:rsid w:val="00256ED7"/>
    <w:rsid w:val="0026063A"/>
    <w:rsid w:val="00260E4B"/>
    <w:rsid w:val="00263870"/>
    <w:rsid w:val="00264B98"/>
    <w:rsid w:val="002652EF"/>
    <w:rsid w:val="00266807"/>
    <w:rsid w:val="002703F8"/>
    <w:rsid w:val="0027096C"/>
    <w:rsid w:val="00271D17"/>
    <w:rsid w:val="00273ED4"/>
    <w:rsid w:val="002836F3"/>
    <w:rsid w:val="002853D2"/>
    <w:rsid w:val="00290C68"/>
    <w:rsid w:val="00292300"/>
    <w:rsid w:val="00294C4A"/>
    <w:rsid w:val="00294E64"/>
    <w:rsid w:val="00296271"/>
    <w:rsid w:val="00297BB8"/>
    <w:rsid w:val="002A3283"/>
    <w:rsid w:val="002A4C7F"/>
    <w:rsid w:val="002A78EC"/>
    <w:rsid w:val="002B175F"/>
    <w:rsid w:val="002B3E3C"/>
    <w:rsid w:val="002B53BB"/>
    <w:rsid w:val="002B7E69"/>
    <w:rsid w:val="002C2420"/>
    <w:rsid w:val="002C372A"/>
    <w:rsid w:val="002C7244"/>
    <w:rsid w:val="002C797C"/>
    <w:rsid w:val="002D3940"/>
    <w:rsid w:val="002D3E4F"/>
    <w:rsid w:val="002D3EB0"/>
    <w:rsid w:val="002D71D0"/>
    <w:rsid w:val="002E1468"/>
    <w:rsid w:val="002E31FA"/>
    <w:rsid w:val="002E4482"/>
    <w:rsid w:val="002F0CB2"/>
    <w:rsid w:val="002F3724"/>
    <w:rsid w:val="002F387C"/>
    <w:rsid w:val="002F5B35"/>
    <w:rsid w:val="002F66A3"/>
    <w:rsid w:val="002F7BBB"/>
    <w:rsid w:val="003003F0"/>
    <w:rsid w:val="003030C3"/>
    <w:rsid w:val="003055EC"/>
    <w:rsid w:val="00306B7E"/>
    <w:rsid w:val="003116F7"/>
    <w:rsid w:val="00312CE5"/>
    <w:rsid w:val="0031354E"/>
    <w:rsid w:val="00314CD6"/>
    <w:rsid w:val="00314F6A"/>
    <w:rsid w:val="00314FFA"/>
    <w:rsid w:val="003214DC"/>
    <w:rsid w:val="00322C78"/>
    <w:rsid w:val="00322FCB"/>
    <w:rsid w:val="0033515B"/>
    <w:rsid w:val="003377B3"/>
    <w:rsid w:val="003430D6"/>
    <w:rsid w:val="0034372F"/>
    <w:rsid w:val="003444B6"/>
    <w:rsid w:val="00344EAA"/>
    <w:rsid w:val="00350069"/>
    <w:rsid w:val="00352669"/>
    <w:rsid w:val="003555CA"/>
    <w:rsid w:val="0035793B"/>
    <w:rsid w:val="003615C0"/>
    <w:rsid w:val="00362CDB"/>
    <w:rsid w:val="00366316"/>
    <w:rsid w:val="00366ED2"/>
    <w:rsid w:val="0036793E"/>
    <w:rsid w:val="00371317"/>
    <w:rsid w:val="00371680"/>
    <w:rsid w:val="00373541"/>
    <w:rsid w:val="003773E6"/>
    <w:rsid w:val="00377990"/>
    <w:rsid w:val="003805B2"/>
    <w:rsid w:val="00380D71"/>
    <w:rsid w:val="003812E9"/>
    <w:rsid w:val="0038286F"/>
    <w:rsid w:val="0038352D"/>
    <w:rsid w:val="003836AA"/>
    <w:rsid w:val="00383D06"/>
    <w:rsid w:val="003879A6"/>
    <w:rsid w:val="00387C7B"/>
    <w:rsid w:val="0039050D"/>
    <w:rsid w:val="00392107"/>
    <w:rsid w:val="003930EA"/>
    <w:rsid w:val="00396426"/>
    <w:rsid w:val="00397510"/>
    <w:rsid w:val="00397D2A"/>
    <w:rsid w:val="003A0493"/>
    <w:rsid w:val="003A3410"/>
    <w:rsid w:val="003A3786"/>
    <w:rsid w:val="003A5739"/>
    <w:rsid w:val="003B25E5"/>
    <w:rsid w:val="003B5001"/>
    <w:rsid w:val="003B62AD"/>
    <w:rsid w:val="003B6403"/>
    <w:rsid w:val="003B6C34"/>
    <w:rsid w:val="003C0E8D"/>
    <w:rsid w:val="003C1912"/>
    <w:rsid w:val="003C289E"/>
    <w:rsid w:val="003C6737"/>
    <w:rsid w:val="003C69D2"/>
    <w:rsid w:val="003C7680"/>
    <w:rsid w:val="003D0C6B"/>
    <w:rsid w:val="003E05D8"/>
    <w:rsid w:val="003E077E"/>
    <w:rsid w:val="003E4B3C"/>
    <w:rsid w:val="003F04FD"/>
    <w:rsid w:val="003F0867"/>
    <w:rsid w:val="003F2EA2"/>
    <w:rsid w:val="003F38B2"/>
    <w:rsid w:val="00401D66"/>
    <w:rsid w:val="00404699"/>
    <w:rsid w:val="004050E4"/>
    <w:rsid w:val="00405765"/>
    <w:rsid w:val="00414693"/>
    <w:rsid w:val="00416290"/>
    <w:rsid w:val="00421CC7"/>
    <w:rsid w:val="004273F0"/>
    <w:rsid w:val="004301DC"/>
    <w:rsid w:val="00433A2D"/>
    <w:rsid w:val="00434FC1"/>
    <w:rsid w:val="004404DA"/>
    <w:rsid w:val="00442AB0"/>
    <w:rsid w:val="00444484"/>
    <w:rsid w:val="004449DE"/>
    <w:rsid w:val="0044669A"/>
    <w:rsid w:val="00463187"/>
    <w:rsid w:val="00463BDF"/>
    <w:rsid w:val="00466849"/>
    <w:rsid w:val="004668BB"/>
    <w:rsid w:val="00467218"/>
    <w:rsid w:val="0047179E"/>
    <w:rsid w:val="00472EA9"/>
    <w:rsid w:val="00473368"/>
    <w:rsid w:val="00473D5F"/>
    <w:rsid w:val="00475CC1"/>
    <w:rsid w:val="00477ECD"/>
    <w:rsid w:val="00481358"/>
    <w:rsid w:val="0048276F"/>
    <w:rsid w:val="00485B1F"/>
    <w:rsid w:val="00486C13"/>
    <w:rsid w:val="00490DC6"/>
    <w:rsid w:val="00495AFB"/>
    <w:rsid w:val="00495E2E"/>
    <w:rsid w:val="0049687D"/>
    <w:rsid w:val="00497906"/>
    <w:rsid w:val="004A3E69"/>
    <w:rsid w:val="004A4F25"/>
    <w:rsid w:val="004A6C65"/>
    <w:rsid w:val="004B0BD7"/>
    <w:rsid w:val="004B20C1"/>
    <w:rsid w:val="004B2846"/>
    <w:rsid w:val="004B413F"/>
    <w:rsid w:val="004B4512"/>
    <w:rsid w:val="004B4E41"/>
    <w:rsid w:val="004B4EFB"/>
    <w:rsid w:val="004B6A2D"/>
    <w:rsid w:val="004B7645"/>
    <w:rsid w:val="004C3E9A"/>
    <w:rsid w:val="004C63B8"/>
    <w:rsid w:val="004C6917"/>
    <w:rsid w:val="004C6F53"/>
    <w:rsid w:val="004D1A2C"/>
    <w:rsid w:val="004D1D1D"/>
    <w:rsid w:val="004D60A7"/>
    <w:rsid w:val="004D73EC"/>
    <w:rsid w:val="004D79C5"/>
    <w:rsid w:val="004E10E3"/>
    <w:rsid w:val="004E1A8B"/>
    <w:rsid w:val="004E27FE"/>
    <w:rsid w:val="004E5438"/>
    <w:rsid w:val="004E65B1"/>
    <w:rsid w:val="004E6D53"/>
    <w:rsid w:val="004F29B0"/>
    <w:rsid w:val="004F3D8D"/>
    <w:rsid w:val="004F4DD9"/>
    <w:rsid w:val="004F7537"/>
    <w:rsid w:val="00503CB8"/>
    <w:rsid w:val="00505B80"/>
    <w:rsid w:val="00507708"/>
    <w:rsid w:val="005113E2"/>
    <w:rsid w:val="00511829"/>
    <w:rsid w:val="00515093"/>
    <w:rsid w:val="0051552B"/>
    <w:rsid w:val="00515B96"/>
    <w:rsid w:val="00520AA2"/>
    <w:rsid w:val="00522860"/>
    <w:rsid w:val="00523879"/>
    <w:rsid w:val="00524177"/>
    <w:rsid w:val="00524C64"/>
    <w:rsid w:val="00534D94"/>
    <w:rsid w:val="00544921"/>
    <w:rsid w:val="00544E6E"/>
    <w:rsid w:val="00545C45"/>
    <w:rsid w:val="005470C1"/>
    <w:rsid w:val="00550003"/>
    <w:rsid w:val="00550CC6"/>
    <w:rsid w:val="00551CEF"/>
    <w:rsid w:val="00555E31"/>
    <w:rsid w:val="00556246"/>
    <w:rsid w:val="00562F9F"/>
    <w:rsid w:val="00565004"/>
    <w:rsid w:val="005711A0"/>
    <w:rsid w:val="0057229A"/>
    <w:rsid w:val="005742A9"/>
    <w:rsid w:val="005748EC"/>
    <w:rsid w:val="005751A7"/>
    <w:rsid w:val="0058038B"/>
    <w:rsid w:val="005814EF"/>
    <w:rsid w:val="00583066"/>
    <w:rsid w:val="005834AC"/>
    <w:rsid w:val="00584C20"/>
    <w:rsid w:val="005859FE"/>
    <w:rsid w:val="005870D4"/>
    <w:rsid w:val="00590D9C"/>
    <w:rsid w:val="00591538"/>
    <w:rsid w:val="005939B0"/>
    <w:rsid w:val="00596627"/>
    <w:rsid w:val="005A27E5"/>
    <w:rsid w:val="005A33EF"/>
    <w:rsid w:val="005A54C1"/>
    <w:rsid w:val="005A6A3E"/>
    <w:rsid w:val="005A78DD"/>
    <w:rsid w:val="005A79CC"/>
    <w:rsid w:val="005A7A81"/>
    <w:rsid w:val="005B231D"/>
    <w:rsid w:val="005B345D"/>
    <w:rsid w:val="005B360B"/>
    <w:rsid w:val="005B4F4A"/>
    <w:rsid w:val="005C23DE"/>
    <w:rsid w:val="005C4396"/>
    <w:rsid w:val="005D246D"/>
    <w:rsid w:val="005D2591"/>
    <w:rsid w:val="005D4EA9"/>
    <w:rsid w:val="005D543C"/>
    <w:rsid w:val="005D7BE2"/>
    <w:rsid w:val="005E0452"/>
    <w:rsid w:val="005E4D31"/>
    <w:rsid w:val="005F1C4B"/>
    <w:rsid w:val="005F3B18"/>
    <w:rsid w:val="005F6387"/>
    <w:rsid w:val="006137F8"/>
    <w:rsid w:val="006148DA"/>
    <w:rsid w:val="00614EEE"/>
    <w:rsid w:val="00617941"/>
    <w:rsid w:val="00622172"/>
    <w:rsid w:val="00623B25"/>
    <w:rsid w:val="006268DA"/>
    <w:rsid w:val="00627301"/>
    <w:rsid w:val="00627993"/>
    <w:rsid w:val="00627FD0"/>
    <w:rsid w:val="00630203"/>
    <w:rsid w:val="006312BF"/>
    <w:rsid w:val="006316E5"/>
    <w:rsid w:val="0063191E"/>
    <w:rsid w:val="0063221C"/>
    <w:rsid w:val="00632B6A"/>
    <w:rsid w:val="00633EAC"/>
    <w:rsid w:val="00634618"/>
    <w:rsid w:val="00637DD9"/>
    <w:rsid w:val="006402D6"/>
    <w:rsid w:val="0064109A"/>
    <w:rsid w:val="00642880"/>
    <w:rsid w:val="00643A51"/>
    <w:rsid w:val="0064615A"/>
    <w:rsid w:val="00650F98"/>
    <w:rsid w:val="0065172A"/>
    <w:rsid w:val="00651DE7"/>
    <w:rsid w:val="006535F9"/>
    <w:rsid w:val="00655A7F"/>
    <w:rsid w:val="006607BA"/>
    <w:rsid w:val="0066191C"/>
    <w:rsid w:val="0067023E"/>
    <w:rsid w:val="0067057D"/>
    <w:rsid w:val="00673B00"/>
    <w:rsid w:val="006764D1"/>
    <w:rsid w:val="00676CC4"/>
    <w:rsid w:val="00677684"/>
    <w:rsid w:val="0067777A"/>
    <w:rsid w:val="00680616"/>
    <w:rsid w:val="00680B80"/>
    <w:rsid w:val="00685DE9"/>
    <w:rsid w:val="0069195D"/>
    <w:rsid w:val="00692B29"/>
    <w:rsid w:val="0069338C"/>
    <w:rsid w:val="00693536"/>
    <w:rsid w:val="006A1391"/>
    <w:rsid w:val="006A151E"/>
    <w:rsid w:val="006A40D5"/>
    <w:rsid w:val="006A5536"/>
    <w:rsid w:val="006B1124"/>
    <w:rsid w:val="006B2B5C"/>
    <w:rsid w:val="006B2D8B"/>
    <w:rsid w:val="006B324E"/>
    <w:rsid w:val="006B52FE"/>
    <w:rsid w:val="006C38A6"/>
    <w:rsid w:val="006C3E0B"/>
    <w:rsid w:val="006C5188"/>
    <w:rsid w:val="006C6937"/>
    <w:rsid w:val="006D3D5D"/>
    <w:rsid w:val="006D4FAD"/>
    <w:rsid w:val="006D709F"/>
    <w:rsid w:val="006D7102"/>
    <w:rsid w:val="006D7FA9"/>
    <w:rsid w:val="006E0643"/>
    <w:rsid w:val="006E5DFF"/>
    <w:rsid w:val="006E7366"/>
    <w:rsid w:val="006F0C59"/>
    <w:rsid w:val="006F0E86"/>
    <w:rsid w:val="006F3161"/>
    <w:rsid w:val="006F47C3"/>
    <w:rsid w:val="006F6470"/>
    <w:rsid w:val="00706597"/>
    <w:rsid w:val="007146E9"/>
    <w:rsid w:val="00715F39"/>
    <w:rsid w:val="00717C38"/>
    <w:rsid w:val="00721A80"/>
    <w:rsid w:val="00725CC9"/>
    <w:rsid w:val="007265D3"/>
    <w:rsid w:val="007266C9"/>
    <w:rsid w:val="007279B8"/>
    <w:rsid w:val="0073033E"/>
    <w:rsid w:val="00730599"/>
    <w:rsid w:val="00731397"/>
    <w:rsid w:val="007317B6"/>
    <w:rsid w:val="007318D1"/>
    <w:rsid w:val="007318DF"/>
    <w:rsid w:val="00734B4C"/>
    <w:rsid w:val="007364F7"/>
    <w:rsid w:val="00737337"/>
    <w:rsid w:val="0074097B"/>
    <w:rsid w:val="00742438"/>
    <w:rsid w:val="00750407"/>
    <w:rsid w:val="00751414"/>
    <w:rsid w:val="00751CED"/>
    <w:rsid w:val="00752D0E"/>
    <w:rsid w:val="00753C82"/>
    <w:rsid w:val="007541E0"/>
    <w:rsid w:val="0075567A"/>
    <w:rsid w:val="007566E8"/>
    <w:rsid w:val="00761150"/>
    <w:rsid w:val="00761C29"/>
    <w:rsid w:val="00771A88"/>
    <w:rsid w:val="00771B3D"/>
    <w:rsid w:val="00772DB2"/>
    <w:rsid w:val="00774822"/>
    <w:rsid w:val="00777199"/>
    <w:rsid w:val="007834E9"/>
    <w:rsid w:val="00784B44"/>
    <w:rsid w:val="007856D6"/>
    <w:rsid w:val="00785BE3"/>
    <w:rsid w:val="0078684C"/>
    <w:rsid w:val="007911F5"/>
    <w:rsid w:val="00794261"/>
    <w:rsid w:val="00794674"/>
    <w:rsid w:val="007961AA"/>
    <w:rsid w:val="007969AE"/>
    <w:rsid w:val="007969CB"/>
    <w:rsid w:val="00796AAF"/>
    <w:rsid w:val="007A0031"/>
    <w:rsid w:val="007A3011"/>
    <w:rsid w:val="007A4013"/>
    <w:rsid w:val="007A4324"/>
    <w:rsid w:val="007A4EF4"/>
    <w:rsid w:val="007A5815"/>
    <w:rsid w:val="007A6865"/>
    <w:rsid w:val="007A732F"/>
    <w:rsid w:val="007B0D19"/>
    <w:rsid w:val="007B25FB"/>
    <w:rsid w:val="007B2AB4"/>
    <w:rsid w:val="007B6F02"/>
    <w:rsid w:val="007C1326"/>
    <w:rsid w:val="007C3AD1"/>
    <w:rsid w:val="007C69DF"/>
    <w:rsid w:val="007C6B16"/>
    <w:rsid w:val="007C6CCA"/>
    <w:rsid w:val="007D107E"/>
    <w:rsid w:val="007D3CA2"/>
    <w:rsid w:val="007D43D8"/>
    <w:rsid w:val="007D4A27"/>
    <w:rsid w:val="007D6DF2"/>
    <w:rsid w:val="007D7F45"/>
    <w:rsid w:val="007E0611"/>
    <w:rsid w:val="007E0BCD"/>
    <w:rsid w:val="007E20A0"/>
    <w:rsid w:val="007E2422"/>
    <w:rsid w:val="007E395B"/>
    <w:rsid w:val="007E54B4"/>
    <w:rsid w:val="007E5A31"/>
    <w:rsid w:val="007E75D3"/>
    <w:rsid w:val="007F1ED4"/>
    <w:rsid w:val="007F3C3E"/>
    <w:rsid w:val="007F4ABC"/>
    <w:rsid w:val="007F7D68"/>
    <w:rsid w:val="008001D9"/>
    <w:rsid w:val="00802A82"/>
    <w:rsid w:val="00805D8B"/>
    <w:rsid w:val="00807E78"/>
    <w:rsid w:val="00815E03"/>
    <w:rsid w:val="00820676"/>
    <w:rsid w:val="00821535"/>
    <w:rsid w:val="00832D0D"/>
    <w:rsid w:val="008338CE"/>
    <w:rsid w:val="00833E2D"/>
    <w:rsid w:val="00834099"/>
    <w:rsid w:val="00834FF4"/>
    <w:rsid w:val="008360C0"/>
    <w:rsid w:val="00841CCA"/>
    <w:rsid w:val="00842DD2"/>
    <w:rsid w:val="008433F1"/>
    <w:rsid w:val="00845B36"/>
    <w:rsid w:val="008479DD"/>
    <w:rsid w:val="00852B07"/>
    <w:rsid w:val="00852CF2"/>
    <w:rsid w:val="0085538C"/>
    <w:rsid w:val="008609A5"/>
    <w:rsid w:val="008620C2"/>
    <w:rsid w:val="00864CCC"/>
    <w:rsid w:val="008660DC"/>
    <w:rsid w:val="0086627A"/>
    <w:rsid w:val="00876AC8"/>
    <w:rsid w:val="008800E7"/>
    <w:rsid w:val="00880576"/>
    <w:rsid w:val="00881C32"/>
    <w:rsid w:val="00883FFB"/>
    <w:rsid w:val="00885E79"/>
    <w:rsid w:val="008874DF"/>
    <w:rsid w:val="0088784D"/>
    <w:rsid w:val="00892A86"/>
    <w:rsid w:val="0089306C"/>
    <w:rsid w:val="008A031E"/>
    <w:rsid w:val="008A0E5B"/>
    <w:rsid w:val="008A1E3C"/>
    <w:rsid w:val="008B1A2A"/>
    <w:rsid w:val="008B2B06"/>
    <w:rsid w:val="008B4B54"/>
    <w:rsid w:val="008B5C6D"/>
    <w:rsid w:val="008B68F0"/>
    <w:rsid w:val="008B7764"/>
    <w:rsid w:val="008C2135"/>
    <w:rsid w:val="008C2E5A"/>
    <w:rsid w:val="008C313D"/>
    <w:rsid w:val="008C43C0"/>
    <w:rsid w:val="008C6F3B"/>
    <w:rsid w:val="008C6FEA"/>
    <w:rsid w:val="008D1E65"/>
    <w:rsid w:val="008D4DC3"/>
    <w:rsid w:val="008E2634"/>
    <w:rsid w:val="008E3208"/>
    <w:rsid w:val="008E36F2"/>
    <w:rsid w:val="008E3D14"/>
    <w:rsid w:val="008E4707"/>
    <w:rsid w:val="008E5945"/>
    <w:rsid w:val="008E7452"/>
    <w:rsid w:val="008E7D23"/>
    <w:rsid w:val="008F2621"/>
    <w:rsid w:val="008F75FC"/>
    <w:rsid w:val="008F79F1"/>
    <w:rsid w:val="009007F9"/>
    <w:rsid w:val="00903263"/>
    <w:rsid w:val="00903554"/>
    <w:rsid w:val="00905F43"/>
    <w:rsid w:val="00906EBA"/>
    <w:rsid w:val="00907139"/>
    <w:rsid w:val="00911099"/>
    <w:rsid w:val="009154E5"/>
    <w:rsid w:val="00916CB1"/>
    <w:rsid w:val="00921760"/>
    <w:rsid w:val="009235F9"/>
    <w:rsid w:val="00923E26"/>
    <w:rsid w:val="00924A91"/>
    <w:rsid w:val="00926579"/>
    <w:rsid w:val="00926610"/>
    <w:rsid w:val="00931FF9"/>
    <w:rsid w:val="009366F6"/>
    <w:rsid w:val="00936919"/>
    <w:rsid w:val="00937F70"/>
    <w:rsid w:val="0094201A"/>
    <w:rsid w:val="00942650"/>
    <w:rsid w:val="0094310A"/>
    <w:rsid w:val="0094382C"/>
    <w:rsid w:val="009470B8"/>
    <w:rsid w:val="0095221B"/>
    <w:rsid w:val="009533D6"/>
    <w:rsid w:val="009559F5"/>
    <w:rsid w:val="009571A0"/>
    <w:rsid w:val="00960BFA"/>
    <w:rsid w:val="009653D8"/>
    <w:rsid w:val="009656D9"/>
    <w:rsid w:val="00972490"/>
    <w:rsid w:val="00975671"/>
    <w:rsid w:val="00976E81"/>
    <w:rsid w:val="00981D28"/>
    <w:rsid w:val="00986579"/>
    <w:rsid w:val="0098707E"/>
    <w:rsid w:val="0098745B"/>
    <w:rsid w:val="00995260"/>
    <w:rsid w:val="00996012"/>
    <w:rsid w:val="00996C27"/>
    <w:rsid w:val="009A0772"/>
    <w:rsid w:val="009A6CA1"/>
    <w:rsid w:val="009A7724"/>
    <w:rsid w:val="009B145A"/>
    <w:rsid w:val="009B3999"/>
    <w:rsid w:val="009B4F69"/>
    <w:rsid w:val="009B7118"/>
    <w:rsid w:val="009C3167"/>
    <w:rsid w:val="009C3342"/>
    <w:rsid w:val="009C4351"/>
    <w:rsid w:val="009C5406"/>
    <w:rsid w:val="009C6826"/>
    <w:rsid w:val="009C7409"/>
    <w:rsid w:val="009C7D35"/>
    <w:rsid w:val="009D0FEE"/>
    <w:rsid w:val="009D34BA"/>
    <w:rsid w:val="009D4A1E"/>
    <w:rsid w:val="009D5FD7"/>
    <w:rsid w:val="009D697B"/>
    <w:rsid w:val="009D7C48"/>
    <w:rsid w:val="009D7FBA"/>
    <w:rsid w:val="009E0028"/>
    <w:rsid w:val="009E1C20"/>
    <w:rsid w:val="009E1EE3"/>
    <w:rsid w:val="009E620B"/>
    <w:rsid w:val="009E7843"/>
    <w:rsid w:val="009E78B6"/>
    <w:rsid w:val="009E79A3"/>
    <w:rsid w:val="009E7DB7"/>
    <w:rsid w:val="009F1595"/>
    <w:rsid w:val="009F448E"/>
    <w:rsid w:val="009F62F9"/>
    <w:rsid w:val="009F7FED"/>
    <w:rsid w:val="00A01A5B"/>
    <w:rsid w:val="00A07CD0"/>
    <w:rsid w:val="00A07CE3"/>
    <w:rsid w:val="00A140A7"/>
    <w:rsid w:val="00A14498"/>
    <w:rsid w:val="00A16CA9"/>
    <w:rsid w:val="00A1733F"/>
    <w:rsid w:val="00A213A4"/>
    <w:rsid w:val="00A248C6"/>
    <w:rsid w:val="00A24ACC"/>
    <w:rsid w:val="00A25FF7"/>
    <w:rsid w:val="00A301D5"/>
    <w:rsid w:val="00A3433E"/>
    <w:rsid w:val="00A35072"/>
    <w:rsid w:val="00A416F5"/>
    <w:rsid w:val="00A44C15"/>
    <w:rsid w:val="00A4594A"/>
    <w:rsid w:val="00A466E0"/>
    <w:rsid w:val="00A46FE8"/>
    <w:rsid w:val="00A511DA"/>
    <w:rsid w:val="00A513A5"/>
    <w:rsid w:val="00A513A8"/>
    <w:rsid w:val="00A53AB4"/>
    <w:rsid w:val="00A56BAD"/>
    <w:rsid w:val="00A57823"/>
    <w:rsid w:val="00A60467"/>
    <w:rsid w:val="00A62F78"/>
    <w:rsid w:val="00A6468D"/>
    <w:rsid w:val="00A66BFB"/>
    <w:rsid w:val="00A70444"/>
    <w:rsid w:val="00A711E9"/>
    <w:rsid w:val="00A7377A"/>
    <w:rsid w:val="00A73E88"/>
    <w:rsid w:val="00A7539F"/>
    <w:rsid w:val="00A7657B"/>
    <w:rsid w:val="00A76D7F"/>
    <w:rsid w:val="00A7766F"/>
    <w:rsid w:val="00A83A99"/>
    <w:rsid w:val="00A86779"/>
    <w:rsid w:val="00A92556"/>
    <w:rsid w:val="00A935F9"/>
    <w:rsid w:val="00A93AEE"/>
    <w:rsid w:val="00A951C4"/>
    <w:rsid w:val="00A95EFB"/>
    <w:rsid w:val="00A960A8"/>
    <w:rsid w:val="00A97EB1"/>
    <w:rsid w:val="00AA2DD2"/>
    <w:rsid w:val="00AA408B"/>
    <w:rsid w:val="00AA6AC2"/>
    <w:rsid w:val="00AB0BA5"/>
    <w:rsid w:val="00AB1FF3"/>
    <w:rsid w:val="00AB382B"/>
    <w:rsid w:val="00AB4426"/>
    <w:rsid w:val="00AB6D09"/>
    <w:rsid w:val="00AC11B4"/>
    <w:rsid w:val="00AC2F56"/>
    <w:rsid w:val="00AC43F0"/>
    <w:rsid w:val="00AD0581"/>
    <w:rsid w:val="00AD0949"/>
    <w:rsid w:val="00AD1B5B"/>
    <w:rsid w:val="00AD396E"/>
    <w:rsid w:val="00AD52FF"/>
    <w:rsid w:val="00AD62F1"/>
    <w:rsid w:val="00AE2518"/>
    <w:rsid w:val="00AE4762"/>
    <w:rsid w:val="00AE48B6"/>
    <w:rsid w:val="00AE4BD0"/>
    <w:rsid w:val="00AE50C0"/>
    <w:rsid w:val="00AE7FBB"/>
    <w:rsid w:val="00AF05BA"/>
    <w:rsid w:val="00AF0C0D"/>
    <w:rsid w:val="00AF19A7"/>
    <w:rsid w:val="00AF3CCE"/>
    <w:rsid w:val="00AF7248"/>
    <w:rsid w:val="00B05A04"/>
    <w:rsid w:val="00B06648"/>
    <w:rsid w:val="00B11A29"/>
    <w:rsid w:val="00B11E16"/>
    <w:rsid w:val="00B1241A"/>
    <w:rsid w:val="00B16535"/>
    <w:rsid w:val="00B20295"/>
    <w:rsid w:val="00B217DC"/>
    <w:rsid w:val="00B220D5"/>
    <w:rsid w:val="00B220E4"/>
    <w:rsid w:val="00B231F9"/>
    <w:rsid w:val="00B23C21"/>
    <w:rsid w:val="00B259AF"/>
    <w:rsid w:val="00B32C91"/>
    <w:rsid w:val="00B35A22"/>
    <w:rsid w:val="00B35FCF"/>
    <w:rsid w:val="00B375B1"/>
    <w:rsid w:val="00B40408"/>
    <w:rsid w:val="00B41127"/>
    <w:rsid w:val="00B43A89"/>
    <w:rsid w:val="00B51957"/>
    <w:rsid w:val="00B51F53"/>
    <w:rsid w:val="00B53E50"/>
    <w:rsid w:val="00B55237"/>
    <w:rsid w:val="00B56132"/>
    <w:rsid w:val="00B56FFA"/>
    <w:rsid w:val="00B5700D"/>
    <w:rsid w:val="00B62128"/>
    <w:rsid w:val="00B62C30"/>
    <w:rsid w:val="00B655DE"/>
    <w:rsid w:val="00B664C3"/>
    <w:rsid w:val="00B67BE6"/>
    <w:rsid w:val="00B70EF2"/>
    <w:rsid w:val="00B75879"/>
    <w:rsid w:val="00B761CF"/>
    <w:rsid w:val="00B90667"/>
    <w:rsid w:val="00B919BF"/>
    <w:rsid w:val="00BA1DBF"/>
    <w:rsid w:val="00BA1F12"/>
    <w:rsid w:val="00BA21D1"/>
    <w:rsid w:val="00BA23B3"/>
    <w:rsid w:val="00BA515F"/>
    <w:rsid w:val="00BA6CFC"/>
    <w:rsid w:val="00BB00EC"/>
    <w:rsid w:val="00BB1E83"/>
    <w:rsid w:val="00BC01E6"/>
    <w:rsid w:val="00BC0F13"/>
    <w:rsid w:val="00BC1532"/>
    <w:rsid w:val="00BC4A63"/>
    <w:rsid w:val="00BC637D"/>
    <w:rsid w:val="00BC63B2"/>
    <w:rsid w:val="00BC72E3"/>
    <w:rsid w:val="00BC7882"/>
    <w:rsid w:val="00BD5498"/>
    <w:rsid w:val="00BD6226"/>
    <w:rsid w:val="00BE0278"/>
    <w:rsid w:val="00BE123A"/>
    <w:rsid w:val="00BE2EEB"/>
    <w:rsid w:val="00BE6C45"/>
    <w:rsid w:val="00BE79A4"/>
    <w:rsid w:val="00BF001C"/>
    <w:rsid w:val="00BF1FBA"/>
    <w:rsid w:val="00BF422A"/>
    <w:rsid w:val="00BF5A33"/>
    <w:rsid w:val="00C00CCB"/>
    <w:rsid w:val="00C01443"/>
    <w:rsid w:val="00C03882"/>
    <w:rsid w:val="00C04754"/>
    <w:rsid w:val="00C100A6"/>
    <w:rsid w:val="00C14108"/>
    <w:rsid w:val="00C144E4"/>
    <w:rsid w:val="00C212DD"/>
    <w:rsid w:val="00C21413"/>
    <w:rsid w:val="00C21D2C"/>
    <w:rsid w:val="00C23D6C"/>
    <w:rsid w:val="00C2457A"/>
    <w:rsid w:val="00C27162"/>
    <w:rsid w:val="00C30804"/>
    <w:rsid w:val="00C3201A"/>
    <w:rsid w:val="00C32558"/>
    <w:rsid w:val="00C33A42"/>
    <w:rsid w:val="00C3569E"/>
    <w:rsid w:val="00C37512"/>
    <w:rsid w:val="00C4027F"/>
    <w:rsid w:val="00C4439F"/>
    <w:rsid w:val="00C50C40"/>
    <w:rsid w:val="00C514DA"/>
    <w:rsid w:val="00C52F43"/>
    <w:rsid w:val="00C532C9"/>
    <w:rsid w:val="00C56D51"/>
    <w:rsid w:val="00C620D3"/>
    <w:rsid w:val="00C65FA5"/>
    <w:rsid w:val="00C6667E"/>
    <w:rsid w:val="00C711EF"/>
    <w:rsid w:val="00C71E98"/>
    <w:rsid w:val="00C73CEE"/>
    <w:rsid w:val="00C7431E"/>
    <w:rsid w:val="00C744DF"/>
    <w:rsid w:val="00C761C5"/>
    <w:rsid w:val="00C76866"/>
    <w:rsid w:val="00C77D86"/>
    <w:rsid w:val="00C80270"/>
    <w:rsid w:val="00C84233"/>
    <w:rsid w:val="00C86EEB"/>
    <w:rsid w:val="00C87AE3"/>
    <w:rsid w:val="00C909AA"/>
    <w:rsid w:val="00C92FBE"/>
    <w:rsid w:val="00CA194C"/>
    <w:rsid w:val="00CA48FD"/>
    <w:rsid w:val="00CA5D54"/>
    <w:rsid w:val="00CB3F0F"/>
    <w:rsid w:val="00CB4FFE"/>
    <w:rsid w:val="00CB791B"/>
    <w:rsid w:val="00CC1D12"/>
    <w:rsid w:val="00CD22D9"/>
    <w:rsid w:val="00CD40CF"/>
    <w:rsid w:val="00CD4BFB"/>
    <w:rsid w:val="00CD55D7"/>
    <w:rsid w:val="00CD7D7A"/>
    <w:rsid w:val="00CE2068"/>
    <w:rsid w:val="00CE3589"/>
    <w:rsid w:val="00CE6B04"/>
    <w:rsid w:val="00CE6D73"/>
    <w:rsid w:val="00CE7C12"/>
    <w:rsid w:val="00CF49F1"/>
    <w:rsid w:val="00CF546E"/>
    <w:rsid w:val="00CF6712"/>
    <w:rsid w:val="00D0024F"/>
    <w:rsid w:val="00D05BF2"/>
    <w:rsid w:val="00D05C0A"/>
    <w:rsid w:val="00D05FEE"/>
    <w:rsid w:val="00D125E1"/>
    <w:rsid w:val="00D12A71"/>
    <w:rsid w:val="00D15717"/>
    <w:rsid w:val="00D15D17"/>
    <w:rsid w:val="00D20199"/>
    <w:rsid w:val="00D229D7"/>
    <w:rsid w:val="00D2531F"/>
    <w:rsid w:val="00D257D1"/>
    <w:rsid w:val="00D2582A"/>
    <w:rsid w:val="00D26288"/>
    <w:rsid w:val="00D33537"/>
    <w:rsid w:val="00D37CE9"/>
    <w:rsid w:val="00D40279"/>
    <w:rsid w:val="00D43A31"/>
    <w:rsid w:val="00D43CBE"/>
    <w:rsid w:val="00D43D39"/>
    <w:rsid w:val="00D43FD4"/>
    <w:rsid w:val="00D44C0D"/>
    <w:rsid w:val="00D47F8D"/>
    <w:rsid w:val="00D50DBC"/>
    <w:rsid w:val="00D547B2"/>
    <w:rsid w:val="00D54DB1"/>
    <w:rsid w:val="00D553CE"/>
    <w:rsid w:val="00D56694"/>
    <w:rsid w:val="00D57574"/>
    <w:rsid w:val="00D60179"/>
    <w:rsid w:val="00D60E1E"/>
    <w:rsid w:val="00D61A0F"/>
    <w:rsid w:val="00D61BD6"/>
    <w:rsid w:val="00D62821"/>
    <w:rsid w:val="00D64559"/>
    <w:rsid w:val="00D657E6"/>
    <w:rsid w:val="00D66339"/>
    <w:rsid w:val="00D6709E"/>
    <w:rsid w:val="00D714EB"/>
    <w:rsid w:val="00D71CC9"/>
    <w:rsid w:val="00D7382D"/>
    <w:rsid w:val="00D75198"/>
    <w:rsid w:val="00D76FFC"/>
    <w:rsid w:val="00D80D08"/>
    <w:rsid w:val="00D8166A"/>
    <w:rsid w:val="00D81CE0"/>
    <w:rsid w:val="00D82DD2"/>
    <w:rsid w:val="00D83EB6"/>
    <w:rsid w:val="00D91C1C"/>
    <w:rsid w:val="00D94D7C"/>
    <w:rsid w:val="00D97197"/>
    <w:rsid w:val="00D97AF4"/>
    <w:rsid w:val="00DA1BEB"/>
    <w:rsid w:val="00DB1990"/>
    <w:rsid w:val="00DB2AF3"/>
    <w:rsid w:val="00DB4E19"/>
    <w:rsid w:val="00DB52C8"/>
    <w:rsid w:val="00DB55BA"/>
    <w:rsid w:val="00DB7054"/>
    <w:rsid w:val="00DC0389"/>
    <w:rsid w:val="00DC0FB5"/>
    <w:rsid w:val="00DC19DD"/>
    <w:rsid w:val="00DC2137"/>
    <w:rsid w:val="00DC2D5F"/>
    <w:rsid w:val="00DC6586"/>
    <w:rsid w:val="00DD317F"/>
    <w:rsid w:val="00DD479F"/>
    <w:rsid w:val="00DD7232"/>
    <w:rsid w:val="00DD7C07"/>
    <w:rsid w:val="00DE11D2"/>
    <w:rsid w:val="00DE509B"/>
    <w:rsid w:val="00DF185A"/>
    <w:rsid w:val="00DF4A5C"/>
    <w:rsid w:val="00DF648D"/>
    <w:rsid w:val="00DF6894"/>
    <w:rsid w:val="00E0091B"/>
    <w:rsid w:val="00E00DD6"/>
    <w:rsid w:val="00E00E4D"/>
    <w:rsid w:val="00E04900"/>
    <w:rsid w:val="00E06A04"/>
    <w:rsid w:val="00E0756A"/>
    <w:rsid w:val="00E119EB"/>
    <w:rsid w:val="00E123AB"/>
    <w:rsid w:val="00E1379A"/>
    <w:rsid w:val="00E13847"/>
    <w:rsid w:val="00E14ED8"/>
    <w:rsid w:val="00E216C4"/>
    <w:rsid w:val="00E22573"/>
    <w:rsid w:val="00E2324A"/>
    <w:rsid w:val="00E26AFE"/>
    <w:rsid w:val="00E2745B"/>
    <w:rsid w:val="00E27DC8"/>
    <w:rsid w:val="00E31CE1"/>
    <w:rsid w:val="00E32037"/>
    <w:rsid w:val="00E36DBA"/>
    <w:rsid w:val="00E4121A"/>
    <w:rsid w:val="00E438EE"/>
    <w:rsid w:val="00E46365"/>
    <w:rsid w:val="00E46CC8"/>
    <w:rsid w:val="00E47E50"/>
    <w:rsid w:val="00E51458"/>
    <w:rsid w:val="00E563CE"/>
    <w:rsid w:val="00E56F5B"/>
    <w:rsid w:val="00E57A22"/>
    <w:rsid w:val="00E57C5B"/>
    <w:rsid w:val="00E62A05"/>
    <w:rsid w:val="00E62E8E"/>
    <w:rsid w:val="00E657CD"/>
    <w:rsid w:val="00E66417"/>
    <w:rsid w:val="00E665DF"/>
    <w:rsid w:val="00E672D6"/>
    <w:rsid w:val="00E67F3A"/>
    <w:rsid w:val="00E72D03"/>
    <w:rsid w:val="00E7313E"/>
    <w:rsid w:val="00E734D3"/>
    <w:rsid w:val="00E73F16"/>
    <w:rsid w:val="00E73F52"/>
    <w:rsid w:val="00E75F5B"/>
    <w:rsid w:val="00E766AC"/>
    <w:rsid w:val="00E857DA"/>
    <w:rsid w:val="00E92BD3"/>
    <w:rsid w:val="00E958A0"/>
    <w:rsid w:val="00EA2AD0"/>
    <w:rsid w:val="00EA72B9"/>
    <w:rsid w:val="00EA767B"/>
    <w:rsid w:val="00EA7C77"/>
    <w:rsid w:val="00EB3D1F"/>
    <w:rsid w:val="00EB3ECE"/>
    <w:rsid w:val="00EB43CE"/>
    <w:rsid w:val="00EB468E"/>
    <w:rsid w:val="00EB644E"/>
    <w:rsid w:val="00EB7585"/>
    <w:rsid w:val="00EB7D00"/>
    <w:rsid w:val="00EB7E8F"/>
    <w:rsid w:val="00EC4CD8"/>
    <w:rsid w:val="00ED0946"/>
    <w:rsid w:val="00ED238A"/>
    <w:rsid w:val="00ED365D"/>
    <w:rsid w:val="00ED430E"/>
    <w:rsid w:val="00ED5423"/>
    <w:rsid w:val="00ED553D"/>
    <w:rsid w:val="00ED6582"/>
    <w:rsid w:val="00ED6865"/>
    <w:rsid w:val="00ED6B41"/>
    <w:rsid w:val="00ED7B22"/>
    <w:rsid w:val="00EE3C04"/>
    <w:rsid w:val="00EE5660"/>
    <w:rsid w:val="00EE722F"/>
    <w:rsid w:val="00EE782E"/>
    <w:rsid w:val="00EF05E8"/>
    <w:rsid w:val="00EF0ABC"/>
    <w:rsid w:val="00EF2104"/>
    <w:rsid w:val="00EF36C3"/>
    <w:rsid w:val="00EF4115"/>
    <w:rsid w:val="00EF488F"/>
    <w:rsid w:val="00EF50B1"/>
    <w:rsid w:val="00EF53B7"/>
    <w:rsid w:val="00EF59AD"/>
    <w:rsid w:val="00EF69DB"/>
    <w:rsid w:val="00EF7346"/>
    <w:rsid w:val="00F01E57"/>
    <w:rsid w:val="00F0320E"/>
    <w:rsid w:val="00F03F5A"/>
    <w:rsid w:val="00F040F3"/>
    <w:rsid w:val="00F079D0"/>
    <w:rsid w:val="00F104AB"/>
    <w:rsid w:val="00F10BCA"/>
    <w:rsid w:val="00F11A8F"/>
    <w:rsid w:val="00F11E44"/>
    <w:rsid w:val="00F13C81"/>
    <w:rsid w:val="00F16707"/>
    <w:rsid w:val="00F17B5D"/>
    <w:rsid w:val="00F21E1F"/>
    <w:rsid w:val="00F23472"/>
    <w:rsid w:val="00F268C3"/>
    <w:rsid w:val="00F278A7"/>
    <w:rsid w:val="00F319AD"/>
    <w:rsid w:val="00F36C14"/>
    <w:rsid w:val="00F415EA"/>
    <w:rsid w:val="00F41949"/>
    <w:rsid w:val="00F444AC"/>
    <w:rsid w:val="00F45427"/>
    <w:rsid w:val="00F4570C"/>
    <w:rsid w:val="00F55ABF"/>
    <w:rsid w:val="00F61E11"/>
    <w:rsid w:val="00F6319C"/>
    <w:rsid w:val="00F63E64"/>
    <w:rsid w:val="00F652F8"/>
    <w:rsid w:val="00F654E8"/>
    <w:rsid w:val="00F705F7"/>
    <w:rsid w:val="00F70FA7"/>
    <w:rsid w:val="00F77C12"/>
    <w:rsid w:val="00F81403"/>
    <w:rsid w:val="00F8177B"/>
    <w:rsid w:val="00F825C3"/>
    <w:rsid w:val="00F82CF8"/>
    <w:rsid w:val="00F84B2F"/>
    <w:rsid w:val="00F85326"/>
    <w:rsid w:val="00F87EB9"/>
    <w:rsid w:val="00F90127"/>
    <w:rsid w:val="00F91EF5"/>
    <w:rsid w:val="00F927A6"/>
    <w:rsid w:val="00F92C22"/>
    <w:rsid w:val="00F95071"/>
    <w:rsid w:val="00FA03B0"/>
    <w:rsid w:val="00FA2FC3"/>
    <w:rsid w:val="00FA6E2D"/>
    <w:rsid w:val="00FB0951"/>
    <w:rsid w:val="00FB1CAA"/>
    <w:rsid w:val="00FB78C8"/>
    <w:rsid w:val="00FC569F"/>
    <w:rsid w:val="00FC79B0"/>
    <w:rsid w:val="00FD37DB"/>
    <w:rsid w:val="00FD3FBD"/>
    <w:rsid w:val="00FD52BF"/>
    <w:rsid w:val="00FD7ADB"/>
    <w:rsid w:val="00FE1B4C"/>
    <w:rsid w:val="00FE6946"/>
    <w:rsid w:val="00FF0CF0"/>
    <w:rsid w:val="00FF2D22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annotation subject" w:uiPriority="0"/>
    <w:lsdException w:name="Table Web 3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127856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2"/>
    <w:next w:val="a2"/>
    <w:link w:val="12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2"/>
    <w:next w:val="a2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2"/>
    <w:next w:val="a2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2"/>
    <w:next w:val="a2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2"/>
    <w:next w:val="a2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2"/>
    <w:next w:val="a2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2"/>
    <w:next w:val="a2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2"/>
    <w:next w:val="a2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2"/>
    <w:next w:val="a2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6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7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8">
    <w:name w:val="Subtitle"/>
    <w:aliases w:val="заголовок 2,Обычный таблица"/>
    <w:basedOn w:val="a7"/>
    <w:next w:val="Textbody"/>
    <w:link w:val="16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9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a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3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b">
    <w:name w:val="Верхний колонтитул Знак"/>
    <w:aliases w:val=" Знак Знак"/>
    <w:rsid w:val="00466849"/>
    <w:rPr>
      <w:sz w:val="28"/>
      <w:szCs w:val="28"/>
    </w:rPr>
  </w:style>
  <w:style w:type="paragraph" w:styleId="ac">
    <w:name w:val="header"/>
    <w:aliases w:val=" Знак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d">
    <w:name w:val="No Spacing"/>
    <w:aliases w:val="с интервалом,No Spacing,No Spacing1,номера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e">
    <w:name w:val="Plain Text"/>
    <w:basedOn w:val="a2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f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0">
    <w:name w:val="footer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2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2">
    <w:name w:val="List Paragraph"/>
    <w:aliases w:val="мой,Нумерованый список,Bullet List,FooterText,numbered,SL_Абзац списка,GOST_TableList,числа"/>
    <w:basedOn w:val="a2"/>
    <w:link w:val="af3"/>
    <w:uiPriority w:val="34"/>
    <w:qFormat/>
    <w:rsid w:val="00466849"/>
    <w:pPr>
      <w:ind w:left="720"/>
    </w:pPr>
  </w:style>
  <w:style w:type="numbering" w:customStyle="1" w:styleId="WW8Num1">
    <w:name w:val="WW8Num1"/>
    <w:basedOn w:val="a5"/>
    <w:rsid w:val="00466849"/>
    <w:pPr>
      <w:numPr>
        <w:numId w:val="1"/>
      </w:numPr>
    </w:pPr>
  </w:style>
  <w:style w:type="paragraph" w:styleId="af4">
    <w:name w:val="Normal (Web)"/>
    <w:aliases w:val="Обычный (Web),Обычный (Web)1,Обычный (веб)1"/>
    <w:basedOn w:val="a2"/>
    <w:uiPriority w:val="99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5">
    <w:name w:val="Strong"/>
    <w:aliases w:val="цифры"/>
    <w:qFormat/>
    <w:rsid w:val="007364F7"/>
    <w:rPr>
      <w:b/>
      <w:bCs/>
    </w:rPr>
  </w:style>
  <w:style w:type="paragraph" w:customStyle="1" w:styleId="af6">
    <w:name w:val="Содержимое таблицы"/>
    <w:basedOn w:val="af0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7">
    <w:name w:val="Table Grid"/>
    <w:aliases w:val="Table Grid Report"/>
    <w:basedOn w:val="a4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ody Text"/>
    <w:basedOn w:val="a2"/>
    <w:link w:val="af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9">
    <w:name w:val="Основной текст Знак"/>
    <w:link w:val="af8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2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2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2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2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2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a">
    <w:name w:val="page number"/>
    <w:basedOn w:val="1a"/>
    <w:rsid w:val="00921760"/>
  </w:style>
  <w:style w:type="character" w:customStyle="1" w:styleId="afb">
    <w:name w:val="Символ нумерации"/>
    <w:rsid w:val="00921760"/>
  </w:style>
  <w:style w:type="character" w:styleId="afc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d">
    <w:name w:val="Заголовок"/>
    <w:basedOn w:val="a2"/>
    <w:next w:val="af8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e">
    <w:name w:val="Body Text Indent"/>
    <w:basedOn w:val="a2"/>
    <w:link w:val="aff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f">
    <w:name w:val="Основной текст с отступом Знак"/>
    <w:link w:val="afe"/>
    <w:rsid w:val="00921760"/>
    <w:rPr>
      <w:rFonts w:eastAsia="Times New Roman" w:cs="Times New Roman"/>
      <w:sz w:val="28"/>
      <w:lang w:eastAsia="ar-SA"/>
    </w:rPr>
  </w:style>
  <w:style w:type="paragraph" w:customStyle="1" w:styleId="aff0">
    <w:name w:val="Заголовок таблицы"/>
    <w:basedOn w:val="af6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1">
    <w:name w:val="Содержимое врезки"/>
    <w:basedOn w:val="af8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b">
    <w:name w:val="Название1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c">
    <w:name w:val="Указатель1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d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2">
    <w:name w:val="Знак 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3">
    <w:name w:val="Подзаголовок Знак"/>
    <w:aliases w:val="Обычный таблица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4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0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1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5">
    <w:name w:val="FollowedHyperlink"/>
    <w:uiPriority w:val="99"/>
    <w:rsid w:val="00D7382D"/>
    <w:rPr>
      <w:color w:val="800080"/>
      <w:u w:val="single"/>
    </w:rPr>
  </w:style>
  <w:style w:type="character" w:styleId="aff6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7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8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9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a">
    <w:name w:val="Без интервала Знак"/>
    <w:aliases w:val="с интервалом Знак,Без интервала1 Знак,No Spacing Знак,No Spacing1 Знак"/>
    <w:uiPriority w:val="1"/>
    <w:rsid w:val="00D7382D"/>
    <w:rPr>
      <w:sz w:val="22"/>
      <w:szCs w:val="22"/>
      <w:lang w:val="ru-RU" w:eastAsia="ar-SA" w:bidi="ar-SA"/>
    </w:rPr>
  </w:style>
  <w:style w:type="character" w:customStyle="1" w:styleId="affb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c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d">
    <w:name w:val="Intense Emphasis"/>
    <w:qFormat/>
    <w:rsid w:val="00D7382D"/>
    <w:rPr>
      <w:b/>
      <w:bCs/>
      <w:i/>
      <w:iCs/>
      <w:color w:val="4F81BD"/>
    </w:rPr>
  </w:style>
  <w:style w:type="character" w:customStyle="1" w:styleId="S10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e">
    <w:name w:val="Emphasis"/>
    <w:uiPriority w:val="20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f">
    <w:name w:val="Текст примечания Знак"/>
    <w:rsid w:val="00D7382D"/>
    <w:rPr>
      <w:rFonts w:ascii="Times New Roman" w:hAnsi="Times New Roman"/>
    </w:rPr>
  </w:style>
  <w:style w:type="character" w:customStyle="1" w:styleId="1e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0">
    <w:name w:val="Гипертекстовая ссылка"/>
    <w:rsid w:val="00D7382D"/>
    <w:rPr>
      <w:color w:val="008000"/>
    </w:rPr>
  </w:style>
  <w:style w:type="character" w:customStyle="1" w:styleId="afff1">
    <w:name w:val="Обычный (веб) Знак"/>
    <w:aliases w:val="Обычный (веб)1 Знак,Обычный (Web) Знак,Обычный (Web)1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0">
    <w:name w:val="Текст Знак1"/>
    <w:uiPriority w:val="99"/>
    <w:rsid w:val="00D7382D"/>
    <w:rPr>
      <w:rFonts w:ascii="Courier New" w:hAnsi="Courier New" w:cs="Courier New"/>
      <w:lang w:val="ru-RU" w:eastAsia="ar-SA" w:bidi="ar-SA"/>
    </w:rPr>
  </w:style>
  <w:style w:type="character" w:customStyle="1" w:styleId="1f1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2"/>
    <w:next w:val="a2"/>
    <w:uiPriority w:val="39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2">
    <w:name w:val="TOC Heading"/>
    <w:basedOn w:val="10"/>
    <w:next w:val="a2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2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2">
    <w:name w:val="toc 1"/>
    <w:basedOn w:val="a2"/>
    <w:next w:val="a2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2"/>
    <w:next w:val="a2"/>
    <w:uiPriority w:val="39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2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link w:val="S4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5">
    <w:name w:val="S_Обычный"/>
    <w:basedOn w:val="a2"/>
    <w:qFormat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2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2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2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2"/>
    <w:next w:val="a2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2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2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2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2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2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2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2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2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1">
    <w:name w:val="S_Заголовок 1"/>
    <w:basedOn w:val="a2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3">
    <w:name w:val="Таблица"/>
    <w:basedOn w:val="a2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4">
    <w:name w:val="Заголовок таблици"/>
    <w:basedOn w:val="a2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5">
    <w:name w:val="Обычный в таблице"/>
    <w:basedOn w:val="a2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2"/>
    <w:next w:val="a2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3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6">
    <w:name w:val="Абзац рядовой"/>
    <w:basedOn w:val="a2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7">
    <w:name w:val="СтильЗ"/>
    <w:basedOn w:val="a2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2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6">
    <w:name w:val="S_Обычний подчёркнутый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4">
    <w:name w:val="Основной текст1"/>
    <w:basedOn w:val="a2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2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2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2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8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9">
    <w:name w:val="Знак Знак Знак Знак Знак Знак"/>
    <w:basedOn w:val="a2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5">
    <w:name w:val="Цитата1"/>
    <w:basedOn w:val="a2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a">
    <w:name w:val="основной текст"/>
    <w:basedOn w:val="a2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6">
    <w:name w:val="Текст примечания1"/>
    <w:basedOn w:val="a2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7">
    <w:name w:val="_ЗАГОЛОВОК 1"/>
    <w:basedOn w:val="a2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b">
    <w:name w:val="Штамп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8">
    <w:name w:val="Абзац списка1"/>
    <w:basedOn w:val="a2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2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2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2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2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2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2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2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2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2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c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c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c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c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c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c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c">
    <w:name w:val="Block Text"/>
    <w:basedOn w:val="a2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d">
    <w:name w:val="П.З."/>
    <w:basedOn w:val="a2"/>
    <w:link w:val="afffe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e">
    <w:name w:val="П.З. Знак"/>
    <w:link w:val="afffd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f">
    <w:name w:val="Цветовое выделение"/>
    <w:uiPriority w:val="99"/>
    <w:rsid w:val="00D7382D"/>
    <w:rPr>
      <w:b/>
      <w:color w:val="26282F"/>
    </w:rPr>
  </w:style>
  <w:style w:type="paragraph" w:customStyle="1" w:styleId="affff0">
    <w:name w:val="Комментарий"/>
    <w:basedOn w:val="a2"/>
    <w:next w:val="a2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1">
    <w:name w:val="Информация о версии"/>
    <w:basedOn w:val="affff0"/>
    <w:next w:val="a2"/>
    <w:uiPriority w:val="99"/>
    <w:rsid w:val="00D7382D"/>
    <w:rPr>
      <w:i/>
      <w:iCs/>
    </w:rPr>
  </w:style>
  <w:style w:type="paragraph" w:customStyle="1" w:styleId="affff2">
    <w:name w:val="Нормальный (таблица)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3">
    <w:name w:val="Прижатый влево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2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2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2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2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2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2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4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5">
    <w:name w:val="Текст таблицы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6">
    <w:name w:val="_Текст записки + полужирный"/>
    <w:basedOn w:val="affff4"/>
    <w:rsid w:val="00D7382D"/>
    <w:rPr>
      <w:b/>
      <w:bCs/>
    </w:rPr>
  </w:style>
  <w:style w:type="paragraph" w:styleId="affff7">
    <w:name w:val="Document Map"/>
    <w:basedOn w:val="a2"/>
    <w:link w:val="affff8"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8">
    <w:name w:val="Схема документа Знак"/>
    <w:link w:val="affff7"/>
    <w:rsid w:val="00D7382D"/>
    <w:rPr>
      <w:rFonts w:ascii="Tahoma" w:eastAsia="Times New Roman" w:hAnsi="Tahoma"/>
      <w:shd w:val="clear" w:color="auto" w:fill="000080"/>
    </w:rPr>
  </w:style>
  <w:style w:type="paragraph" w:customStyle="1" w:styleId="affff9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2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2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2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2"/>
    <w:next w:val="a2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9">
    <w:name w:val="заголовок 1"/>
    <w:basedOn w:val="a2"/>
    <w:next w:val="a2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2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2"/>
    <w:next w:val="a2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a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2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2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b">
    <w:name w:val="List Bullet"/>
    <w:basedOn w:val="a2"/>
    <w:autoRedefine/>
    <w:uiPriority w:val="99"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c">
    <w:name w:val="Абзац основной"/>
    <w:basedOn w:val="a2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2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2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8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e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2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2"/>
    <w:next w:val="a2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d">
    <w:name w:val="annotation text"/>
    <w:basedOn w:val="a2"/>
    <w:link w:val="1f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a">
    <w:name w:val="Текст примечания Знак1"/>
    <w:link w:val="affffd"/>
    <w:semiHidden/>
    <w:rsid w:val="00D7382D"/>
    <w:rPr>
      <w:rFonts w:eastAsia="Times New Roman" w:cs="Times New Roman"/>
    </w:rPr>
  </w:style>
  <w:style w:type="paragraph" w:styleId="affffe">
    <w:name w:val="annotation subject"/>
    <w:basedOn w:val="affffd"/>
    <w:next w:val="affffd"/>
    <w:link w:val="afffff"/>
    <w:semiHidden/>
    <w:rsid w:val="00D7382D"/>
    <w:rPr>
      <w:b/>
      <w:bCs/>
    </w:rPr>
  </w:style>
  <w:style w:type="character" w:customStyle="1" w:styleId="afffff">
    <w:name w:val="Тема примечания Знак"/>
    <w:link w:val="affffe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0">
    <w:name w:val="caption"/>
    <w:basedOn w:val="a2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1">
    <w:name w:val="Без висячих строк"/>
    <w:basedOn w:val="a2"/>
    <w:next w:val="a2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2"/>
    <w:next w:val="a2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b">
    <w:name w:val="çàãîëîâîê 1"/>
    <w:basedOn w:val="a2"/>
    <w:next w:val="a2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2">
    <w:name w:val="ПЦ"/>
    <w:basedOn w:val="a2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3">
    <w:name w:val="ПЦ не жирный"/>
    <w:basedOn w:val="afffff2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4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2"/>
    <w:next w:val="a2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2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5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6">
    <w:name w:val="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2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2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2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2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2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5"/>
    <w:uiPriority w:val="99"/>
    <w:semiHidden/>
    <w:unhideWhenUsed/>
    <w:rsid w:val="0000221C"/>
  </w:style>
  <w:style w:type="paragraph" w:styleId="afffff7">
    <w:name w:val="footnote text"/>
    <w:aliases w:val="Table_Footnote_last Знак,Table_Footnote_last Знак Знак,Table_Footnote_last"/>
    <w:basedOn w:val="a2"/>
    <w:link w:val="afffff8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8">
    <w:name w:val="Текст сноски Знак"/>
    <w:aliases w:val="Table_Footnote_last Знак Знак1,Table_Footnote_last Знак Знак Знак,Table_Footnote_last Знак1"/>
    <w:link w:val="afffff7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9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b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5"/>
    <w:uiPriority w:val="99"/>
    <w:semiHidden/>
    <w:unhideWhenUsed/>
    <w:rsid w:val="0000221C"/>
  </w:style>
  <w:style w:type="table" w:customStyle="1" w:styleId="116">
    <w:name w:val="Сетка таблицы11"/>
    <w:basedOn w:val="a4"/>
    <w:next w:val="af7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2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5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4"/>
    <w:next w:val="af7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c">
    <w:name w:val="Основной шрифт"/>
    <w:rsid w:val="0000221C"/>
  </w:style>
  <w:style w:type="character" w:customStyle="1" w:styleId="afffffd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2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8">
    <w:name w:val="Знак Знак2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2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3">
    <w:name w:val="Абзац списка Знак"/>
    <w:aliases w:val="мой Знак,Нумерованый список Знак,Bullet List Знак,FooterText Знак,numbered Знак,SL_Абзац списка Знак,GOST_TableList Знак,числа Знак"/>
    <w:link w:val="af2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4"/>
    <w:next w:val="af7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5"/>
    <w:uiPriority w:val="99"/>
    <w:semiHidden/>
    <w:unhideWhenUsed/>
    <w:rsid w:val="00322C78"/>
  </w:style>
  <w:style w:type="table" w:customStyle="1" w:styleId="120">
    <w:name w:val="Сетка таблицы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5"/>
    <w:semiHidden/>
    <w:rsid w:val="00322C78"/>
  </w:style>
  <w:style w:type="table" w:customStyle="1" w:styleId="2110">
    <w:name w:val="Сетка таблицы211"/>
    <w:basedOn w:val="a4"/>
    <w:next w:val="af7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5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4"/>
    <w:next w:val="af7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4"/>
    <w:next w:val="af7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4"/>
    <w:next w:val="af7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4"/>
    <w:next w:val="af7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4"/>
    <w:next w:val="af7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4"/>
    <w:next w:val="af7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4"/>
    <w:next w:val="af7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4"/>
    <w:next w:val="af7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7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7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"/>
    <w:next w:val="a5"/>
    <w:uiPriority w:val="99"/>
    <w:semiHidden/>
    <w:unhideWhenUsed/>
    <w:rsid w:val="0031354E"/>
  </w:style>
  <w:style w:type="table" w:customStyle="1" w:styleId="101">
    <w:name w:val="Сетка таблицы10"/>
    <w:basedOn w:val="a4"/>
    <w:next w:val="af7"/>
    <w:uiPriority w:val="9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31354E"/>
  </w:style>
  <w:style w:type="table" w:customStyle="1" w:styleId="130">
    <w:name w:val="Сетка таблицы13"/>
    <w:basedOn w:val="a4"/>
    <w:next w:val="af7"/>
    <w:uiPriority w:val="59"/>
    <w:rsid w:val="003135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4"/>
    <w:next w:val="af7"/>
    <w:uiPriority w:val="5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1">
    <w:name w:val="Нет списка22"/>
    <w:next w:val="a5"/>
    <w:semiHidden/>
    <w:rsid w:val="0031354E"/>
  </w:style>
  <w:style w:type="table" w:customStyle="1" w:styleId="230">
    <w:name w:val="Сетка таблицы23"/>
    <w:basedOn w:val="a4"/>
    <w:next w:val="af7"/>
    <w:rsid w:val="0031354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e">
    <w:name w:val="Знак1"/>
    <w:basedOn w:val="a2"/>
    <w:rsid w:val="0031354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table" w:customStyle="1" w:styleId="TableNormal13">
    <w:name w:val="Table Normal13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9">
    <w:name w:val="Обычный2"/>
    <w:rsid w:val="00DB55B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S">
    <w:name w:val="S_Таблица"/>
    <w:basedOn w:val="a2"/>
    <w:rsid w:val="00253C08"/>
    <w:pPr>
      <w:widowControl/>
      <w:numPr>
        <w:numId w:val="4"/>
      </w:numPr>
      <w:tabs>
        <w:tab w:val="left" w:pos="8943"/>
      </w:tabs>
      <w:suppressAutoHyphens w:val="0"/>
      <w:autoSpaceDN/>
      <w:spacing w:line="360" w:lineRule="auto"/>
      <w:jc w:val="right"/>
      <w:textAlignment w:val="auto"/>
    </w:pPr>
    <w:rPr>
      <w:kern w:val="0"/>
      <w:sz w:val="24"/>
      <w:szCs w:val="24"/>
      <w:lang w:eastAsia="ar-SA"/>
    </w:rPr>
  </w:style>
  <w:style w:type="paragraph" w:customStyle="1" w:styleId="73">
    <w:name w:val="Обычный7"/>
    <w:rsid w:val="009E7DB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40">
    <w:name w:val="Сетка таблицы14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next w:val="af7"/>
    <w:uiPriority w:val="59"/>
    <w:rsid w:val="00A301D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5"/>
    <w:uiPriority w:val="99"/>
    <w:semiHidden/>
    <w:unhideWhenUsed/>
    <w:rsid w:val="002853D2"/>
  </w:style>
  <w:style w:type="paragraph" w:customStyle="1" w:styleId="1ff">
    <w:name w:val="Знак Знак Знак1"/>
    <w:basedOn w:val="a2"/>
    <w:rsid w:val="002853D2"/>
    <w:pPr>
      <w:widowControl/>
      <w:tabs>
        <w:tab w:val="num" w:pos="360"/>
      </w:tabs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S7">
    <w:name w:val="S_Обычный в таблице"/>
    <w:basedOn w:val="a2"/>
    <w:link w:val="S8"/>
    <w:rsid w:val="002853D2"/>
    <w:pPr>
      <w:widowControl/>
      <w:suppressAutoHyphens w:val="0"/>
      <w:autoSpaceDN/>
      <w:spacing w:line="360" w:lineRule="auto"/>
      <w:ind w:firstLine="0"/>
      <w:jc w:val="center"/>
      <w:textAlignment w:val="auto"/>
    </w:pPr>
    <w:rPr>
      <w:kern w:val="0"/>
      <w:sz w:val="24"/>
      <w:szCs w:val="24"/>
    </w:rPr>
  </w:style>
  <w:style w:type="character" w:customStyle="1" w:styleId="S8">
    <w:name w:val="S_Обычный в таблице Знак"/>
    <w:link w:val="S7"/>
    <w:rsid w:val="002853D2"/>
    <w:rPr>
      <w:rFonts w:eastAsia="Times New Roman" w:cs="Times New Roman"/>
      <w:sz w:val="24"/>
      <w:szCs w:val="24"/>
    </w:rPr>
  </w:style>
  <w:style w:type="character" w:customStyle="1" w:styleId="S4">
    <w:name w:val="S_Маркированный Знак Знак"/>
    <w:link w:val="S3"/>
    <w:rsid w:val="002853D2"/>
    <w:rPr>
      <w:rFonts w:eastAsia="Times New Roman" w:cs="Calibri"/>
      <w:w w:val="109"/>
      <w:sz w:val="24"/>
      <w:szCs w:val="24"/>
      <w:lang w:eastAsia="ar-SA"/>
    </w:rPr>
  </w:style>
  <w:style w:type="character" w:styleId="afffffe">
    <w:name w:val="line number"/>
    <w:unhideWhenUsed/>
    <w:rsid w:val="002853D2"/>
  </w:style>
  <w:style w:type="table" w:styleId="-3">
    <w:name w:val="Table Web 3"/>
    <w:basedOn w:val="a4"/>
    <w:semiHidden/>
    <w:rsid w:val="002853D2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0">
    <w:name w:val="Сетка таблицы16"/>
    <w:basedOn w:val="a4"/>
    <w:next w:val="af7"/>
    <w:uiPriority w:val="59"/>
    <w:rsid w:val="002853D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">
    <w:name w:val="endnote text"/>
    <w:basedOn w:val="a2"/>
    <w:link w:val="affffff0"/>
    <w:uiPriority w:val="99"/>
    <w:semiHidden/>
    <w:unhideWhenUsed/>
    <w:rsid w:val="002853D2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affffff0">
    <w:name w:val="Текст концевой сноски Знак"/>
    <w:basedOn w:val="a3"/>
    <w:link w:val="affffff"/>
    <w:uiPriority w:val="99"/>
    <w:semiHidden/>
    <w:rsid w:val="002853D2"/>
    <w:rPr>
      <w:rFonts w:eastAsia="Times New Roman" w:cs="Times New Roman"/>
    </w:rPr>
  </w:style>
  <w:style w:type="character" w:styleId="affffff1">
    <w:name w:val="endnote reference"/>
    <w:uiPriority w:val="99"/>
    <w:semiHidden/>
    <w:unhideWhenUsed/>
    <w:rsid w:val="002853D2"/>
    <w:rPr>
      <w:vertAlign w:val="superscript"/>
    </w:rPr>
  </w:style>
  <w:style w:type="paragraph" w:customStyle="1" w:styleId="affffff2">
    <w:name w:val="оглавление"/>
    <w:basedOn w:val="1f2"/>
    <w:qFormat/>
    <w:rsid w:val="002853D2"/>
    <w:pPr>
      <w:tabs>
        <w:tab w:val="clear" w:pos="10195"/>
        <w:tab w:val="left" w:pos="284"/>
        <w:tab w:val="left" w:pos="567"/>
        <w:tab w:val="right" w:leader="dot" w:pos="9639"/>
      </w:tabs>
      <w:suppressAutoHyphens w:val="0"/>
      <w:spacing w:line="240" w:lineRule="auto"/>
      <w:jc w:val="center"/>
    </w:pPr>
    <w:rPr>
      <w:rFonts w:eastAsia="Times New Roman" w:cs="Times New Roman"/>
      <w:noProof/>
      <w:sz w:val="24"/>
      <w:szCs w:val="24"/>
      <w:lang w:eastAsia="ru-RU"/>
    </w:rPr>
  </w:style>
  <w:style w:type="paragraph" w:customStyle="1" w:styleId="Normal0">
    <w:name w:val="[Normal]"/>
    <w:rsid w:val="002853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xl63">
    <w:name w:val="xl6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xl64">
    <w:name w:val="xl64"/>
    <w:basedOn w:val="a2"/>
    <w:rsid w:val="002853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122">
    <w:name w:val="Обычный + 12 пт"/>
    <w:aliases w:val="Синий,Первая строка:  0,95 см,По ширине,Первая строка:  1 см"/>
    <w:basedOn w:val="a2"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</w:pPr>
    <w:rPr>
      <w:color w:val="0000FF"/>
      <w:kern w:val="0"/>
      <w:sz w:val="24"/>
      <w:szCs w:val="24"/>
    </w:rPr>
  </w:style>
  <w:style w:type="paragraph" w:customStyle="1" w:styleId="affffff3">
    <w:name w:val="Абзац"/>
    <w:basedOn w:val="a2"/>
    <w:link w:val="affffff4"/>
    <w:rsid w:val="002853D2"/>
    <w:pPr>
      <w:widowControl/>
      <w:suppressAutoHyphens w:val="0"/>
      <w:autoSpaceDN/>
      <w:spacing w:before="60" w:line="240" w:lineRule="auto"/>
      <w:ind w:firstLine="720"/>
      <w:jc w:val="left"/>
      <w:textAlignment w:val="auto"/>
    </w:pPr>
    <w:rPr>
      <w:kern w:val="0"/>
      <w:sz w:val="26"/>
      <w:szCs w:val="24"/>
    </w:rPr>
  </w:style>
  <w:style w:type="character" w:customStyle="1" w:styleId="affffff4">
    <w:name w:val="Абзац Знак"/>
    <w:basedOn w:val="a3"/>
    <w:link w:val="affffff3"/>
    <w:locked/>
    <w:rsid w:val="002853D2"/>
    <w:rPr>
      <w:rFonts w:eastAsia="Times New Roman" w:cs="Times New Roman"/>
      <w:sz w:val="26"/>
      <w:szCs w:val="24"/>
    </w:rPr>
  </w:style>
  <w:style w:type="paragraph" w:customStyle="1" w:styleId="s12">
    <w:name w:val="s_1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1ff0">
    <w:name w:val="М1Заголовок"/>
    <w:basedOn w:val="a2"/>
    <w:link w:val="1ff1"/>
    <w:qFormat/>
    <w:rsid w:val="002853D2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eastAsia="Calibri"/>
      <w:b/>
      <w:kern w:val="0"/>
      <w:sz w:val="28"/>
      <w:szCs w:val="28"/>
      <w:lang w:eastAsia="en-US"/>
    </w:rPr>
  </w:style>
  <w:style w:type="character" w:customStyle="1" w:styleId="1ff1">
    <w:name w:val="М1Заголовок Знак"/>
    <w:basedOn w:val="a3"/>
    <w:link w:val="1ff0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1ff2">
    <w:name w:val="М1Стиль"/>
    <w:basedOn w:val="a2"/>
    <w:link w:val="1ff3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rFonts w:eastAsia="Calibri"/>
      <w:kern w:val="0"/>
      <w:sz w:val="28"/>
      <w:szCs w:val="28"/>
      <w:lang w:eastAsia="en-US"/>
    </w:rPr>
  </w:style>
  <w:style w:type="character" w:customStyle="1" w:styleId="1ff3">
    <w:name w:val="М1Стиль Знак"/>
    <w:basedOn w:val="a3"/>
    <w:link w:val="1ff2"/>
    <w:rsid w:val="002853D2"/>
    <w:rPr>
      <w:rFonts w:eastAsia="Calibri" w:cs="Times New Roman"/>
      <w:sz w:val="28"/>
      <w:szCs w:val="28"/>
      <w:lang w:eastAsia="en-US"/>
    </w:rPr>
  </w:style>
  <w:style w:type="character" w:customStyle="1" w:styleId="1ff4">
    <w:name w:val="Стиль1 Знак"/>
    <w:basedOn w:val="1ff1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2"/>
    <w:rsid w:val="002853D2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b/>
      <w:color w:val="0000FF"/>
      <w:kern w:val="0"/>
      <w:sz w:val="22"/>
      <w:szCs w:val="22"/>
      <w:lang w:bidi="ar-SA"/>
    </w:rPr>
  </w:style>
  <w:style w:type="paragraph" w:customStyle="1" w:styleId="S9">
    <w:name w:val="S_Заголовок таблицы"/>
    <w:basedOn w:val="a2"/>
    <w:link w:val="Sa"/>
    <w:autoRedefine/>
    <w:rsid w:val="002853D2"/>
    <w:pPr>
      <w:widowControl/>
      <w:suppressAutoHyphens w:val="0"/>
      <w:autoSpaceDN/>
      <w:spacing w:line="276" w:lineRule="auto"/>
      <w:ind w:firstLine="0"/>
      <w:jc w:val="center"/>
      <w:textAlignment w:val="auto"/>
    </w:pPr>
    <w:rPr>
      <w:spacing w:val="-4"/>
      <w:kern w:val="0"/>
      <w:sz w:val="28"/>
      <w:szCs w:val="28"/>
    </w:rPr>
  </w:style>
  <w:style w:type="character" w:customStyle="1" w:styleId="Sa">
    <w:name w:val="S_Заголовок таблицы Знак"/>
    <w:basedOn w:val="S1"/>
    <w:link w:val="S9"/>
    <w:rsid w:val="002853D2"/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13">
    <w:name w:val="S_Маркированный Знак Знак1"/>
    <w:basedOn w:val="a3"/>
    <w:rsid w:val="002853D2"/>
    <w:rPr>
      <w:sz w:val="24"/>
      <w:szCs w:val="24"/>
      <w:lang w:val="ru-RU" w:eastAsia="ar-SA" w:bidi="ar-SA"/>
    </w:rPr>
  </w:style>
  <w:style w:type="paragraph" w:customStyle="1" w:styleId="3d">
    <w:name w:val="М3Стиль"/>
    <w:basedOn w:val="1ff2"/>
    <w:link w:val="3e"/>
    <w:qFormat/>
    <w:rsid w:val="002853D2"/>
    <w:pPr>
      <w:ind w:firstLine="0"/>
      <w:jc w:val="right"/>
    </w:pPr>
  </w:style>
  <w:style w:type="character" w:customStyle="1" w:styleId="3e">
    <w:name w:val="М3Стиль Знак"/>
    <w:basedOn w:val="1ff3"/>
    <w:link w:val="3d"/>
    <w:rsid w:val="002853D2"/>
    <w:rPr>
      <w:rFonts w:eastAsia="Calibri" w:cs="Times New Roman"/>
      <w:sz w:val="28"/>
      <w:szCs w:val="28"/>
      <w:lang w:eastAsia="en-US"/>
    </w:rPr>
  </w:style>
  <w:style w:type="paragraph" w:customStyle="1" w:styleId="affffff5">
    <w:name w:val="ТАБЛИЦА_ЦЕНТР"/>
    <w:basedOn w:val="a2"/>
    <w:link w:val="affffff6"/>
    <w:qFormat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noProof/>
      <w:kern w:val="0"/>
      <w:sz w:val="24"/>
    </w:rPr>
  </w:style>
  <w:style w:type="character" w:customStyle="1" w:styleId="affffff6">
    <w:name w:val="ТАБЛИЦА_ЦЕНТР Знак"/>
    <w:basedOn w:val="a3"/>
    <w:link w:val="affffff5"/>
    <w:rsid w:val="002853D2"/>
    <w:rPr>
      <w:rFonts w:eastAsia="Times New Roman" w:cs="Times New Roman"/>
      <w:noProof/>
      <w:sz w:val="24"/>
    </w:rPr>
  </w:style>
  <w:style w:type="paragraph" w:customStyle="1" w:styleId="affffff7">
    <w:name w:val="ТАБЛ ТЕКСТ БЕЗ ОТСТУПА"/>
    <w:basedOn w:val="a2"/>
    <w:qFormat/>
    <w:rsid w:val="002853D2"/>
    <w:pPr>
      <w:widowControl/>
      <w:suppressAutoHyphens w:val="0"/>
      <w:autoSpaceDN/>
      <w:spacing w:line="240" w:lineRule="auto"/>
      <w:ind w:firstLine="0"/>
      <w:textAlignment w:val="auto"/>
    </w:pPr>
    <w:rPr>
      <w:kern w:val="0"/>
      <w:sz w:val="24"/>
    </w:rPr>
  </w:style>
  <w:style w:type="character" w:customStyle="1" w:styleId="1ff5">
    <w:name w:val="Знак Знак1"/>
    <w:locked/>
    <w:rsid w:val="002853D2"/>
    <w:rPr>
      <w:sz w:val="28"/>
      <w:szCs w:val="28"/>
    </w:rPr>
  </w:style>
  <w:style w:type="character" w:customStyle="1" w:styleId="1ff6">
    <w:name w:val="Схема документа Знак1"/>
    <w:rsid w:val="002853D2"/>
    <w:rPr>
      <w:rFonts w:ascii="Tahoma" w:hAnsi="Tahoma" w:cs="Tahoma"/>
      <w:sz w:val="16"/>
      <w:szCs w:val="16"/>
      <w:lang w:eastAsia="en-US"/>
    </w:rPr>
  </w:style>
  <w:style w:type="character" w:customStyle="1" w:styleId="16">
    <w:name w:val="Подзаголовок Знак1"/>
    <w:aliases w:val="заголовок 2 Знак,Обычный таблица Знак1"/>
    <w:link w:val="a8"/>
    <w:uiPriority w:val="99"/>
    <w:rsid w:val="002853D2"/>
    <w:rPr>
      <w:rFonts w:ascii="Arial" w:hAnsi="Arial"/>
      <w:i/>
      <w:iCs/>
      <w:kern w:val="3"/>
      <w:sz w:val="28"/>
      <w:szCs w:val="28"/>
    </w:rPr>
  </w:style>
  <w:style w:type="character" w:customStyle="1" w:styleId="117">
    <w:name w:val="Знак Знак11"/>
    <w:locked/>
    <w:rsid w:val="002853D2"/>
    <w:rPr>
      <w:sz w:val="28"/>
      <w:szCs w:val="28"/>
    </w:rPr>
  </w:style>
  <w:style w:type="paragraph" w:customStyle="1" w:styleId="stylet3">
    <w:name w:val="stylet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709"/>
      <w:jc w:val="left"/>
      <w:textAlignment w:val="auto"/>
    </w:pPr>
    <w:rPr>
      <w:rFonts w:eastAsia="Calibri"/>
      <w:kern w:val="0"/>
      <w:sz w:val="24"/>
      <w:szCs w:val="24"/>
      <w:lang w:eastAsia="en-US"/>
    </w:rPr>
  </w:style>
  <w:style w:type="numbering" w:customStyle="1" w:styleId="131">
    <w:name w:val="Нет списка13"/>
    <w:next w:val="a5"/>
    <w:uiPriority w:val="99"/>
    <w:semiHidden/>
    <w:unhideWhenUsed/>
    <w:rsid w:val="002853D2"/>
  </w:style>
  <w:style w:type="numbering" w:customStyle="1" w:styleId="231">
    <w:name w:val="Нет списка23"/>
    <w:next w:val="a5"/>
    <w:uiPriority w:val="99"/>
    <w:semiHidden/>
    <w:unhideWhenUsed/>
    <w:rsid w:val="002853D2"/>
  </w:style>
  <w:style w:type="paragraph" w:styleId="affffff8">
    <w:name w:val="List Number"/>
    <w:basedOn w:val="a2"/>
    <w:semiHidden/>
    <w:rsid w:val="002853D2"/>
    <w:pPr>
      <w:widowControl/>
      <w:suppressAutoHyphens w:val="0"/>
      <w:autoSpaceDN/>
      <w:spacing w:before="100" w:beforeAutospacing="1" w:after="100" w:afterAutospacing="1" w:line="360" w:lineRule="auto"/>
      <w:ind w:firstLine="709"/>
      <w:textAlignment w:val="auto"/>
    </w:pPr>
    <w:rPr>
      <w:kern w:val="0"/>
      <w:sz w:val="28"/>
      <w:szCs w:val="28"/>
    </w:rPr>
  </w:style>
  <w:style w:type="paragraph" w:customStyle="1" w:styleId="Sb">
    <w:name w:val="S_Обычный жирный"/>
    <w:basedOn w:val="a2"/>
    <w:link w:val="Sc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kern w:val="0"/>
      <w:sz w:val="28"/>
      <w:szCs w:val="24"/>
    </w:rPr>
  </w:style>
  <w:style w:type="table" w:customStyle="1" w:styleId="-11">
    <w:name w:val="Таблица-сетка 1 светлая1"/>
    <w:basedOn w:val="a4"/>
    <w:uiPriority w:val="46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f7">
    <w:name w:val="Сетка таблицы светлая1"/>
    <w:basedOn w:val="a4"/>
    <w:uiPriority w:val="40"/>
    <w:rsid w:val="002853D2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8">
    <w:name w:val="Таблица простая 11"/>
    <w:basedOn w:val="a4"/>
    <w:uiPriority w:val="41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c">
    <w:name w:val="S_Обычный жирный Знак"/>
    <w:link w:val="Sb"/>
    <w:rsid w:val="002853D2"/>
    <w:rPr>
      <w:rFonts w:eastAsia="Times New Roman" w:cs="Times New Roman"/>
      <w:sz w:val="28"/>
      <w:szCs w:val="24"/>
    </w:rPr>
  </w:style>
  <w:style w:type="paragraph" w:customStyle="1" w:styleId="2fa">
    <w:name w:val="Заголовок (Уровень 2)"/>
    <w:basedOn w:val="a2"/>
    <w:next w:val="af8"/>
    <w:link w:val="2fb"/>
    <w:autoRedefine/>
    <w:qFormat/>
    <w:rsid w:val="002853D2"/>
    <w:pPr>
      <w:widowControl/>
      <w:suppressAutoHyphens w:val="0"/>
      <w:autoSpaceDE w:val="0"/>
      <w:adjustRightInd w:val="0"/>
      <w:spacing w:line="240" w:lineRule="auto"/>
      <w:ind w:firstLine="0"/>
      <w:jc w:val="center"/>
      <w:textAlignment w:val="auto"/>
      <w:outlineLvl w:val="0"/>
    </w:pPr>
    <w:rPr>
      <w:b/>
      <w:bCs/>
      <w:kern w:val="0"/>
      <w:sz w:val="28"/>
      <w:szCs w:val="28"/>
    </w:rPr>
  </w:style>
  <w:style w:type="character" w:customStyle="1" w:styleId="2fb">
    <w:name w:val="Заголовок (Уровень 2) Знак"/>
    <w:link w:val="2fa"/>
    <w:rsid w:val="002853D2"/>
    <w:rPr>
      <w:rFonts w:eastAsia="Times New Roman" w:cs="Times New Roman"/>
      <w:b/>
      <w:bCs/>
      <w:sz w:val="28"/>
      <w:szCs w:val="28"/>
    </w:rPr>
  </w:style>
  <w:style w:type="character" w:customStyle="1" w:styleId="affffff9">
    <w:name w:val="Текст_Жирный"/>
    <w:uiPriority w:val="1"/>
    <w:qFormat/>
    <w:rsid w:val="002853D2"/>
    <w:rPr>
      <w:rFonts w:ascii="Times New Roman" w:hAnsi="Times New Roman"/>
      <w:b/>
    </w:rPr>
  </w:style>
  <w:style w:type="paragraph" w:customStyle="1" w:styleId="119">
    <w:name w:val="Табличный_боковик_11"/>
    <w:link w:val="11a"/>
    <w:qFormat/>
    <w:rsid w:val="002853D2"/>
    <w:rPr>
      <w:rFonts w:eastAsia="Times New Roman" w:cs="Times New Roman"/>
      <w:sz w:val="22"/>
      <w:szCs w:val="24"/>
    </w:rPr>
  </w:style>
  <w:style w:type="character" w:customStyle="1" w:styleId="11a">
    <w:name w:val="Табличный_боковик_11 Знак"/>
    <w:link w:val="119"/>
    <w:rsid w:val="002853D2"/>
    <w:rPr>
      <w:rFonts w:eastAsia="Times New Roman" w:cs="Times New Roman"/>
      <w:sz w:val="22"/>
      <w:szCs w:val="24"/>
    </w:rPr>
  </w:style>
  <w:style w:type="paragraph" w:customStyle="1" w:styleId="headertext">
    <w:name w:val="headertext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b">
    <w:name w:val="textb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n">
    <w:name w:val="textn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affffffa">
    <w:name w:val="Основной(РПЗ)"/>
    <w:basedOn w:val="a2"/>
    <w:link w:val="1ff8"/>
    <w:qFormat/>
    <w:rsid w:val="002853D2"/>
    <w:pPr>
      <w:suppressAutoHyphens w:val="0"/>
      <w:autoSpaceDE w:val="0"/>
      <w:adjustRightInd w:val="0"/>
      <w:spacing w:line="240" w:lineRule="auto"/>
      <w:ind w:firstLine="709"/>
      <w:textAlignment w:val="auto"/>
    </w:pPr>
    <w:rPr>
      <w:kern w:val="0"/>
      <w:sz w:val="26"/>
      <w:szCs w:val="26"/>
    </w:rPr>
  </w:style>
  <w:style w:type="character" w:customStyle="1" w:styleId="1ff8">
    <w:name w:val="Основной(РПЗ) Знак1"/>
    <w:link w:val="affffffa"/>
    <w:locked/>
    <w:rsid w:val="002853D2"/>
    <w:rPr>
      <w:rFonts w:eastAsia="Times New Roman" w:cs="Times New Roman"/>
      <w:sz w:val="26"/>
      <w:szCs w:val="26"/>
    </w:rPr>
  </w:style>
  <w:style w:type="paragraph" w:customStyle="1" w:styleId="1ff9">
    <w:name w:val="Знак1 Знак Знак Знак Знак Знак"/>
    <w:basedOn w:val="a2"/>
    <w:uiPriority w:val="99"/>
    <w:rsid w:val="002853D2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2fc">
    <w:name w:val="Основной текст (2)"/>
    <w:basedOn w:val="a2"/>
    <w:rsid w:val="002853D2"/>
    <w:pPr>
      <w:shd w:val="clear" w:color="auto" w:fill="FFFFFF"/>
      <w:autoSpaceDN/>
      <w:spacing w:before="420" w:after="600" w:line="328" w:lineRule="exact"/>
      <w:ind w:hanging="380"/>
      <w:jc w:val="left"/>
      <w:textAlignment w:val="auto"/>
    </w:pPr>
    <w:rPr>
      <w:kern w:val="0"/>
      <w:sz w:val="28"/>
      <w:szCs w:val="28"/>
      <w:lang w:eastAsia="zh-CN"/>
    </w:rPr>
  </w:style>
  <w:style w:type="paragraph" w:customStyle="1" w:styleId="1ffa">
    <w:name w:val="Заголовок таблицы ссылок1"/>
    <w:basedOn w:val="a2"/>
    <w:next w:val="a2"/>
    <w:uiPriority w:val="99"/>
    <w:semiHidden/>
    <w:unhideWhenUsed/>
    <w:rsid w:val="002853D2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  <w:style w:type="paragraph" w:customStyle="1" w:styleId="a1">
    <w:name w:val="Мой стиль"/>
    <w:basedOn w:val="af2"/>
    <w:link w:val="affffffb"/>
    <w:qFormat/>
    <w:rsid w:val="002853D2"/>
    <w:pPr>
      <w:widowControl/>
      <w:numPr>
        <w:numId w:val="5"/>
      </w:numPr>
      <w:tabs>
        <w:tab w:val="left" w:pos="567"/>
      </w:tabs>
      <w:suppressAutoHyphens w:val="0"/>
      <w:autoSpaceDN/>
      <w:spacing w:line="276" w:lineRule="auto"/>
      <w:ind w:left="0" w:firstLine="0"/>
      <w:contextualSpacing/>
      <w:jc w:val="center"/>
      <w:textAlignment w:val="auto"/>
      <w:outlineLvl w:val="0"/>
    </w:pPr>
    <w:rPr>
      <w:b/>
      <w:color w:val="000000"/>
      <w:sz w:val="28"/>
      <w:szCs w:val="28"/>
    </w:rPr>
  </w:style>
  <w:style w:type="character" w:customStyle="1" w:styleId="affffffb">
    <w:name w:val="Мой стиль Знак"/>
    <w:basedOn w:val="af3"/>
    <w:link w:val="a1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paragraph" w:customStyle="1" w:styleId="affffffc">
    <w:name w:val="Проект межевания"/>
    <w:basedOn w:val="a1"/>
    <w:link w:val="affffffd"/>
    <w:qFormat/>
    <w:rsid w:val="002853D2"/>
    <w:pPr>
      <w:numPr>
        <w:numId w:val="0"/>
      </w:numPr>
      <w:tabs>
        <w:tab w:val="left" w:pos="0"/>
      </w:tabs>
    </w:pPr>
  </w:style>
  <w:style w:type="character" w:customStyle="1" w:styleId="fontstyle01">
    <w:name w:val="fontstyle01"/>
    <w:basedOn w:val="a3"/>
    <w:rsid w:val="002853D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ffffd">
    <w:name w:val="Проект межевания Знак"/>
    <w:basedOn w:val="affffffb"/>
    <w:link w:val="affffffc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character" w:customStyle="1" w:styleId="UnresolvedMention">
    <w:name w:val="Unresolved Mention"/>
    <w:basedOn w:val="a3"/>
    <w:uiPriority w:val="99"/>
    <w:semiHidden/>
    <w:unhideWhenUsed/>
    <w:rsid w:val="002853D2"/>
    <w:rPr>
      <w:color w:val="605E5C"/>
      <w:shd w:val="clear" w:color="auto" w:fill="E1DFDD"/>
    </w:rPr>
  </w:style>
  <w:style w:type="table" w:customStyle="1" w:styleId="170">
    <w:name w:val="Сетка таблицы17"/>
    <w:basedOn w:val="a4"/>
    <w:next w:val="af7"/>
    <w:uiPriority w:val="59"/>
    <w:rsid w:val="00E665D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4"/>
    <w:next w:val="af7"/>
    <w:uiPriority w:val="59"/>
    <w:rsid w:val="008C21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"/>
    <w:next w:val="a5"/>
    <w:uiPriority w:val="99"/>
    <w:semiHidden/>
    <w:unhideWhenUsed/>
    <w:rsid w:val="0094382C"/>
  </w:style>
  <w:style w:type="table" w:customStyle="1" w:styleId="190">
    <w:name w:val="Сетка таблицы19"/>
    <w:basedOn w:val="a4"/>
    <w:next w:val="af7"/>
    <w:uiPriority w:val="9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5"/>
    <w:uiPriority w:val="99"/>
    <w:semiHidden/>
    <w:unhideWhenUsed/>
    <w:rsid w:val="0094382C"/>
  </w:style>
  <w:style w:type="table" w:customStyle="1" w:styleId="1100">
    <w:name w:val="Сетка таблицы110"/>
    <w:basedOn w:val="a4"/>
    <w:next w:val="af7"/>
    <w:uiPriority w:val="59"/>
    <w:rsid w:val="009438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4"/>
    <w:next w:val="af7"/>
    <w:uiPriority w:val="5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5"/>
    <w:semiHidden/>
    <w:rsid w:val="0094382C"/>
  </w:style>
  <w:style w:type="table" w:customStyle="1" w:styleId="241">
    <w:name w:val="Сетка таблицы24"/>
    <w:basedOn w:val="a4"/>
    <w:next w:val="af7"/>
    <w:rsid w:val="0094382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5">
    <w:name w:val="Заголовок 3 Знак1"/>
    <w:basedOn w:val="a3"/>
    <w:uiPriority w:val="99"/>
    <w:rsid w:val="0094382C"/>
    <w:rPr>
      <w:rFonts w:ascii="ISOCPEUR" w:eastAsia="ISOCPEUR" w:hAnsi="ISOCPEUR" w:cs="ISOCPEUR"/>
      <w:color w:val="000000"/>
      <w:sz w:val="36"/>
      <w:szCs w:val="36"/>
    </w:rPr>
  </w:style>
  <w:style w:type="table" w:customStyle="1" w:styleId="200">
    <w:name w:val="Сетка таблицы20"/>
    <w:basedOn w:val="a4"/>
    <w:next w:val="af7"/>
    <w:uiPriority w:val="9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"/>
    <w:next w:val="a5"/>
    <w:uiPriority w:val="99"/>
    <w:semiHidden/>
    <w:unhideWhenUsed/>
    <w:rsid w:val="00EC4CD8"/>
  </w:style>
  <w:style w:type="table" w:customStyle="1" w:styleId="250">
    <w:name w:val="Сетка таблицы25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5"/>
    <w:uiPriority w:val="99"/>
    <w:semiHidden/>
    <w:unhideWhenUsed/>
    <w:rsid w:val="00EC4CD8"/>
  </w:style>
  <w:style w:type="table" w:customStyle="1" w:styleId="1160">
    <w:name w:val="Сетка таблицы116"/>
    <w:basedOn w:val="a4"/>
    <w:next w:val="af7"/>
    <w:uiPriority w:val="59"/>
    <w:rsid w:val="00EC4C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nhideWhenUsed/>
    <w:qFormat/>
    <w:rsid w:val="00EC4C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5"/>
    <w:semiHidden/>
    <w:rsid w:val="00EC4CD8"/>
  </w:style>
  <w:style w:type="table" w:customStyle="1" w:styleId="260">
    <w:name w:val="Сетка таблицы26"/>
    <w:basedOn w:val="a4"/>
    <w:next w:val="af7"/>
    <w:rsid w:val="00EC4CD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">
    <w:name w:val="Table Normal15"/>
    <w:uiPriority w:val="2"/>
    <w:semiHidden/>
    <w:unhideWhenUsed/>
    <w:qFormat/>
    <w:rsid w:val="00EC4CD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12"/>
    <w:basedOn w:val="TableNormal"/>
    <w:rsid w:val="00EC4CD8"/>
    <w:pPr>
      <w:autoSpaceDE/>
      <w:autoSpaceDN/>
    </w:pPr>
    <w:rPr>
      <w:rFonts w:cs="Calibri"/>
      <w:lang w:val="ru-RU" w:eastAsia="ru-RU"/>
    </w:rPr>
    <w:tblPr>
      <w:tblStyleRowBandSize w:val="1"/>
      <w:tblStyleColBandSize w:val="1"/>
    </w:tblPr>
  </w:style>
  <w:style w:type="table" w:customStyle="1" w:styleId="11b">
    <w:name w:val="1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f">
    <w:name w:val="3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fd">
    <w:name w:val="2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ffb">
    <w:name w:val="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0">
    <w:name w:val="Сетка таблицы27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"/>
    <w:next w:val="a5"/>
    <w:uiPriority w:val="99"/>
    <w:semiHidden/>
    <w:unhideWhenUsed/>
    <w:rsid w:val="00C86EEB"/>
  </w:style>
  <w:style w:type="table" w:customStyle="1" w:styleId="280">
    <w:name w:val="Сетка таблицы28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5"/>
    <w:uiPriority w:val="99"/>
    <w:semiHidden/>
    <w:unhideWhenUsed/>
    <w:rsid w:val="00C86EEB"/>
  </w:style>
  <w:style w:type="table" w:customStyle="1" w:styleId="1180">
    <w:name w:val="Сетка таблицы118"/>
    <w:basedOn w:val="a4"/>
    <w:next w:val="af7"/>
    <w:uiPriority w:val="59"/>
    <w:rsid w:val="00C86E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4"/>
    <w:next w:val="af7"/>
    <w:uiPriority w:val="5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5"/>
    <w:semiHidden/>
    <w:rsid w:val="00C86EEB"/>
  </w:style>
  <w:style w:type="table" w:customStyle="1" w:styleId="290">
    <w:name w:val="Сетка таблицы29"/>
    <w:basedOn w:val="a4"/>
    <w:next w:val="af7"/>
    <w:rsid w:val="00C86EE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">
    <w:name w:val="Table Grid Report1"/>
    <w:basedOn w:val="a4"/>
    <w:next w:val="af7"/>
    <w:uiPriority w:val="99"/>
    <w:rsid w:val="003A049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">
    <w:name w:val="Table Grid Report2"/>
    <w:basedOn w:val="a4"/>
    <w:next w:val="af7"/>
    <w:uiPriority w:val="99"/>
    <w:rsid w:val="00BB00E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3">
    <w:name w:val="Table Grid Report3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4">
    <w:name w:val="Table Grid Report4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5"/>
    <w:uiPriority w:val="99"/>
    <w:semiHidden/>
    <w:unhideWhenUsed/>
    <w:rsid w:val="0098707E"/>
  </w:style>
  <w:style w:type="paragraph" w:customStyle="1" w:styleId="affffffe">
    <w:name w:val="Заголовок раздела"/>
    <w:basedOn w:val="10"/>
    <w:next w:val="afffffff"/>
    <w:link w:val="afffffff0"/>
    <w:qFormat/>
    <w:rsid w:val="0098707E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ff">
    <w:name w:val="Заголовок подраздела"/>
    <w:basedOn w:val="affffffe"/>
    <w:next w:val="ae"/>
    <w:link w:val="afffffff1"/>
    <w:autoRedefine/>
    <w:qFormat/>
    <w:rsid w:val="0098707E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f1">
    <w:name w:val="Заголовок подраздела Знак"/>
    <w:basedOn w:val="afffffff0"/>
    <w:link w:val="afffffff"/>
    <w:rsid w:val="0098707E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f0">
    <w:name w:val="Заголовок раздела Знак"/>
    <w:basedOn w:val="12"/>
    <w:link w:val="affffffe"/>
    <w:rsid w:val="0098707E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5">
    <w:name w:val="Table Grid Report5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исление дефис"/>
    <w:qFormat/>
    <w:rsid w:val="0098707E"/>
    <w:pPr>
      <w:numPr>
        <w:numId w:val="6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2">
    <w:name w:val="Перечисление буква"/>
    <w:next w:val="ae"/>
    <w:autoRedefine/>
    <w:qFormat/>
    <w:rsid w:val="0098707E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e"/>
    <w:autoRedefine/>
    <w:qFormat/>
    <w:rsid w:val="0098707E"/>
    <w:pPr>
      <w:numPr>
        <w:numId w:val="7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3">
    <w:name w:val="Содержание тома"/>
    <w:autoRedefine/>
    <w:qFormat/>
    <w:rsid w:val="0098707E"/>
    <w:rPr>
      <w:rFonts w:eastAsia="Times New Roman" w:cs="Times New Roman"/>
      <w:noProof/>
      <w:sz w:val="28"/>
    </w:rPr>
  </w:style>
  <w:style w:type="paragraph" w:customStyle="1" w:styleId="afffffff4">
    <w:name w:val="Содержание"/>
    <w:basedOn w:val="a2"/>
    <w:qFormat/>
    <w:rsid w:val="0098707E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200">
    <w:name w:val="Сетка таблицы120"/>
    <w:basedOn w:val="a4"/>
    <w:next w:val="af7"/>
    <w:uiPriority w:val="59"/>
    <w:rsid w:val="0098707E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0">
    <w:name w:val="УГТП-Наименование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4">
    <w:name w:val="Таблица 12"/>
    <w:qFormat/>
    <w:rsid w:val="0098707E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2"/>
    <w:rsid w:val="0098707E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98707E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f5">
    <w:name w:val="основной"/>
    <w:basedOn w:val="a2"/>
    <w:link w:val="afffffff6"/>
    <w:rsid w:val="0098707E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f6">
    <w:name w:val="основной Знак"/>
    <w:basedOn w:val="a3"/>
    <w:link w:val="afffffff5"/>
    <w:rsid w:val="0098707E"/>
    <w:rPr>
      <w:rFonts w:eastAsia="Times New Roman" w:cs="Times New Roman"/>
      <w:sz w:val="24"/>
    </w:rPr>
  </w:style>
  <w:style w:type="paragraph" w:styleId="afffffff7">
    <w:name w:val="Note Heading"/>
    <w:basedOn w:val="a2"/>
    <w:link w:val="afffffff8"/>
    <w:rsid w:val="0098707E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f8">
    <w:name w:val="Заголовок записки Знак"/>
    <w:basedOn w:val="a3"/>
    <w:link w:val="afffffff7"/>
    <w:rsid w:val="0098707E"/>
    <w:rPr>
      <w:rFonts w:eastAsia="Times New Roman" w:cs="Times New Roman"/>
      <w:b/>
      <w:sz w:val="28"/>
    </w:rPr>
  </w:style>
  <w:style w:type="paragraph" w:customStyle="1" w:styleId="afffffff9">
    <w:name w:val="Пояснение"/>
    <w:rsid w:val="0098707E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3"/>
    <w:rsid w:val="0098707E"/>
  </w:style>
  <w:style w:type="paragraph" w:customStyle="1" w:styleId="11">
    <w:name w:val="Список маркированный 1"/>
    <w:basedOn w:val="a2"/>
    <w:link w:val="1ffc"/>
    <w:autoRedefine/>
    <w:qFormat/>
    <w:rsid w:val="0098707E"/>
    <w:pPr>
      <w:numPr>
        <w:numId w:val="8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c">
    <w:name w:val="Список маркированный 1 Знак"/>
    <w:link w:val="11"/>
    <w:rsid w:val="0098707E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3"/>
    <w:rsid w:val="0098707E"/>
  </w:style>
  <w:style w:type="paragraph" w:customStyle="1" w:styleId="-1">
    <w:name w:val="УГТП-Боковой штамп"/>
    <w:basedOn w:val="a2"/>
    <w:rsid w:val="0098707E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6">
    <w:name w:val="Основной текст (7)_"/>
    <w:basedOn w:val="a3"/>
    <w:link w:val="77"/>
    <w:uiPriority w:val="99"/>
    <w:rsid w:val="0098707E"/>
    <w:rPr>
      <w:sz w:val="14"/>
      <w:szCs w:val="14"/>
      <w:shd w:val="clear" w:color="auto" w:fill="FFFFFF"/>
    </w:rPr>
  </w:style>
  <w:style w:type="paragraph" w:customStyle="1" w:styleId="77">
    <w:name w:val="Основной текст (7)"/>
    <w:basedOn w:val="a2"/>
    <w:link w:val="76"/>
    <w:uiPriority w:val="99"/>
    <w:rsid w:val="0098707E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2"/>
    <w:rsid w:val="0098707E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fa">
    <w:name w:val="Знак Знак Знак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98707E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3"/>
    <w:link w:val="Preformat"/>
    <w:rsid w:val="0098707E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3"/>
    <w:link w:val="ConsNormal"/>
    <w:rsid w:val="0098707E"/>
    <w:rPr>
      <w:rFonts w:ascii="Arial" w:eastAsia="Arial" w:hAnsi="Arial" w:cs="Arial"/>
      <w:lang w:eastAsia="ar-SA"/>
    </w:rPr>
  </w:style>
  <w:style w:type="paragraph" w:customStyle="1" w:styleId="afffffffb">
    <w:name w:val="Зоны"/>
    <w:basedOn w:val="a2"/>
    <w:rsid w:val="0098707E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fc">
    <w:name w:val="Основной стиль"/>
    <w:basedOn w:val="a2"/>
    <w:link w:val="afffffffd"/>
    <w:rsid w:val="0098707E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fd">
    <w:name w:val="Основной стиль Знак"/>
    <w:link w:val="afffffffc"/>
    <w:rsid w:val="0098707E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98707E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character" w:customStyle="1" w:styleId="FontStyle41">
    <w:name w:val="Font Style41"/>
    <w:basedOn w:val="a3"/>
    <w:uiPriority w:val="99"/>
    <w:rsid w:val="0098707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3"/>
    <w:uiPriority w:val="99"/>
    <w:rsid w:val="0098707E"/>
    <w:rPr>
      <w:rFonts w:ascii="Times New Roman" w:hAnsi="Times New Roman" w:cs="Times New Roman"/>
      <w:i/>
      <w:iCs/>
      <w:sz w:val="18"/>
      <w:szCs w:val="18"/>
    </w:rPr>
  </w:style>
  <w:style w:type="paragraph" w:customStyle="1" w:styleId="Report">
    <w:name w:val="Report"/>
    <w:basedOn w:val="a2"/>
    <w:rsid w:val="0098707E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e">
    <w:name w:val="......."/>
    <w:basedOn w:val="Default"/>
    <w:next w:val="Default"/>
    <w:rsid w:val="0098707E"/>
    <w:rPr>
      <w:color w:val="auto"/>
    </w:rPr>
  </w:style>
  <w:style w:type="paragraph" w:customStyle="1" w:styleId="nienie">
    <w:name w:val="nienie"/>
    <w:basedOn w:val="Iauiue"/>
    <w:rsid w:val="0098707E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3"/>
    <w:link w:val="111"/>
    <w:rsid w:val="0098707E"/>
    <w:rPr>
      <w:rFonts w:eastAsia="Arial" w:cs="Calibri"/>
      <w:sz w:val="24"/>
      <w:lang w:eastAsia="ar-SA"/>
    </w:rPr>
  </w:style>
  <w:style w:type="paragraph" w:customStyle="1" w:styleId="2fe">
    <w:name w:val="Список маркированный 2"/>
    <w:basedOn w:val="11"/>
    <w:link w:val="2ff"/>
    <w:qFormat/>
    <w:rsid w:val="0098707E"/>
    <w:pPr>
      <w:widowControl/>
      <w:tabs>
        <w:tab w:val="clear" w:pos="1134"/>
      </w:tabs>
    </w:pPr>
    <w:rPr>
      <w:lang w:eastAsia="en-US"/>
    </w:rPr>
  </w:style>
  <w:style w:type="character" w:customStyle="1" w:styleId="2ff">
    <w:name w:val="Список маркированный 2 Знак"/>
    <w:link w:val="2fe"/>
    <w:rsid w:val="0098707E"/>
    <w:rPr>
      <w:rFonts w:eastAsia="Times New Roman" w:cs="Times New Roman"/>
      <w:sz w:val="24"/>
      <w:szCs w:val="24"/>
      <w:lang w:eastAsia="en-US"/>
    </w:rPr>
  </w:style>
  <w:style w:type="paragraph" w:customStyle="1" w:styleId="1ffd">
    <w:name w:val="Знак Знак Знак1 Знак"/>
    <w:basedOn w:val="a2"/>
    <w:rsid w:val="0098707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f">
    <w:name w:val="Body Text First Indent"/>
    <w:basedOn w:val="af8"/>
    <w:link w:val="affffffff0"/>
    <w:rsid w:val="0098707E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f0">
    <w:name w:val="Красная строка Знак"/>
    <w:basedOn w:val="af9"/>
    <w:link w:val="affffffff"/>
    <w:rsid w:val="0098707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3"/>
    <w:rsid w:val="0098707E"/>
  </w:style>
  <w:style w:type="character" w:customStyle="1" w:styleId="NoSpacingChar">
    <w:name w:val="No Spacing Char"/>
    <w:link w:val="1f3"/>
    <w:uiPriority w:val="1"/>
    <w:locked/>
    <w:rsid w:val="0098707E"/>
    <w:rPr>
      <w:rFonts w:ascii="Calibri" w:eastAsia="Arial" w:hAnsi="Calibri" w:cs="Calibri"/>
      <w:sz w:val="22"/>
      <w:szCs w:val="22"/>
      <w:lang w:eastAsia="ar-SA"/>
    </w:rPr>
  </w:style>
  <w:style w:type="table" w:customStyle="1" w:styleId="2100">
    <w:name w:val="Сетка таблицы210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e">
    <w:name w:val="Îáû÷íûé1"/>
    <w:rsid w:val="0098707E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f1">
    <w:name w:val="ТАБ ТЕКСТ"/>
    <w:basedOn w:val="a2"/>
    <w:link w:val="affffffff2"/>
    <w:qFormat/>
    <w:rsid w:val="0098707E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f2">
    <w:name w:val="ТАБ ТЕКСТ Знак"/>
    <w:basedOn w:val="a3"/>
    <w:link w:val="affffffff1"/>
    <w:rsid w:val="0098707E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2"/>
    <w:rsid w:val="0098707E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5"/>
    <w:rsid w:val="0098707E"/>
  </w:style>
  <w:style w:type="table" w:customStyle="1" w:styleId="TableGridReport6">
    <w:name w:val="Table Grid Report6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7">
    <w:name w:val="Table Grid Report7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8">
    <w:name w:val="Table Grid Report8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9">
    <w:name w:val="Table Grid Report9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0">
    <w:name w:val="Table Grid Report10"/>
    <w:basedOn w:val="a4"/>
    <w:next w:val="af7"/>
    <w:uiPriority w:val="99"/>
    <w:rsid w:val="009B4F6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4"/>
    <w:next w:val="af7"/>
    <w:uiPriority w:val="99"/>
    <w:rsid w:val="00B231F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"/>
    <w:next w:val="a5"/>
    <w:uiPriority w:val="99"/>
    <w:semiHidden/>
    <w:unhideWhenUsed/>
    <w:rsid w:val="00731397"/>
  </w:style>
  <w:style w:type="table" w:customStyle="1" w:styleId="350">
    <w:name w:val="Сетка таблицы35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"/>
    <w:next w:val="a5"/>
    <w:uiPriority w:val="99"/>
    <w:semiHidden/>
    <w:unhideWhenUsed/>
    <w:rsid w:val="00731397"/>
  </w:style>
  <w:style w:type="table" w:customStyle="1" w:styleId="1210">
    <w:name w:val="Сетка таблицы121"/>
    <w:basedOn w:val="a4"/>
    <w:next w:val="af7"/>
    <w:uiPriority w:val="59"/>
    <w:rsid w:val="007313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4"/>
    <w:next w:val="af7"/>
    <w:uiPriority w:val="5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1">
    <w:name w:val="Нет списка27"/>
    <w:next w:val="a5"/>
    <w:semiHidden/>
    <w:rsid w:val="00731397"/>
  </w:style>
  <w:style w:type="table" w:customStyle="1" w:styleId="2130">
    <w:name w:val="Сетка таблицы213"/>
    <w:basedOn w:val="a4"/>
    <w:next w:val="af7"/>
    <w:rsid w:val="0073139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7">
    <w:name w:val="Table Normal17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1">
    <w:name w:val="Нет списка18"/>
    <w:next w:val="a5"/>
    <w:uiPriority w:val="99"/>
    <w:semiHidden/>
    <w:unhideWhenUsed/>
    <w:rsid w:val="00C744DF"/>
  </w:style>
  <w:style w:type="table" w:customStyle="1" w:styleId="360">
    <w:name w:val="Сетка таблицы36"/>
    <w:basedOn w:val="a4"/>
    <w:next w:val="af7"/>
    <w:uiPriority w:val="9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"/>
    <w:next w:val="a5"/>
    <w:uiPriority w:val="99"/>
    <w:semiHidden/>
    <w:unhideWhenUsed/>
    <w:rsid w:val="00C744DF"/>
  </w:style>
  <w:style w:type="table" w:customStyle="1" w:styleId="1220">
    <w:name w:val="Сетка таблицы122"/>
    <w:basedOn w:val="a4"/>
    <w:next w:val="af7"/>
    <w:uiPriority w:val="59"/>
    <w:rsid w:val="00C744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f7"/>
    <w:uiPriority w:val="5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">
    <w:name w:val="Нет списка28"/>
    <w:next w:val="a5"/>
    <w:semiHidden/>
    <w:rsid w:val="00C744DF"/>
  </w:style>
  <w:style w:type="table" w:customStyle="1" w:styleId="2140">
    <w:name w:val="Сетка таблицы214"/>
    <w:basedOn w:val="a4"/>
    <w:next w:val="af7"/>
    <w:rsid w:val="00C744DF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1">
    <w:name w:val="Table Grid Report11"/>
    <w:basedOn w:val="a4"/>
    <w:next w:val="af7"/>
    <w:uiPriority w:val="99"/>
    <w:rsid w:val="00E75F5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2">
    <w:name w:val="Table Grid Report12"/>
    <w:basedOn w:val="a4"/>
    <w:next w:val="af7"/>
    <w:uiPriority w:val="59"/>
    <w:rsid w:val="00E1384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5"/>
    <w:uiPriority w:val="99"/>
    <w:semiHidden/>
    <w:unhideWhenUsed/>
    <w:rsid w:val="00182D32"/>
  </w:style>
  <w:style w:type="table" w:customStyle="1" w:styleId="TableGridReport13">
    <w:name w:val="Table Grid Report13"/>
    <w:basedOn w:val="a4"/>
    <w:next w:val="af7"/>
    <w:uiPriority w:val="99"/>
    <w:rsid w:val="00182D32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4"/>
    <w:next w:val="af7"/>
    <w:uiPriority w:val="59"/>
    <w:rsid w:val="00182D32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0">
    <w:name w:val="Сетка таблицы215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0">
    <w:name w:val="Сетка таблицы37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3">
    <w:name w:val="WW8Num13"/>
    <w:basedOn w:val="a5"/>
    <w:rsid w:val="00182D32"/>
  </w:style>
  <w:style w:type="numbering" w:customStyle="1" w:styleId="291">
    <w:name w:val="Нет списка29"/>
    <w:next w:val="a5"/>
    <w:uiPriority w:val="99"/>
    <w:semiHidden/>
    <w:unhideWhenUsed/>
    <w:rsid w:val="00182D32"/>
  </w:style>
  <w:style w:type="table" w:customStyle="1" w:styleId="TableGridReport14">
    <w:name w:val="Table Grid Report14"/>
    <w:basedOn w:val="a4"/>
    <w:next w:val="af7"/>
    <w:uiPriority w:val="59"/>
    <w:rsid w:val="00182D32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4"/>
    <w:next w:val="af7"/>
    <w:uiPriority w:val="59"/>
    <w:rsid w:val="00182D32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60">
    <w:name w:val="Сетка таблицы216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0">
    <w:name w:val="Сетка таблицы38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4">
    <w:name w:val="WW8Num14"/>
    <w:basedOn w:val="a5"/>
    <w:rsid w:val="00182D32"/>
  </w:style>
  <w:style w:type="table" w:customStyle="1" w:styleId="TableGridReport15">
    <w:name w:val="Table Grid Report15"/>
    <w:basedOn w:val="a4"/>
    <w:next w:val="af7"/>
    <w:uiPriority w:val="99"/>
    <w:rsid w:val="00271D1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"/>
    <w:next w:val="a5"/>
    <w:uiPriority w:val="99"/>
    <w:semiHidden/>
    <w:unhideWhenUsed/>
    <w:rsid w:val="00271D17"/>
  </w:style>
  <w:style w:type="table" w:customStyle="1" w:styleId="TableGridReport16">
    <w:name w:val="Table Grid Report16"/>
    <w:basedOn w:val="a4"/>
    <w:next w:val="af7"/>
    <w:uiPriority w:val="99"/>
    <w:rsid w:val="00271D1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Сетка таблицы125"/>
    <w:basedOn w:val="a4"/>
    <w:next w:val="af7"/>
    <w:uiPriority w:val="59"/>
    <w:rsid w:val="00271D17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7">
    <w:name w:val="Сетка таблицы217"/>
    <w:basedOn w:val="a4"/>
    <w:next w:val="af7"/>
    <w:uiPriority w:val="59"/>
    <w:rsid w:val="00271D1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0">
    <w:name w:val="Сетка таблицы39"/>
    <w:basedOn w:val="a4"/>
    <w:next w:val="af7"/>
    <w:uiPriority w:val="59"/>
    <w:rsid w:val="00271D1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5">
    <w:name w:val="WW8Num15"/>
    <w:basedOn w:val="a5"/>
    <w:rsid w:val="00271D17"/>
  </w:style>
  <w:style w:type="numbering" w:customStyle="1" w:styleId="316">
    <w:name w:val="Нет списка31"/>
    <w:next w:val="a5"/>
    <w:uiPriority w:val="99"/>
    <w:semiHidden/>
    <w:unhideWhenUsed/>
    <w:rsid w:val="0075567A"/>
  </w:style>
  <w:style w:type="table" w:customStyle="1" w:styleId="TableGridReport17">
    <w:name w:val="Table Grid Report17"/>
    <w:basedOn w:val="a4"/>
    <w:next w:val="af7"/>
    <w:uiPriority w:val="99"/>
    <w:rsid w:val="0075567A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Сетка таблицы126"/>
    <w:basedOn w:val="a4"/>
    <w:next w:val="af7"/>
    <w:uiPriority w:val="59"/>
    <w:rsid w:val="0075567A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8">
    <w:name w:val="Сетка таблицы218"/>
    <w:basedOn w:val="a4"/>
    <w:next w:val="af7"/>
    <w:uiPriority w:val="59"/>
    <w:rsid w:val="0075567A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0">
    <w:name w:val="Сетка таблицы310"/>
    <w:basedOn w:val="a4"/>
    <w:next w:val="af7"/>
    <w:uiPriority w:val="59"/>
    <w:rsid w:val="0075567A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6">
    <w:name w:val="WW8Num16"/>
    <w:basedOn w:val="a5"/>
    <w:rsid w:val="0075567A"/>
  </w:style>
  <w:style w:type="numbering" w:customStyle="1" w:styleId="321">
    <w:name w:val="Нет списка32"/>
    <w:next w:val="a5"/>
    <w:uiPriority w:val="99"/>
    <w:semiHidden/>
    <w:unhideWhenUsed/>
    <w:rsid w:val="009571A0"/>
  </w:style>
  <w:style w:type="table" w:customStyle="1" w:styleId="TableGridReport18">
    <w:name w:val="Table Grid Report18"/>
    <w:basedOn w:val="a4"/>
    <w:next w:val="af7"/>
    <w:uiPriority w:val="99"/>
    <w:rsid w:val="009571A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">
    <w:name w:val="Сетка таблицы127"/>
    <w:basedOn w:val="a4"/>
    <w:next w:val="af7"/>
    <w:uiPriority w:val="59"/>
    <w:rsid w:val="009571A0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9"/>
    <w:basedOn w:val="a4"/>
    <w:next w:val="af7"/>
    <w:uiPriority w:val="59"/>
    <w:rsid w:val="009571A0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4"/>
    <w:next w:val="af7"/>
    <w:uiPriority w:val="59"/>
    <w:rsid w:val="009571A0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7">
    <w:name w:val="WW8Num17"/>
    <w:basedOn w:val="a5"/>
    <w:rsid w:val="009571A0"/>
    <w:pPr>
      <w:numPr>
        <w:numId w:val="9"/>
      </w:numPr>
    </w:pPr>
  </w:style>
  <w:style w:type="table" w:customStyle="1" w:styleId="TableGridReport19">
    <w:name w:val="Table Grid Report19"/>
    <w:basedOn w:val="a4"/>
    <w:next w:val="af7"/>
    <w:uiPriority w:val="99"/>
    <w:rsid w:val="0049790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4"/>
    <w:next w:val="af7"/>
    <w:uiPriority w:val="99"/>
    <w:rsid w:val="00DC19D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4"/>
    <w:next w:val="af7"/>
    <w:uiPriority w:val="99"/>
    <w:rsid w:val="00086B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4"/>
    <w:next w:val="af7"/>
    <w:uiPriority w:val="99"/>
    <w:rsid w:val="00086B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"/>
    <w:next w:val="a5"/>
    <w:uiPriority w:val="99"/>
    <w:semiHidden/>
    <w:unhideWhenUsed/>
    <w:rsid w:val="00972490"/>
  </w:style>
  <w:style w:type="table" w:customStyle="1" w:styleId="430">
    <w:name w:val="Сетка таблицы43"/>
    <w:basedOn w:val="a4"/>
    <w:next w:val="af7"/>
    <w:uiPriority w:val="99"/>
    <w:rsid w:val="0097249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5"/>
    <w:uiPriority w:val="99"/>
    <w:semiHidden/>
    <w:unhideWhenUsed/>
    <w:rsid w:val="00972490"/>
  </w:style>
  <w:style w:type="table" w:customStyle="1" w:styleId="128">
    <w:name w:val="Сетка таблицы128"/>
    <w:basedOn w:val="a4"/>
    <w:next w:val="af7"/>
    <w:uiPriority w:val="59"/>
    <w:rsid w:val="009724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4"/>
    <w:next w:val="af7"/>
    <w:uiPriority w:val="59"/>
    <w:rsid w:val="0097249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unhideWhenUsed/>
    <w:qFormat/>
    <w:rsid w:val="0097249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01">
    <w:name w:val="Нет списка210"/>
    <w:next w:val="a5"/>
    <w:semiHidden/>
    <w:rsid w:val="00972490"/>
  </w:style>
  <w:style w:type="table" w:customStyle="1" w:styleId="2200">
    <w:name w:val="Сетка таблицы220"/>
    <w:basedOn w:val="a4"/>
    <w:next w:val="af7"/>
    <w:rsid w:val="009724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">
    <w:name w:val="Table Normal19"/>
    <w:uiPriority w:val="2"/>
    <w:semiHidden/>
    <w:unhideWhenUsed/>
    <w:qFormat/>
    <w:rsid w:val="00972490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0">
    <w:name w:val="Сетка таблицы44"/>
    <w:basedOn w:val="a4"/>
    <w:next w:val="af7"/>
    <w:uiPriority w:val="99"/>
    <w:rsid w:val="0026680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Сетка таблицы45"/>
    <w:basedOn w:val="a4"/>
    <w:next w:val="af7"/>
    <w:uiPriority w:val="9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"/>
    <w:next w:val="a5"/>
    <w:uiPriority w:val="99"/>
    <w:semiHidden/>
    <w:unhideWhenUsed/>
    <w:rsid w:val="00583066"/>
  </w:style>
  <w:style w:type="table" w:customStyle="1" w:styleId="460">
    <w:name w:val="Сетка таблицы46"/>
    <w:basedOn w:val="a4"/>
    <w:next w:val="af7"/>
    <w:uiPriority w:val="9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"/>
    <w:next w:val="a5"/>
    <w:uiPriority w:val="99"/>
    <w:semiHidden/>
    <w:unhideWhenUsed/>
    <w:rsid w:val="00583066"/>
  </w:style>
  <w:style w:type="table" w:customStyle="1" w:styleId="129">
    <w:name w:val="Сетка таблицы129"/>
    <w:basedOn w:val="a4"/>
    <w:next w:val="af7"/>
    <w:uiPriority w:val="59"/>
    <w:rsid w:val="005830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3"/>
    <w:basedOn w:val="a4"/>
    <w:next w:val="af7"/>
    <w:uiPriority w:val="5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unhideWhenUsed/>
    <w:qFormat/>
    <w:rsid w:val="005830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1">
    <w:name w:val="Нет списка211"/>
    <w:next w:val="a5"/>
    <w:semiHidden/>
    <w:rsid w:val="00583066"/>
  </w:style>
  <w:style w:type="table" w:customStyle="1" w:styleId="2210">
    <w:name w:val="Сетка таблицы221"/>
    <w:basedOn w:val="a4"/>
    <w:next w:val="af7"/>
    <w:rsid w:val="0058306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0">
    <w:name w:val="Table Normal110"/>
    <w:uiPriority w:val="2"/>
    <w:semiHidden/>
    <w:unhideWhenUsed/>
    <w:qFormat/>
    <w:rsid w:val="00583066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0">
    <w:name w:val="Сетка таблицы47"/>
    <w:basedOn w:val="a4"/>
    <w:next w:val="af7"/>
    <w:uiPriority w:val="59"/>
    <w:rsid w:val="001F421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0">
    <w:name w:val="Сетка таблицы48"/>
    <w:basedOn w:val="a4"/>
    <w:next w:val="af7"/>
    <w:uiPriority w:val="59"/>
    <w:rsid w:val="001F421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4"/>
    <w:next w:val="af7"/>
    <w:uiPriority w:val="59"/>
    <w:rsid w:val="00673B0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0">
    <w:name w:val="Сетка таблицы50"/>
    <w:basedOn w:val="a4"/>
    <w:next w:val="af7"/>
    <w:uiPriority w:val="59"/>
    <w:rsid w:val="00F84B2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f7"/>
    <w:uiPriority w:val="59"/>
    <w:rsid w:val="00B165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Нет списка35"/>
    <w:next w:val="a5"/>
    <w:uiPriority w:val="99"/>
    <w:semiHidden/>
    <w:unhideWhenUsed/>
    <w:rsid w:val="00815E03"/>
  </w:style>
  <w:style w:type="table" w:customStyle="1" w:styleId="-31">
    <w:name w:val="Веб-таблица 31"/>
    <w:basedOn w:val="a4"/>
    <w:next w:val="-3"/>
    <w:semiHidden/>
    <w:rsid w:val="00815E03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52"/>
    <w:basedOn w:val="a4"/>
    <w:next w:val="af7"/>
    <w:uiPriority w:val="59"/>
    <w:rsid w:val="00815E0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"/>
    <w:next w:val="a5"/>
    <w:uiPriority w:val="99"/>
    <w:semiHidden/>
    <w:unhideWhenUsed/>
    <w:rsid w:val="00815E03"/>
  </w:style>
  <w:style w:type="numbering" w:customStyle="1" w:styleId="2121">
    <w:name w:val="Нет списка212"/>
    <w:next w:val="a5"/>
    <w:uiPriority w:val="99"/>
    <w:semiHidden/>
    <w:unhideWhenUsed/>
    <w:rsid w:val="00815E03"/>
  </w:style>
  <w:style w:type="table" w:customStyle="1" w:styleId="-111">
    <w:name w:val="Таблица-сетка 1 светлая11"/>
    <w:basedOn w:val="a4"/>
    <w:uiPriority w:val="46"/>
    <w:rsid w:val="00815E03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c">
    <w:name w:val="Сетка таблицы светлая11"/>
    <w:basedOn w:val="a4"/>
    <w:uiPriority w:val="40"/>
    <w:rsid w:val="00815E03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14">
    <w:name w:val="Таблица простая 111"/>
    <w:basedOn w:val="a4"/>
    <w:uiPriority w:val="41"/>
    <w:rsid w:val="00815E03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2ff0">
    <w:name w:val="Заголовок таблицы ссылок2"/>
    <w:basedOn w:val="a2"/>
    <w:next w:val="a2"/>
    <w:uiPriority w:val="99"/>
    <w:semiHidden/>
    <w:unhideWhenUsed/>
    <w:rsid w:val="00815E03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annotation subject" w:uiPriority="0"/>
    <w:lsdException w:name="Table Web 3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127856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2"/>
    <w:next w:val="a2"/>
    <w:link w:val="12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2"/>
    <w:next w:val="a2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2"/>
    <w:next w:val="a2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2"/>
    <w:next w:val="a2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2"/>
    <w:next w:val="a2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2"/>
    <w:next w:val="a2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2"/>
    <w:next w:val="a2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2"/>
    <w:next w:val="a2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2"/>
    <w:next w:val="a2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6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7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8">
    <w:name w:val="Subtitle"/>
    <w:aliases w:val="заголовок 2,Обычный таблица"/>
    <w:basedOn w:val="a7"/>
    <w:next w:val="Textbody"/>
    <w:link w:val="16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9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a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3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b">
    <w:name w:val="Верхний колонтитул Знак"/>
    <w:aliases w:val=" Знак Знак"/>
    <w:rsid w:val="00466849"/>
    <w:rPr>
      <w:sz w:val="28"/>
      <w:szCs w:val="28"/>
    </w:rPr>
  </w:style>
  <w:style w:type="paragraph" w:styleId="ac">
    <w:name w:val="header"/>
    <w:aliases w:val=" Знак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d">
    <w:name w:val="No Spacing"/>
    <w:aliases w:val="с интервалом,No Spacing,No Spacing1,номера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e">
    <w:name w:val="Plain Text"/>
    <w:basedOn w:val="a2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f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0">
    <w:name w:val="footer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2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2">
    <w:name w:val="List Paragraph"/>
    <w:aliases w:val="мой,Нумерованый список,Bullet List,FooterText,numbered,SL_Абзац списка,GOST_TableList,числа"/>
    <w:basedOn w:val="a2"/>
    <w:link w:val="af3"/>
    <w:uiPriority w:val="34"/>
    <w:qFormat/>
    <w:rsid w:val="00466849"/>
    <w:pPr>
      <w:ind w:left="720"/>
    </w:pPr>
  </w:style>
  <w:style w:type="numbering" w:customStyle="1" w:styleId="WW8Num1">
    <w:name w:val="WW8Num1"/>
    <w:basedOn w:val="a5"/>
    <w:rsid w:val="00466849"/>
    <w:pPr>
      <w:numPr>
        <w:numId w:val="1"/>
      </w:numPr>
    </w:pPr>
  </w:style>
  <w:style w:type="paragraph" w:styleId="af4">
    <w:name w:val="Normal (Web)"/>
    <w:aliases w:val="Обычный (Web),Обычный (Web)1,Обычный (веб)1"/>
    <w:basedOn w:val="a2"/>
    <w:uiPriority w:val="99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5">
    <w:name w:val="Strong"/>
    <w:aliases w:val="цифры"/>
    <w:qFormat/>
    <w:rsid w:val="007364F7"/>
    <w:rPr>
      <w:b/>
      <w:bCs/>
    </w:rPr>
  </w:style>
  <w:style w:type="paragraph" w:customStyle="1" w:styleId="af6">
    <w:name w:val="Содержимое таблицы"/>
    <w:basedOn w:val="af0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7">
    <w:name w:val="Table Grid"/>
    <w:aliases w:val="Table Grid Report"/>
    <w:basedOn w:val="a4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ody Text"/>
    <w:basedOn w:val="a2"/>
    <w:link w:val="af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9">
    <w:name w:val="Основной текст Знак"/>
    <w:link w:val="af8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2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2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2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2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2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a">
    <w:name w:val="page number"/>
    <w:basedOn w:val="1a"/>
    <w:rsid w:val="00921760"/>
  </w:style>
  <w:style w:type="character" w:customStyle="1" w:styleId="afb">
    <w:name w:val="Символ нумерации"/>
    <w:rsid w:val="00921760"/>
  </w:style>
  <w:style w:type="character" w:styleId="afc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d">
    <w:name w:val="Заголовок"/>
    <w:basedOn w:val="a2"/>
    <w:next w:val="af8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e">
    <w:name w:val="Body Text Indent"/>
    <w:basedOn w:val="a2"/>
    <w:link w:val="aff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f">
    <w:name w:val="Основной текст с отступом Знак"/>
    <w:link w:val="afe"/>
    <w:rsid w:val="00921760"/>
    <w:rPr>
      <w:rFonts w:eastAsia="Times New Roman" w:cs="Times New Roman"/>
      <w:sz w:val="28"/>
      <w:lang w:eastAsia="ar-SA"/>
    </w:rPr>
  </w:style>
  <w:style w:type="paragraph" w:customStyle="1" w:styleId="aff0">
    <w:name w:val="Заголовок таблицы"/>
    <w:basedOn w:val="af6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1">
    <w:name w:val="Содержимое врезки"/>
    <w:basedOn w:val="af8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b">
    <w:name w:val="Название1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c">
    <w:name w:val="Указатель1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d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2">
    <w:name w:val="Знак 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3">
    <w:name w:val="Подзаголовок Знак"/>
    <w:aliases w:val="Обычный таблица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4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0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1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5">
    <w:name w:val="FollowedHyperlink"/>
    <w:uiPriority w:val="99"/>
    <w:rsid w:val="00D7382D"/>
    <w:rPr>
      <w:color w:val="800080"/>
      <w:u w:val="single"/>
    </w:rPr>
  </w:style>
  <w:style w:type="character" w:styleId="aff6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7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8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9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a">
    <w:name w:val="Без интервала Знак"/>
    <w:aliases w:val="с интервалом Знак,Без интервала1 Знак,No Spacing Знак,No Spacing1 Знак"/>
    <w:uiPriority w:val="1"/>
    <w:rsid w:val="00D7382D"/>
    <w:rPr>
      <w:sz w:val="22"/>
      <w:szCs w:val="22"/>
      <w:lang w:val="ru-RU" w:eastAsia="ar-SA" w:bidi="ar-SA"/>
    </w:rPr>
  </w:style>
  <w:style w:type="character" w:customStyle="1" w:styleId="affb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c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d">
    <w:name w:val="Intense Emphasis"/>
    <w:qFormat/>
    <w:rsid w:val="00D7382D"/>
    <w:rPr>
      <w:b/>
      <w:bCs/>
      <w:i/>
      <w:iCs/>
      <w:color w:val="4F81BD"/>
    </w:rPr>
  </w:style>
  <w:style w:type="character" w:customStyle="1" w:styleId="S10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e">
    <w:name w:val="Emphasis"/>
    <w:uiPriority w:val="20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f">
    <w:name w:val="Текст примечания Знак"/>
    <w:rsid w:val="00D7382D"/>
    <w:rPr>
      <w:rFonts w:ascii="Times New Roman" w:hAnsi="Times New Roman"/>
    </w:rPr>
  </w:style>
  <w:style w:type="character" w:customStyle="1" w:styleId="1e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0">
    <w:name w:val="Гипертекстовая ссылка"/>
    <w:rsid w:val="00D7382D"/>
    <w:rPr>
      <w:color w:val="008000"/>
    </w:rPr>
  </w:style>
  <w:style w:type="character" w:customStyle="1" w:styleId="afff1">
    <w:name w:val="Обычный (веб) Знак"/>
    <w:aliases w:val="Обычный (веб)1 Знак,Обычный (Web) Знак,Обычный (Web)1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0">
    <w:name w:val="Текст Знак1"/>
    <w:uiPriority w:val="99"/>
    <w:rsid w:val="00D7382D"/>
    <w:rPr>
      <w:rFonts w:ascii="Courier New" w:hAnsi="Courier New" w:cs="Courier New"/>
      <w:lang w:val="ru-RU" w:eastAsia="ar-SA" w:bidi="ar-SA"/>
    </w:rPr>
  </w:style>
  <w:style w:type="character" w:customStyle="1" w:styleId="1f1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2"/>
    <w:next w:val="a2"/>
    <w:uiPriority w:val="39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2">
    <w:name w:val="TOC Heading"/>
    <w:basedOn w:val="10"/>
    <w:next w:val="a2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2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2">
    <w:name w:val="toc 1"/>
    <w:basedOn w:val="a2"/>
    <w:next w:val="a2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2"/>
    <w:next w:val="a2"/>
    <w:uiPriority w:val="39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2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link w:val="S4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5">
    <w:name w:val="S_Обычный"/>
    <w:basedOn w:val="a2"/>
    <w:qFormat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2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2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2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2"/>
    <w:next w:val="a2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2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2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2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2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2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2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2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2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1">
    <w:name w:val="S_Заголовок 1"/>
    <w:basedOn w:val="a2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3">
    <w:name w:val="Таблица"/>
    <w:basedOn w:val="a2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4">
    <w:name w:val="Заголовок таблици"/>
    <w:basedOn w:val="a2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5">
    <w:name w:val="Обычный в таблице"/>
    <w:basedOn w:val="a2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2"/>
    <w:next w:val="a2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3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6">
    <w:name w:val="Абзац рядовой"/>
    <w:basedOn w:val="a2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7">
    <w:name w:val="СтильЗ"/>
    <w:basedOn w:val="a2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2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6">
    <w:name w:val="S_Обычний подчёркнутый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4">
    <w:name w:val="Основной текст1"/>
    <w:basedOn w:val="a2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2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2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2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8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9">
    <w:name w:val="Знак Знак Знак Знак Знак Знак"/>
    <w:basedOn w:val="a2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5">
    <w:name w:val="Цитата1"/>
    <w:basedOn w:val="a2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a">
    <w:name w:val="основной текст"/>
    <w:basedOn w:val="a2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6">
    <w:name w:val="Текст примечания1"/>
    <w:basedOn w:val="a2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7">
    <w:name w:val="_ЗАГОЛОВОК 1"/>
    <w:basedOn w:val="a2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b">
    <w:name w:val="Штамп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8">
    <w:name w:val="Абзац списка1"/>
    <w:basedOn w:val="a2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2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2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2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2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2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2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2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2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2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c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c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c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c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c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c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c">
    <w:name w:val="Block Text"/>
    <w:basedOn w:val="a2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d">
    <w:name w:val="П.З."/>
    <w:basedOn w:val="a2"/>
    <w:link w:val="afffe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e">
    <w:name w:val="П.З. Знак"/>
    <w:link w:val="afffd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f">
    <w:name w:val="Цветовое выделение"/>
    <w:uiPriority w:val="99"/>
    <w:rsid w:val="00D7382D"/>
    <w:rPr>
      <w:b/>
      <w:color w:val="26282F"/>
    </w:rPr>
  </w:style>
  <w:style w:type="paragraph" w:customStyle="1" w:styleId="affff0">
    <w:name w:val="Комментарий"/>
    <w:basedOn w:val="a2"/>
    <w:next w:val="a2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1">
    <w:name w:val="Информация о версии"/>
    <w:basedOn w:val="affff0"/>
    <w:next w:val="a2"/>
    <w:uiPriority w:val="99"/>
    <w:rsid w:val="00D7382D"/>
    <w:rPr>
      <w:i/>
      <w:iCs/>
    </w:rPr>
  </w:style>
  <w:style w:type="paragraph" w:customStyle="1" w:styleId="affff2">
    <w:name w:val="Нормальный (таблица)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3">
    <w:name w:val="Прижатый влево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2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2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2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2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2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2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4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5">
    <w:name w:val="Текст таблицы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6">
    <w:name w:val="_Текст записки + полужирный"/>
    <w:basedOn w:val="affff4"/>
    <w:rsid w:val="00D7382D"/>
    <w:rPr>
      <w:b/>
      <w:bCs/>
    </w:rPr>
  </w:style>
  <w:style w:type="paragraph" w:styleId="affff7">
    <w:name w:val="Document Map"/>
    <w:basedOn w:val="a2"/>
    <w:link w:val="affff8"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8">
    <w:name w:val="Схема документа Знак"/>
    <w:link w:val="affff7"/>
    <w:rsid w:val="00D7382D"/>
    <w:rPr>
      <w:rFonts w:ascii="Tahoma" w:eastAsia="Times New Roman" w:hAnsi="Tahoma"/>
      <w:shd w:val="clear" w:color="auto" w:fill="000080"/>
    </w:rPr>
  </w:style>
  <w:style w:type="paragraph" w:customStyle="1" w:styleId="affff9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2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2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2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2"/>
    <w:next w:val="a2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9">
    <w:name w:val="заголовок 1"/>
    <w:basedOn w:val="a2"/>
    <w:next w:val="a2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2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2"/>
    <w:next w:val="a2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a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2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2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b">
    <w:name w:val="List Bullet"/>
    <w:basedOn w:val="a2"/>
    <w:autoRedefine/>
    <w:uiPriority w:val="99"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c">
    <w:name w:val="Абзац основной"/>
    <w:basedOn w:val="a2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2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2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8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e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2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2"/>
    <w:next w:val="a2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d">
    <w:name w:val="annotation text"/>
    <w:basedOn w:val="a2"/>
    <w:link w:val="1f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a">
    <w:name w:val="Текст примечания Знак1"/>
    <w:link w:val="affffd"/>
    <w:semiHidden/>
    <w:rsid w:val="00D7382D"/>
    <w:rPr>
      <w:rFonts w:eastAsia="Times New Roman" w:cs="Times New Roman"/>
    </w:rPr>
  </w:style>
  <w:style w:type="paragraph" w:styleId="affffe">
    <w:name w:val="annotation subject"/>
    <w:basedOn w:val="affffd"/>
    <w:next w:val="affffd"/>
    <w:link w:val="afffff"/>
    <w:semiHidden/>
    <w:rsid w:val="00D7382D"/>
    <w:rPr>
      <w:b/>
      <w:bCs/>
    </w:rPr>
  </w:style>
  <w:style w:type="character" w:customStyle="1" w:styleId="afffff">
    <w:name w:val="Тема примечания Знак"/>
    <w:link w:val="affffe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0">
    <w:name w:val="caption"/>
    <w:basedOn w:val="a2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1">
    <w:name w:val="Без висячих строк"/>
    <w:basedOn w:val="a2"/>
    <w:next w:val="a2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2"/>
    <w:next w:val="a2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b">
    <w:name w:val="çàãîëîâîê 1"/>
    <w:basedOn w:val="a2"/>
    <w:next w:val="a2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2">
    <w:name w:val="ПЦ"/>
    <w:basedOn w:val="a2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3">
    <w:name w:val="ПЦ не жирный"/>
    <w:basedOn w:val="afffff2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4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2"/>
    <w:next w:val="a2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2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5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6">
    <w:name w:val="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2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2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2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2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2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5"/>
    <w:uiPriority w:val="99"/>
    <w:semiHidden/>
    <w:unhideWhenUsed/>
    <w:rsid w:val="0000221C"/>
  </w:style>
  <w:style w:type="paragraph" w:styleId="afffff7">
    <w:name w:val="footnote text"/>
    <w:aliases w:val="Table_Footnote_last Знак,Table_Footnote_last Знак Знак,Table_Footnote_last"/>
    <w:basedOn w:val="a2"/>
    <w:link w:val="afffff8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8">
    <w:name w:val="Текст сноски Знак"/>
    <w:aliases w:val="Table_Footnote_last Знак Знак1,Table_Footnote_last Знак Знак Знак,Table_Footnote_last Знак1"/>
    <w:link w:val="afffff7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9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b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5"/>
    <w:uiPriority w:val="99"/>
    <w:semiHidden/>
    <w:unhideWhenUsed/>
    <w:rsid w:val="0000221C"/>
  </w:style>
  <w:style w:type="table" w:customStyle="1" w:styleId="116">
    <w:name w:val="Сетка таблицы11"/>
    <w:basedOn w:val="a4"/>
    <w:next w:val="af7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2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5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4"/>
    <w:next w:val="af7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c">
    <w:name w:val="Основной шрифт"/>
    <w:rsid w:val="0000221C"/>
  </w:style>
  <w:style w:type="character" w:customStyle="1" w:styleId="afffffd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2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8">
    <w:name w:val="Знак Знак2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2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3">
    <w:name w:val="Абзац списка Знак"/>
    <w:aliases w:val="мой Знак,Нумерованый список Знак,Bullet List Знак,FooterText Знак,numbered Знак,SL_Абзац списка Знак,GOST_TableList Знак,числа Знак"/>
    <w:link w:val="af2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4"/>
    <w:next w:val="af7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5"/>
    <w:uiPriority w:val="99"/>
    <w:semiHidden/>
    <w:unhideWhenUsed/>
    <w:rsid w:val="00322C78"/>
  </w:style>
  <w:style w:type="table" w:customStyle="1" w:styleId="120">
    <w:name w:val="Сетка таблицы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5"/>
    <w:semiHidden/>
    <w:rsid w:val="00322C78"/>
  </w:style>
  <w:style w:type="table" w:customStyle="1" w:styleId="2110">
    <w:name w:val="Сетка таблицы211"/>
    <w:basedOn w:val="a4"/>
    <w:next w:val="af7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5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4"/>
    <w:next w:val="af7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4"/>
    <w:next w:val="af7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4"/>
    <w:next w:val="af7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4"/>
    <w:next w:val="af7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4"/>
    <w:next w:val="af7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4"/>
    <w:next w:val="af7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4"/>
    <w:next w:val="af7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4"/>
    <w:next w:val="af7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7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7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"/>
    <w:next w:val="a5"/>
    <w:uiPriority w:val="99"/>
    <w:semiHidden/>
    <w:unhideWhenUsed/>
    <w:rsid w:val="0031354E"/>
  </w:style>
  <w:style w:type="table" w:customStyle="1" w:styleId="101">
    <w:name w:val="Сетка таблицы10"/>
    <w:basedOn w:val="a4"/>
    <w:next w:val="af7"/>
    <w:uiPriority w:val="9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31354E"/>
  </w:style>
  <w:style w:type="table" w:customStyle="1" w:styleId="130">
    <w:name w:val="Сетка таблицы13"/>
    <w:basedOn w:val="a4"/>
    <w:next w:val="af7"/>
    <w:uiPriority w:val="59"/>
    <w:rsid w:val="003135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4"/>
    <w:next w:val="af7"/>
    <w:uiPriority w:val="5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1">
    <w:name w:val="Нет списка22"/>
    <w:next w:val="a5"/>
    <w:semiHidden/>
    <w:rsid w:val="0031354E"/>
  </w:style>
  <w:style w:type="table" w:customStyle="1" w:styleId="230">
    <w:name w:val="Сетка таблицы23"/>
    <w:basedOn w:val="a4"/>
    <w:next w:val="af7"/>
    <w:rsid w:val="0031354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e">
    <w:name w:val="Знак1"/>
    <w:basedOn w:val="a2"/>
    <w:rsid w:val="0031354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table" w:customStyle="1" w:styleId="TableNormal13">
    <w:name w:val="Table Normal13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9">
    <w:name w:val="Обычный2"/>
    <w:rsid w:val="00DB55B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S">
    <w:name w:val="S_Таблица"/>
    <w:basedOn w:val="a2"/>
    <w:rsid w:val="00253C08"/>
    <w:pPr>
      <w:widowControl/>
      <w:numPr>
        <w:numId w:val="4"/>
      </w:numPr>
      <w:tabs>
        <w:tab w:val="left" w:pos="8943"/>
      </w:tabs>
      <w:suppressAutoHyphens w:val="0"/>
      <w:autoSpaceDN/>
      <w:spacing w:line="360" w:lineRule="auto"/>
      <w:jc w:val="right"/>
      <w:textAlignment w:val="auto"/>
    </w:pPr>
    <w:rPr>
      <w:kern w:val="0"/>
      <w:sz w:val="24"/>
      <w:szCs w:val="24"/>
      <w:lang w:eastAsia="ar-SA"/>
    </w:rPr>
  </w:style>
  <w:style w:type="paragraph" w:customStyle="1" w:styleId="73">
    <w:name w:val="Обычный7"/>
    <w:rsid w:val="009E7DB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40">
    <w:name w:val="Сетка таблицы14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next w:val="af7"/>
    <w:uiPriority w:val="59"/>
    <w:rsid w:val="00A301D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5"/>
    <w:uiPriority w:val="99"/>
    <w:semiHidden/>
    <w:unhideWhenUsed/>
    <w:rsid w:val="002853D2"/>
  </w:style>
  <w:style w:type="paragraph" w:customStyle="1" w:styleId="1ff">
    <w:name w:val="Знак Знак Знак1"/>
    <w:basedOn w:val="a2"/>
    <w:rsid w:val="002853D2"/>
    <w:pPr>
      <w:widowControl/>
      <w:tabs>
        <w:tab w:val="num" w:pos="360"/>
      </w:tabs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S7">
    <w:name w:val="S_Обычный в таблице"/>
    <w:basedOn w:val="a2"/>
    <w:link w:val="S8"/>
    <w:rsid w:val="002853D2"/>
    <w:pPr>
      <w:widowControl/>
      <w:suppressAutoHyphens w:val="0"/>
      <w:autoSpaceDN/>
      <w:spacing w:line="360" w:lineRule="auto"/>
      <w:ind w:firstLine="0"/>
      <w:jc w:val="center"/>
      <w:textAlignment w:val="auto"/>
    </w:pPr>
    <w:rPr>
      <w:kern w:val="0"/>
      <w:sz w:val="24"/>
      <w:szCs w:val="24"/>
    </w:rPr>
  </w:style>
  <w:style w:type="character" w:customStyle="1" w:styleId="S8">
    <w:name w:val="S_Обычный в таблице Знак"/>
    <w:link w:val="S7"/>
    <w:rsid w:val="002853D2"/>
    <w:rPr>
      <w:rFonts w:eastAsia="Times New Roman" w:cs="Times New Roman"/>
      <w:sz w:val="24"/>
      <w:szCs w:val="24"/>
    </w:rPr>
  </w:style>
  <w:style w:type="character" w:customStyle="1" w:styleId="S4">
    <w:name w:val="S_Маркированный Знак Знак"/>
    <w:link w:val="S3"/>
    <w:rsid w:val="002853D2"/>
    <w:rPr>
      <w:rFonts w:eastAsia="Times New Roman" w:cs="Calibri"/>
      <w:w w:val="109"/>
      <w:sz w:val="24"/>
      <w:szCs w:val="24"/>
      <w:lang w:eastAsia="ar-SA"/>
    </w:rPr>
  </w:style>
  <w:style w:type="character" w:styleId="afffffe">
    <w:name w:val="line number"/>
    <w:unhideWhenUsed/>
    <w:rsid w:val="002853D2"/>
  </w:style>
  <w:style w:type="table" w:styleId="-3">
    <w:name w:val="Table Web 3"/>
    <w:basedOn w:val="a4"/>
    <w:semiHidden/>
    <w:rsid w:val="002853D2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0">
    <w:name w:val="Сетка таблицы16"/>
    <w:basedOn w:val="a4"/>
    <w:next w:val="af7"/>
    <w:uiPriority w:val="59"/>
    <w:rsid w:val="002853D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">
    <w:name w:val="endnote text"/>
    <w:basedOn w:val="a2"/>
    <w:link w:val="affffff0"/>
    <w:uiPriority w:val="99"/>
    <w:semiHidden/>
    <w:unhideWhenUsed/>
    <w:rsid w:val="002853D2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affffff0">
    <w:name w:val="Текст концевой сноски Знак"/>
    <w:basedOn w:val="a3"/>
    <w:link w:val="affffff"/>
    <w:uiPriority w:val="99"/>
    <w:semiHidden/>
    <w:rsid w:val="002853D2"/>
    <w:rPr>
      <w:rFonts w:eastAsia="Times New Roman" w:cs="Times New Roman"/>
    </w:rPr>
  </w:style>
  <w:style w:type="character" w:styleId="affffff1">
    <w:name w:val="endnote reference"/>
    <w:uiPriority w:val="99"/>
    <w:semiHidden/>
    <w:unhideWhenUsed/>
    <w:rsid w:val="002853D2"/>
    <w:rPr>
      <w:vertAlign w:val="superscript"/>
    </w:rPr>
  </w:style>
  <w:style w:type="paragraph" w:customStyle="1" w:styleId="affffff2">
    <w:name w:val="оглавление"/>
    <w:basedOn w:val="1f2"/>
    <w:qFormat/>
    <w:rsid w:val="002853D2"/>
    <w:pPr>
      <w:tabs>
        <w:tab w:val="clear" w:pos="10195"/>
        <w:tab w:val="left" w:pos="284"/>
        <w:tab w:val="left" w:pos="567"/>
        <w:tab w:val="right" w:leader="dot" w:pos="9639"/>
      </w:tabs>
      <w:suppressAutoHyphens w:val="0"/>
      <w:spacing w:line="240" w:lineRule="auto"/>
      <w:jc w:val="center"/>
    </w:pPr>
    <w:rPr>
      <w:rFonts w:eastAsia="Times New Roman" w:cs="Times New Roman"/>
      <w:noProof/>
      <w:sz w:val="24"/>
      <w:szCs w:val="24"/>
      <w:lang w:eastAsia="ru-RU"/>
    </w:rPr>
  </w:style>
  <w:style w:type="paragraph" w:customStyle="1" w:styleId="Normal0">
    <w:name w:val="[Normal]"/>
    <w:rsid w:val="002853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xl63">
    <w:name w:val="xl6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xl64">
    <w:name w:val="xl64"/>
    <w:basedOn w:val="a2"/>
    <w:rsid w:val="002853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122">
    <w:name w:val="Обычный + 12 пт"/>
    <w:aliases w:val="Синий,Первая строка:  0,95 см,По ширине,Первая строка:  1 см"/>
    <w:basedOn w:val="a2"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</w:pPr>
    <w:rPr>
      <w:color w:val="0000FF"/>
      <w:kern w:val="0"/>
      <w:sz w:val="24"/>
      <w:szCs w:val="24"/>
    </w:rPr>
  </w:style>
  <w:style w:type="paragraph" w:customStyle="1" w:styleId="affffff3">
    <w:name w:val="Абзац"/>
    <w:basedOn w:val="a2"/>
    <w:link w:val="affffff4"/>
    <w:rsid w:val="002853D2"/>
    <w:pPr>
      <w:widowControl/>
      <w:suppressAutoHyphens w:val="0"/>
      <w:autoSpaceDN/>
      <w:spacing w:before="60" w:line="240" w:lineRule="auto"/>
      <w:ind w:firstLine="720"/>
      <w:jc w:val="left"/>
      <w:textAlignment w:val="auto"/>
    </w:pPr>
    <w:rPr>
      <w:kern w:val="0"/>
      <w:sz w:val="26"/>
      <w:szCs w:val="24"/>
    </w:rPr>
  </w:style>
  <w:style w:type="character" w:customStyle="1" w:styleId="affffff4">
    <w:name w:val="Абзац Знак"/>
    <w:basedOn w:val="a3"/>
    <w:link w:val="affffff3"/>
    <w:locked/>
    <w:rsid w:val="002853D2"/>
    <w:rPr>
      <w:rFonts w:eastAsia="Times New Roman" w:cs="Times New Roman"/>
      <w:sz w:val="26"/>
      <w:szCs w:val="24"/>
    </w:rPr>
  </w:style>
  <w:style w:type="paragraph" w:customStyle="1" w:styleId="s12">
    <w:name w:val="s_1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1ff0">
    <w:name w:val="М1Заголовок"/>
    <w:basedOn w:val="a2"/>
    <w:link w:val="1ff1"/>
    <w:qFormat/>
    <w:rsid w:val="002853D2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eastAsia="Calibri"/>
      <w:b/>
      <w:kern w:val="0"/>
      <w:sz w:val="28"/>
      <w:szCs w:val="28"/>
      <w:lang w:eastAsia="en-US"/>
    </w:rPr>
  </w:style>
  <w:style w:type="character" w:customStyle="1" w:styleId="1ff1">
    <w:name w:val="М1Заголовок Знак"/>
    <w:basedOn w:val="a3"/>
    <w:link w:val="1ff0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1ff2">
    <w:name w:val="М1Стиль"/>
    <w:basedOn w:val="a2"/>
    <w:link w:val="1ff3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rFonts w:eastAsia="Calibri"/>
      <w:kern w:val="0"/>
      <w:sz w:val="28"/>
      <w:szCs w:val="28"/>
      <w:lang w:eastAsia="en-US"/>
    </w:rPr>
  </w:style>
  <w:style w:type="character" w:customStyle="1" w:styleId="1ff3">
    <w:name w:val="М1Стиль Знак"/>
    <w:basedOn w:val="a3"/>
    <w:link w:val="1ff2"/>
    <w:rsid w:val="002853D2"/>
    <w:rPr>
      <w:rFonts w:eastAsia="Calibri" w:cs="Times New Roman"/>
      <w:sz w:val="28"/>
      <w:szCs w:val="28"/>
      <w:lang w:eastAsia="en-US"/>
    </w:rPr>
  </w:style>
  <w:style w:type="character" w:customStyle="1" w:styleId="1ff4">
    <w:name w:val="Стиль1 Знак"/>
    <w:basedOn w:val="1ff1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2"/>
    <w:rsid w:val="002853D2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b/>
      <w:color w:val="0000FF"/>
      <w:kern w:val="0"/>
      <w:sz w:val="22"/>
      <w:szCs w:val="22"/>
      <w:lang w:bidi="ar-SA"/>
    </w:rPr>
  </w:style>
  <w:style w:type="paragraph" w:customStyle="1" w:styleId="S9">
    <w:name w:val="S_Заголовок таблицы"/>
    <w:basedOn w:val="a2"/>
    <w:link w:val="Sa"/>
    <w:autoRedefine/>
    <w:rsid w:val="002853D2"/>
    <w:pPr>
      <w:widowControl/>
      <w:suppressAutoHyphens w:val="0"/>
      <w:autoSpaceDN/>
      <w:spacing w:line="276" w:lineRule="auto"/>
      <w:ind w:firstLine="0"/>
      <w:jc w:val="center"/>
      <w:textAlignment w:val="auto"/>
    </w:pPr>
    <w:rPr>
      <w:spacing w:val="-4"/>
      <w:kern w:val="0"/>
      <w:sz w:val="28"/>
      <w:szCs w:val="28"/>
    </w:rPr>
  </w:style>
  <w:style w:type="character" w:customStyle="1" w:styleId="Sa">
    <w:name w:val="S_Заголовок таблицы Знак"/>
    <w:basedOn w:val="S1"/>
    <w:link w:val="S9"/>
    <w:rsid w:val="002853D2"/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13">
    <w:name w:val="S_Маркированный Знак Знак1"/>
    <w:basedOn w:val="a3"/>
    <w:rsid w:val="002853D2"/>
    <w:rPr>
      <w:sz w:val="24"/>
      <w:szCs w:val="24"/>
      <w:lang w:val="ru-RU" w:eastAsia="ar-SA" w:bidi="ar-SA"/>
    </w:rPr>
  </w:style>
  <w:style w:type="paragraph" w:customStyle="1" w:styleId="3d">
    <w:name w:val="М3Стиль"/>
    <w:basedOn w:val="1ff2"/>
    <w:link w:val="3e"/>
    <w:qFormat/>
    <w:rsid w:val="002853D2"/>
    <w:pPr>
      <w:ind w:firstLine="0"/>
      <w:jc w:val="right"/>
    </w:pPr>
  </w:style>
  <w:style w:type="character" w:customStyle="1" w:styleId="3e">
    <w:name w:val="М3Стиль Знак"/>
    <w:basedOn w:val="1ff3"/>
    <w:link w:val="3d"/>
    <w:rsid w:val="002853D2"/>
    <w:rPr>
      <w:rFonts w:eastAsia="Calibri" w:cs="Times New Roman"/>
      <w:sz w:val="28"/>
      <w:szCs w:val="28"/>
      <w:lang w:eastAsia="en-US"/>
    </w:rPr>
  </w:style>
  <w:style w:type="paragraph" w:customStyle="1" w:styleId="affffff5">
    <w:name w:val="ТАБЛИЦА_ЦЕНТР"/>
    <w:basedOn w:val="a2"/>
    <w:link w:val="affffff6"/>
    <w:qFormat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noProof/>
      <w:kern w:val="0"/>
      <w:sz w:val="24"/>
    </w:rPr>
  </w:style>
  <w:style w:type="character" w:customStyle="1" w:styleId="affffff6">
    <w:name w:val="ТАБЛИЦА_ЦЕНТР Знак"/>
    <w:basedOn w:val="a3"/>
    <w:link w:val="affffff5"/>
    <w:rsid w:val="002853D2"/>
    <w:rPr>
      <w:rFonts w:eastAsia="Times New Roman" w:cs="Times New Roman"/>
      <w:noProof/>
      <w:sz w:val="24"/>
    </w:rPr>
  </w:style>
  <w:style w:type="paragraph" w:customStyle="1" w:styleId="affffff7">
    <w:name w:val="ТАБЛ ТЕКСТ БЕЗ ОТСТУПА"/>
    <w:basedOn w:val="a2"/>
    <w:qFormat/>
    <w:rsid w:val="002853D2"/>
    <w:pPr>
      <w:widowControl/>
      <w:suppressAutoHyphens w:val="0"/>
      <w:autoSpaceDN/>
      <w:spacing w:line="240" w:lineRule="auto"/>
      <w:ind w:firstLine="0"/>
      <w:textAlignment w:val="auto"/>
    </w:pPr>
    <w:rPr>
      <w:kern w:val="0"/>
      <w:sz w:val="24"/>
    </w:rPr>
  </w:style>
  <w:style w:type="character" w:customStyle="1" w:styleId="1ff5">
    <w:name w:val="Знак Знак1"/>
    <w:locked/>
    <w:rsid w:val="002853D2"/>
    <w:rPr>
      <w:sz w:val="28"/>
      <w:szCs w:val="28"/>
    </w:rPr>
  </w:style>
  <w:style w:type="character" w:customStyle="1" w:styleId="1ff6">
    <w:name w:val="Схема документа Знак1"/>
    <w:rsid w:val="002853D2"/>
    <w:rPr>
      <w:rFonts w:ascii="Tahoma" w:hAnsi="Tahoma" w:cs="Tahoma"/>
      <w:sz w:val="16"/>
      <w:szCs w:val="16"/>
      <w:lang w:eastAsia="en-US"/>
    </w:rPr>
  </w:style>
  <w:style w:type="character" w:customStyle="1" w:styleId="16">
    <w:name w:val="Подзаголовок Знак1"/>
    <w:aliases w:val="заголовок 2 Знак,Обычный таблица Знак1"/>
    <w:link w:val="a8"/>
    <w:uiPriority w:val="99"/>
    <w:rsid w:val="002853D2"/>
    <w:rPr>
      <w:rFonts w:ascii="Arial" w:hAnsi="Arial"/>
      <w:i/>
      <w:iCs/>
      <w:kern w:val="3"/>
      <w:sz w:val="28"/>
      <w:szCs w:val="28"/>
    </w:rPr>
  </w:style>
  <w:style w:type="character" w:customStyle="1" w:styleId="117">
    <w:name w:val="Знак Знак11"/>
    <w:locked/>
    <w:rsid w:val="002853D2"/>
    <w:rPr>
      <w:sz w:val="28"/>
      <w:szCs w:val="28"/>
    </w:rPr>
  </w:style>
  <w:style w:type="paragraph" w:customStyle="1" w:styleId="stylet3">
    <w:name w:val="stylet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709"/>
      <w:jc w:val="left"/>
      <w:textAlignment w:val="auto"/>
    </w:pPr>
    <w:rPr>
      <w:rFonts w:eastAsia="Calibri"/>
      <w:kern w:val="0"/>
      <w:sz w:val="24"/>
      <w:szCs w:val="24"/>
      <w:lang w:eastAsia="en-US"/>
    </w:rPr>
  </w:style>
  <w:style w:type="numbering" w:customStyle="1" w:styleId="131">
    <w:name w:val="Нет списка13"/>
    <w:next w:val="a5"/>
    <w:uiPriority w:val="99"/>
    <w:semiHidden/>
    <w:unhideWhenUsed/>
    <w:rsid w:val="002853D2"/>
  </w:style>
  <w:style w:type="numbering" w:customStyle="1" w:styleId="231">
    <w:name w:val="Нет списка23"/>
    <w:next w:val="a5"/>
    <w:uiPriority w:val="99"/>
    <w:semiHidden/>
    <w:unhideWhenUsed/>
    <w:rsid w:val="002853D2"/>
  </w:style>
  <w:style w:type="paragraph" w:styleId="affffff8">
    <w:name w:val="List Number"/>
    <w:basedOn w:val="a2"/>
    <w:semiHidden/>
    <w:rsid w:val="002853D2"/>
    <w:pPr>
      <w:widowControl/>
      <w:suppressAutoHyphens w:val="0"/>
      <w:autoSpaceDN/>
      <w:spacing w:before="100" w:beforeAutospacing="1" w:after="100" w:afterAutospacing="1" w:line="360" w:lineRule="auto"/>
      <w:ind w:firstLine="709"/>
      <w:textAlignment w:val="auto"/>
    </w:pPr>
    <w:rPr>
      <w:kern w:val="0"/>
      <w:sz w:val="28"/>
      <w:szCs w:val="28"/>
    </w:rPr>
  </w:style>
  <w:style w:type="paragraph" w:customStyle="1" w:styleId="Sb">
    <w:name w:val="S_Обычный жирный"/>
    <w:basedOn w:val="a2"/>
    <w:link w:val="Sc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kern w:val="0"/>
      <w:sz w:val="28"/>
      <w:szCs w:val="24"/>
    </w:rPr>
  </w:style>
  <w:style w:type="table" w:customStyle="1" w:styleId="-11">
    <w:name w:val="Таблица-сетка 1 светлая1"/>
    <w:basedOn w:val="a4"/>
    <w:uiPriority w:val="46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f7">
    <w:name w:val="Сетка таблицы светлая1"/>
    <w:basedOn w:val="a4"/>
    <w:uiPriority w:val="40"/>
    <w:rsid w:val="002853D2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8">
    <w:name w:val="Таблица простая 11"/>
    <w:basedOn w:val="a4"/>
    <w:uiPriority w:val="41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c">
    <w:name w:val="S_Обычный жирный Знак"/>
    <w:link w:val="Sb"/>
    <w:rsid w:val="002853D2"/>
    <w:rPr>
      <w:rFonts w:eastAsia="Times New Roman" w:cs="Times New Roman"/>
      <w:sz w:val="28"/>
      <w:szCs w:val="24"/>
    </w:rPr>
  </w:style>
  <w:style w:type="paragraph" w:customStyle="1" w:styleId="2fa">
    <w:name w:val="Заголовок (Уровень 2)"/>
    <w:basedOn w:val="a2"/>
    <w:next w:val="af8"/>
    <w:link w:val="2fb"/>
    <w:autoRedefine/>
    <w:qFormat/>
    <w:rsid w:val="002853D2"/>
    <w:pPr>
      <w:widowControl/>
      <w:suppressAutoHyphens w:val="0"/>
      <w:autoSpaceDE w:val="0"/>
      <w:adjustRightInd w:val="0"/>
      <w:spacing w:line="240" w:lineRule="auto"/>
      <w:ind w:firstLine="0"/>
      <w:jc w:val="center"/>
      <w:textAlignment w:val="auto"/>
      <w:outlineLvl w:val="0"/>
    </w:pPr>
    <w:rPr>
      <w:b/>
      <w:bCs/>
      <w:kern w:val="0"/>
      <w:sz w:val="28"/>
      <w:szCs w:val="28"/>
    </w:rPr>
  </w:style>
  <w:style w:type="character" w:customStyle="1" w:styleId="2fb">
    <w:name w:val="Заголовок (Уровень 2) Знак"/>
    <w:link w:val="2fa"/>
    <w:rsid w:val="002853D2"/>
    <w:rPr>
      <w:rFonts w:eastAsia="Times New Roman" w:cs="Times New Roman"/>
      <w:b/>
      <w:bCs/>
      <w:sz w:val="28"/>
      <w:szCs w:val="28"/>
    </w:rPr>
  </w:style>
  <w:style w:type="character" w:customStyle="1" w:styleId="affffff9">
    <w:name w:val="Текст_Жирный"/>
    <w:uiPriority w:val="1"/>
    <w:qFormat/>
    <w:rsid w:val="002853D2"/>
    <w:rPr>
      <w:rFonts w:ascii="Times New Roman" w:hAnsi="Times New Roman"/>
      <w:b/>
    </w:rPr>
  </w:style>
  <w:style w:type="paragraph" w:customStyle="1" w:styleId="119">
    <w:name w:val="Табличный_боковик_11"/>
    <w:link w:val="11a"/>
    <w:qFormat/>
    <w:rsid w:val="002853D2"/>
    <w:rPr>
      <w:rFonts w:eastAsia="Times New Roman" w:cs="Times New Roman"/>
      <w:sz w:val="22"/>
      <w:szCs w:val="24"/>
    </w:rPr>
  </w:style>
  <w:style w:type="character" w:customStyle="1" w:styleId="11a">
    <w:name w:val="Табличный_боковик_11 Знак"/>
    <w:link w:val="119"/>
    <w:rsid w:val="002853D2"/>
    <w:rPr>
      <w:rFonts w:eastAsia="Times New Roman" w:cs="Times New Roman"/>
      <w:sz w:val="22"/>
      <w:szCs w:val="24"/>
    </w:rPr>
  </w:style>
  <w:style w:type="paragraph" w:customStyle="1" w:styleId="headertext">
    <w:name w:val="headertext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b">
    <w:name w:val="textb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n">
    <w:name w:val="textn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affffffa">
    <w:name w:val="Основной(РПЗ)"/>
    <w:basedOn w:val="a2"/>
    <w:link w:val="1ff8"/>
    <w:qFormat/>
    <w:rsid w:val="002853D2"/>
    <w:pPr>
      <w:suppressAutoHyphens w:val="0"/>
      <w:autoSpaceDE w:val="0"/>
      <w:adjustRightInd w:val="0"/>
      <w:spacing w:line="240" w:lineRule="auto"/>
      <w:ind w:firstLine="709"/>
      <w:textAlignment w:val="auto"/>
    </w:pPr>
    <w:rPr>
      <w:kern w:val="0"/>
      <w:sz w:val="26"/>
      <w:szCs w:val="26"/>
    </w:rPr>
  </w:style>
  <w:style w:type="character" w:customStyle="1" w:styleId="1ff8">
    <w:name w:val="Основной(РПЗ) Знак1"/>
    <w:link w:val="affffffa"/>
    <w:locked/>
    <w:rsid w:val="002853D2"/>
    <w:rPr>
      <w:rFonts w:eastAsia="Times New Roman" w:cs="Times New Roman"/>
      <w:sz w:val="26"/>
      <w:szCs w:val="26"/>
    </w:rPr>
  </w:style>
  <w:style w:type="paragraph" w:customStyle="1" w:styleId="1ff9">
    <w:name w:val="Знак1 Знак Знак Знак Знак Знак"/>
    <w:basedOn w:val="a2"/>
    <w:uiPriority w:val="99"/>
    <w:rsid w:val="002853D2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2fc">
    <w:name w:val="Основной текст (2)"/>
    <w:basedOn w:val="a2"/>
    <w:rsid w:val="002853D2"/>
    <w:pPr>
      <w:shd w:val="clear" w:color="auto" w:fill="FFFFFF"/>
      <w:autoSpaceDN/>
      <w:spacing w:before="420" w:after="600" w:line="328" w:lineRule="exact"/>
      <w:ind w:hanging="380"/>
      <w:jc w:val="left"/>
      <w:textAlignment w:val="auto"/>
    </w:pPr>
    <w:rPr>
      <w:kern w:val="0"/>
      <w:sz w:val="28"/>
      <w:szCs w:val="28"/>
      <w:lang w:eastAsia="zh-CN"/>
    </w:rPr>
  </w:style>
  <w:style w:type="paragraph" w:customStyle="1" w:styleId="1ffa">
    <w:name w:val="Заголовок таблицы ссылок1"/>
    <w:basedOn w:val="a2"/>
    <w:next w:val="a2"/>
    <w:uiPriority w:val="99"/>
    <w:semiHidden/>
    <w:unhideWhenUsed/>
    <w:rsid w:val="002853D2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  <w:style w:type="paragraph" w:customStyle="1" w:styleId="a1">
    <w:name w:val="Мой стиль"/>
    <w:basedOn w:val="af2"/>
    <w:link w:val="affffffb"/>
    <w:qFormat/>
    <w:rsid w:val="002853D2"/>
    <w:pPr>
      <w:widowControl/>
      <w:numPr>
        <w:numId w:val="5"/>
      </w:numPr>
      <w:tabs>
        <w:tab w:val="left" w:pos="567"/>
      </w:tabs>
      <w:suppressAutoHyphens w:val="0"/>
      <w:autoSpaceDN/>
      <w:spacing w:line="276" w:lineRule="auto"/>
      <w:ind w:left="0" w:firstLine="0"/>
      <w:contextualSpacing/>
      <w:jc w:val="center"/>
      <w:textAlignment w:val="auto"/>
      <w:outlineLvl w:val="0"/>
    </w:pPr>
    <w:rPr>
      <w:b/>
      <w:color w:val="000000"/>
      <w:sz w:val="28"/>
      <w:szCs w:val="28"/>
    </w:rPr>
  </w:style>
  <w:style w:type="character" w:customStyle="1" w:styleId="affffffb">
    <w:name w:val="Мой стиль Знак"/>
    <w:basedOn w:val="af3"/>
    <w:link w:val="a1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paragraph" w:customStyle="1" w:styleId="affffffc">
    <w:name w:val="Проект межевания"/>
    <w:basedOn w:val="a1"/>
    <w:link w:val="affffffd"/>
    <w:qFormat/>
    <w:rsid w:val="002853D2"/>
    <w:pPr>
      <w:numPr>
        <w:numId w:val="0"/>
      </w:numPr>
      <w:tabs>
        <w:tab w:val="left" w:pos="0"/>
      </w:tabs>
    </w:pPr>
  </w:style>
  <w:style w:type="character" w:customStyle="1" w:styleId="fontstyle01">
    <w:name w:val="fontstyle01"/>
    <w:basedOn w:val="a3"/>
    <w:rsid w:val="002853D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ffffd">
    <w:name w:val="Проект межевания Знак"/>
    <w:basedOn w:val="affffffb"/>
    <w:link w:val="affffffc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character" w:customStyle="1" w:styleId="UnresolvedMention">
    <w:name w:val="Unresolved Mention"/>
    <w:basedOn w:val="a3"/>
    <w:uiPriority w:val="99"/>
    <w:semiHidden/>
    <w:unhideWhenUsed/>
    <w:rsid w:val="002853D2"/>
    <w:rPr>
      <w:color w:val="605E5C"/>
      <w:shd w:val="clear" w:color="auto" w:fill="E1DFDD"/>
    </w:rPr>
  </w:style>
  <w:style w:type="table" w:customStyle="1" w:styleId="170">
    <w:name w:val="Сетка таблицы17"/>
    <w:basedOn w:val="a4"/>
    <w:next w:val="af7"/>
    <w:uiPriority w:val="59"/>
    <w:rsid w:val="00E665D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4"/>
    <w:next w:val="af7"/>
    <w:uiPriority w:val="59"/>
    <w:rsid w:val="008C21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"/>
    <w:next w:val="a5"/>
    <w:uiPriority w:val="99"/>
    <w:semiHidden/>
    <w:unhideWhenUsed/>
    <w:rsid w:val="0094382C"/>
  </w:style>
  <w:style w:type="table" w:customStyle="1" w:styleId="190">
    <w:name w:val="Сетка таблицы19"/>
    <w:basedOn w:val="a4"/>
    <w:next w:val="af7"/>
    <w:uiPriority w:val="9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5"/>
    <w:uiPriority w:val="99"/>
    <w:semiHidden/>
    <w:unhideWhenUsed/>
    <w:rsid w:val="0094382C"/>
  </w:style>
  <w:style w:type="table" w:customStyle="1" w:styleId="1100">
    <w:name w:val="Сетка таблицы110"/>
    <w:basedOn w:val="a4"/>
    <w:next w:val="af7"/>
    <w:uiPriority w:val="59"/>
    <w:rsid w:val="009438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4"/>
    <w:next w:val="af7"/>
    <w:uiPriority w:val="5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5"/>
    <w:semiHidden/>
    <w:rsid w:val="0094382C"/>
  </w:style>
  <w:style w:type="table" w:customStyle="1" w:styleId="241">
    <w:name w:val="Сетка таблицы24"/>
    <w:basedOn w:val="a4"/>
    <w:next w:val="af7"/>
    <w:rsid w:val="0094382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5">
    <w:name w:val="Заголовок 3 Знак1"/>
    <w:basedOn w:val="a3"/>
    <w:uiPriority w:val="99"/>
    <w:rsid w:val="0094382C"/>
    <w:rPr>
      <w:rFonts w:ascii="ISOCPEUR" w:eastAsia="ISOCPEUR" w:hAnsi="ISOCPEUR" w:cs="ISOCPEUR"/>
      <w:color w:val="000000"/>
      <w:sz w:val="36"/>
      <w:szCs w:val="36"/>
    </w:rPr>
  </w:style>
  <w:style w:type="table" w:customStyle="1" w:styleId="200">
    <w:name w:val="Сетка таблицы20"/>
    <w:basedOn w:val="a4"/>
    <w:next w:val="af7"/>
    <w:uiPriority w:val="9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"/>
    <w:next w:val="a5"/>
    <w:uiPriority w:val="99"/>
    <w:semiHidden/>
    <w:unhideWhenUsed/>
    <w:rsid w:val="00EC4CD8"/>
  </w:style>
  <w:style w:type="table" w:customStyle="1" w:styleId="250">
    <w:name w:val="Сетка таблицы25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5"/>
    <w:uiPriority w:val="99"/>
    <w:semiHidden/>
    <w:unhideWhenUsed/>
    <w:rsid w:val="00EC4CD8"/>
  </w:style>
  <w:style w:type="table" w:customStyle="1" w:styleId="1160">
    <w:name w:val="Сетка таблицы116"/>
    <w:basedOn w:val="a4"/>
    <w:next w:val="af7"/>
    <w:uiPriority w:val="59"/>
    <w:rsid w:val="00EC4C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nhideWhenUsed/>
    <w:qFormat/>
    <w:rsid w:val="00EC4C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5"/>
    <w:semiHidden/>
    <w:rsid w:val="00EC4CD8"/>
  </w:style>
  <w:style w:type="table" w:customStyle="1" w:styleId="260">
    <w:name w:val="Сетка таблицы26"/>
    <w:basedOn w:val="a4"/>
    <w:next w:val="af7"/>
    <w:rsid w:val="00EC4CD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">
    <w:name w:val="Table Normal15"/>
    <w:uiPriority w:val="2"/>
    <w:semiHidden/>
    <w:unhideWhenUsed/>
    <w:qFormat/>
    <w:rsid w:val="00EC4CD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12"/>
    <w:basedOn w:val="TableNormal"/>
    <w:rsid w:val="00EC4CD8"/>
    <w:pPr>
      <w:autoSpaceDE/>
      <w:autoSpaceDN/>
    </w:pPr>
    <w:rPr>
      <w:rFonts w:cs="Calibri"/>
      <w:lang w:val="ru-RU" w:eastAsia="ru-RU"/>
    </w:rPr>
    <w:tblPr>
      <w:tblStyleRowBandSize w:val="1"/>
      <w:tblStyleColBandSize w:val="1"/>
    </w:tblPr>
  </w:style>
  <w:style w:type="table" w:customStyle="1" w:styleId="11b">
    <w:name w:val="1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f">
    <w:name w:val="3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fd">
    <w:name w:val="2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ffb">
    <w:name w:val="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0">
    <w:name w:val="Сетка таблицы27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"/>
    <w:next w:val="a5"/>
    <w:uiPriority w:val="99"/>
    <w:semiHidden/>
    <w:unhideWhenUsed/>
    <w:rsid w:val="00C86EEB"/>
  </w:style>
  <w:style w:type="table" w:customStyle="1" w:styleId="280">
    <w:name w:val="Сетка таблицы28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5"/>
    <w:uiPriority w:val="99"/>
    <w:semiHidden/>
    <w:unhideWhenUsed/>
    <w:rsid w:val="00C86EEB"/>
  </w:style>
  <w:style w:type="table" w:customStyle="1" w:styleId="1180">
    <w:name w:val="Сетка таблицы118"/>
    <w:basedOn w:val="a4"/>
    <w:next w:val="af7"/>
    <w:uiPriority w:val="59"/>
    <w:rsid w:val="00C86E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4"/>
    <w:next w:val="af7"/>
    <w:uiPriority w:val="5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5"/>
    <w:semiHidden/>
    <w:rsid w:val="00C86EEB"/>
  </w:style>
  <w:style w:type="table" w:customStyle="1" w:styleId="290">
    <w:name w:val="Сетка таблицы29"/>
    <w:basedOn w:val="a4"/>
    <w:next w:val="af7"/>
    <w:rsid w:val="00C86EE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">
    <w:name w:val="Table Grid Report1"/>
    <w:basedOn w:val="a4"/>
    <w:next w:val="af7"/>
    <w:uiPriority w:val="99"/>
    <w:rsid w:val="003A049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">
    <w:name w:val="Table Grid Report2"/>
    <w:basedOn w:val="a4"/>
    <w:next w:val="af7"/>
    <w:uiPriority w:val="99"/>
    <w:rsid w:val="00BB00E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3">
    <w:name w:val="Table Grid Report3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4">
    <w:name w:val="Table Grid Report4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5"/>
    <w:uiPriority w:val="99"/>
    <w:semiHidden/>
    <w:unhideWhenUsed/>
    <w:rsid w:val="0098707E"/>
  </w:style>
  <w:style w:type="paragraph" w:customStyle="1" w:styleId="affffffe">
    <w:name w:val="Заголовок раздела"/>
    <w:basedOn w:val="10"/>
    <w:next w:val="afffffff"/>
    <w:link w:val="afffffff0"/>
    <w:qFormat/>
    <w:rsid w:val="0098707E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ff">
    <w:name w:val="Заголовок подраздела"/>
    <w:basedOn w:val="affffffe"/>
    <w:next w:val="ae"/>
    <w:link w:val="afffffff1"/>
    <w:autoRedefine/>
    <w:qFormat/>
    <w:rsid w:val="0098707E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f1">
    <w:name w:val="Заголовок подраздела Знак"/>
    <w:basedOn w:val="afffffff0"/>
    <w:link w:val="afffffff"/>
    <w:rsid w:val="0098707E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f0">
    <w:name w:val="Заголовок раздела Знак"/>
    <w:basedOn w:val="12"/>
    <w:link w:val="affffffe"/>
    <w:rsid w:val="0098707E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5">
    <w:name w:val="Table Grid Report5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исление дефис"/>
    <w:qFormat/>
    <w:rsid w:val="0098707E"/>
    <w:pPr>
      <w:numPr>
        <w:numId w:val="6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2">
    <w:name w:val="Перечисление буква"/>
    <w:next w:val="ae"/>
    <w:autoRedefine/>
    <w:qFormat/>
    <w:rsid w:val="0098707E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e"/>
    <w:autoRedefine/>
    <w:qFormat/>
    <w:rsid w:val="0098707E"/>
    <w:pPr>
      <w:numPr>
        <w:numId w:val="7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3">
    <w:name w:val="Содержание тома"/>
    <w:autoRedefine/>
    <w:qFormat/>
    <w:rsid w:val="0098707E"/>
    <w:rPr>
      <w:rFonts w:eastAsia="Times New Roman" w:cs="Times New Roman"/>
      <w:noProof/>
      <w:sz w:val="28"/>
    </w:rPr>
  </w:style>
  <w:style w:type="paragraph" w:customStyle="1" w:styleId="afffffff4">
    <w:name w:val="Содержание"/>
    <w:basedOn w:val="a2"/>
    <w:qFormat/>
    <w:rsid w:val="0098707E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200">
    <w:name w:val="Сетка таблицы120"/>
    <w:basedOn w:val="a4"/>
    <w:next w:val="af7"/>
    <w:uiPriority w:val="59"/>
    <w:rsid w:val="0098707E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0">
    <w:name w:val="УГТП-Наименование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4">
    <w:name w:val="Таблица 12"/>
    <w:qFormat/>
    <w:rsid w:val="0098707E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2"/>
    <w:rsid w:val="0098707E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98707E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f5">
    <w:name w:val="основной"/>
    <w:basedOn w:val="a2"/>
    <w:link w:val="afffffff6"/>
    <w:rsid w:val="0098707E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f6">
    <w:name w:val="основной Знак"/>
    <w:basedOn w:val="a3"/>
    <w:link w:val="afffffff5"/>
    <w:rsid w:val="0098707E"/>
    <w:rPr>
      <w:rFonts w:eastAsia="Times New Roman" w:cs="Times New Roman"/>
      <w:sz w:val="24"/>
    </w:rPr>
  </w:style>
  <w:style w:type="paragraph" w:styleId="afffffff7">
    <w:name w:val="Note Heading"/>
    <w:basedOn w:val="a2"/>
    <w:link w:val="afffffff8"/>
    <w:rsid w:val="0098707E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f8">
    <w:name w:val="Заголовок записки Знак"/>
    <w:basedOn w:val="a3"/>
    <w:link w:val="afffffff7"/>
    <w:rsid w:val="0098707E"/>
    <w:rPr>
      <w:rFonts w:eastAsia="Times New Roman" w:cs="Times New Roman"/>
      <w:b/>
      <w:sz w:val="28"/>
    </w:rPr>
  </w:style>
  <w:style w:type="paragraph" w:customStyle="1" w:styleId="afffffff9">
    <w:name w:val="Пояснение"/>
    <w:rsid w:val="0098707E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3"/>
    <w:rsid w:val="0098707E"/>
  </w:style>
  <w:style w:type="paragraph" w:customStyle="1" w:styleId="11">
    <w:name w:val="Список маркированный 1"/>
    <w:basedOn w:val="a2"/>
    <w:link w:val="1ffc"/>
    <w:autoRedefine/>
    <w:qFormat/>
    <w:rsid w:val="0098707E"/>
    <w:pPr>
      <w:numPr>
        <w:numId w:val="8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c">
    <w:name w:val="Список маркированный 1 Знак"/>
    <w:link w:val="11"/>
    <w:rsid w:val="0098707E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3"/>
    <w:rsid w:val="0098707E"/>
  </w:style>
  <w:style w:type="paragraph" w:customStyle="1" w:styleId="-1">
    <w:name w:val="УГТП-Боковой штамп"/>
    <w:basedOn w:val="a2"/>
    <w:rsid w:val="0098707E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6">
    <w:name w:val="Основной текст (7)_"/>
    <w:basedOn w:val="a3"/>
    <w:link w:val="77"/>
    <w:uiPriority w:val="99"/>
    <w:rsid w:val="0098707E"/>
    <w:rPr>
      <w:sz w:val="14"/>
      <w:szCs w:val="14"/>
      <w:shd w:val="clear" w:color="auto" w:fill="FFFFFF"/>
    </w:rPr>
  </w:style>
  <w:style w:type="paragraph" w:customStyle="1" w:styleId="77">
    <w:name w:val="Основной текст (7)"/>
    <w:basedOn w:val="a2"/>
    <w:link w:val="76"/>
    <w:uiPriority w:val="99"/>
    <w:rsid w:val="0098707E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2"/>
    <w:rsid w:val="0098707E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fa">
    <w:name w:val="Знак Знак Знак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98707E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3"/>
    <w:link w:val="Preformat"/>
    <w:rsid w:val="0098707E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3"/>
    <w:link w:val="ConsNormal"/>
    <w:rsid w:val="0098707E"/>
    <w:rPr>
      <w:rFonts w:ascii="Arial" w:eastAsia="Arial" w:hAnsi="Arial" w:cs="Arial"/>
      <w:lang w:eastAsia="ar-SA"/>
    </w:rPr>
  </w:style>
  <w:style w:type="paragraph" w:customStyle="1" w:styleId="afffffffb">
    <w:name w:val="Зоны"/>
    <w:basedOn w:val="a2"/>
    <w:rsid w:val="0098707E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fc">
    <w:name w:val="Основной стиль"/>
    <w:basedOn w:val="a2"/>
    <w:link w:val="afffffffd"/>
    <w:rsid w:val="0098707E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fd">
    <w:name w:val="Основной стиль Знак"/>
    <w:link w:val="afffffffc"/>
    <w:rsid w:val="0098707E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98707E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character" w:customStyle="1" w:styleId="FontStyle41">
    <w:name w:val="Font Style41"/>
    <w:basedOn w:val="a3"/>
    <w:uiPriority w:val="99"/>
    <w:rsid w:val="0098707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3"/>
    <w:uiPriority w:val="99"/>
    <w:rsid w:val="0098707E"/>
    <w:rPr>
      <w:rFonts w:ascii="Times New Roman" w:hAnsi="Times New Roman" w:cs="Times New Roman"/>
      <w:i/>
      <w:iCs/>
      <w:sz w:val="18"/>
      <w:szCs w:val="18"/>
    </w:rPr>
  </w:style>
  <w:style w:type="paragraph" w:customStyle="1" w:styleId="Report">
    <w:name w:val="Report"/>
    <w:basedOn w:val="a2"/>
    <w:rsid w:val="0098707E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e">
    <w:name w:val="......."/>
    <w:basedOn w:val="Default"/>
    <w:next w:val="Default"/>
    <w:rsid w:val="0098707E"/>
    <w:rPr>
      <w:color w:val="auto"/>
    </w:rPr>
  </w:style>
  <w:style w:type="paragraph" w:customStyle="1" w:styleId="nienie">
    <w:name w:val="nienie"/>
    <w:basedOn w:val="Iauiue"/>
    <w:rsid w:val="0098707E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3"/>
    <w:link w:val="111"/>
    <w:rsid w:val="0098707E"/>
    <w:rPr>
      <w:rFonts w:eastAsia="Arial" w:cs="Calibri"/>
      <w:sz w:val="24"/>
      <w:lang w:eastAsia="ar-SA"/>
    </w:rPr>
  </w:style>
  <w:style w:type="paragraph" w:customStyle="1" w:styleId="2fe">
    <w:name w:val="Список маркированный 2"/>
    <w:basedOn w:val="11"/>
    <w:link w:val="2ff"/>
    <w:qFormat/>
    <w:rsid w:val="0098707E"/>
    <w:pPr>
      <w:widowControl/>
      <w:tabs>
        <w:tab w:val="clear" w:pos="1134"/>
      </w:tabs>
    </w:pPr>
    <w:rPr>
      <w:lang w:eastAsia="en-US"/>
    </w:rPr>
  </w:style>
  <w:style w:type="character" w:customStyle="1" w:styleId="2ff">
    <w:name w:val="Список маркированный 2 Знак"/>
    <w:link w:val="2fe"/>
    <w:rsid w:val="0098707E"/>
    <w:rPr>
      <w:rFonts w:eastAsia="Times New Roman" w:cs="Times New Roman"/>
      <w:sz w:val="24"/>
      <w:szCs w:val="24"/>
      <w:lang w:eastAsia="en-US"/>
    </w:rPr>
  </w:style>
  <w:style w:type="paragraph" w:customStyle="1" w:styleId="1ffd">
    <w:name w:val="Знак Знак Знак1 Знак"/>
    <w:basedOn w:val="a2"/>
    <w:rsid w:val="0098707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f">
    <w:name w:val="Body Text First Indent"/>
    <w:basedOn w:val="af8"/>
    <w:link w:val="affffffff0"/>
    <w:rsid w:val="0098707E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f0">
    <w:name w:val="Красная строка Знак"/>
    <w:basedOn w:val="af9"/>
    <w:link w:val="affffffff"/>
    <w:rsid w:val="0098707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3"/>
    <w:rsid w:val="0098707E"/>
  </w:style>
  <w:style w:type="character" w:customStyle="1" w:styleId="NoSpacingChar">
    <w:name w:val="No Spacing Char"/>
    <w:link w:val="1f3"/>
    <w:uiPriority w:val="1"/>
    <w:locked/>
    <w:rsid w:val="0098707E"/>
    <w:rPr>
      <w:rFonts w:ascii="Calibri" w:eastAsia="Arial" w:hAnsi="Calibri" w:cs="Calibri"/>
      <w:sz w:val="22"/>
      <w:szCs w:val="22"/>
      <w:lang w:eastAsia="ar-SA"/>
    </w:rPr>
  </w:style>
  <w:style w:type="table" w:customStyle="1" w:styleId="2100">
    <w:name w:val="Сетка таблицы210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e">
    <w:name w:val="Îáû÷íûé1"/>
    <w:rsid w:val="0098707E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f1">
    <w:name w:val="ТАБ ТЕКСТ"/>
    <w:basedOn w:val="a2"/>
    <w:link w:val="affffffff2"/>
    <w:qFormat/>
    <w:rsid w:val="0098707E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f2">
    <w:name w:val="ТАБ ТЕКСТ Знак"/>
    <w:basedOn w:val="a3"/>
    <w:link w:val="affffffff1"/>
    <w:rsid w:val="0098707E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2"/>
    <w:rsid w:val="0098707E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5"/>
    <w:rsid w:val="0098707E"/>
  </w:style>
  <w:style w:type="table" w:customStyle="1" w:styleId="TableGridReport6">
    <w:name w:val="Table Grid Report6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7">
    <w:name w:val="Table Grid Report7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8">
    <w:name w:val="Table Grid Report8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9">
    <w:name w:val="Table Grid Report9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0">
    <w:name w:val="Table Grid Report10"/>
    <w:basedOn w:val="a4"/>
    <w:next w:val="af7"/>
    <w:uiPriority w:val="99"/>
    <w:rsid w:val="009B4F6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4"/>
    <w:next w:val="af7"/>
    <w:uiPriority w:val="99"/>
    <w:rsid w:val="00B231F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"/>
    <w:next w:val="a5"/>
    <w:uiPriority w:val="99"/>
    <w:semiHidden/>
    <w:unhideWhenUsed/>
    <w:rsid w:val="00731397"/>
  </w:style>
  <w:style w:type="table" w:customStyle="1" w:styleId="350">
    <w:name w:val="Сетка таблицы35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"/>
    <w:next w:val="a5"/>
    <w:uiPriority w:val="99"/>
    <w:semiHidden/>
    <w:unhideWhenUsed/>
    <w:rsid w:val="00731397"/>
  </w:style>
  <w:style w:type="table" w:customStyle="1" w:styleId="1210">
    <w:name w:val="Сетка таблицы121"/>
    <w:basedOn w:val="a4"/>
    <w:next w:val="af7"/>
    <w:uiPriority w:val="59"/>
    <w:rsid w:val="007313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4"/>
    <w:next w:val="af7"/>
    <w:uiPriority w:val="5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1">
    <w:name w:val="Нет списка27"/>
    <w:next w:val="a5"/>
    <w:semiHidden/>
    <w:rsid w:val="00731397"/>
  </w:style>
  <w:style w:type="table" w:customStyle="1" w:styleId="2130">
    <w:name w:val="Сетка таблицы213"/>
    <w:basedOn w:val="a4"/>
    <w:next w:val="af7"/>
    <w:rsid w:val="0073139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7">
    <w:name w:val="Table Normal17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1">
    <w:name w:val="Нет списка18"/>
    <w:next w:val="a5"/>
    <w:uiPriority w:val="99"/>
    <w:semiHidden/>
    <w:unhideWhenUsed/>
    <w:rsid w:val="00C744DF"/>
  </w:style>
  <w:style w:type="table" w:customStyle="1" w:styleId="360">
    <w:name w:val="Сетка таблицы36"/>
    <w:basedOn w:val="a4"/>
    <w:next w:val="af7"/>
    <w:uiPriority w:val="9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"/>
    <w:next w:val="a5"/>
    <w:uiPriority w:val="99"/>
    <w:semiHidden/>
    <w:unhideWhenUsed/>
    <w:rsid w:val="00C744DF"/>
  </w:style>
  <w:style w:type="table" w:customStyle="1" w:styleId="1220">
    <w:name w:val="Сетка таблицы122"/>
    <w:basedOn w:val="a4"/>
    <w:next w:val="af7"/>
    <w:uiPriority w:val="59"/>
    <w:rsid w:val="00C744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f7"/>
    <w:uiPriority w:val="5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">
    <w:name w:val="Нет списка28"/>
    <w:next w:val="a5"/>
    <w:semiHidden/>
    <w:rsid w:val="00C744DF"/>
  </w:style>
  <w:style w:type="table" w:customStyle="1" w:styleId="2140">
    <w:name w:val="Сетка таблицы214"/>
    <w:basedOn w:val="a4"/>
    <w:next w:val="af7"/>
    <w:rsid w:val="00C744DF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1">
    <w:name w:val="Table Grid Report11"/>
    <w:basedOn w:val="a4"/>
    <w:next w:val="af7"/>
    <w:uiPriority w:val="99"/>
    <w:rsid w:val="00E75F5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2">
    <w:name w:val="Table Grid Report12"/>
    <w:basedOn w:val="a4"/>
    <w:next w:val="af7"/>
    <w:uiPriority w:val="59"/>
    <w:rsid w:val="00E1384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5"/>
    <w:uiPriority w:val="99"/>
    <w:semiHidden/>
    <w:unhideWhenUsed/>
    <w:rsid w:val="00182D32"/>
  </w:style>
  <w:style w:type="table" w:customStyle="1" w:styleId="TableGridReport13">
    <w:name w:val="Table Grid Report13"/>
    <w:basedOn w:val="a4"/>
    <w:next w:val="af7"/>
    <w:uiPriority w:val="99"/>
    <w:rsid w:val="00182D32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4"/>
    <w:next w:val="af7"/>
    <w:uiPriority w:val="59"/>
    <w:rsid w:val="00182D32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0">
    <w:name w:val="Сетка таблицы215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0">
    <w:name w:val="Сетка таблицы37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3">
    <w:name w:val="WW8Num13"/>
    <w:basedOn w:val="a5"/>
    <w:rsid w:val="00182D32"/>
  </w:style>
  <w:style w:type="numbering" w:customStyle="1" w:styleId="291">
    <w:name w:val="Нет списка29"/>
    <w:next w:val="a5"/>
    <w:uiPriority w:val="99"/>
    <w:semiHidden/>
    <w:unhideWhenUsed/>
    <w:rsid w:val="00182D32"/>
  </w:style>
  <w:style w:type="table" w:customStyle="1" w:styleId="TableGridReport14">
    <w:name w:val="Table Grid Report14"/>
    <w:basedOn w:val="a4"/>
    <w:next w:val="af7"/>
    <w:uiPriority w:val="59"/>
    <w:rsid w:val="00182D32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4"/>
    <w:next w:val="af7"/>
    <w:uiPriority w:val="59"/>
    <w:rsid w:val="00182D32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60">
    <w:name w:val="Сетка таблицы216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0">
    <w:name w:val="Сетка таблицы38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4">
    <w:name w:val="WW8Num14"/>
    <w:basedOn w:val="a5"/>
    <w:rsid w:val="00182D32"/>
  </w:style>
  <w:style w:type="table" w:customStyle="1" w:styleId="TableGridReport15">
    <w:name w:val="Table Grid Report15"/>
    <w:basedOn w:val="a4"/>
    <w:next w:val="af7"/>
    <w:uiPriority w:val="99"/>
    <w:rsid w:val="00271D1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"/>
    <w:next w:val="a5"/>
    <w:uiPriority w:val="99"/>
    <w:semiHidden/>
    <w:unhideWhenUsed/>
    <w:rsid w:val="00271D17"/>
  </w:style>
  <w:style w:type="table" w:customStyle="1" w:styleId="TableGridReport16">
    <w:name w:val="Table Grid Report16"/>
    <w:basedOn w:val="a4"/>
    <w:next w:val="af7"/>
    <w:uiPriority w:val="99"/>
    <w:rsid w:val="00271D1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Сетка таблицы125"/>
    <w:basedOn w:val="a4"/>
    <w:next w:val="af7"/>
    <w:uiPriority w:val="59"/>
    <w:rsid w:val="00271D17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7">
    <w:name w:val="Сетка таблицы217"/>
    <w:basedOn w:val="a4"/>
    <w:next w:val="af7"/>
    <w:uiPriority w:val="59"/>
    <w:rsid w:val="00271D1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0">
    <w:name w:val="Сетка таблицы39"/>
    <w:basedOn w:val="a4"/>
    <w:next w:val="af7"/>
    <w:uiPriority w:val="59"/>
    <w:rsid w:val="00271D1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5">
    <w:name w:val="WW8Num15"/>
    <w:basedOn w:val="a5"/>
    <w:rsid w:val="00271D17"/>
  </w:style>
  <w:style w:type="numbering" w:customStyle="1" w:styleId="316">
    <w:name w:val="Нет списка31"/>
    <w:next w:val="a5"/>
    <w:uiPriority w:val="99"/>
    <w:semiHidden/>
    <w:unhideWhenUsed/>
    <w:rsid w:val="0075567A"/>
  </w:style>
  <w:style w:type="table" w:customStyle="1" w:styleId="TableGridReport17">
    <w:name w:val="Table Grid Report17"/>
    <w:basedOn w:val="a4"/>
    <w:next w:val="af7"/>
    <w:uiPriority w:val="99"/>
    <w:rsid w:val="0075567A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Сетка таблицы126"/>
    <w:basedOn w:val="a4"/>
    <w:next w:val="af7"/>
    <w:uiPriority w:val="59"/>
    <w:rsid w:val="0075567A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8">
    <w:name w:val="Сетка таблицы218"/>
    <w:basedOn w:val="a4"/>
    <w:next w:val="af7"/>
    <w:uiPriority w:val="59"/>
    <w:rsid w:val="0075567A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0">
    <w:name w:val="Сетка таблицы310"/>
    <w:basedOn w:val="a4"/>
    <w:next w:val="af7"/>
    <w:uiPriority w:val="59"/>
    <w:rsid w:val="0075567A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6">
    <w:name w:val="WW8Num16"/>
    <w:basedOn w:val="a5"/>
    <w:rsid w:val="0075567A"/>
  </w:style>
  <w:style w:type="numbering" w:customStyle="1" w:styleId="321">
    <w:name w:val="Нет списка32"/>
    <w:next w:val="a5"/>
    <w:uiPriority w:val="99"/>
    <w:semiHidden/>
    <w:unhideWhenUsed/>
    <w:rsid w:val="009571A0"/>
  </w:style>
  <w:style w:type="table" w:customStyle="1" w:styleId="TableGridReport18">
    <w:name w:val="Table Grid Report18"/>
    <w:basedOn w:val="a4"/>
    <w:next w:val="af7"/>
    <w:uiPriority w:val="99"/>
    <w:rsid w:val="009571A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">
    <w:name w:val="Сетка таблицы127"/>
    <w:basedOn w:val="a4"/>
    <w:next w:val="af7"/>
    <w:uiPriority w:val="59"/>
    <w:rsid w:val="009571A0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9"/>
    <w:basedOn w:val="a4"/>
    <w:next w:val="af7"/>
    <w:uiPriority w:val="59"/>
    <w:rsid w:val="009571A0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4"/>
    <w:next w:val="af7"/>
    <w:uiPriority w:val="59"/>
    <w:rsid w:val="009571A0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7">
    <w:name w:val="WW8Num17"/>
    <w:basedOn w:val="a5"/>
    <w:rsid w:val="009571A0"/>
    <w:pPr>
      <w:numPr>
        <w:numId w:val="9"/>
      </w:numPr>
    </w:pPr>
  </w:style>
  <w:style w:type="table" w:customStyle="1" w:styleId="TableGridReport19">
    <w:name w:val="Table Grid Report19"/>
    <w:basedOn w:val="a4"/>
    <w:next w:val="af7"/>
    <w:uiPriority w:val="99"/>
    <w:rsid w:val="0049790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4"/>
    <w:next w:val="af7"/>
    <w:uiPriority w:val="99"/>
    <w:rsid w:val="00DC19D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4"/>
    <w:next w:val="af7"/>
    <w:uiPriority w:val="99"/>
    <w:rsid w:val="00086B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4"/>
    <w:next w:val="af7"/>
    <w:uiPriority w:val="99"/>
    <w:rsid w:val="00086B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"/>
    <w:next w:val="a5"/>
    <w:uiPriority w:val="99"/>
    <w:semiHidden/>
    <w:unhideWhenUsed/>
    <w:rsid w:val="00972490"/>
  </w:style>
  <w:style w:type="table" w:customStyle="1" w:styleId="430">
    <w:name w:val="Сетка таблицы43"/>
    <w:basedOn w:val="a4"/>
    <w:next w:val="af7"/>
    <w:uiPriority w:val="99"/>
    <w:rsid w:val="0097249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5"/>
    <w:uiPriority w:val="99"/>
    <w:semiHidden/>
    <w:unhideWhenUsed/>
    <w:rsid w:val="00972490"/>
  </w:style>
  <w:style w:type="table" w:customStyle="1" w:styleId="128">
    <w:name w:val="Сетка таблицы128"/>
    <w:basedOn w:val="a4"/>
    <w:next w:val="af7"/>
    <w:uiPriority w:val="59"/>
    <w:rsid w:val="009724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4"/>
    <w:next w:val="af7"/>
    <w:uiPriority w:val="59"/>
    <w:rsid w:val="0097249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unhideWhenUsed/>
    <w:qFormat/>
    <w:rsid w:val="0097249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01">
    <w:name w:val="Нет списка210"/>
    <w:next w:val="a5"/>
    <w:semiHidden/>
    <w:rsid w:val="00972490"/>
  </w:style>
  <w:style w:type="table" w:customStyle="1" w:styleId="2200">
    <w:name w:val="Сетка таблицы220"/>
    <w:basedOn w:val="a4"/>
    <w:next w:val="af7"/>
    <w:rsid w:val="009724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">
    <w:name w:val="Table Normal19"/>
    <w:uiPriority w:val="2"/>
    <w:semiHidden/>
    <w:unhideWhenUsed/>
    <w:qFormat/>
    <w:rsid w:val="00972490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0">
    <w:name w:val="Сетка таблицы44"/>
    <w:basedOn w:val="a4"/>
    <w:next w:val="af7"/>
    <w:uiPriority w:val="99"/>
    <w:rsid w:val="0026680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Сетка таблицы45"/>
    <w:basedOn w:val="a4"/>
    <w:next w:val="af7"/>
    <w:uiPriority w:val="9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"/>
    <w:next w:val="a5"/>
    <w:uiPriority w:val="99"/>
    <w:semiHidden/>
    <w:unhideWhenUsed/>
    <w:rsid w:val="00583066"/>
  </w:style>
  <w:style w:type="table" w:customStyle="1" w:styleId="460">
    <w:name w:val="Сетка таблицы46"/>
    <w:basedOn w:val="a4"/>
    <w:next w:val="af7"/>
    <w:uiPriority w:val="9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"/>
    <w:next w:val="a5"/>
    <w:uiPriority w:val="99"/>
    <w:semiHidden/>
    <w:unhideWhenUsed/>
    <w:rsid w:val="00583066"/>
  </w:style>
  <w:style w:type="table" w:customStyle="1" w:styleId="129">
    <w:name w:val="Сетка таблицы129"/>
    <w:basedOn w:val="a4"/>
    <w:next w:val="af7"/>
    <w:uiPriority w:val="59"/>
    <w:rsid w:val="005830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3"/>
    <w:basedOn w:val="a4"/>
    <w:next w:val="af7"/>
    <w:uiPriority w:val="5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unhideWhenUsed/>
    <w:qFormat/>
    <w:rsid w:val="005830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1">
    <w:name w:val="Нет списка211"/>
    <w:next w:val="a5"/>
    <w:semiHidden/>
    <w:rsid w:val="00583066"/>
  </w:style>
  <w:style w:type="table" w:customStyle="1" w:styleId="2210">
    <w:name w:val="Сетка таблицы221"/>
    <w:basedOn w:val="a4"/>
    <w:next w:val="af7"/>
    <w:rsid w:val="0058306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0">
    <w:name w:val="Table Normal110"/>
    <w:uiPriority w:val="2"/>
    <w:semiHidden/>
    <w:unhideWhenUsed/>
    <w:qFormat/>
    <w:rsid w:val="00583066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0">
    <w:name w:val="Сетка таблицы47"/>
    <w:basedOn w:val="a4"/>
    <w:next w:val="af7"/>
    <w:uiPriority w:val="59"/>
    <w:rsid w:val="001F421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0">
    <w:name w:val="Сетка таблицы48"/>
    <w:basedOn w:val="a4"/>
    <w:next w:val="af7"/>
    <w:uiPriority w:val="59"/>
    <w:rsid w:val="001F421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4"/>
    <w:next w:val="af7"/>
    <w:uiPriority w:val="59"/>
    <w:rsid w:val="00673B0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0">
    <w:name w:val="Сетка таблицы50"/>
    <w:basedOn w:val="a4"/>
    <w:next w:val="af7"/>
    <w:uiPriority w:val="59"/>
    <w:rsid w:val="00F84B2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f7"/>
    <w:uiPriority w:val="59"/>
    <w:rsid w:val="00B165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Нет списка35"/>
    <w:next w:val="a5"/>
    <w:uiPriority w:val="99"/>
    <w:semiHidden/>
    <w:unhideWhenUsed/>
    <w:rsid w:val="00815E03"/>
  </w:style>
  <w:style w:type="table" w:customStyle="1" w:styleId="-31">
    <w:name w:val="Веб-таблица 31"/>
    <w:basedOn w:val="a4"/>
    <w:next w:val="-3"/>
    <w:semiHidden/>
    <w:rsid w:val="00815E03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52"/>
    <w:basedOn w:val="a4"/>
    <w:next w:val="af7"/>
    <w:uiPriority w:val="59"/>
    <w:rsid w:val="00815E0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"/>
    <w:next w:val="a5"/>
    <w:uiPriority w:val="99"/>
    <w:semiHidden/>
    <w:unhideWhenUsed/>
    <w:rsid w:val="00815E03"/>
  </w:style>
  <w:style w:type="numbering" w:customStyle="1" w:styleId="2121">
    <w:name w:val="Нет списка212"/>
    <w:next w:val="a5"/>
    <w:uiPriority w:val="99"/>
    <w:semiHidden/>
    <w:unhideWhenUsed/>
    <w:rsid w:val="00815E03"/>
  </w:style>
  <w:style w:type="table" w:customStyle="1" w:styleId="-111">
    <w:name w:val="Таблица-сетка 1 светлая11"/>
    <w:basedOn w:val="a4"/>
    <w:uiPriority w:val="46"/>
    <w:rsid w:val="00815E03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c">
    <w:name w:val="Сетка таблицы светлая11"/>
    <w:basedOn w:val="a4"/>
    <w:uiPriority w:val="40"/>
    <w:rsid w:val="00815E03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14">
    <w:name w:val="Таблица простая 111"/>
    <w:basedOn w:val="a4"/>
    <w:uiPriority w:val="41"/>
    <w:rsid w:val="00815E03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2ff0">
    <w:name w:val="Заголовок таблицы ссылок2"/>
    <w:basedOn w:val="a2"/>
    <w:next w:val="a2"/>
    <w:uiPriority w:val="99"/>
    <w:semiHidden/>
    <w:unhideWhenUsed/>
    <w:rsid w:val="00815E03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CC80E-2D7F-4B7F-8E2A-96165F61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19</Pages>
  <Words>3953</Words>
  <Characters>22535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Юрова М.А.</cp:lastModifiedBy>
  <cp:revision>6</cp:revision>
  <cp:lastPrinted>2025-02-14T06:16:00Z</cp:lastPrinted>
  <dcterms:created xsi:type="dcterms:W3CDTF">2025-02-14T05:34:00Z</dcterms:created>
  <dcterms:modified xsi:type="dcterms:W3CDTF">2025-02-14T06:46:00Z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