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403" w:rsidRPr="00E67515" w:rsidRDefault="003555CA" w:rsidP="001B318C">
      <w:pPr>
        <w:widowControl/>
        <w:spacing w:line="240" w:lineRule="auto"/>
        <w:ind w:left="4678" w:firstLine="0"/>
        <w:jc w:val="center"/>
        <w:rPr>
          <w:sz w:val="28"/>
          <w:szCs w:val="28"/>
          <w:lang w:eastAsia="en-US"/>
        </w:rPr>
      </w:pPr>
      <w:bookmarkStart w:id="0" w:name="_GoBack"/>
      <w:bookmarkEnd w:id="0"/>
      <w:r w:rsidRPr="00E67515">
        <w:rPr>
          <w:rFonts w:eastAsia="Calibri"/>
          <w:sz w:val="28"/>
          <w:szCs w:val="28"/>
        </w:rPr>
        <w:t>Приложение №</w:t>
      </w:r>
      <w:r w:rsidR="00E67515">
        <w:rPr>
          <w:rFonts w:eastAsia="Calibri"/>
          <w:sz w:val="28"/>
          <w:szCs w:val="28"/>
        </w:rPr>
        <w:t xml:space="preserve"> </w:t>
      </w:r>
      <w:r w:rsidRPr="00E67515">
        <w:rPr>
          <w:rFonts w:eastAsia="Calibri"/>
          <w:sz w:val="28"/>
          <w:szCs w:val="28"/>
        </w:rPr>
        <w:t>1</w:t>
      </w:r>
    </w:p>
    <w:p w:rsidR="0069338C" w:rsidRPr="00E67515" w:rsidRDefault="003555CA" w:rsidP="001B318C">
      <w:pPr>
        <w:widowControl/>
        <w:spacing w:line="240" w:lineRule="auto"/>
        <w:ind w:left="4678" w:firstLine="0"/>
        <w:jc w:val="center"/>
        <w:rPr>
          <w:sz w:val="28"/>
          <w:szCs w:val="28"/>
          <w:lang w:eastAsia="en-US"/>
        </w:rPr>
      </w:pPr>
      <w:r w:rsidRPr="00E67515">
        <w:rPr>
          <w:rFonts w:eastAsia="Calibri"/>
          <w:sz w:val="28"/>
          <w:szCs w:val="28"/>
        </w:rPr>
        <w:t>к проекту межевания территории</w:t>
      </w:r>
      <w:r w:rsidRPr="00E67515">
        <w:rPr>
          <w:rFonts w:eastAsia="Calibri"/>
          <w:bCs/>
          <w:sz w:val="28"/>
          <w:szCs w:val="28"/>
        </w:rPr>
        <w:t>,</w:t>
      </w:r>
    </w:p>
    <w:p w:rsidR="00E67515" w:rsidRDefault="008B68F0" w:rsidP="001B318C">
      <w:pPr>
        <w:widowControl/>
        <w:spacing w:line="240" w:lineRule="auto"/>
        <w:ind w:left="4678" w:firstLine="0"/>
        <w:jc w:val="center"/>
        <w:rPr>
          <w:rFonts w:eastAsia="Calibri"/>
          <w:sz w:val="28"/>
          <w:szCs w:val="28"/>
        </w:rPr>
      </w:pPr>
      <w:r w:rsidRPr="00E67515">
        <w:rPr>
          <w:rFonts w:eastAsia="Calibri"/>
          <w:sz w:val="28"/>
          <w:szCs w:val="28"/>
        </w:rPr>
        <w:t>расположенно</w:t>
      </w:r>
      <w:r w:rsidR="00087691" w:rsidRPr="00E67515">
        <w:rPr>
          <w:rFonts w:eastAsia="Calibri"/>
          <w:sz w:val="28"/>
          <w:szCs w:val="28"/>
        </w:rPr>
        <w:t>й</w:t>
      </w:r>
      <w:r w:rsidRPr="00E67515">
        <w:rPr>
          <w:rFonts w:eastAsia="Calibri"/>
          <w:sz w:val="28"/>
          <w:szCs w:val="28"/>
        </w:rPr>
        <w:t xml:space="preserve"> вдоль</w:t>
      </w:r>
    </w:p>
    <w:p w:rsidR="00B67BE6" w:rsidRPr="00E67515" w:rsidRDefault="00B67BE6" w:rsidP="001B318C">
      <w:pPr>
        <w:widowControl/>
        <w:spacing w:line="240" w:lineRule="auto"/>
        <w:ind w:left="4678" w:firstLine="0"/>
        <w:jc w:val="center"/>
        <w:rPr>
          <w:rFonts w:eastAsia="Calibri"/>
          <w:sz w:val="28"/>
          <w:szCs w:val="28"/>
        </w:rPr>
      </w:pPr>
      <w:r w:rsidRPr="00E67515">
        <w:rPr>
          <w:rFonts w:eastAsia="Calibri"/>
          <w:sz w:val="28"/>
          <w:szCs w:val="28"/>
        </w:rPr>
        <w:t xml:space="preserve">ул. </w:t>
      </w:r>
      <w:r w:rsidR="008B68F0" w:rsidRPr="00E67515">
        <w:rPr>
          <w:rFonts w:eastAsia="Calibri"/>
          <w:sz w:val="28"/>
          <w:szCs w:val="28"/>
        </w:rPr>
        <w:t>Жигулина</w:t>
      </w:r>
      <w:r w:rsidRPr="00E67515">
        <w:rPr>
          <w:rFonts w:eastAsia="Calibri"/>
          <w:sz w:val="28"/>
          <w:szCs w:val="28"/>
        </w:rPr>
        <w:t>,</w:t>
      </w:r>
      <w:r w:rsidR="008B68F0" w:rsidRPr="00E67515">
        <w:rPr>
          <w:rFonts w:eastAsia="Calibri"/>
          <w:sz w:val="28"/>
          <w:szCs w:val="28"/>
        </w:rPr>
        <w:t xml:space="preserve"> ул. Черенкова</w:t>
      </w:r>
    </w:p>
    <w:p w:rsidR="00677684" w:rsidRPr="00E67515" w:rsidRDefault="00F81403" w:rsidP="001B318C">
      <w:pPr>
        <w:widowControl/>
        <w:spacing w:line="240" w:lineRule="auto"/>
        <w:ind w:left="4678" w:firstLine="0"/>
        <w:jc w:val="center"/>
        <w:rPr>
          <w:rFonts w:eastAsia="Calibri"/>
          <w:sz w:val="28"/>
          <w:szCs w:val="28"/>
        </w:rPr>
      </w:pPr>
      <w:r w:rsidRPr="00E67515">
        <w:rPr>
          <w:rFonts w:eastAsia="Calibri"/>
          <w:sz w:val="28"/>
          <w:szCs w:val="28"/>
        </w:rPr>
        <w:t>в городском округе</w:t>
      </w:r>
      <w:r w:rsidR="008B68F0" w:rsidRPr="00E67515">
        <w:rPr>
          <w:rFonts w:eastAsia="Calibri"/>
          <w:sz w:val="28"/>
          <w:szCs w:val="28"/>
        </w:rPr>
        <w:t xml:space="preserve"> </w:t>
      </w:r>
      <w:r w:rsidRPr="00E67515">
        <w:rPr>
          <w:rFonts w:eastAsia="Calibri"/>
          <w:sz w:val="28"/>
          <w:szCs w:val="28"/>
        </w:rPr>
        <w:t>город Воронеж</w:t>
      </w:r>
    </w:p>
    <w:p w:rsidR="003555CA" w:rsidRDefault="003555CA" w:rsidP="001B318C">
      <w:pPr>
        <w:widowControl/>
        <w:spacing w:line="240" w:lineRule="auto"/>
        <w:ind w:firstLine="0"/>
        <w:jc w:val="center"/>
        <w:rPr>
          <w:sz w:val="28"/>
          <w:szCs w:val="28"/>
          <w:lang w:eastAsia="en-US"/>
        </w:rPr>
      </w:pPr>
    </w:p>
    <w:p w:rsidR="001B318C" w:rsidRPr="00E67515" w:rsidRDefault="001B318C" w:rsidP="001B318C">
      <w:pPr>
        <w:widowControl/>
        <w:spacing w:line="240" w:lineRule="auto"/>
        <w:ind w:firstLine="0"/>
        <w:jc w:val="center"/>
        <w:rPr>
          <w:sz w:val="28"/>
          <w:szCs w:val="28"/>
          <w:lang w:eastAsia="en-US"/>
        </w:rPr>
      </w:pPr>
    </w:p>
    <w:p w:rsidR="00B259AF" w:rsidRPr="00E67515" w:rsidRDefault="00B259AF" w:rsidP="001B318C">
      <w:pPr>
        <w:widowControl/>
        <w:spacing w:line="240" w:lineRule="auto"/>
        <w:ind w:firstLine="0"/>
        <w:jc w:val="center"/>
        <w:rPr>
          <w:rFonts w:eastAsia="Arial CYR"/>
          <w:b/>
          <w:caps/>
          <w:sz w:val="28"/>
          <w:szCs w:val="28"/>
        </w:rPr>
      </w:pPr>
      <w:r w:rsidRPr="00E67515">
        <w:rPr>
          <w:rFonts w:eastAsia="Arial CYR"/>
          <w:b/>
          <w:caps/>
          <w:sz w:val="28"/>
          <w:szCs w:val="28"/>
        </w:rPr>
        <w:t xml:space="preserve">Текстовая </w:t>
      </w:r>
      <w:r w:rsidR="003555CA" w:rsidRPr="00E67515">
        <w:rPr>
          <w:rFonts w:eastAsia="Arial CYR"/>
          <w:b/>
          <w:caps/>
          <w:sz w:val="28"/>
          <w:szCs w:val="28"/>
        </w:rPr>
        <w:t xml:space="preserve"> </w:t>
      </w:r>
      <w:r w:rsidRPr="00E67515">
        <w:rPr>
          <w:rFonts w:eastAsia="Arial CYR"/>
          <w:b/>
          <w:caps/>
          <w:sz w:val="28"/>
          <w:szCs w:val="28"/>
        </w:rPr>
        <w:t>часть</w:t>
      </w:r>
    </w:p>
    <w:p w:rsidR="008B68F0" w:rsidRPr="00E67515" w:rsidRDefault="00B259AF" w:rsidP="001B318C">
      <w:pPr>
        <w:widowControl/>
        <w:spacing w:line="240" w:lineRule="auto"/>
        <w:ind w:firstLine="0"/>
        <w:jc w:val="center"/>
        <w:rPr>
          <w:b/>
          <w:sz w:val="28"/>
          <w:szCs w:val="28"/>
          <w:lang w:bidi="ru-RU"/>
        </w:rPr>
      </w:pPr>
      <w:r w:rsidRPr="00E67515">
        <w:rPr>
          <w:rFonts w:eastAsia="Arial CYR"/>
          <w:b/>
          <w:sz w:val="28"/>
          <w:szCs w:val="28"/>
        </w:rPr>
        <w:t xml:space="preserve">проекта межевания </w:t>
      </w:r>
      <w:r w:rsidRPr="00E67515">
        <w:rPr>
          <w:b/>
          <w:sz w:val="28"/>
          <w:szCs w:val="28"/>
        </w:rPr>
        <w:t>территории</w:t>
      </w:r>
      <w:r w:rsidR="007961AA" w:rsidRPr="00E67515">
        <w:rPr>
          <w:b/>
          <w:sz w:val="28"/>
          <w:szCs w:val="28"/>
        </w:rPr>
        <w:t xml:space="preserve">, </w:t>
      </w:r>
      <w:r w:rsidR="008B68F0" w:rsidRPr="00E67515">
        <w:rPr>
          <w:b/>
          <w:sz w:val="28"/>
          <w:szCs w:val="28"/>
          <w:lang w:bidi="ru-RU"/>
        </w:rPr>
        <w:t>расположенной</w:t>
      </w:r>
    </w:p>
    <w:p w:rsidR="00677684" w:rsidRPr="00E67515" w:rsidRDefault="008B68F0" w:rsidP="001B318C">
      <w:pPr>
        <w:widowControl/>
        <w:spacing w:line="240" w:lineRule="auto"/>
        <w:ind w:firstLine="0"/>
        <w:jc w:val="center"/>
        <w:rPr>
          <w:b/>
          <w:sz w:val="28"/>
          <w:szCs w:val="28"/>
          <w:lang w:bidi="ru-RU"/>
        </w:rPr>
      </w:pPr>
      <w:r w:rsidRPr="00E67515">
        <w:rPr>
          <w:b/>
          <w:sz w:val="28"/>
          <w:szCs w:val="28"/>
          <w:lang w:bidi="ru-RU"/>
        </w:rPr>
        <w:t>вдоль ул. Жигулина, ул. Черенкова</w:t>
      </w:r>
      <w:r w:rsidR="00087691" w:rsidRPr="00E67515">
        <w:rPr>
          <w:b/>
          <w:sz w:val="28"/>
          <w:szCs w:val="28"/>
          <w:lang w:bidi="ru-RU"/>
        </w:rPr>
        <w:t xml:space="preserve"> </w:t>
      </w:r>
      <w:r w:rsidR="007D4A27" w:rsidRPr="00E67515">
        <w:rPr>
          <w:b/>
          <w:sz w:val="28"/>
          <w:szCs w:val="28"/>
          <w:lang w:bidi="ru-RU"/>
        </w:rPr>
        <w:t>в городском округе город Воронеж</w:t>
      </w:r>
    </w:p>
    <w:p w:rsidR="00F81403" w:rsidRPr="00E67515" w:rsidRDefault="00F81403" w:rsidP="001B318C">
      <w:pPr>
        <w:widowControl/>
        <w:spacing w:line="240" w:lineRule="auto"/>
        <w:ind w:firstLine="0"/>
        <w:jc w:val="center"/>
        <w:rPr>
          <w:b/>
          <w:sz w:val="28"/>
          <w:szCs w:val="28"/>
        </w:rPr>
      </w:pPr>
    </w:p>
    <w:p w:rsidR="00F81403" w:rsidRPr="00E67515" w:rsidRDefault="001A302D" w:rsidP="001B318C">
      <w:pPr>
        <w:pStyle w:val="Standard"/>
        <w:spacing w:line="360" w:lineRule="auto"/>
        <w:ind w:firstLine="709"/>
        <w:jc w:val="both"/>
        <w:rPr>
          <w:spacing w:val="-4"/>
          <w:shd w:val="clear" w:color="auto" w:fill="FFFFFF"/>
        </w:rPr>
      </w:pPr>
      <w:r w:rsidRPr="00E67515">
        <w:rPr>
          <w:spacing w:val="-4"/>
          <w:shd w:val="clear" w:color="auto" w:fill="FFFFFF"/>
        </w:rPr>
        <w:t xml:space="preserve">Проект межевания территории, </w:t>
      </w:r>
      <w:r w:rsidR="008B68F0" w:rsidRPr="00E67515">
        <w:rPr>
          <w:spacing w:val="-4"/>
          <w:shd w:val="clear" w:color="auto" w:fill="FFFFFF"/>
        </w:rPr>
        <w:t>расположенной вдоль ул. Жигулина, ул.</w:t>
      </w:r>
      <w:r w:rsidR="00E67515">
        <w:rPr>
          <w:spacing w:val="-4"/>
          <w:shd w:val="clear" w:color="auto" w:fill="FFFFFF"/>
        </w:rPr>
        <w:t> </w:t>
      </w:r>
      <w:r w:rsidR="008B68F0" w:rsidRPr="00E67515">
        <w:rPr>
          <w:spacing w:val="-4"/>
          <w:shd w:val="clear" w:color="auto" w:fill="FFFFFF"/>
        </w:rPr>
        <w:t xml:space="preserve">Черенкова </w:t>
      </w:r>
      <w:r w:rsidR="00F81403" w:rsidRPr="00E67515">
        <w:rPr>
          <w:spacing w:val="-4"/>
          <w:shd w:val="clear" w:color="auto" w:fill="FFFFFF"/>
          <w:lang w:bidi="ru-RU"/>
        </w:rPr>
        <w:t>в городском округе город Воронеж</w:t>
      </w:r>
      <w:r w:rsidRPr="00E67515">
        <w:rPr>
          <w:spacing w:val="-4"/>
          <w:shd w:val="clear" w:color="auto" w:fill="FFFFFF"/>
        </w:rPr>
        <w:t xml:space="preserve">, </w:t>
      </w:r>
      <w:r w:rsidR="00087691" w:rsidRPr="00E67515">
        <w:rPr>
          <w:spacing w:val="-4"/>
          <w:shd w:val="clear" w:color="auto" w:fill="FFFFFF"/>
        </w:rPr>
        <w:t>разработан на</w:t>
      </w:r>
      <w:r w:rsidR="00E67515">
        <w:rPr>
          <w:spacing w:val="-4"/>
          <w:shd w:val="clear" w:color="auto" w:fill="FFFFFF"/>
        </w:rPr>
        <w:t xml:space="preserve"> </w:t>
      </w:r>
      <w:r w:rsidR="00087691" w:rsidRPr="00E67515">
        <w:rPr>
          <w:spacing w:val="-4"/>
          <w:shd w:val="clear" w:color="auto" w:fill="FFFFFF"/>
        </w:rPr>
        <w:t>основании Правил землепользования и</w:t>
      </w:r>
      <w:r w:rsidR="00B67BE6" w:rsidRPr="00E67515">
        <w:rPr>
          <w:spacing w:val="-4"/>
          <w:shd w:val="clear" w:color="auto" w:fill="FFFFFF"/>
        </w:rPr>
        <w:t> </w:t>
      </w:r>
      <w:r w:rsidR="00087691" w:rsidRPr="00E67515">
        <w:rPr>
          <w:spacing w:val="-4"/>
          <w:shd w:val="clear" w:color="auto" w:fill="FFFFFF"/>
        </w:rPr>
        <w:t xml:space="preserve">застройки городского округа город Воронеж, утвержденных решением Воронежской городской Думы от </w:t>
      </w:r>
      <w:r w:rsidR="005D246D" w:rsidRPr="00E67515">
        <w:rPr>
          <w:spacing w:val="-4"/>
          <w:shd w:val="clear" w:color="auto" w:fill="FFFFFF"/>
        </w:rPr>
        <w:t xml:space="preserve">20.04.2022 № 466-V </w:t>
      </w:r>
      <w:r w:rsidR="00087691" w:rsidRPr="00E67515">
        <w:rPr>
          <w:spacing w:val="-4"/>
          <w:shd w:val="clear" w:color="auto" w:fill="FFFFFF"/>
        </w:rPr>
        <w:t xml:space="preserve">(далее – Правила землепользования и застройки), </w:t>
      </w:r>
      <w:r w:rsidR="00AD52FF" w:rsidRPr="00E67515">
        <w:rPr>
          <w:spacing w:val="-4"/>
          <w:shd w:val="clear" w:color="auto" w:fill="FFFFFF"/>
        </w:rPr>
        <w:t>в соответствии с</w:t>
      </w:r>
      <w:r w:rsidR="00E67515">
        <w:rPr>
          <w:spacing w:val="-4"/>
          <w:shd w:val="clear" w:color="auto" w:fill="FFFFFF"/>
        </w:rPr>
        <w:t> </w:t>
      </w:r>
      <w:r w:rsidR="00AD52FF" w:rsidRPr="00E67515">
        <w:rPr>
          <w:spacing w:val="-4"/>
          <w:shd w:val="clear" w:color="auto" w:fill="FFFFFF"/>
        </w:rPr>
        <w:t>требованиями Градостроительного кодекса Российской Федерации</w:t>
      </w:r>
      <w:r w:rsidR="008E3D14" w:rsidRPr="00E67515">
        <w:rPr>
          <w:spacing w:val="-4"/>
          <w:shd w:val="clear" w:color="auto" w:fill="FFFFFF"/>
        </w:rPr>
        <w:t xml:space="preserve"> (далее – ГрК РФ)</w:t>
      </w:r>
      <w:r w:rsidR="00AD52FF" w:rsidRPr="00E67515">
        <w:rPr>
          <w:spacing w:val="-4"/>
          <w:shd w:val="clear" w:color="auto" w:fill="FFFFFF"/>
        </w:rPr>
        <w:t xml:space="preserve">, </w:t>
      </w:r>
      <w:r w:rsidR="00F81403" w:rsidRPr="00E67515">
        <w:rPr>
          <w:spacing w:val="-4"/>
          <w:shd w:val="clear" w:color="auto" w:fill="FFFFFF"/>
        </w:rPr>
        <w:t>Земельного кодек</w:t>
      </w:r>
      <w:r w:rsidR="006C6937" w:rsidRPr="00E67515">
        <w:rPr>
          <w:spacing w:val="-4"/>
          <w:shd w:val="clear" w:color="auto" w:fill="FFFFFF"/>
        </w:rPr>
        <w:t>са Российской Федерации</w:t>
      </w:r>
      <w:r w:rsidR="00772DB2" w:rsidRPr="00E67515">
        <w:rPr>
          <w:spacing w:val="-4"/>
          <w:shd w:val="clear" w:color="auto" w:fill="FFFFFF"/>
        </w:rPr>
        <w:t xml:space="preserve"> </w:t>
      </w:r>
      <w:r w:rsidR="00EB7585" w:rsidRPr="00E67515">
        <w:rPr>
          <w:spacing w:val="-4"/>
          <w:shd w:val="clear" w:color="auto" w:fill="FFFFFF"/>
        </w:rPr>
        <w:t xml:space="preserve">(далее – </w:t>
      </w:r>
      <w:r w:rsidR="00F81403" w:rsidRPr="00E67515">
        <w:rPr>
          <w:spacing w:val="-4"/>
          <w:shd w:val="clear" w:color="auto" w:fill="FFFFFF"/>
        </w:rPr>
        <w:t>ЗК РФ), иных нормативных правовых актов Российской Федерации, Воронежской области, муниципальных правовых актов городского округа город Воронеж.</w:t>
      </w:r>
    </w:p>
    <w:p w:rsidR="007D4A27" w:rsidRPr="00E67515" w:rsidRDefault="007D4A27" w:rsidP="001B318C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 w:rsidRPr="00E67515">
        <w:rPr>
          <w:shd w:val="clear" w:color="auto" w:fill="FFFFFF"/>
        </w:rPr>
        <w:t>В соответствии с ч. 2 ст. 43 ГрК РФ подготовка проекта межевания территории осуществляется:</w:t>
      </w:r>
    </w:p>
    <w:p w:rsidR="007D4A27" w:rsidRPr="00E67515" w:rsidRDefault="007D4A27" w:rsidP="001B318C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 w:rsidRPr="00E67515">
        <w:rPr>
          <w:shd w:val="clear" w:color="auto" w:fill="FFFFFF"/>
        </w:rPr>
        <w:t>-</w:t>
      </w:r>
      <w:r w:rsidR="00B67BE6" w:rsidRPr="00E67515">
        <w:rPr>
          <w:shd w:val="clear" w:color="auto" w:fill="FFFFFF"/>
        </w:rPr>
        <w:t> </w:t>
      </w:r>
      <w:r w:rsidRPr="00E67515">
        <w:rPr>
          <w:shd w:val="clear" w:color="auto" w:fill="FFFFFF"/>
        </w:rPr>
        <w:t>для определения местоположения границ образуемых и изменяемых земельных участков;</w:t>
      </w:r>
    </w:p>
    <w:p w:rsidR="007D4A27" w:rsidRPr="00E67515" w:rsidRDefault="007D4A27" w:rsidP="001B318C">
      <w:pPr>
        <w:pStyle w:val="Standard"/>
        <w:spacing w:line="360" w:lineRule="auto"/>
        <w:ind w:firstLine="709"/>
        <w:jc w:val="both"/>
        <w:rPr>
          <w:shd w:val="clear" w:color="auto" w:fill="FFFFFF"/>
        </w:rPr>
      </w:pPr>
      <w:r w:rsidRPr="00E67515">
        <w:rPr>
          <w:shd w:val="clear" w:color="auto" w:fill="FFFFFF"/>
        </w:rPr>
        <w:t>-</w:t>
      </w:r>
      <w:r w:rsidR="00B67BE6" w:rsidRPr="00E67515">
        <w:rPr>
          <w:shd w:val="clear" w:color="auto" w:fill="FFFFFF"/>
        </w:rPr>
        <w:t> </w:t>
      </w:r>
      <w:r w:rsidRPr="00E67515">
        <w:rPr>
          <w:shd w:val="clear" w:color="auto" w:fill="FFFFFF"/>
        </w:rPr>
        <w:t>для установления, изменения, отмены красных линий для</w:t>
      </w:r>
      <w:r w:rsidR="00B67BE6" w:rsidRPr="00E67515">
        <w:rPr>
          <w:shd w:val="clear" w:color="auto" w:fill="FFFFFF"/>
        </w:rPr>
        <w:t> </w:t>
      </w:r>
      <w:r w:rsidRPr="00E67515">
        <w:rPr>
          <w:shd w:val="clear" w:color="auto" w:fill="FFFFFF"/>
        </w:rPr>
        <w:t>застроенных территорий, в границах которых не планируется размещение новых объектов капитального строительства, а также для установления, изменения, отмены красных линий в связи с образованием и</w:t>
      </w:r>
      <w:r w:rsidR="00B67BE6" w:rsidRPr="00E67515">
        <w:rPr>
          <w:shd w:val="clear" w:color="auto" w:fill="FFFFFF"/>
        </w:rPr>
        <w:t> </w:t>
      </w:r>
      <w:r w:rsidRPr="00E67515">
        <w:rPr>
          <w:shd w:val="clear" w:color="auto" w:fill="FFFFFF"/>
        </w:rPr>
        <w:t>(или)</w:t>
      </w:r>
      <w:r w:rsidR="00B67BE6" w:rsidRPr="00E67515">
        <w:rPr>
          <w:shd w:val="clear" w:color="auto" w:fill="FFFFFF"/>
        </w:rPr>
        <w:t> </w:t>
      </w:r>
      <w:r w:rsidRPr="00E67515">
        <w:rPr>
          <w:shd w:val="clear" w:color="auto" w:fill="FFFFFF"/>
        </w:rPr>
        <w:t>изменением земельного участка, расположенного в границах территории, применительно к которой не предусматривается осуществление деятельности по комплексному и у</w:t>
      </w:r>
      <w:r w:rsidR="00297DD1" w:rsidRPr="00E67515">
        <w:rPr>
          <w:shd w:val="clear" w:color="auto" w:fill="FFFFFF"/>
        </w:rPr>
        <w:t xml:space="preserve">стойчивому развитию территории, </w:t>
      </w:r>
      <w:r w:rsidRPr="00E67515">
        <w:rPr>
          <w:shd w:val="clear" w:color="auto" w:fill="FFFFFF"/>
        </w:rPr>
        <w:t>при</w:t>
      </w:r>
      <w:r w:rsidR="00B67BE6" w:rsidRPr="00E67515">
        <w:rPr>
          <w:shd w:val="clear" w:color="auto" w:fill="FFFFFF"/>
        </w:rPr>
        <w:t> </w:t>
      </w:r>
      <w:r w:rsidRPr="00E67515">
        <w:rPr>
          <w:shd w:val="clear" w:color="auto" w:fill="FFFFFF"/>
        </w:rPr>
        <w:t>условии, что такие установление, изменение, отмена влекут за собой исключительно изменение границ территории общего пользования.</w:t>
      </w:r>
    </w:p>
    <w:p w:rsidR="00434FC1" w:rsidRPr="00E67515" w:rsidRDefault="00434FC1" w:rsidP="001B318C">
      <w:pPr>
        <w:pStyle w:val="Standard"/>
        <w:spacing w:line="348" w:lineRule="auto"/>
        <w:ind w:firstLine="709"/>
        <w:jc w:val="both"/>
      </w:pPr>
      <w:r w:rsidRPr="00E67515">
        <w:lastRenderedPageBreak/>
        <w:t xml:space="preserve">Согласно ч. 4 ст. 41 </w:t>
      </w:r>
      <w:r w:rsidR="008E3D14" w:rsidRPr="00E67515">
        <w:t xml:space="preserve">ГрК РФ </w:t>
      </w:r>
      <w:r w:rsidRPr="00E67515">
        <w:t>видами документации по планировке территории являются проект планировки территории и проект межевания территории.</w:t>
      </w:r>
    </w:p>
    <w:p w:rsidR="00AD52FF" w:rsidRPr="00E67515" w:rsidRDefault="00AD52FF" w:rsidP="001B318C">
      <w:pPr>
        <w:pStyle w:val="Standard"/>
        <w:spacing w:line="348" w:lineRule="auto"/>
        <w:ind w:firstLine="709"/>
        <w:jc w:val="both"/>
        <w:rPr>
          <w:shd w:val="clear" w:color="auto" w:fill="FFFFFF"/>
        </w:rPr>
      </w:pPr>
      <w:r w:rsidRPr="00E67515">
        <w:rPr>
          <w:shd w:val="clear" w:color="auto" w:fill="FFFFFF"/>
        </w:rPr>
        <w:t>Подготовка проекта межевания территории осуществляется применительно к территории, расположенной в границах одного или</w:t>
      </w:r>
      <w:r w:rsidR="00B67BE6" w:rsidRPr="00E67515">
        <w:rPr>
          <w:shd w:val="clear" w:color="auto" w:fill="FFFFFF"/>
        </w:rPr>
        <w:t> </w:t>
      </w:r>
      <w:r w:rsidRPr="00E67515">
        <w:rPr>
          <w:shd w:val="clear" w:color="auto" w:fill="FFFFFF"/>
        </w:rPr>
        <w:t>нескольких смежных элементов планировочной структуры, границах определенно</w:t>
      </w:r>
      <w:r w:rsidR="00D97197" w:rsidRPr="00E67515">
        <w:rPr>
          <w:shd w:val="clear" w:color="auto" w:fill="FFFFFF"/>
        </w:rPr>
        <w:t xml:space="preserve">й </w:t>
      </w:r>
      <w:r w:rsidR="007C5D45" w:rsidRPr="00E67515">
        <w:rPr>
          <w:shd w:val="clear" w:color="auto" w:fill="FFFFFF"/>
        </w:rPr>
        <w:t>п</w:t>
      </w:r>
      <w:r w:rsidRPr="00E67515">
        <w:rPr>
          <w:shd w:val="clear" w:color="auto" w:fill="FFFFFF"/>
        </w:rPr>
        <w:t>равилами землепользования и застройки</w:t>
      </w:r>
      <w:r w:rsidR="0069338C" w:rsidRPr="00E67515">
        <w:rPr>
          <w:shd w:val="clear" w:color="auto" w:fill="FFFFFF"/>
        </w:rPr>
        <w:t xml:space="preserve"> </w:t>
      </w:r>
      <w:r w:rsidRPr="00E67515">
        <w:rPr>
          <w:shd w:val="clear" w:color="auto" w:fill="FFFFFF"/>
        </w:rPr>
        <w:t>территориальной зоны и (или) границах установленной схемой территориального план</w:t>
      </w:r>
      <w:r w:rsidR="00D97197" w:rsidRPr="00E67515">
        <w:rPr>
          <w:shd w:val="clear" w:color="auto" w:fill="FFFFFF"/>
        </w:rPr>
        <w:t xml:space="preserve">ирования муниципального района, </w:t>
      </w:r>
      <w:r w:rsidRPr="00E67515">
        <w:rPr>
          <w:shd w:val="clear" w:color="auto" w:fill="FFFFFF"/>
        </w:rPr>
        <w:t>генеральным планом поселения, городского округа функциональной зоны.</w:t>
      </w:r>
    </w:p>
    <w:p w:rsidR="008B68F0" w:rsidRPr="00E67515" w:rsidRDefault="007D4A27" w:rsidP="001B318C">
      <w:pPr>
        <w:pStyle w:val="Standard"/>
        <w:spacing w:line="348" w:lineRule="auto"/>
        <w:ind w:firstLine="709"/>
        <w:jc w:val="both"/>
        <w:rPr>
          <w:shd w:val="clear" w:color="auto" w:fill="FFFFFF"/>
        </w:rPr>
      </w:pPr>
      <w:r w:rsidRPr="00E67515">
        <w:rPr>
          <w:shd w:val="clear" w:color="auto" w:fill="FFFFFF"/>
        </w:rPr>
        <w:t>Подготовка проекта межевания территории осуществляется в</w:t>
      </w:r>
      <w:r w:rsidR="00B67BE6" w:rsidRPr="00E67515">
        <w:rPr>
          <w:shd w:val="clear" w:color="auto" w:fill="FFFFFF"/>
        </w:rPr>
        <w:t> </w:t>
      </w:r>
      <w:r w:rsidRPr="00E67515">
        <w:rPr>
          <w:shd w:val="clear" w:color="auto" w:fill="FFFFFF"/>
        </w:rPr>
        <w:t>соответствии с градостроительными регламентами и нормами отвода земельных участков для конкретных видов деятельности, установленными в</w:t>
      </w:r>
      <w:r w:rsidR="00B67BE6" w:rsidRPr="00E67515">
        <w:rPr>
          <w:shd w:val="clear" w:color="auto" w:fill="FFFFFF"/>
        </w:rPr>
        <w:t> </w:t>
      </w:r>
      <w:r w:rsidRPr="00E67515">
        <w:rPr>
          <w:shd w:val="clear" w:color="auto" w:fill="FFFFFF"/>
        </w:rPr>
        <w:t>соответствии с федеральными законами, техническими регламентами.</w:t>
      </w:r>
    </w:p>
    <w:p w:rsidR="008B68F0" w:rsidRPr="00E67515" w:rsidRDefault="00087691" w:rsidP="001B318C">
      <w:pPr>
        <w:pStyle w:val="Standard"/>
        <w:spacing w:line="348" w:lineRule="auto"/>
        <w:ind w:firstLine="709"/>
        <w:jc w:val="both"/>
        <w:rPr>
          <w:shd w:val="clear" w:color="auto" w:fill="FFFFFF"/>
        </w:rPr>
      </w:pPr>
      <w:r w:rsidRPr="00E67515">
        <w:rPr>
          <w:shd w:val="clear" w:color="auto" w:fill="FFFFFF"/>
        </w:rPr>
        <w:t>Территория</w:t>
      </w:r>
      <w:r w:rsidR="008B68F0" w:rsidRPr="00E67515">
        <w:rPr>
          <w:shd w:val="clear" w:color="auto" w:fill="FFFFFF"/>
        </w:rPr>
        <w:t xml:space="preserve"> вдоль ул. Жигулина, ул. Черенкова расположена в</w:t>
      </w:r>
      <w:r w:rsidR="00E67515">
        <w:rPr>
          <w:shd w:val="clear" w:color="auto" w:fill="FFFFFF"/>
        </w:rPr>
        <w:t> </w:t>
      </w:r>
      <w:r w:rsidR="008B68F0" w:rsidRPr="00E67515">
        <w:rPr>
          <w:shd w:val="clear" w:color="auto" w:fill="FFFFFF"/>
        </w:rPr>
        <w:t>Железнодорожном районе городского округа город Воронеж.</w:t>
      </w:r>
    </w:p>
    <w:p w:rsidR="00087691" w:rsidRPr="00E67515" w:rsidRDefault="00087691" w:rsidP="001B318C">
      <w:pPr>
        <w:pStyle w:val="Standard"/>
        <w:spacing w:line="348" w:lineRule="auto"/>
        <w:ind w:firstLine="709"/>
        <w:jc w:val="both"/>
        <w:rPr>
          <w:spacing w:val="-4"/>
          <w:shd w:val="clear" w:color="auto" w:fill="FFFFFF"/>
        </w:rPr>
      </w:pPr>
      <w:r w:rsidRPr="00E67515">
        <w:rPr>
          <w:spacing w:val="-4"/>
          <w:shd w:val="clear" w:color="auto" w:fill="FFFFFF"/>
        </w:rPr>
        <w:t xml:space="preserve">Площадь рассматриваемой территории составляет </w:t>
      </w:r>
      <w:r w:rsidR="008B68F0" w:rsidRPr="00E67515">
        <w:rPr>
          <w:spacing w:val="-4"/>
          <w:shd w:val="clear" w:color="auto" w:fill="FFFFFF"/>
        </w:rPr>
        <w:t>35</w:t>
      </w:r>
      <w:r w:rsidRPr="00E67515">
        <w:rPr>
          <w:spacing w:val="-4"/>
          <w:shd w:val="clear" w:color="auto" w:fill="FFFFFF"/>
        </w:rPr>
        <w:t xml:space="preserve"> га. </w:t>
      </w:r>
      <w:r w:rsidR="008B68F0" w:rsidRPr="00E67515">
        <w:rPr>
          <w:spacing w:val="-4"/>
          <w:shd w:val="clear" w:color="auto" w:fill="FFFFFF"/>
        </w:rPr>
        <w:t>На территории межевания расположены жилые, нежилые общественные и административные здания.</w:t>
      </w:r>
    </w:p>
    <w:p w:rsidR="00087691" w:rsidRPr="00E67515" w:rsidRDefault="00087691" w:rsidP="001B318C">
      <w:pPr>
        <w:pStyle w:val="Standard"/>
        <w:spacing w:line="348" w:lineRule="auto"/>
        <w:ind w:firstLine="709"/>
        <w:jc w:val="both"/>
        <w:rPr>
          <w:shd w:val="clear" w:color="auto" w:fill="FFFFFF"/>
        </w:rPr>
      </w:pPr>
      <w:r w:rsidRPr="00E67515">
        <w:rPr>
          <w:shd w:val="clear" w:color="auto" w:fill="FFFFFF"/>
        </w:rPr>
        <w:t>Ранее на рассматриваемую территорию</w:t>
      </w:r>
      <w:r w:rsidR="006C6937" w:rsidRPr="00E67515">
        <w:rPr>
          <w:shd w:val="clear" w:color="auto" w:fill="FFFFFF"/>
        </w:rPr>
        <w:t xml:space="preserve"> документация по планировке территории разработана не была.</w:t>
      </w:r>
    </w:p>
    <w:p w:rsidR="00F81403" w:rsidRPr="00E67515" w:rsidRDefault="00C23D6C" w:rsidP="001B318C">
      <w:pPr>
        <w:widowControl/>
        <w:autoSpaceDN/>
        <w:spacing w:line="348" w:lineRule="auto"/>
        <w:ind w:firstLine="709"/>
        <w:textAlignment w:val="auto"/>
        <w:rPr>
          <w:kern w:val="0"/>
          <w:sz w:val="28"/>
          <w:szCs w:val="28"/>
          <w:shd w:val="clear" w:color="auto" w:fill="FFFFFF"/>
          <w:lang w:bidi="ru-RU"/>
        </w:rPr>
      </w:pPr>
      <w:r w:rsidRPr="00E67515">
        <w:rPr>
          <w:kern w:val="0"/>
          <w:sz w:val="28"/>
          <w:szCs w:val="28"/>
          <w:shd w:val="clear" w:color="auto" w:fill="FFFFFF"/>
          <w:lang w:bidi="ru-RU"/>
        </w:rPr>
        <w:t xml:space="preserve">Согласно Правилам землепользования и застройки рассматриваемая территория расположена в </w:t>
      </w:r>
      <w:r w:rsidR="008B68F0" w:rsidRPr="00E67515">
        <w:rPr>
          <w:kern w:val="0"/>
          <w:sz w:val="28"/>
          <w:szCs w:val="28"/>
          <w:shd w:val="clear" w:color="auto" w:fill="FFFFFF"/>
          <w:lang w:bidi="ru-RU"/>
        </w:rPr>
        <w:t>территориальной зоне ЖИ «Зона индивидуальной жилой застройки» и на территории земель лесного фонда, для которых не</w:t>
      </w:r>
      <w:r w:rsidR="00E67515">
        <w:rPr>
          <w:kern w:val="0"/>
          <w:sz w:val="28"/>
          <w:szCs w:val="28"/>
          <w:shd w:val="clear" w:color="auto" w:fill="FFFFFF"/>
          <w:lang w:bidi="ru-RU"/>
        </w:rPr>
        <w:t> </w:t>
      </w:r>
      <w:r w:rsidR="008B68F0" w:rsidRPr="00E67515">
        <w:rPr>
          <w:kern w:val="0"/>
          <w:sz w:val="28"/>
          <w:szCs w:val="28"/>
          <w:shd w:val="clear" w:color="auto" w:fill="FFFFFF"/>
          <w:lang w:bidi="ru-RU"/>
        </w:rPr>
        <w:t>устанавливается территориальная зона.</w:t>
      </w:r>
    </w:p>
    <w:p w:rsidR="008B68F0" w:rsidRPr="00E67515" w:rsidRDefault="008B68F0" w:rsidP="001B318C">
      <w:pPr>
        <w:widowControl/>
        <w:autoSpaceDN/>
        <w:spacing w:line="348" w:lineRule="auto"/>
        <w:ind w:firstLine="709"/>
        <w:textAlignment w:val="auto"/>
        <w:rPr>
          <w:kern w:val="0"/>
          <w:sz w:val="28"/>
          <w:szCs w:val="28"/>
          <w:shd w:val="clear" w:color="auto" w:fill="FFFFFF"/>
          <w:lang w:bidi="ru-RU"/>
        </w:rPr>
      </w:pPr>
      <w:r w:rsidRPr="00E67515">
        <w:rPr>
          <w:kern w:val="0"/>
          <w:sz w:val="28"/>
          <w:szCs w:val="28"/>
          <w:shd w:val="clear" w:color="auto" w:fill="FFFFFF"/>
          <w:lang w:bidi="ru-RU"/>
        </w:rPr>
        <w:t>Регламент ЖИ устанавливается для кварталов (микрорайонов) и</w:t>
      </w:r>
      <w:r w:rsidR="00E67515">
        <w:rPr>
          <w:kern w:val="0"/>
          <w:sz w:val="28"/>
          <w:szCs w:val="28"/>
          <w:shd w:val="clear" w:color="auto" w:fill="FFFFFF"/>
          <w:lang w:bidi="ru-RU"/>
        </w:rPr>
        <w:t> </w:t>
      </w:r>
      <w:r w:rsidRPr="00E67515">
        <w:rPr>
          <w:kern w:val="0"/>
          <w:sz w:val="28"/>
          <w:szCs w:val="28"/>
          <w:shd w:val="clear" w:color="auto" w:fill="FFFFFF"/>
          <w:lang w:bidi="ru-RU"/>
        </w:rPr>
        <w:t>районов низкоплотной индивидуальной жилой застройки. Действие регламента направлено на обеспечение приватности и качества жизни населения на территориях индивидуальной и блокированной застройки, минимизацию транзитных транспортных и пешеходных потоков, сохранение экологии среды.</w:t>
      </w:r>
    </w:p>
    <w:p w:rsidR="003773E6" w:rsidRPr="00E67515" w:rsidRDefault="0094382C" w:rsidP="00E67515">
      <w:pPr>
        <w:widowControl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spacing w:val="-4"/>
          <w:kern w:val="0"/>
          <w:sz w:val="28"/>
          <w:szCs w:val="28"/>
        </w:rPr>
        <w:lastRenderedPageBreak/>
        <w:t xml:space="preserve">Перечень координат характерных точек границ территории, </w:t>
      </w:r>
      <w:r w:rsidR="008B68F0" w:rsidRPr="00E67515">
        <w:rPr>
          <w:spacing w:val="-4"/>
          <w:kern w:val="0"/>
          <w:sz w:val="28"/>
          <w:szCs w:val="28"/>
        </w:rPr>
        <w:t>расположенной вдоль ул. Жигулина, ул. Черенкова</w:t>
      </w:r>
      <w:r w:rsidR="00BC01E6" w:rsidRPr="00E67515">
        <w:rPr>
          <w:kern w:val="0"/>
          <w:sz w:val="28"/>
          <w:szCs w:val="28"/>
        </w:rPr>
        <w:t xml:space="preserve"> </w:t>
      </w:r>
      <w:r w:rsidR="00BB00EC" w:rsidRPr="00E67515">
        <w:rPr>
          <w:kern w:val="0"/>
          <w:sz w:val="28"/>
          <w:szCs w:val="28"/>
        </w:rPr>
        <w:t>в городском округе город Воронеж</w:t>
      </w:r>
      <w:r w:rsidRPr="00E67515">
        <w:rPr>
          <w:kern w:val="0"/>
          <w:sz w:val="28"/>
          <w:szCs w:val="28"/>
        </w:rPr>
        <w:t>, в</w:t>
      </w:r>
      <w:r w:rsidR="00E67515">
        <w:rPr>
          <w:kern w:val="0"/>
          <w:sz w:val="28"/>
          <w:szCs w:val="28"/>
        </w:rPr>
        <w:t xml:space="preserve"> </w:t>
      </w:r>
      <w:r w:rsidRPr="00E67515">
        <w:rPr>
          <w:kern w:val="0"/>
          <w:sz w:val="28"/>
          <w:szCs w:val="28"/>
        </w:rPr>
        <w:t xml:space="preserve">отношении которой предполагается к утверждению проект межевания территории, </w:t>
      </w:r>
      <w:r w:rsidR="009B3999" w:rsidRPr="00E67515">
        <w:rPr>
          <w:kern w:val="0"/>
          <w:sz w:val="28"/>
          <w:szCs w:val="28"/>
        </w:rPr>
        <w:t>приведен в таблице № 1.</w:t>
      </w:r>
    </w:p>
    <w:p w:rsidR="0094382C" w:rsidRPr="00E67515" w:rsidRDefault="0094382C" w:rsidP="00E67515">
      <w:pPr>
        <w:widowControl/>
        <w:autoSpaceDN/>
        <w:spacing w:line="240" w:lineRule="auto"/>
        <w:ind w:firstLine="0"/>
        <w:jc w:val="right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Таблица №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35"/>
        <w:gridCol w:w="3267"/>
        <w:gridCol w:w="3267"/>
      </w:tblGrid>
      <w:tr w:rsidR="00E67515" w:rsidRPr="00E67515" w:rsidTr="00E67515">
        <w:trPr>
          <w:trHeight w:val="317"/>
          <w:tblHeader/>
        </w:trPr>
        <w:tc>
          <w:tcPr>
            <w:tcW w:w="158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67515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Номер</w:t>
            </w:r>
          </w:p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характерной точки</w:t>
            </w:r>
          </w:p>
        </w:tc>
        <w:tc>
          <w:tcPr>
            <w:tcW w:w="34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Перечень координат</w:t>
            </w:r>
          </w:p>
        </w:tc>
      </w:tr>
      <w:tr w:rsidR="00E67515" w:rsidRPr="00E67515" w:rsidTr="00E67515">
        <w:trPr>
          <w:trHeight w:val="124"/>
          <w:tblHeader/>
        </w:trPr>
        <w:tc>
          <w:tcPr>
            <w:tcW w:w="158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val="en-US"/>
              </w:rPr>
            </w:pPr>
            <w:r w:rsidRPr="00E67515">
              <w:rPr>
                <w:kern w:val="0"/>
                <w:sz w:val="24"/>
                <w:szCs w:val="24"/>
                <w:lang w:val="en-US"/>
              </w:rPr>
              <w:t>X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  <w:lang w:val="en-US"/>
              </w:rPr>
            </w:pPr>
            <w:r w:rsidRPr="00E67515">
              <w:rPr>
                <w:kern w:val="0"/>
                <w:sz w:val="24"/>
                <w:szCs w:val="24"/>
                <w:lang w:val="en-US"/>
              </w:rPr>
              <w:t>Y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517703,89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1308471,61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517731,99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1308452,22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3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517734,32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1308433,84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4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517758,21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1308434,40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517824,67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1308388,88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6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518178,75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1308468,30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7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518264,79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1308546,06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8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518327,40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1308632,03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9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518337,31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1308623,84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10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518358,46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1308620,06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11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518361,22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1308621,71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518441,24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1308538,39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518468,17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1308575,50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14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518506,36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1308628,61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15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518507,92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1308627,88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16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518510,18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1308630,76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17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518521,35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1308662,25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18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518492,31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1308692,41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19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518475,36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1308709,17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20</w:t>
            </w:r>
          </w:p>
        </w:tc>
        <w:tc>
          <w:tcPr>
            <w:tcW w:w="17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518470,83</w:t>
            </w:r>
          </w:p>
        </w:tc>
        <w:tc>
          <w:tcPr>
            <w:tcW w:w="17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1308717,31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21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518459,74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1308739,62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22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518443,97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1308762,18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23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518430,20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1308777,10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24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518420,88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1308786,39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25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518414,97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1308795,65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26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518411,53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1308801,48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27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518406,88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1308806,13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28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518402,23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1308811,88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29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518399,82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1308821,20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30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518396,33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1308832,73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31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518395,14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1308833,94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32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518391,65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1308836,18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33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518386,99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1308839,72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34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518381,15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1308846,68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35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518378,81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1308852,40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lastRenderedPageBreak/>
              <w:t>36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518378,82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1308863,99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37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518377,56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1308868,71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38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518376,38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1308871,02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39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518372,92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1308874,45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40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518370,55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1308877,98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41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518369,44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1308887,20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42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518367,07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1308890,71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43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518365,89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1308893,03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44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518361,24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1308897,67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45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518357,71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1308904,61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46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518356,52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1308916,22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47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518354,21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1308925,53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48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518351,85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1308930,16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49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518348,41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1308935,89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50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518345,97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1308944,02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518343,62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1308959,14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518340,13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1308970,77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53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518335,40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1308989,33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54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518336,56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1308995,11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55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518336,52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1309001,87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56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518333,38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1309007,64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57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518326,66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1309016,63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58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518315,58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1309028,72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59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518311,22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1309037,26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60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518301,13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1309050,75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61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518231,73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1309072,11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62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518191,77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1309076,99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63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518158,48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1309073,30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64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518073,64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1309058,33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65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517946,85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1309039,86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66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517946,16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1309011,02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67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517936,47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1309011,91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68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517911,90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1309014,21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69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517898,60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1308982,46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70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517877,11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1308987,88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71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517860,96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1308935,62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72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517853,58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1308937,79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73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517832,63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1308874,38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74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517860,32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1308865,79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75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517869,85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1308861,26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76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517864,14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1308839,08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77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517862,62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1308838,97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lastRenderedPageBreak/>
              <w:t>78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517855,10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1308812,56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79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517856,67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1308812,00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80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517850,96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1308795,65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81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517856,53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1308793,68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82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517853,62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1308785,48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83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517848,00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1308787,47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84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517838,50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1308760,84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85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517850,91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1308755,92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86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517844,67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1308743,55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87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517833,93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1308747,82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88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517815,60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1308696,19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89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517815,12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1308694,83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90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517807,61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1308693,60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91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517792,14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1308700,83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92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517777,49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1308665,03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93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517781,32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1308662,85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94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517783,79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1308660,33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95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517776,01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1308645,15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96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517763,62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1308620,98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97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517741,14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1308577,13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98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517707,98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1308512,43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99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517707,49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1308511,48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100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517706,08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1308508,73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101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517705,53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1308508,87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102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517694,70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1308511,66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103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517691,96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1308505,31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104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517684,10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1308482,81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105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517683,78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1308482,06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106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517680,15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1308473,88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107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517688,34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1308467,26</w:t>
            </w:r>
          </w:p>
        </w:tc>
      </w:tr>
      <w:tr w:rsidR="00E67515" w:rsidRPr="00E67515" w:rsidTr="00E67515">
        <w:trPr>
          <w:trHeight w:val="319"/>
        </w:trPr>
        <w:tc>
          <w:tcPr>
            <w:tcW w:w="15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517703,89</w:t>
            </w:r>
          </w:p>
        </w:tc>
        <w:tc>
          <w:tcPr>
            <w:tcW w:w="17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68F0" w:rsidRPr="00E67515" w:rsidRDefault="008B68F0" w:rsidP="00E67515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E67515">
              <w:rPr>
                <w:kern w:val="0"/>
                <w:sz w:val="24"/>
                <w:szCs w:val="24"/>
              </w:rPr>
              <w:t>1308471,61</w:t>
            </w:r>
          </w:p>
        </w:tc>
      </w:tr>
    </w:tbl>
    <w:p w:rsidR="0094382C" w:rsidRPr="00E67515" w:rsidRDefault="0094382C" w:rsidP="00E67515">
      <w:pPr>
        <w:widowControl/>
        <w:autoSpaceDN/>
        <w:spacing w:line="240" w:lineRule="auto"/>
        <w:ind w:firstLine="0"/>
        <w:textAlignment w:val="auto"/>
        <w:rPr>
          <w:kern w:val="0"/>
          <w:sz w:val="28"/>
          <w:szCs w:val="28"/>
        </w:rPr>
      </w:pPr>
    </w:p>
    <w:p w:rsidR="0094382C" w:rsidRPr="00E67515" w:rsidRDefault="0094382C" w:rsidP="001B318C">
      <w:pPr>
        <w:widowControl/>
        <w:shd w:val="clear" w:color="auto" w:fill="FFFFFF"/>
        <w:autoSpaceDN/>
        <w:spacing w:line="348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Рациональное использование территории во многом определяется характером ограничений на хозяйственные и иные виды деятельности в</w:t>
      </w:r>
      <w:r w:rsidR="00B67BE6" w:rsidRPr="00E67515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зонах с особыми условиями использования</w:t>
      </w:r>
      <w:r w:rsidR="005D246D" w:rsidRPr="00E67515">
        <w:rPr>
          <w:kern w:val="0"/>
          <w:sz w:val="28"/>
          <w:szCs w:val="28"/>
        </w:rPr>
        <w:t xml:space="preserve"> территории</w:t>
      </w:r>
      <w:r w:rsidRPr="00E67515">
        <w:rPr>
          <w:kern w:val="0"/>
          <w:sz w:val="28"/>
          <w:szCs w:val="28"/>
        </w:rPr>
        <w:t>.</w:t>
      </w:r>
    </w:p>
    <w:p w:rsidR="001657AF" w:rsidRPr="00E67515" w:rsidRDefault="001657AF" w:rsidP="001B318C">
      <w:pPr>
        <w:widowControl/>
        <w:shd w:val="clear" w:color="auto" w:fill="FFFFFF"/>
        <w:autoSpaceDN/>
        <w:spacing w:line="348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В соответствии со ст. 21 Правил землепользования и застройки объекты культурного наследия и выявленные объекты культурного наследия в границах рассматриваемой территории отсутствуют.</w:t>
      </w:r>
    </w:p>
    <w:p w:rsidR="007E0761" w:rsidRPr="001B318C" w:rsidRDefault="00753C82" w:rsidP="00E67515">
      <w:pPr>
        <w:widowControl/>
        <w:autoSpaceDN/>
        <w:spacing w:line="360" w:lineRule="auto"/>
        <w:ind w:firstLine="709"/>
        <w:textAlignment w:val="auto"/>
        <w:rPr>
          <w:spacing w:val="-4"/>
          <w:kern w:val="0"/>
          <w:sz w:val="28"/>
          <w:szCs w:val="28"/>
        </w:rPr>
      </w:pPr>
      <w:r w:rsidRPr="001B318C">
        <w:rPr>
          <w:spacing w:val="-4"/>
          <w:kern w:val="0"/>
          <w:sz w:val="28"/>
          <w:szCs w:val="28"/>
        </w:rPr>
        <w:lastRenderedPageBreak/>
        <w:t xml:space="preserve">В соответствии с </w:t>
      </w:r>
      <w:r w:rsidR="007E0761" w:rsidRPr="001B318C">
        <w:rPr>
          <w:spacing w:val="-4"/>
          <w:kern w:val="0"/>
          <w:sz w:val="28"/>
          <w:szCs w:val="28"/>
        </w:rPr>
        <w:t>картой градостроительного зонирования «К</w:t>
      </w:r>
      <w:r w:rsidRPr="001B318C">
        <w:rPr>
          <w:spacing w:val="-4"/>
          <w:kern w:val="0"/>
          <w:sz w:val="28"/>
          <w:szCs w:val="28"/>
        </w:rPr>
        <w:t>арт</w:t>
      </w:r>
      <w:r w:rsidR="007E0761" w:rsidRPr="001B318C">
        <w:rPr>
          <w:spacing w:val="-4"/>
          <w:kern w:val="0"/>
          <w:sz w:val="28"/>
          <w:szCs w:val="28"/>
        </w:rPr>
        <w:t>а</w:t>
      </w:r>
      <w:r w:rsidRPr="001B318C">
        <w:rPr>
          <w:spacing w:val="-4"/>
          <w:kern w:val="0"/>
          <w:sz w:val="28"/>
          <w:szCs w:val="28"/>
        </w:rPr>
        <w:t xml:space="preserve"> зон с</w:t>
      </w:r>
      <w:r w:rsidR="00E67515" w:rsidRPr="001B318C">
        <w:rPr>
          <w:spacing w:val="-4"/>
          <w:kern w:val="0"/>
          <w:sz w:val="28"/>
          <w:szCs w:val="28"/>
        </w:rPr>
        <w:t> </w:t>
      </w:r>
      <w:r w:rsidRPr="001B318C">
        <w:rPr>
          <w:spacing w:val="-4"/>
          <w:kern w:val="0"/>
          <w:sz w:val="28"/>
          <w:szCs w:val="28"/>
        </w:rPr>
        <w:t>особыми условиями использования</w:t>
      </w:r>
      <w:r w:rsidR="007E0761" w:rsidRPr="001B318C">
        <w:rPr>
          <w:spacing w:val="-4"/>
          <w:kern w:val="0"/>
          <w:sz w:val="28"/>
          <w:szCs w:val="28"/>
        </w:rPr>
        <w:t xml:space="preserve"> территории»</w:t>
      </w:r>
      <w:r w:rsidRPr="001B318C">
        <w:rPr>
          <w:spacing w:val="-4"/>
          <w:kern w:val="0"/>
          <w:sz w:val="28"/>
          <w:szCs w:val="28"/>
        </w:rPr>
        <w:t>, утвержденн</w:t>
      </w:r>
      <w:r w:rsidR="007E0761" w:rsidRPr="001B318C">
        <w:rPr>
          <w:spacing w:val="-4"/>
          <w:kern w:val="0"/>
          <w:sz w:val="28"/>
          <w:szCs w:val="28"/>
        </w:rPr>
        <w:t>ой</w:t>
      </w:r>
      <w:r w:rsidRPr="001B318C">
        <w:rPr>
          <w:spacing w:val="-4"/>
          <w:kern w:val="0"/>
          <w:sz w:val="28"/>
          <w:szCs w:val="28"/>
        </w:rPr>
        <w:t xml:space="preserve"> в составе Правил землепользования и застройки, данная территория частично попадает</w:t>
      </w:r>
      <w:r w:rsidR="007E0761" w:rsidRPr="001B318C">
        <w:rPr>
          <w:spacing w:val="-4"/>
          <w:kern w:val="0"/>
          <w:sz w:val="28"/>
          <w:szCs w:val="28"/>
        </w:rPr>
        <w:t>:</w:t>
      </w:r>
    </w:p>
    <w:p w:rsidR="007E0761" w:rsidRPr="00E67515" w:rsidRDefault="007E0761" w:rsidP="00E67515">
      <w:pPr>
        <w:widowControl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-</w:t>
      </w:r>
      <w:r w:rsidR="00E67515">
        <w:rPr>
          <w:kern w:val="0"/>
          <w:sz w:val="28"/>
          <w:szCs w:val="28"/>
        </w:rPr>
        <w:t> </w:t>
      </w:r>
      <w:r w:rsidR="00753C82" w:rsidRPr="00E67515">
        <w:rPr>
          <w:kern w:val="0"/>
          <w:sz w:val="28"/>
          <w:szCs w:val="28"/>
        </w:rPr>
        <w:t xml:space="preserve">в зону регулирования застройки и хозяйственной деятельности объекта культурного наследия регионального значения «Усадьба Сталь-фон-Гольстейна», г. Воронеж, с. Репное, пансионат отдыха; </w:t>
      </w:r>
    </w:p>
    <w:p w:rsidR="007E0761" w:rsidRPr="00E67515" w:rsidRDefault="007E0761" w:rsidP="00E67515">
      <w:pPr>
        <w:widowControl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- в</w:t>
      </w:r>
      <w:r w:rsidR="00E67515">
        <w:rPr>
          <w:kern w:val="0"/>
          <w:sz w:val="28"/>
          <w:szCs w:val="28"/>
        </w:rPr>
        <w:t> </w:t>
      </w:r>
      <w:r w:rsidR="00753C82" w:rsidRPr="00E67515">
        <w:rPr>
          <w:kern w:val="0"/>
          <w:sz w:val="28"/>
          <w:szCs w:val="28"/>
        </w:rPr>
        <w:t xml:space="preserve">водоохранную зону реки Усмань на территории городского округа город Воронеж, Верхнехавского, Новоусманского и Рамонского муниципальных районов Воронежской области; </w:t>
      </w:r>
    </w:p>
    <w:p w:rsidR="007E0761" w:rsidRPr="00E67515" w:rsidRDefault="007E0761" w:rsidP="00E67515">
      <w:pPr>
        <w:widowControl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-</w:t>
      </w:r>
      <w:r w:rsidR="00E67515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 xml:space="preserve">в </w:t>
      </w:r>
      <w:r w:rsidR="00753C82" w:rsidRPr="00E67515">
        <w:rPr>
          <w:kern w:val="0"/>
          <w:sz w:val="28"/>
          <w:szCs w:val="28"/>
        </w:rPr>
        <w:t>прибрежную защитную полосу реки Усмань на территории городского округа город Воронеж, Верхнехавского, Новоусманского и</w:t>
      </w:r>
      <w:r w:rsidR="00E67515">
        <w:rPr>
          <w:kern w:val="0"/>
          <w:sz w:val="28"/>
          <w:szCs w:val="28"/>
        </w:rPr>
        <w:t> </w:t>
      </w:r>
      <w:r w:rsidR="00753C82" w:rsidRPr="00E67515">
        <w:rPr>
          <w:kern w:val="0"/>
          <w:sz w:val="28"/>
          <w:szCs w:val="28"/>
        </w:rPr>
        <w:t>Рамонского</w:t>
      </w:r>
      <w:r w:rsidRPr="00E67515">
        <w:rPr>
          <w:kern w:val="0"/>
          <w:sz w:val="28"/>
          <w:szCs w:val="28"/>
        </w:rPr>
        <w:t xml:space="preserve"> муниципальных районов Воронежской области;</w:t>
      </w:r>
    </w:p>
    <w:p w:rsidR="007E0761" w:rsidRPr="00E67515" w:rsidRDefault="007E0761" w:rsidP="00E67515">
      <w:pPr>
        <w:widowControl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-</w:t>
      </w:r>
      <w:r w:rsidR="00E67515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 xml:space="preserve">на </w:t>
      </w:r>
      <w:r w:rsidR="00753C82" w:rsidRPr="00E67515">
        <w:rPr>
          <w:kern w:val="0"/>
          <w:sz w:val="28"/>
          <w:szCs w:val="28"/>
        </w:rPr>
        <w:t>приаэродромную территорию аэродрома В</w:t>
      </w:r>
      <w:r w:rsidRPr="00E67515">
        <w:rPr>
          <w:kern w:val="0"/>
          <w:sz w:val="28"/>
          <w:szCs w:val="28"/>
        </w:rPr>
        <w:t>оронеж (Чертовицкое) (часть 1);</w:t>
      </w:r>
    </w:p>
    <w:p w:rsidR="007E0761" w:rsidRPr="00E67515" w:rsidRDefault="007E0761" w:rsidP="00E67515">
      <w:pPr>
        <w:widowControl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-</w:t>
      </w:r>
      <w:r w:rsidR="00E67515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 xml:space="preserve">в </w:t>
      </w:r>
      <w:r w:rsidR="00753C82" w:rsidRPr="00E67515">
        <w:rPr>
          <w:kern w:val="0"/>
          <w:sz w:val="28"/>
          <w:szCs w:val="28"/>
        </w:rPr>
        <w:t>третью подзону приаэродромной территории аэродрома Воронеж (Чертовицкое)</w:t>
      </w:r>
      <w:r w:rsidRPr="00E67515">
        <w:rPr>
          <w:kern w:val="0"/>
          <w:sz w:val="28"/>
          <w:szCs w:val="28"/>
        </w:rPr>
        <w:t>;</w:t>
      </w:r>
    </w:p>
    <w:p w:rsidR="007E0761" w:rsidRPr="00E67515" w:rsidRDefault="007E0761" w:rsidP="00E67515">
      <w:pPr>
        <w:widowControl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-</w:t>
      </w:r>
      <w:r w:rsidR="00E67515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в</w:t>
      </w:r>
      <w:r w:rsidR="00753C82" w:rsidRPr="00E67515">
        <w:rPr>
          <w:kern w:val="0"/>
          <w:sz w:val="28"/>
          <w:szCs w:val="28"/>
        </w:rPr>
        <w:t xml:space="preserve"> четвертую подзону приаэродромной территории аэродрома Воронеж (Чертовицкое) (часть 1)</w:t>
      </w:r>
      <w:r w:rsidRPr="00E67515">
        <w:rPr>
          <w:kern w:val="0"/>
          <w:sz w:val="28"/>
          <w:szCs w:val="28"/>
        </w:rPr>
        <w:t>;</w:t>
      </w:r>
    </w:p>
    <w:p w:rsidR="007E0761" w:rsidRPr="00E67515" w:rsidRDefault="007E0761" w:rsidP="00E67515">
      <w:pPr>
        <w:widowControl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-</w:t>
      </w:r>
      <w:r w:rsidR="00E67515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в</w:t>
      </w:r>
      <w:r w:rsidR="00753C82" w:rsidRPr="00E67515">
        <w:rPr>
          <w:kern w:val="0"/>
          <w:sz w:val="28"/>
          <w:szCs w:val="28"/>
        </w:rPr>
        <w:t xml:space="preserve"> пятую подзону приаэродромной территории аэродрома Воронеж (Чертовицкое)</w:t>
      </w:r>
      <w:r w:rsidRPr="00E67515">
        <w:rPr>
          <w:kern w:val="0"/>
          <w:sz w:val="28"/>
          <w:szCs w:val="28"/>
        </w:rPr>
        <w:t>;</w:t>
      </w:r>
    </w:p>
    <w:p w:rsidR="00753C82" w:rsidRPr="00E67515" w:rsidRDefault="007E0761" w:rsidP="00E67515">
      <w:pPr>
        <w:widowControl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-</w:t>
      </w:r>
      <w:r w:rsidR="00E67515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 xml:space="preserve">в </w:t>
      </w:r>
      <w:r w:rsidR="00753C82" w:rsidRPr="00E67515">
        <w:rPr>
          <w:kern w:val="0"/>
          <w:sz w:val="28"/>
          <w:szCs w:val="28"/>
        </w:rPr>
        <w:t>шестую подзону приаэродромной территории аэродрома Воронеж (Чертовицкое).</w:t>
      </w:r>
    </w:p>
    <w:p w:rsidR="00BC01E6" w:rsidRPr="00E67515" w:rsidRDefault="00BC01E6" w:rsidP="00E67515">
      <w:pPr>
        <w:widowControl/>
        <w:shd w:val="clear" w:color="auto" w:fill="FFFFFF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Планировочными ограничениями для рассматриваемой территории </w:t>
      </w:r>
      <w:r w:rsidR="005D246D" w:rsidRPr="00E67515">
        <w:rPr>
          <w:kern w:val="0"/>
          <w:sz w:val="28"/>
          <w:szCs w:val="28"/>
        </w:rPr>
        <w:t>являются</w:t>
      </w:r>
      <w:r w:rsidRPr="00E67515">
        <w:rPr>
          <w:kern w:val="0"/>
          <w:sz w:val="28"/>
          <w:szCs w:val="28"/>
        </w:rPr>
        <w:t xml:space="preserve"> охранные зоны инженерных сетей. Наличие охранной зоны </w:t>
      </w:r>
      <w:r w:rsidR="004D1A2C" w:rsidRPr="00E67515">
        <w:rPr>
          <w:kern w:val="0"/>
          <w:sz w:val="28"/>
          <w:szCs w:val="28"/>
        </w:rPr>
        <w:t>предполагае</w:t>
      </w:r>
      <w:r w:rsidRPr="00E67515">
        <w:rPr>
          <w:kern w:val="0"/>
          <w:sz w:val="28"/>
          <w:szCs w:val="28"/>
        </w:rPr>
        <w:t>т привлечение к ответственности за повреждение или нарушение правил охраны линейных объектов. Работы в местах пересечений с</w:t>
      </w:r>
      <w:r w:rsidR="00046006" w:rsidRPr="00E67515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инжене</w:t>
      </w:r>
      <w:r w:rsidR="004D1A2C" w:rsidRPr="00E67515">
        <w:rPr>
          <w:kern w:val="0"/>
          <w:sz w:val="28"/>
          <w:szCs w:val="28"/>
        </w:rPr>
        <w:t>рными коммуникациями производятся</w:t>
      </w:r>
      <w:r w:rsidRPr="00E67515">
        <w:rPr>
          <w:kern w:val="0"/>
          <w:sz w:val="28"/>
          <w:szCs w:val="28"/>
        </w:rPr>
        <w:t xml:space="preserve"> только на основании письменных разрешений организаций, осуществляющих эксплуатацию данных коммуникаций.</w:t>
      </w:r>
    </w:p>
    <w:p w:rsidR="0094382C" w:rsidRPr="00E67515" w:rsidRDefault="0094382C" w:rsidP="00E67515">
      <w:pPr>
        <w:widowControl/>
        <w:shd w:val="clear" w:color="auto" w:fill="FFFFFF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lastRenderedPageBreak/>
        <w:t>В рамках проекта межевания территории опр</w:t>
      </w:r>
      <w:r w:rsidR="004D1A2C" w:rsidRPr="00E67515">
        <w:rPr>
          <w:kern w:val="0"/>
          <w:sz w:val="28"/>
          <w:szCs w:val="28"/>
        </w:rPr>
        <w:t>еделяется местоположение границ</w:t>
      </w:r>
      <w:r w:rsidRPr="00E67515">
        <w:rPr>
          <w:kern w:val="0"/>
          <w:sz w:val="28"/>
          <w:szCs w:val="28"/>
        </w:rPr>
        <w:t xml:space="preserve"> образуемых и изменяемых земельных участков существующих и планируемых зданий, сооружений, в том числе линейных объектов, территорий общего пользования.</w:t>
      </w:r>
    </w:p>
    <w:p w:rsidR="0094382C" w:rsidRPr="00E67515" w:rsidRDefault="0094382C" w:rsidP="00E67515">
      <w:pPr>
        <w:widowControl/>
        <w:shd w:val="clear" w:color="auto" w:fill="FFFFFF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В соответствии с ч. 1 ст. 11.2 ЗК РФ земельные участки образуются при</w:t>
      </w:r>
      <w:r w:rsidR="00046006" w:rsidRPr="00E67515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разделе, объединении, перераспределении земельных участков или</w:t>
      </w:r>
      <w:r w:rsidR="00046006" w:rsidRPr="00E67515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выделе из земельных участков, а также из земель, находящихся в</w:t>
      </w:r>
      <w:r w:rsidR="00046006" w:rsidRPr="00E67515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государственной или муниципальной собственности.</w:t>
      </w:r>
    </w:p>
    <w:p w:rsidR="0094382C" w:rsidRPr="00E67515" w:rsidRDefault="0094382C" w:rsidP="00E67515">
      <w:pPr>
        <w:widowControl/>
        <w:shd w:val="clear" w:color="auto" w:fill="FFFFFF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Проектное разделение территории учитывает результаты нормативных расчетов и особенности пространственной организации данной территории в</w:t>
      </w:r>
      <w:r w:rsidR="00046006" w:rsidRPr="00E67515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соответствии с видом размещаемых объектов.</w:t>
      </w:r>
    </w:p>
    <w:p w:rsidR="0094382C" w:rsidRPr="00E67515" w:rsidRDefault="0094382C" w:rsidP="00E67515">
      <w:pPr>
        <w:widowControl/>
        <w:shd w:val="clear" w:color="auto" w:fill="FFFFFF"/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Функционально-планировочная </w:t>
      </w:r>
      <w:r w:rsidR="001F6875" w:rsidRPr="00E67515">
        <w:rPr>
          <w:kern w:val="0"/>
          <w:sz w:val="28"/>
          <w:szCs w:val="28"/>
        </w:rPr>
        <w:t xml:space="preserve">организация территории принята </w:t>
      </w:r>
      <w:r w:rsidRPr="00E67515">
        <w:rPr>
          <w:kern w:val="0"/>
          <w:sz w:val="28"/>
          <w:szCs w:val="28"/>
        </w:rPr>
        <w:t>исходя из фактического использования территории с сохранением существующих участков, поставленных на кадастровый учет.</w:t>
      </w:r>
    </w:p>
    <w:p w:rsidR="0094382C" w:rsidRPr="00E67515" w:rsidRDefault="0094382C" w:rsidP="00E67515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Согласно п. 9 ст. 1, ч. 2 и 6 ст. 30 ГрК РФ предельные параметры разрешенного строительства, реконструкции объектов капитального строительства определяются градостроительным регламентом, утвержденным в составе </w:t>
      </w:r>
      <w:r w:rsidR="007C5D45" w:rsidRPr="00E67515">
        <w:rPr>
          <w:kern w:val="0"/>
          <w:sz w:val="28"/>
          <w:szCs w:val="28"/>
        </w:rPr>
        <w:t>п</w:t>
      </w:r>
      <w:r w:rsidRPr="00E67515">
        <w:rPr>
          <w:kern w:val="0"/>
          <w:sz w:val="28"/>
          <w:szCs w:val="28"/>
        </w:rPr>
        <w:t>равил землепользования и застройки.</w:t>
      </w:r>
    </w:p>
    <w:p w:rsidR="00BB00EC" w:rsidRPr="00E67515" w:rsidRDefault="00BB00EC" w:rsidP="00E67515">
      <w:pPr>
        <w:widowControl/>
        <w:shd w:val="clear" w:color="auto" w:fill="FFFFFF"/>
        <w:spacing w:line="360" w:lineRule="auto"/>
        <w:ind w:firstLine="709"/>
        <w:rPr>
          <w:rFonts w:eastAsia="Lucida Sans Unicode"/>
          <w:kern w:val="0"/>
          <w:sz w:val="28"/>
          <w:szCs w:val="28"/>
        </w:rPr>
      </w:pPr>
      <w:r w:rsidRPr="00E67515">
        <w:rPr>
          <w:rFonts w:eastAsia="Lucida Sans Unicode"/>
          <w:kern w:val="0"/>
          <w:sz w:val="28"/>
          <w:szCs w:val="28"/>
        </w:rPr>
        <w:t>В соответствии с ч. 9 ст. 43 ГрК РФ при подготовке проекта межевания территории определение местоположения границ образуемых и (или) изменяемых земельных участков осуществляется в соответствии с градостроительными регламентами и нормами отвода земельных участков для конкретных видов деятельности, иными требованиями к образуемым и (или) изменяемым земельным участкам, установленными федеральными законами и законами субъектов Российской Федерации, техническими регламентами, сводами правил.</w:t>
      </w:r>
    </w:p>
    <w:p w:rsidR="00753C82" w:rsidRPr="00E67515" w:rsidRDefault="00753C82" w:rsidP="00E67515">
      <w:pPr>
        <w:widowControl/>
        <w:shd w:val="clear" w:color="auto" w:fill="FFFFFF"/>
        <w:spacing w:line="360" w:lineRule="auto"/>
        <w:ind w:firstLine="709"/>
        <w:rPr>
          <w:rFonts w:eastAsia="Lucida Sans Unicode"/>
          <w:kern w:val="0"/>
          <w:sz w:val="28"/>
          <w:szCs w:val="28"/>
        </w:rPr>
      </w:pPr>
      <w:r w:rsidRPr="00E67515">
        <w:rPr>
          <w:rFonts w:eastAsia="Lucida Sans Unicode"/>
          <w:kern w:val="0"/>
          <w:sz w:val="28"/>
          <w:szCs w:val="28"/>
        </w:rPr>
        <w:t xml:space="preserve">Проект межевания территории конкретизирует предельные параметры разрешенного строительства, реконструкции объектов капитального строительства, предусмотренные </w:t>
      </w:r>
      <w:r w:rsidR="007E0761" w:rsidRPr="00E67515">
        <w:rPr>
          <w:rFonts w:eastAsia="Lucida Sans Unicode"/>
          <w:kern w:val="0"/>
          <w:sz w:val="28"/>
          <w:szCs w:val="28"/>
        </w:rPr>
        <w:t>п</w:t>
      </w:r>
      <w:r w:rsidRPr="00E67515">
        <w:rPr>
          <w:rFonts w:eastAsia="Lucida Sans Unicode"/>
          <w:kern w:val="0"/>
          <w:sz w:val="28"/>
          <w:szCs w:val="28"/>
        </w:rPr>
        <w:t>равилами землепользования и застройки в отношении территориальных зон</w:t>
      </w:r>
      <w:r w:rsidR="007E0761" w:rsidRPr="00E67515">
        <w:rPr>
          <w:rFonts w:eastAsia="Lucida Sans Unicode"/>
          <w:kern w:val="0"/>
          <w:sz w:val="28"/>
          <w:szCs w:val="28"/>
        </w:rPr>
        <w:t>,</w:t>
      </w:r>
      <w:r w:rsidRPr="00E67515">
        <w:rPr>
          <w:rFonts w:eastAsia="Lucida Sans Unicode"/>
          <w:kern w:val="0"/>
          <w:sz w:val="28"/>
          <w:szCs w:val="28"/>
        </w:rPr>
        <w:t xml:space="preserve"> применительно к конкретной территории.</w:t>
      </w:r>
    </w:p>
    <w:p w:rsidR="00753C82" w:rsidRPr="00E67515" w:rsidRDefault="00753C82" w:rsidP="00E67515">
      <w:pPr>
        <w:widowControl/>
        <w:shd w:val="clear" w:color="auto" w:fill="FFFFFF"/>
        <w:spacing w:line="360" w:lineRule="auto"/>
        <w:ind w:firstLine="709"/>
        <w:rPr>
          <w:rFonts w:eastAsia="Lucida Sans Unicode"/>
          <w:kern w:val="0"/>
          <w:sz w:val="28"/>
          <w:szCs w:val="28"/>
        </w:rPr>
      </w:pPr>
      <w:r w:rsidRPr="00E67515">
        <w:rPr>
          <w:rFonts w:eastAsia="Lucida Sans Unicode"/>
          <w:kern w:val="0"/>
          <w:sz w:val="28"/>
          <w:szCs w:val="28"/>
        </w:rPr>
        <w:lastRenderedPageBreak/>
        <w:t>Проектом межевания территории предлагается образовать 31</w:t>
      </w:r>
      <w:r w:rsidR="00E67515">
        <w:rPr>
          <w:rFonts w:eastAsia="Lucida Sans Unicode"/>
          <w:kern w:val="0"/>
          <w:sz w:val="28"/>
          <w:szCs w:val="28"/>
        </w:rPr>
        <w:t> </w:t>
      </w:r>
      <w:r w:rsidRPr="00E67515">
        <w:rPr>
          <w:rFonts w:eastAsia="Lucida Sans Unicode"/>
          <w:kern w:val="0"/>
          <w:sz w:val="28"/>
          <w:szCs w:val="28"/>
        </w:rPr>
        <w:t>земельны</w:t>
      </w:r>
      <w:r w:rsidR="007E0761" w:rsidRPr="00E67515">
        <w:rPr>
          <w:rFonts w:eastAsia="Lucida Sans Unicode"/>
          <w:kern w:val="0"/>
          <w:sz w:val="28"/>
          <w:szCs w:val="28"/>
        </w:rPr>
        <w:t>й</w:t>
      </w:r>
      <w:r w:rsidRPr="00E67515">
        <w:rPr>
          <w:rFonts w:eastAsia="Lucida Sans Unicode"/>
          <w:kern w:val="0"/>
          <w:sz w:val="28"/>
          <w:szCs w:val="28"/>
        </w:rPr>
        <w:t xml:space="preserve"> </w:t>
      </w:r>
      <w:r w:rsidR="007E0761" w:rsidRPr="00E67515">
        <w:rPr>
          <w:rFonts w:eastAsia="Lucida Sans Unicode"/>
          <w:kern w:val="0"/>
          <w:sz w:val="28"/>
          <w:szCs w:val="28"/>
        </w:rPr>
        <w:t>участок</w:t>
      </w:r>
      <w:r w:rsidR="00B231F9" w:rsidRPr="00E67515">
        <w:rPr>
          <w:rFonts w:eastAsia="Lucida Sans Unicode"/>
          <w:kern w:val="0"/>
          <w:sz w:val="28"/>
          <w:szCs w:val="28"/>
        </w:rPr>
        <w:t xml:space="preserve">, 22 </w:t>
      </w:r>
      <w:r w:rsidR="007E0761" w:rsidRPr="00E67515">
        <w:rPr>
          <w:rFonts w:eastAsia="Lucida Sans Unicode"/>
          <w:kern w:val="0"/>
          <w:sz w:val="28"/>
          <w:szCs w:val="28"/>
        </w:rPr>
        <w:t>из них</w:t>
      </w:r>
      <w:r w:rsidR="00B231F9" w:rsidRPr="00E67515">
        <w:rPr>
          <w:rFonts w:eastAsia="Lucida Sans Unicode"/>
          <w:kern w:val="0"/>
          <w:sz w:val="28"/>
          <w:szCs w:val="28"/>
        </w:rPr>
        <w:t xml:space="preserve"> будут отнесены к территориям общего пользования или имуществу общего пользования.</w:t>
      </w:r>
    </w:p>
    <w:p w:rsidR="00511829" w:rsidRPr="00E67515" w:rsidRDefault="004D1A2C" w:rsidP="00E67515">
      <w:pPr>
        <w:widowControl/>
        <w:shd w:val="clear" w:color="auto" w:fill="FFFFFF"/>
        <w:spacing w:line="360" w:lineRule="auto"/>
        <w:ind w:firstLine="709"/>
        <w:rPr>
          <w:rFonts w:eastAsia="Lucida Sans Unicode"/>
          <w:kern w:val="0"/>
          <w:sz w:val="28"/>
          <w:szCs w:val="28"/>
        </w:rPr>
      </w:pPr>
      <w:r w:rsidRPr="00E67515">
        <w:rPr>
          <w:rFonts w:eastAsia="Lucida Sans Unicode"/>
          <w:kern w:val="0"/>
          <w:sz w:val="28"/>
          <w:szCs w:val="28"/>
        </w:rPr>
        <w:t>С</w:t>
      </w:r>
      <w:r w:rsidR="00AE2518" w:rsidRPr="00E67515">
        <w:rPr>
          <w:rFonts w:eastAsia="Lucida Sans Unicode"/>
          <w:kern w:val="0"/>
          <w:sz w:val="28"/>
          <w:szCs w:val="28"/>
        </w:rPr>
        <w:t>ведения о площади образуем</w:t>
      </w:r>
      <w:r w:rsidR="00753C82" w:rsidRPr="00E67515">
        <w:rPr>
          <w:rFonts w:eastAsia="Lucida Sans Unicode"/>
          <w:kern w:val="0"/>
          <w:sz w:val="28"/>
          <w:szCs w:val="28"/>
        </w:rPr>
        <w:t>ых</w:t>
      </w:r>
      <w:r w:rsidR="00AE2518" w:rsidRPr="00E67515">
        <w:rPr>
          <w:rFonts w:eastAsia="Lucida Sans Unicode"/>
          <w:kern w:val="0"/>
          <w:sz w:val="28"/>
          <w:szCs w:val="28"/>
        </w:rPr>
        <w:t xml:space="preserve"> земельн</w:t>
      </w:r>
      <w:r w:rsidR="00753C82" w:rsidRPr="00E67515">
        <w:rPr>
          <w:rFonts w:eastAsia="Lucida Sans Unicode"/>
          <w:kern w:val="0"/>
          <w:sz w:val="28"/>
          <w:szCs w:val="28"/>
        </w:rPr>
        <w:t>ых</w:t>
      </w:r>
      <w:r w:rsidR="00AE2518" w:rsidRPr="00E67515">
        <w:rPr>
          <w:rFonts w:eastAsia="Lucida Sans Unicode"/>
          <w:kern w:val="0"/>
          <w:sz w:val="28"/>
          <w:szCs w:val="28"/>
        </w:rPr>
        <w:t xml:space="preserve"> участк</w:t>
      </w:r>
      <w:r w:rsidR="00753C82" w:rsidRPr="00E67515">
        <w:rPr>
          <w:rFonts w:eastAsia="Lucida Sans Unicode"/>
          <w:kern w:val="0"/>
          <w:sz w:val="28"/>
          <w:szCs w:val="28"/>
        </w:rPr>
        <w:t>ов</w:t>
      </w:r>
      <w:r w:rsidR="00AE2518" w:rsidRPr="00E67515">
        <w:rPr>
          <w:rFonts w:eastAsia="Lucida Sans Unicode"/>
          <w:kern w:val="0"/>
          <w:sz w:val="28"/>
          <w:szCs w:val="28"/>
        </w:rPr>
        <w:t>, а также возможны</w:t>
      </w:r>
      <w:r w:rsidR="00753C82" w:rsidRPr="00E67515">
        <w:rPr>
          <w:rFonts w:eastAsia="Lucida Sans Unicode"/>
          <w:kern w:val="0"/>
          <w:sz w:val="28"/>
          <w:szCs w:val="28"/>
        </w:rPr>
        <w:t>е</w:t>
      </w:r>
      <w:r w:rsidR="00AE2518" w:rsidRPr="00E67515">
        <w:rPr>
          <w:rFonts w:eastAsia="Lucida Sans Unicode"/>
          <w:kern w:val="0"/>
          <w:sz w:val="28"/>
          <w:szCs w:val="28"/>
        </w:rPr>
        <w:t xml:space="preserve"> способ</w:t>
      </w:r>
      <w:r w:rsidR="00753C82" w:rsidRPr="00E67515">
        <w:rPr>
          <w:rFonts w:eastAsia="Lucida Sans Unicode"/>
          <w:kern w:val="0"/>
          <w:sz w:val="28"/>
          <w:szCs w:val="28"/>
        </w:rPr>
        <w:t>ы</w:t>
      </w:r>
      <w:r w:rsidRPr="00E67515">
        <w:rPr>
          <w:rFonts w:eastAsia="Lucida Sans Unicode"/>
          <w:kern w:val="0"/>
          <w:sz w:val="28"/>
          <w:szCs w:val="28"/>
        </w:rPr>
        <w:t xml:space="preserve"> </w:t>
      </w:r>
      <w:r w:rsidR="00753C82" w:rsidRPr="00E67515">
        <w:rPr>
          <w:rFonts w:eastAsia="Lucida Sans Unicode"/>
          <w:kern w:val="0"/>
          <w:sz w:val="28"/>
          <w:szCs w:val="28"/>
        </w:rPr>
        <w:t>их</w:t>
      </w:r>
      <w:r w:rsidR="00AE2518" w:rsidRPr="00E67515">
        <w:rPr>
          <w:rFonts w:eastAsia="Lucida Sans Unicode"/>
          <w:kern w:val="0"/>
          <w:sz w:val="28"/>
          <w:szCs w:val="28"/>
        </w:rPr>
        <w:t xml:space="preserve"> образования приведе</w:t>
      </w:r>
      <w:r w:rsidR="007E0761" w:rsidRPr="00E67515">
        <w:rPr>
          <w:rFonts w:eastAsia="Lucida Sans Unicode"/>
          <w:kern w:val="0"/>
          <w:sz w:val="28"/>
          <w:szCs w:val="28"/>
        </w:rPr>
        <w:t>ны в таблице № 2</w:t>
      </w:r>
    </w:p>
    <w:p w:rsidR="00AE2518" w:rsidRPr="00E67515" w:rsidRDefault="00AE2518" w:rsidP="00E67515">
      <w:pPr>
        <w:widowControl/>
        <w:shd w:val="clear" w:color="auto" w:fill="FFFFFF"/>
        <w:spacing w:line="240" w:lineRule="auto"/>
        <w:ind w:firstLine="0"/>
        <w:jc w:val="right"/>
        <w:rPr>
          <w:rFonts w:eastAsia="Lucida Sans Unicode"/>
          <w:kern w:val="0"/>
          <w:sz w:val="28"/>
          <w:szCs w:val="28"/>
        </w:rPr>
      </w:pPr>
      <w:r w:rsidRPr="00E67515">
        <w:rPr>
          <w:rFonts w:eastAsia="Lucida Sans Unicode"/>
          <w:kern w:val="0"/>
          <w:sz w:val="28"/>
          <w:szCs w:val="28"/>
        </w:rPr>
        <w:t>Таблица № 2</w:t>
      </w:r>
    </w:p>
    <w:tbl>
      <w:tblPr>
        <w:tblStyle w:val="300"/>
        <w:tblW w:w="5000" w:type="pct"/>
        <w:tblLook w:val="04A0" w:firstRow="1" w:lastRow="0" w:firstColumn="1" w:lastColumn="0" w:noHBand="0" w:noVBand="1"/>
      </w:tblPr>
      <w:tblGrid>
        <w:gridCol w:w="618"/>
        <w:gridCol w:w="1458"/>
        <w:gridCol w:w="1456"/>
        <w:gridCol w:w="1851"/>
        <w:gridCol w:w="1447"/>
        <w:gridCol w:w="1313"/>
        <w:gridCol w:w="1426"/>
      </w:tblGrid>
      <w:tr w:rsidR="00E67515" w:rsidRPr="00E67515" w:rsidTr="00E35748">
        <w:trPr>
          <w:trHeight w:val="282"/>
          <w:tblHeader/>
        </w:trPr>
        <w:tc>
          <w:tcPr>
            <w:tcW w:w="323" w:type="pct"/>
            <w:vMerge w:val="restart"/>
          </w:tcPr>
          <w:p w:rsidR="00B231F9" w:rsidRPr="00E67515" w:rsidRDefault="00B231F9" w:rsidP="00E67515">
            <w:pPr>
              <w:widowControl/>
              <w:tabs>
                <w:tab w:val="left" w:pos="284"/>
              </w:tabs>
              <w:spacing w:line="240" w:lineRule="auto"/>
              <w:ind w:firstLine="0"/>
              <w:jc w:val="center"/>
              <w:textAlignment w:val="auto"/>
              <w:rPr>
                <w:kern w:val="0"/>
                <w:sz w:val="23"/>
                <w:szCs w:val="23"/>
              </w:rPr>
            </w:pPr>
            <w:r w:rsidRPr="00E67515">
              <w:rPr>
                <w:bCs/>
                <w:kern w:val="0"/>
                <w:sz w:val="23"/>
                <w:szCs w:val="23"/>
              </w:rPr>
              <w:t>№ п/п</w:t>
            </w:r>
          </w:p>
        </w:tc>
        <w:tc>
          <w:tcPr>
            <w:tcW w:w="762" w:type="pct"/>
            <w:vMerge w:val="restart"/>
          </w:tcPr>
          <w:p w:rsidR="00B231F9" w:rsidRPr="00E67515" w:rsidRDefault="00B231F9" w:rsidP="00E67515">
            <w:pPr>
              <w:widowControl/>
              <w:spacing w:line="240" w:lineRule="auto"/>
              <w:ind w:firstLine="0"/>
              <w:jc w:val="center"/>
              <w:textAlignment w:val="auto"/>
              <w:rPr>
                <w:bCs/>
                <w:kern w:val="0"/>
                <w:sz w:val="23"/>
                <w:szCs w:val="23"/>
              </w:rPr>
            </w:pPr>
            <w:r w:rsidRPr="00E67515">
              <w:rPr>
                <w:bCs/>
                <w:kern w:val="0"/>
                <w:sz w:val="23"/>
                <w:szCs w:val="23"/>
              </w:rPr>
              <w:t>Условный</w:t>
            </w:r>
          </w:p>
          <w:p w:rsidR="00B231F9" w:rsidRPr="00E67515" w:rsidRDefault="00B231F9" w:rsidP="00E67515">
            <w:pPr>
              <w:widowControl/>
              <w:spacing w:line="240" w:lineRule="auto"/>
              <w:ind w:firstLine="0"/>
              <w:jc w:val="center"/>
              <w:textAlignment w:val="auto"/>
              <w:rPr>
                <w:bCs/>
                <w:kern w:val="0"/>
                <w:sz w:val="23"/>
                <w:szCs w:val="23"/>
              </w:rPr>
            </w:pPr>
            <w:r w:rsidRPr="00E67515">
              <w:rPr>
                <w:bCs/>
                <w:kern w:val="0"/>
                <w:sz w:val="23"/>
                <w:szCs w:val="23"/>
              </w:rPr>
              <w:t>номер</w:t>
            </w:r>
          </w:p>
          <w:p w:rsidR="00B231F9" w:rsidRPr="00E67515" w:rsidRDefault="00B231F9" w:rsidP="00E67515">
            <w:pPr>
              <w:widowControl/>
              <w:spacing w:line="240" w:lineRule="auto"/>
              <w:ind w:firstLine="0"/>
              <w:jc w:val="center"/>
              <w:textAlignment w:val="auto"/>
              <w:rPr>
                <w:bCs/>
                <w:kern w:val="0"/>
                <w:sz w:val="23"/>
                <w:szCs w:val="23"/>
              </w:rPr>
            </w:pPr>
            <w:r w:rsidRPr="00E67515">
              <w:rPr>
                <w:bCs/>
                <w:kern w:val="0"/>
                <w:sz w:val="23"/>
                <w:szCs w:val="23"/>
              </w:rPr>
              <w:t>образуемого</w:t>
            </w:r>
          </w:p>
          <w:p w:rsidR="00B231F9" w:rsidRPr="00E67515" w:rsidRDefault="00B231F9" w:rsidP="00E67515">
            <w:pPr>
              <w:widowControl/>
              <w:tabs>
                <w:tab w:val="left" w:pos="284"/>
              </w:tabs>
              <w:spacing w:line="240" w:lineRule="auto"/>
              <w:ind w:firstLine="0"/>
              <w:jc w:val="center"/>
              <w:textAlignment w:val="auto"/>
              <w:rPr>
                <w:kern w:val="0"/>
                <w:sz w:val="23"/>
                <w:szCs w:val="23"/>
              </w:rPr>
            </w:pPr>
            <w:r w:rsidRPr="00E67515">
              <w:rPr>
                <w:bCs/>
                <w:kern w:val="0"/>
                <w:sz w:val="23"/>
                <w:szCs w:val="23"/>
              </w:rPr>
              <w:t>земельного участка (части земельного участка)</w:t>
            </w:r>
          </w:p>
        </w:tc>
        <w:tc>
          <w:tcPr>
            <w:tcW w:w="761" w:type="pct"/>
            <w:vMerge w:val="restart"/>
          </w:tcPr>
          <w:p w:rsidR="00B231F9" w:rsidRPr="00E67515" w:rsidRDefault="00B231F9" w:rsidP="00E67515">
            <w:pPr>
              <w:widowControl/>
              <w:spacing w:line="240" w:lineRule="auto"/>
              <w:ind w:firstLine="0"/>
              <w:jc w:val="center"/>
              <w:textAlignment w:val="auto"/>
              <w:rPr>
                <w:bCs/>
                <w:kern w:val="0"/>
                <w:sz w:val="23"/>
                <w:szCs w:val="23"/>
              </w:rPr>
            </w:pPr>
            <w:r w:rsidRPr="00E67515">
              <w:rPr>
                <w:bCs/>
                <w:kern w:val="0"/>
                <w:sz w:val="23"/>
                <w:szCs w:val="23"/>
              </w:rPr>
              <w:t>Площадь образуемого земельного участка</w:t>
            </w:r>
          </w:p>
          <w:p w:rsidR="00E35748" w:rsidRDefault="00E35748" w:rsidP="00E35748">
            <w:pPr>
              <w:widowControl/>
              <w:spacing w:line="240" w:lineRule="auto"/>
              <w:ind w:firstLine="0"/>
              <w:jc w:val="center"/>
              <w:textAlignment w:val="auto"/>
              <w:rPr>
                <w:bCs/>
                <w:kern w:val="0"/>
                <w:sz w:val="23"/>
                <w:szCs w:val="23"/>
              </w:rPr>
            </w:pPr>
            <w:r>
              <w:rPr>
                <w:bCs/>
                <w:kern w:val="0"/>
                <w:sz w:val="23"/>
                <w:szCs w:val="23"/>
              </w:rPr>
              <w:t>(части земельного участка),</w:t>
            </w:r>
          </w:p>
          <w:p w:rsidR="00B231F9" w:rsidRPr="00E67515" w:rsidRDefault="00B231F9" w:rsidP="00E35748">
            <w:pPr>
              <w:widowControl/>
              <w:spacing w:line="240" w:lineRule="auto"/>
              <w:ind w:firstLine="0"/>
              <w:jc w:val="center"/>
              <w:textAlignment w:val="auto"/>
              <w:rPr>
                <w:bCs/>
                <w:kern w:val="0"/>
                <w:sz w:val="23"/>
                <w:szCs w:val="23"/>
              </w:rPr>
            </w:pPr>
            <w:r w:rsidRPr="00E67515">
              <w:rPr>
                <w:bCs/>
                <w:kern w:val="0"/>
                <w:sz w:val="23"/>
                <w:szCs w:val="23"/>
              </w:rPr>
              <w:t>кв.</w:t>
            </w:r>
            <w:r w:rsidR="007834E9" w:rsidRPr="00E67515">
              <w:rPr>
                <w:bCs/>
                <w:kern w:val="0"/>
                <w:sz w:val="23"/>
                <w:szCs w:val="23"/>
              </w:rPr>
              <w:t xml:space="preserve"> </w:t>
            </w:r>
            <w:r w:rsidR="00317ADE" w:rsidRPr="00E67515">
              <w:rPr>
                <w:bCs/>
                <w:kern w:val="0"/>
                <w:sz w:val="23"/>
                <w:szCs w:val="23"/>
              </w:rPr>
              <w:t>м</w:t>
            </w:r>
          </w:p>
        </w:tc>
        <w:tc>
          <w:tcPr>
            <w:tcW w:w="967" w:type="pct"/>
            <w:vMerge w:val="restart"/>
          </w:tcPr>
          <w:p w:rsidR="00B231F9" w:rsidRPr="00E67515" w:rsidRDefault="00B231F9" w:rsidP="00E67515">
            <w:pPr>
              <w:widowControl/>
              <w:tabs>
                <w:tab w:val="left" w:pos="567"/>
              </w:tabs>
              <w:spacing w:line="240" w:lineRule="auto"/>
              <w:ind w:firstLine="0"/>
              <w:jc w:val="center"/>
              <w:textAlignment w:val="auto"/>
              <w:rPr>
                <w:bCs/>
                <w:kern w:val="0"/>
                <w:sz w:val="23"/>
                <w:szCs w:val="23"/>
              </w:rPr>
            </w:pPr>
            <w:r w:rsidRPr="00E67515">
              <w:rPr>
                <w:bCs/>
                <w:kern w:val="0"/>
                <w:sz w:val="23"/>
                <w:szCs w:val="23"/>
              </w:rPr>
              <w:t>Способ образования</w:t>
            </w:r>
          </w:p>
          <w:p w:rsidR="00B231F9" w:rsidRPr="00E67515" w:rsidRDefault="00B231F9" w:rsidP="00E67515">
            <w:pPr>
              <w:widowControl/>
              <w:spacing w:line="240" w:lineRule="auto"/>
              <w:ind w:firstLine="0"/>
              <w:jc w:val="center"/>
              <w:textAlignment w:val="auto"/>
              <w:rPr>
                <w:bCs/>
                <w:kern w:val="0"/>
                <w:sz w:val="23"/>
                <w:szCs w:val="23"/>
              </w:rPr>
            </w:pPr>
            <w:r w:rsidRPr="00E67515">
              <w:rPr>
                <w:bCs/>
                <w:kern w:val="0"/>
                <w:sz w:val="23"/>
                <w:szCs w:val="23"/>
              </w:rPr>
              <w:t>земельного участка</w:t>
            </w:r>
          </w:p>
        </w:tc>
        <w:tc>
          <w:tcPr>
            <w:tcW w:w="756" w:type="pct"/>
            <w:vMerge w:val="restart"/>
          </w:tcPr>
          <w:p w:rsidR="00B231F9" w:rsidRPr="00E67515" w:rsidRDefault="00B231F9" w:rsidP="00E67515">
            <w:pPr>
              <w:widowControl/>
              <w:spacing w:line="240" w:lineRule="auto"/>
              <w:ind w:firstLine="0"/>
              <w:jc w:val="center"/>
              <w:textAlignment w:val="auto"/>
              <w:rPr>
                <w:bCs/>
                <w:kern w:val="0"/>
                <w:sz w:val="23"/>
                <w:szCs w:val="23"/>
              </w:rPr>
            </w:pPr>
            <w:r w:rsidRPr="00E67515">
              <w:rPr>
                <w:bCs/>
                <w:kern w:val="0"/>
                <w:sz w:val="23"/>
                <w:szCs w:val="23"/>
              </w:rPr>
              <w:t>Номер</w:t>
            </w:r>
          </w:p>
          <w:p w:rsidR="00B231F9" w:rsidRPr="00E67515" w:rsidRDefault="00B231F9" w:rsidP="00E67515">
            <w:pPr>
              <w:widowControl/>
              <w:spacing w:line="240" w:lineRule="auto"/>
              <w:ind w:firstLine="0"/>
              <w:jc w:val="center"/>
              <w:textAlignment w:val="auto"/>
              <w:rPr>
                <w:bCs/>
                <w:kern w:val="0"/>
                <w:sz w:val="23"/>
                <w:szCs w:val="23"/>
              </w:rPr>
            </w:pPr>
            <w:r w:rsidRPr="00E67515">
              <w:rPr>
                <w:bCs/>
                <w:kern w:val="0"/>
                <w:sz w:val="23"/>
                <w:szCs w:val="23"/>
              </w:rPr>
              <w:t>характерн</w:t>
            </w:r>
            <w:r w:rsidR="00317ADE" w:rsidRPr="00E67515">
              <w:rPr>
                <w:bCs/>
                <w:kern w:val="0"/>
                <w:sz w:val="23"/>
                <w:szCs w:val="23"/>
              </w:rPr>
              <w:t>ой</w:t>
            </w:r>
          </w:p>
          <w:p w:rsidR="00B231F9" w:rsidRPr="00E67515" w:rsidRDefault="00B231F9" w:rsidP="00E67515">
            <w:pPr>
              <w:widowControl/>
              <w:tabs>
                <w:tab w:val="left" w:pos="284"/>
              </w:tabs>
              <w:spacing w:line="240" w:lineRule="auto"/>
              <w:ind w:firstLine="0"/>
              <w:jc w:val="center"/>
              <w:textAlignment w:val="auto"/>
              <w:rPr>
                <w:kern w:val="0"/>
                <w:sz w:val="23"/>
                <w:szCs w:val="23"/>
              </w:rPr>
            </w:pPr>
            <w:r w:rsidRPr="00E67515">
              <w:rPr>
                <w:bCs/>
                <w:kern w:val="0"/>
                <w:sz w:val="23"/>
                <w:szCs w:val="23"/>
              </w:rPr>
              <w:t>точ</w:t>
            </w:r>
            <w:r w:rsidR="00317ADE" w:rsidRPr="00E67515">
              <w:rPr>
                <w:bCs/>
                <w:kern w:val="0"/>
                <w:sz w:val="23"/>
                <w:szCs w:val="23"/>
              </w:rPr>
              <w:t>ки</w:t>
            </w:r>
          </w:p>
        </w:tc>
        <w:tc>
          <w:tcPr>
            <w:tcW w:w="1432" w:type="pct"/>
            <w:gridSpan w:val="2"/>
          </w:tcPr>
          <w:p w:rsidR="00B231F9" w:rsidRPr="00E67515" w:rsidRDefault="00B231F9" w:rsidP="00E67515">
            <w:pPr>
              <w:widowControl/>
              <w:tabs>
                <w:tab w:val="left" w:pos="284"/>
              </w:tabs>
              <w:spacing w:line="240" w:lineRule="auto"/>
              <w:ind w:firstLine="0"/>
              <w:jc w:val="center"/>
              <w:textAlignment w:val="auto"/>
              <w:rPr>
                <w:kern w:val="0"/>
                <w:sz w:val="23"/>
                <w:szCs w:val="23"/>
              </w:rPr>
            </w:pPr>
            <w:r w:rsidRPr="00E67515">
              <w:rPr>
                <w:bCs/>
                <w:kern w:val="0"/>
                <w:sz w:val="23"/>
                <w:szCs w:val="23"/>
              </w:rPr>
              <w:t>Перечень координат</w:t>
            </w:r>
          </w:p>
        </w:tc>
      </w:tr>
      <w:tr w:rsidR="00E67515" w:rsidRPr="00E67515" w:rsidTr="00E67515">
        <w:trPr>
          <w:trHeight w:val="445"/>
          <w:tblHeader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widowControl/>
              <w:tabs>
                <w:tab w:val="left" w:pos="284"/>
              </w:tabs>
              <w:spacing w:line="240" w:lineRule="auto"/>
              <w:ind w:firstLine="0"/>
              <w:jc w:val="center"/>
              <w:textAlignment w:val="auto"/>
              <w:rPr>
                <w:bCs/>
                <w:kern w:val="0"/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widowControl/>
              <w:spacing w:line="240" w:lineRule="auto"/>
              <w:ind w:firstLine="0"/>
              <w:jc w:val="center"/>
              <w:textAlignment w:val="auto"/>
              <w:rPr>
                <w:bCs/>
                <w:kern w:val="0"/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widowControl/>
              <w:spacing w:line="240" w:lineRule="auto"/>
              <w:ind w:firstLine="0"/>
              <w:jc w:val="center"/>
              <w:textAlignment w:val="auto"/>
              <w:rPr>
                <w:bCs/>
                <w:kern w:val="0"/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widowControl/>
              <w:spacing w:line="240" w:lineRule="auto"/>
              <w:ind w:firstLine="0"/>
              <w:jc w:val="center"/>
              <w:textAlignment w:val="auto"/>
              <w:rPr>
                <w:bCs/>
                <w:kern w:val="0"/>
                <w:sz w:val="23"/>
                <w:szCs w:val="23"/>
              </w:rPr>
            </w:pPr>
          </w:p>
        </w:tc>
        <w:tc>
          <w:tcPr>
            <w:tcW w:w="756" w:type="pct"/>
            <w:vMerge/>
          </w:tcPr>
          <w:p w:rsidR="00B231F9" w:rsidRPr="00E67515" w:rsidRDefault="00B231F9" w:rsidP="00E67515">
            <w:pPr>
              <w:widowControl/>
              <w:spacing w:line="240" w:lineRule="auto"/>
              <w:ind w:firstLine="0"/>
              <w:jc w:val="center"/>
              <w:textAlignment w:val="auto"/>
              <w:rPr>
                <w:bCs/>
                <w:kern w:val="0"/>
                <w:sz w:val="23"/>
                <w:szCs w:val="23"/>
              </w:rPr>
            </w:pPr>
          </w:p>
        </w:tc>
        <w:tc>
          <w:tcPr>
            <w:tcW w:w="686" w:type="pct"/>
          </w:tcPr>
          <w:p w:rsidR="00B231F9" w:rsidRPr="00E67515" w:rsidRDefault="00B231F9" w:rsidP="00E67515">
            <w:pPr>
              <w:widowControl/>
              <w:spacing w:line="240" w:lineRule="auto"/>
              <w:ind w:firstLine="0"/>
              <w:jc w:val="center"/>
              <w:textAlignment w:val="auto"/>
              <w:rPr>
                <w:bCs/>
                <w:kern w:val="0"/>
                <w:sz w:val="23"/>
                <w:szCs w:val="23"/>
                <w:lang w:val="en-US"/>
              </w:rPr>
            </w:pPr>
            <w:r w:rsidRPr="00E67515">
              <w:rPr>
                <w:bCs/>
                <w:kern w:val="0"/>
                <w:sz w:val="23"/>
                <w:szCs w:val="23"/>
                <w:lang w:val="en-US"/>
              </w:rPr>
              <w:t>X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widowControl/>
              <w:spacing w:line="240" w:lineRule="auto"/>
              <w:ind w:firstLine="0"/>
              <w:jc w:val="center"/>
              <w:textAlignment w:val="auto"/>
              <w:rPr>
                <w:bCs/>
                <w:kern w:val="0"/>
                <w:sz w:val="23"/>
                <w:szCs w:val="23"/>
                <w:lang w:val="en-US"/>
              </w:rPr>
            </w:pPr>
            <w:r w:rsidRPr="00E67515">
              <w:rPr>
                <w:bCs/>
                <w:kern w:val="0"/>
                <w:sz w:val="23"/>
                <w:szCs w:val="23"/>
                <w:lang w:val="en-US"/>
              </w:rPr>
              <w:t>Y</w:t>
            </w:r>
          </w:p>
        </w:tc>
      </w:tr>
      <w:tr w:rsidR="00E67515" w:rsidRPr="00E67515" w:rsidTr="00E67515">
        <w:trPr>
          <w:trHeight w:val="138"/>
        </w:trPr>
        <w:tc>
          <w:tcPr>
            <w:tcW w:w="323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</w:t>
            </w:r>
          </w:p>
        </w:tc>
        <w:tc>
          <w:tcPr>
            <w:tcW w:w="762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:ЗУ1</w:t>
            </w:r>
          </w:p>
        </w:tc>
        <w:tc>
          <w:tcPr>
            <w:tcW w:w="761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  <w:r w:rsidRPr="00E67515">
              <w:rPr>
                <w:sz w:val="23"/>
                <w:szCs w:val="23"/>
                <w:lang w:val="en-US"/>
              </w:rPr>
              <w:t>900</w:t>
            </w:r>
          </w:p>
        </w:tc>
        <w:tc>
          <w:tcPr>
            <w:tcW w:w="967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Образование из</w:t>
            </w:r>
            <w:r w:rsidR="00E67515"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земель, государственная собственность на которые не</w:t>
            </w:r>
            <w:r w:rsidR="00E67515"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разграничена</w:t>
            </w: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518095,03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1308894,09</w:t>
            </w:r>
          </w:p>
        </w:tc>
      </w:tr>
      <w:tr w:rsidR="00E67515" w:rsidRPr="00E67515" w:rsidTr="00E67515">
        <w:trPr>
          <w:trHeight w:val="138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518105,13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1308922,34</w:t>
            </w:r>
          </w:p>
        </w:tc>
      </w:tr>
      <w:tr w:rsidR="00E67515" w:rsidRPr="00E67515" w:rsidTr="00E67515">
        <w:trPr>
          <w:trHeight w:val="138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518076,87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1308932,45</w:t>
            </w:r>
          </w:p>
        </w:tc>
      </w:tr>
      <w:tr w:rsidR="00E67515" w:rsidRPr="00E67515" w:rsidTr="00E67515">
        <w:trPr>
          <w:trHeight w:val="138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518071,83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1308918,31</w:t>
            </w:r>
          </w:p>
        </w:tc>
      </w:tr>
      <w:tr w:rsidR="00E67515" w:rsidRPr="00E67515" w:rsidTr="00E67515">
        <w:trPr>
          <w:trHeight w:val="138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518066,77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1308904,19</w:t>
            </w:r>
          </w:p>
        </w:tc>
      </w:tr>
      <w:tr w:rsidR="00E67515" w:rsidRPr="00E67515" w:rsidTr="00E67515">
        <w:trPr>
          <w:trHeight w:val="138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518095,03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1308894,09</w:t>
            </w:r>
          </w:p>
        </w:tc>
      </w:tr>
      <w:tr w:rsidR="00E67515" w:rsidRPr="00E67515" w:rsidTr="00E67515">
        <w:trPr>
          <w:trHeight w:val="138"/>
        </w:trPr>
        <w:tc>
          <w:tcPr>
            <w:tcW w:w="323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</w:t>
            </w:r>
          </w:p>
        </w:tc>
        <w:tc>
          <w:tcPr>
            <w:tcW w:w="762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:ЗУ2</w:t>
            </w:r>
          </w:p>
        </w:tc>
        <w:tc>
          <w:tcPr>
            <w:tcW w:w="761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  <w:r w:rsidRPr="00E67515">
              <w:rPr>
                <w:sz w:val="23"/>
                <w:szCs w:val="23"/>
                <w:lang w:val="en-US"/>
              </w:rPr>
              <w:t>1050</w:t>
            </w:r>
          </w:p>
        </w:tc>
        <w:tc>
          <w:tcPr>
            <w:tcW w:w="967" w:type="pct"/>
            <w:vMerge w:val="restart"/>
          </w:tcPr>
          <w:p w:rsidR="00B231F9" w:rsidRPr="00E67515" w:rsidRDefault="00E67515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Образование из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земель, государственная собственность на которые не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разграничена</w:t>
            </w: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517952,56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1308459,96</w:t>
            </w:r>
          </w:p>
        </w:tc>
      </w:tr>
      <w:tr w:rsidR="00E67515" w:rsidRPr="00E67515" w:rsidTr="00E67515">
        <w:trPr>
          <w:trHeight w:val="138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517946,30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1308493,61</w:t>
            </w:r>
          </w:p>
        </w:tc>
      </w:tr>
      <w:tr w:rsidR="00E67515" w:rsidRPr="00E67515" w:rsidTr="00E67515">
        <w:trPr>
          <w:trHeight w:val="138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517916,34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1308488,18</w:t>
            </w:r>
          </w:p>
        </w:tc>
      </w:tr>
      <w:tr w:rsidR="00E67515" w:rsidRPr="00E67515" w:rsidTr="00E67515">
        <w:trPr>
          <w:trHeight w:val="138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517922,65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1308454,05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517952,56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1308459,96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762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:ЗУ3</w:t>
            </w:r>
          </w:p>
        </w:tc>
        <w:tc>
          <w:tcPr>
            <w:tcW w:w="761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  <w:r w:rsidRPr="00E67515">
              <w:rPr>
                <w:sz w:val="23"/>
                <w:szCs w:val="23"/>
                <w:lang w:val="en-US"/>
              </w:rPr>
              <w:t>1225</w:t>
            </w:r>
          </w:p>
        </w:tc>
        <w:tc>
          <w:tcPr>
            <w:tcW w:w="967" w:type="pct"/>
            <w:vMerge w:val="restart"/>
          </w:tcPr>
          <w:p w:rsidR="00B231F9" w:rsidRPr="00E67515" w:rsidRDefault="00E67515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Образование из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земель, государственная собственность на которые не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разграничена</w:t>
            </w: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518224,57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1308602,68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518235,06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1308632,28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518235,91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1308634,68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518201,69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1308646,18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518190,98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1308617,74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518223,57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1308599,91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518224,57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1308602,68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 w:val="restart"/>
          </w:tcPr>
          <w:p w:rsidR="00B231F9" w:rsidRPr="00E67515" w:rsidRDefault="00E35748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</w:t>
            </w:r>
          </w:p>
        </w:tc>
        <w:tc>
          <w:tcPr>
            <w:tcW w:w="762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:ЗУ4</w:t>
            </w:r>
          </w:p>
        </w:tc>
        <w:tc>
          <w:tcPr>
            <w:tcW w:w="761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  <w:r w:rsidRPr="00E67515">
              <w:rPr>
                <w:sz w:val="23"/>
                <w:szCs w:val="23"/>
                <w:lang w:val="en-US"/>
              </w:rPr>
              <w:t>1920</w:t>
            </w:r>
          </w:p>
        </w:tc>
        <w:tc>
          <w:tcPr>
            <w:tcW w:w="967" w:type="pct"/>
            <w:vMerge w:val="restart"/>
          </w:tcPr>
          <w:p w:rsidR="00B231F9" w:rsidRPr="00E67515" w:rsidRDefault="00E67515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Образование из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земель, государственная собственность на которые не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разграничена</w:t>
            </w: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518116,15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1308569,86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518163,58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1308596,34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518165,38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1308600,43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518141,74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1308608,52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518137,16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1308610,08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518113,60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1308618,14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518109,14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1308619,73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518094,33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1308578,08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518098,39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1308576,66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518116,15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1308569,86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</w:t>
            </w:r>
          </w:p>
        </w:tc>
        <w:tc>
          <w:tcPr>
            <w:tcW w:w="762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:ЗУ5</w:t>
            </w:r>
          </w:p>
        </w:tc>
        <w:tc>
          <w:tcPr>
            <w:tcW w:w="761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15903</w:t>
            </w:r>
          </w:p>
        </w:tc>
        <w:tc>
          <w:tcPr>
            <w:tcW w:w="967" w:type="pct"/>
            <w:vMerge w:val="restart"/>
          </w:tcPr>
          <w:p w:rsidR="00B231F9" w:rsidRPr="00E67515" w:rsidRDefault="00E67515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Образование из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земель, государственная собственность на которые не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разграничена</w:t>
            </w: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278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518134,91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1308483,33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287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518045,17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1308461,92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288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517956,47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1308441,09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294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517926,36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1308433,48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295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517917,82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1308431,32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289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517857,99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1308417,37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108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517860,44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1308396,90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279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518142,71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1308460,22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280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518178,75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1308468,30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281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518264,79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1308546,06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518289,59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1308580,11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252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518309,68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1308610,34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518285,00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1308620,30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518296,42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1308651,75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114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518305,15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1308673,86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115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518309,59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1308677,51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112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518313,78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1308686,31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113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518324,29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1308714,77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518319,05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1308716,39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518328,92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1308744,73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518336,94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1308766,47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267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518339,14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1308765,57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268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518344,64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1308779,52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269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518332,70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1308788,58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282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518329,60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1308790,31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251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518330,20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1308782,86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518322,18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1308759,90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518310,51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1308726,26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254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518307,71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1308727,21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117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518294,93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1308692,37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120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518292,05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1308684,11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518254,22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1308591,62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518223,57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1308599,91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249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518190,50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1308617,28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248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518189,38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1308613,68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270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518227,13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1308583,57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271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518251,70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1308563,21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272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518229,07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1308538,72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273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518203,91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1308520,15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274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518187,19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1308508,65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275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518172,72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1308502,17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276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518174,95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1308497,45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277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518144,32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1308484,88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278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518134,91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1308483,33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6</w:t>
            </w:r>
          </w:p>
        </w:tc>
        <w:tc>
          <w:tcPr>
            <w:tcW w:w="762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:ЗУ6</w:t>
            </w:r>
          </w:p>
        </w:tc>
        <w:tc>
          <w:tcPr>
            <w:tcW w:w="761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12287</w:t>
            </w:r>
          </w:p>
        </w:tc>
        <w:tc>
          <w:tcPr>
            <w:tcW w:w="967" w:type="pct"/>
            <w:vMerge w:val="restart"/>
          </w:tcPr>
          <w:p w:rsidR="00B231F9" w:rsidRPr="00E67515" w:rsidRDefault="00E67515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Образование из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земель, государственная собственность на которые не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разграничена</w:t>
            </w: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235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518226,55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1308717,88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518286,46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1308887,08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518305,94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1308956,11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236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518310,86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1308954,67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237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518311,92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1308957,19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238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518304,07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1308959,97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239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518301,32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1308950,51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518293,99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1308952,69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240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518281,39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1308911,22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241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518275,81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1308912,92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242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518268,52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1308892,18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243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518262,55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1308875,21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244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518265,38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1308874,39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245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518249,85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1308831,83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246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518252,99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1308830,30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518240,77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1308797,00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518226,77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1308758,87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122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518212,76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1308719,21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128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518207,28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1308712,81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518163,66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1308595,84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247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518116,18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1308569,79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70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518089,50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1308561,84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68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518065,16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1308554,59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43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518032,18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1308535,24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  <w:r w:rsidRPr="00E67515">
              <w:rPr>
                <w:sz w:val="23"/>
                <w:szCs w:val="23"/>
                <w:lang w:val="en-US"/>
              </w:rPr>
              <w:t>42/1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518033.58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1308526.98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42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518004,20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1308522,03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44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517973,62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1308517,14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45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517944,54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1308511,24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46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517914,81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1308506,03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47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517885,36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1308500,64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48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517851,19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1308495,53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49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517845,65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1308494,91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517848,66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1308477,31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517874,23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1308481,34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517886,06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1308483,23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517916,34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1308488,18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517946,30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1308493,61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517976,98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1308498,52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518007,09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1308503,09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518036,97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1308508,00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518088,63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1308540,20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518115,40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1308553,72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60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518142,02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1308567,12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61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518167,78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1308581,91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62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518180,53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1308589,52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248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518189,38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1308613,68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249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518190,50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1308617,28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119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518224,66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1308707,94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63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518226,06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1308716,51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235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518226,55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1308717,88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  <w:r w:rsidRPr="00E67515"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762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:ЗУ7</w:t>
            </w:r>
          </w:p>
        </w:tc>
        <w:tc>
          <w:tcPr>
            <w:tcW w:w="761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  <w:r w:rsidRPr="00E67515">
              <w:rPr>
                <w:sz w:val="23"/>
                <w:szCs w:val="23"/>
                <w:lang w:val="en-US"/>
              </w:rPr>
              <w:t>7318</w:t>
            </w:r>
          </w:p>
        </w:tc>
        <w:tc>
          <w:tcPr>
            <w:tcW w:w="967" w:type="pct"/>
            <w:vMerge w:val="restart"/>
          </w:tcPr>
          <w:p w:rsidR="00B231F9" w:rsidRPr="00E67515" w:rsidRDefault="00E67515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Образование из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 xml:space="preserve">земель, </w:t>
            </w:r>
            <w:r w:rsidRPr="00E67515">
              <w:rPr>
                <w:sz w:val="23"/>
                <w:szCs w:val="23"/>
              </w:rPr>
              <w:lastRenderedPageBreak/>
              <w:t>государственная собственность на которые не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разграничена</w:t>
            </w: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lastRenderedPageBreak/>
              <w:t>64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518257,21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1309031,56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65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518245,76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1309035,20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66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518183,76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1308855,81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229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518174,43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1308831,64</w:t>
            </w:r>
          </w:p>
        </w:tc>
      </w:tr>
      <w:tr w:rsidR="00E67515" w:rsidRPr="00E67515" w:rsidTr="00E67515">
        <w:trPr>
          <w:trHeight w:val="29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230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518163,52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1308803,27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67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518142,48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1308748,79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518137,74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1308742,25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231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518110,60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1308663,19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232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518100,40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1308635,35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233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518088,88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1308607,61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234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518076,31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1308578,15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68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518065,16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1308554,59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70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518089,50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1308561,84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518094,33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1308578,08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518109,14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1308619,73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518113,46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1308618,19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228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518147,70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1308712,55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73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518144,13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1308713,79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74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518151,04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1308732,56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124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518155,36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1308740,71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227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518170,63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1308782,52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226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518195,06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1308851,71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75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518235,68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1308969,52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76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518249,39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1309007,83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64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518257,21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1309031,56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  <w:r w:rsidRPr="00E67515"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762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:ЗУ8</w:t>
            </w:r>
          </w:p>
        </w:tc>
        <w:tc>
          <w:tcPr>
            <w:tcW w:w="761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17701</w:t>
            </w:r>
          </w:p>
        </w:tc>
        <w:tc>
          <w:tcPr>
            <w:tcW w:w="967" w:type="pct"/>
            <w:vMerge w:val="restart"/>
          </w:tcPr>
          <w:p w:rsidR="00B231F9" w:rsidRPr="00E67515" w:rsidRDefault="00E67515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Образование из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земель, государственная собственность на которые не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разграничена</w:t>
            </w: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77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518121,69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1308916,16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215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518124,25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1308915,26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216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518176,43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1309052,85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78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518185,59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1309076,06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79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518158,71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1309072,37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80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518135,40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1309007,10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81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518125,31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1308978,85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518105,13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1308922,34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518095,03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1308894,09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212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518084,93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1308865,84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175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518079,91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1308852,82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518072,91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1308834,65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518030,91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1308893,42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518033,61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1308900,87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518084,08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1309041,75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140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518072,97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1309056,30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141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518069,43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1309042,94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142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518021,19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1308907,75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143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517998,35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1308941,40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213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518000,19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1308942,82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214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518001,52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1308944,45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144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517980,36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1308974,50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214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517996,07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1309018,72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145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518007,22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1309048,65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146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517990,48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1309046,22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147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517987,93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1309039,88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148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517964,69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1308975,85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149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517912,15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1308973,08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150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517911,62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1308958,22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151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517974,99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1308961,86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152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517993,23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1308934,08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153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518025,07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1308885,59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154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518029,24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1308879,24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155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518059,80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1308832,63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156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518071,41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1308815,39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82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518010,53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1308650,86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83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517995,17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1308613,32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84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517987,53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1308603,96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85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517966,84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1308600,35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221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517949,13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1308597,47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222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517930,52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1308594,50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223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517902,48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1308590,03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86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517902,60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1308589,16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87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517875,83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1308584,25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208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517875,58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1308585,73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88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517839,70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1308580,01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89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517840,52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1308568,01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209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517903,40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1308578,53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210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517932,36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1308582,97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211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517949,12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1308585,55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90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517966,96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1308588,56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91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517966,78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1308590,56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92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518006,62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1308594,50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93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518011,80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1308603,54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518071,26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1308765,19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518073,49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1308773,22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220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518092,70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1308827,43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219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518103,89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1308860,28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218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518113.81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1308887.07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217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518111.27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1308887.91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94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518116,93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1308903,17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77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518121,69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1308916,16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  <w:r w:rsidRPr="00E67515"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762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  <w:r w:rsidRPr="00E67515">
              <w:rPr>
                <w:sz w:val="23"/>
                <w:szCs w:val="23"/>
              </w:rPr>
              <w:t>:ЗУ</w:t>
            </w:r>
            <w:r w:rsidRPr="00E67515"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761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4482</w:t>
            </w:r>
          </w:p>
        </w:tc>
        <w:tc>
          <w:tcPr>
            <w:tcW w:w="967" w:type="pct"/>
            <w:vMerge w:val="restart"/>
          </w:tcPr>
          <w:p w:rsidR="00B231F9" w:rsidRPr="00E67515" w:rsidRDefault="00E67515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Образование из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 xml:space="preserve">земель, государственная собственность на которые </w:t>
            </w:r>
            <w:r w:rsidRPr="00E67515">
              <w:rPr>
                <w:sz w:val="23"/>
                <w:szCs w:val="23"/>
              </w:rPr>
              <w:lastRenderedPageBreak/>
              <w:t>не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разграничена</w:t>
            </w: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lastRenderedPageBreak/>
              <w:t>49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517845,65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1308494,91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95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517842,28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1308516,62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96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517839,72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1308533,00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98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517834,24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1308567,12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89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517840,52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1308568,01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88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517839,70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1308580,01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103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517854,91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1308640,96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104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517841,81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1308645,22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180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517825,92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1308651,88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181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517807,75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1308658,49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255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517803,38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1308659,31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256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517797,96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1308647,04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257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517781,07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1308655,02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258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517772,37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1308635,77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259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517812,50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1308641,55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182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517813,81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1308632,35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183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517824,74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1308633,72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184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517834,90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1308618,19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105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517830,11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1308599,48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106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517818,88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1308596,91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159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517821,17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1308580,87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262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517843,92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1308426,06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107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517848,23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1308394,16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108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517860,44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1308396,90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296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517857,18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1308424,06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517848,66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1308477,31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49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517845,65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1308494,91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762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:ЗУ</w:t>
            </w:r>
            <w:r w:rsidRPr="00E67515"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761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474</w:t>
            </w:r>
          </w:p>
        </w:tc>
        <w:tc>
          <w:tcPr>
            <w:tcW w:w="967" w:type="pct"/>
            <w:vMerge w:val="restart"/>
          </w:tcPr>
          <w:p w:rsidR="00B231F9" w:rsidRPr="00E67515" w:rsidRDefault="00E67515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Образование из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земель, государственная собственность на которые не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разграничена</w:t>
            </w: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110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518362,51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1308658,79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111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518365,46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1308667,29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112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518313,79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1308686,31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115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518309,59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1308677,51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263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518315,22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1308676,75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264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518339,00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1308669,17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265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518338,72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1308667,54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110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518362,51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1308658,79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762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:ЗУ</w:t>
            </w:r>
            <w:r w:rsidRPr="00E67515"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761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625</w:t>
            </w:r>
          </w:p>
        </w:tc>
        <w:tc>
          <w:tcPr>
            <w:tcW w:w="967" w:type="pct"/>
            <w:vMerge w:val="restart"/>
          </w:tcPr>
          <w:p w:rsidR="00B231F9" w:rsidRPr="00E67515" w:rsidRDefault="00E67515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Образование из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земель, государственная собственность на которые не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разграничена</w:t>
            </w: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117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518294,93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1308692,37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63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518226,06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1308716,51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119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518224,66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1308707,94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120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518292,05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1308684,11</w:t>
            </w:r>
          </w:p>
        </w:tc>
      </w:tr>
      <w:tr w:rsidR="00E67515" w:rsidRPr="00E67515" w:rsidTr="00E67515">
        <w:trPr>
          <w:trHeight w:val="176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117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518294,93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1308692,37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762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:ЗУ</w:t>
            </w:r>
            <w:r w:rsidRPr="00E67515"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761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513</w:t>
            </w:r>
          </w:p>
        </w:tc>
        <w:tc>
          <w:tcPr>
            <w:tcW w:w="967" w:type="pct"/>
            <w:vMerge w:val="restart"/>
          </w:tcPr>
          <w:p w:rsidR="00B231F9" w:rsidRPr="00E67515" w:rsidRDefault="00E67515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Образование из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земель, государственная собственность на которые не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разграничена</w:t>
            </w: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128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518212,79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1308719,2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122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518155,36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1308740,71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124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518151,04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1308732,56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74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518154,54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1308731,39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123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518207,28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1308712,81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128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518212,79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1308719,2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762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:ЗУ</w:t>
            </w:r>
            <w:r w:rsidRPr="00E67515"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761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570</w:t>
            </w:r>
          </w:p>
        </w:tc>
        <w:tc>
          <w:tcPr>
            <w:tcW w:w="967" w:type="pct"/>
            <w:vMerge w:val="restart"/>
          </w:tcPr>
          <w:p w:rsidR="00B231F9" w:rsidRPr="00E67515" w:rsidRDefault="00E67515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Образование из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 xml:space="preserve">земель, государственная </w:t>
            </w:r>
            <w:r w:rsidRPr="00E67515">
              <w:rPr>
                <w:sz w:val="23"/>
                <w:szCs w:val="23"/>
              </w:rPr>
              <w:lastRenderedPageBreak/>
              <w:t>собственность на которые не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разграничена</w:t>
            </w: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lastRenderedPageBreak/>
              <w:t>67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518142,47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1308748,79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225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518107,88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1308761,41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518107,51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1308760,45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518073,492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1308773,217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518071,26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1308765,19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518137,74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1308742,25</w:t>
            </w:r>
          </w:p>
        </w:tc>
      </w:tr>
      <w:tr w:rsidR="00E67515" w:rsidRPr="00E67515" w:rsidTr="00E67515">
        <w:trPr>
          <w:trHeight w:val="320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67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518142,47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1308748,79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762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:ЗУ</w:t>
            </w:r>
            <w:r w:rsidRPr="00E67515"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761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1358</w:t>
            </w:r>
          </w:p>
        </w:tc>
        <w:tc>
          <w:tcPr>
            <w:tcW w:w="967" w:type="pct"/>
            <w:vMerge w:val="restart"/>
          </w:tcPr>
          <w:p w:rsidR="00B231F9" w:rsidRPr="00E67515" w:rsidRDefault="00E67515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Образование из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земель, государственная собственность на которые не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разграничена</w:t>
            </w: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159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517821,17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1308580,87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160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517752,04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1308570,99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161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517747,10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1308554,91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162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517791,89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1308561,00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260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517792,85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1308554,07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261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517824,45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1308558,56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159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517821,17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1308580,87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762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:ЗУ</w:t>
            </w:r>
            <w:r w:rsidRPr="00E67515"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761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703</w:t>
            </w:r>
          </w:p>
        </w:tc>
        <w:tc>
          <w:tcPr>
            <w:tcW w:w="967" w:type="pct"/>
            <w:vMerge w:val="restart"/>
          </w:tcPr>
          <w:p w:rsidR="00B231F9" w:rsidRPr="00E67515" w:rsidRDefault="00E67515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Образование из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земель, государственная собственность на которые не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разграничена</w:t>
            </w: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156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518071,41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1308815,39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155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518059,80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1308832,63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163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518044,09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1308783,91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164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518045,61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1308783,48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165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518057,92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1308778,93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156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518071,41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1308815,39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762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:ЗУ</w:t>
            </w:r>
            <w:r w:rsidRPr="00E67515"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761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967" w:type="pct"/>
            <w:vMerge w:val="restart"/>
          </w:tcPr>
          <w:p w:rsidR="00B231F9" w:rsidRPr="00E67515" w:rsidRDefault="00E67515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Образование из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земель, государственная собственность на которые не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разграничена</w:t>
            </w: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166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518047,81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1308760,30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167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518048,92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1308763,71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168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518045,98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1308764,62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169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518044,95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1308761,25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166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518047,81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1308760,30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762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:ЗУ</w:t>
            </w:r>
            <w:r w:rsidRPr="00E67515"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761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2075</w:t>
            </w:r>
          </w:p>
        </w:tc>
        <w:tc>
          <w:tcPr>
            <w:tcW w:w="967" w:type="pct"/>
            <w:vMerge w:val="restart"/>
          </w:tcPr>
          <w:p w:rsidR="00B231F9" w:rsidRPr="00E67515" w:rsidRDefault="00E67515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Образование из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земель, государственная собственность на которые не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разграничена</w:t>
            </w: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165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518057,92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1308778,93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164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518045,61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1308783,48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170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518001,73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1308637,59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171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517988,51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1308629,87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172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517954,03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1308609,76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173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517954,05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1308608,65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174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517966,84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1308603,13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85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517966,84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1308600,35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84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517987,53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1308603,96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83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517995,17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1308613,32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82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518010,53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1308650,86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165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518057,92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1308778,93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166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518047,81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1308760,30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167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518048,92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1308763,71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168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518045,98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1308764,62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169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518044,95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1308761,25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166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518047,81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1308760,30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762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:ЗУ</w:t>
            </w:r>
            <w:r w:rsidRPr="00E67515"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761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699</w:t>
            </w:r>
          </w:p>
        </w:tc>
        <w:tc>
          <w:tcPr>
            <w:tcW w:w="967" w:type="pct"/>
            <w:vMerge w:val="restart"/>
          </w:tcPr>
          <w:p w:rsidR="00B231F9" w:rsidRPr="00E67515" w:rsidRDefault="00E67515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Образование из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 xml:space="preserve">земель, государственная собственность </w:t>
            </w:r>
            <w:r w:rsidRPr="00E67515">
              <w:rPr>
                <w:sz w:val="23"/>
                <w:szCs w:val="23"/>
              </w:rPr>
              <w:lastRenderedPageBreak/>
              <w:t>на которые не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разграничена</w:t>
            </w: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lastRenderedPageBreak/>
              <w:t>136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518072,91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1308834,65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175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518079,91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1308852,82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212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518084,93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1308865,84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178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518056,69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1308875,93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176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518052,83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1308867,39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177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518051,72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1308864,30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518072,91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1308834,65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762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:ЗУ</w:t>
            </w:r>
            <w:r w:rsidRPr="00E67515"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761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537</w:t>
            </w:r>
          </w:p>
        </w:tc>
        <w:tc>
          <w:tcPr>
            <w:tcW w:w="967" w:type="pct"/>
            <w:vMerge w:val="restart"/>
          </w:tcPr>
          <w:p w:rsidR="00B231F9" w:rsidRPr="00E67515" w:rsidRDefault="00E67515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Образование из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земель, государственная собственность на которые не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разграничена</w:t>
            </w: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177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518051,72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1308864,30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176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518052,83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1308867,39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178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518056,67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1308875,95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179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518061,72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1308890,07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518033,61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1308900,87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518030,91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1308893,42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177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518051,72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1308864,30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762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:ЗУ</w:t>
            </w:r>
            <w:r w:rsidRPr="00E67515"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761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529</w:t>
            </w:r>
          </w:p>
        </w:tc>
        <w:tc>
          <w:tcPr>
            <w:tcW w:w="967" w:type="pct"/>
            <w:vMerge w:val="restart"/>
          </w:tcPr>
          <w:p w:rsidR="00B231F9" w:rsidRPr="00E67515" w:rsidRDefault="00E67515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Образование из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земель, государственная собственность на которые не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разграничена</w:t>
            </w: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182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517813,81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1308632,35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106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517818,88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1308596,91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105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517830,11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1308599,48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184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517834,90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1308618,19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183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517824,74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1308633,72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182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517813,81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1308632,35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762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:ЗУ</w:t>
            </w:r>
            <w:r w:rsidRPr="00E67515"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761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4702</w:t>
            </w:r>
          </w:p>
        </w:tc>
        <w:tc>
          <w:tcPr>
            <w:tcW w:w="967" w:type="pct"/>
            <w:vMerge w:val="restart"/>
          </w:tcPr>
          <w:p w:rsidR="00B231F9" w:rsidRPr="00E67515" w:rsidRDefault="00E67515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Образование из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земель, государственная собственность на которые не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разграничена</w:t>
            </w: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205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518441,24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1308538,39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204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518468,17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1308575,50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199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518426,05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1308614,59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192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518406,06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1308633,14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186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518386,64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1308651,16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187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518385,59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1308649,01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188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518370,03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1308627,01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189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518361,22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1308621,72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205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518441,24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1308538,39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762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:ЗУ</w:t>
            </w:r>
            <w:r w:rsidRPr="00E67515"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761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902</w:t>
            </w:r>
          </w:p>
        </w:tc>
        <w:tc>
          <w:tcPr>
            <w:tcW w:w="967" w:type="pct"/>
            <w:vMerge w:val="restart"/>
          </w:tcPr>
          <w:p w:rsidR="00B231F9" w:rsidRPr="00E67515" w:rsidRDefault="00E67515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Образование из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земель, государственная собственность на которые не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разграничена</w:t>
            </w: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253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518316,35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1308627,59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301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518317,60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1308630,92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302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518321,86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1308641,48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518296,42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1308651,75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518285,00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1308620,30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252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518309,68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1308610,33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253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518316,35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1308627,59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762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:ЗУ</w:t>
            </w:r>
            <w:r w:rsidRPr="00E67515"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761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1804</w:t>
            </w:r>
          </w:p>
        </w:tc>
        <w:tc>
          <w:tcPr>
            <w:tcW w:w="967" w:type="pct"/>
            <w:vMerge w:val="restart"/>
          </w:tcPr>
          <w:p w:rsidR="00B231F9" w:rsidRPr="00E67515" w:rsidRDefault="00E67515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Образование из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земель, государственная собственность на которые не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разграничена</w:t>
            </w: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303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517820,74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1308412,41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304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517804,35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1308417,72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305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517801,00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1308438,87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306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517776,19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1308435,54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307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517770,84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1308434,71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308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517758,21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1308434,40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309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517824,67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1308388,88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107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517848,23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1308394,16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262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517843,93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1308426,00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303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517820,74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1308412,41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762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:ЗУ</w:t>
            </w:r>
            <w:r w:rsidRPr="00E67515"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761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199</w:t>
            </w:r>
          </w:p>
        </w:tc>
        <w:tc>
          <w:tcPr>
            <w:tcW w:w="967" w:type="pct"/>
            <w:vMerge w:val="restart"/>
          </w:tcPr>
          <w:p w:rsidR="00B231F9" w:rsidRPr="00E67515" w:rsidRDefault="00E67515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Образование из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 xml:space="preserve">земель, государственная </w:t>
            </w:r>
            <w:r w:rsidRPr="00E67515">
              <w:rPr>
                <w:sz w:val="23"/>
                <w:szCs w:val="23"/>
              </w:rPr>
              <w:lastRenderedPageBreak/>
              <w:t>собственность на которые не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разграничена</w:t>
            </w: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lastRenderedPageBreak/>
              <w:t>70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518089,50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1308561,84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247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518116,18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1308569,79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518098,39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1308576,66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518094,33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1308578,08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70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518089,50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1308561,84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762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:ЗУ</w:t>
            </w:r>
            <w:r w:rsidRPr="00E67515"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761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274</w:t>
            </w:r>
          </w:p>
        </w:tc>
        <w:tc>
          <w:tcPr>
            <w:tcW w:w="967" w:type="pct"/>
            <w:vMerge w:val="restart"/>
          </w:tcPr>
          <w:p w:rsidR="00B231F9" w:rsidRPr="00E67515" w:rsidRDefault="00E67515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Образование из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земель, государственная собственность на которые не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разграничена</w:t>
            </w: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296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517857,18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1308424,06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289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517857,99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1308417,37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295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517917,82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1308431,32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293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517917,47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1308433,53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296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517857,18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1308424,06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762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:ЗУ</w:t>
            </w:r>
            <w:r w:rsidRPr="00E67515"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761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749</w:t>
            </w:r>
          </w:p>
        </w:tc>
        <w:tc>
          <w:tcPr>
            <w:tcW w:w="967" w:type="pct"/>
            <w:vMerge w:val="restart"/>
          </w:tcPr>
          <w:p w:rsidR="00B231F9" w:rsidRPr="00E67515" w:rsidRDefault="00E67515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Образование из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земель, государственная собственность на которые не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разграничена</w:t>
            </w: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518328.92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1308744.73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297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518362.37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1308734.43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298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518361.11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1308730.80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299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518382.15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1308715.17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300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518383.72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1308719.69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345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518339.78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1308767.19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267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518339.14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1308765.57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518336.92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1308766.44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518328.92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1308744.73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762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:ЗУ</w:t>
            </w:r>
            <w:r w:rsidRPr="00E67515"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761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  <w:r w:rsidRPr="00E67515">
              <w:rPr>
                <w:sz w:val="23"/>
                <w:szCs w:val="23"/>
              </w:rPr>
              <w:t>2907</w:t>
            </w:r>
          </w:p>
        </w:tc>
        <w:tc>
          <w:tcPr>
            <w:tcW w:w="967" w:type="pct"/>
            <w:vMerge w:val="restart"/>
          </w:tcPr>
          <w:p w:rsidR="00B231F9" w:rsidRPr="00E67515" w:rsidRDefault="00E67515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Образование из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земель, государственная собственность на которые не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разграничена</w:t>
            </w: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288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517956,47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1308441,09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287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518045,17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1308461,92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286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518128,39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1308481,78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325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518127,36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1308485,31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326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518133,72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1308486,85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327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518127,91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1308504,06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320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518106,71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1308495,22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321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518104,47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1308500,78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315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518043,04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1308472,89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312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518044,07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1308466,99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313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518014,59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1308458,16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314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518014,01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1308460,89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290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517985,55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1308454,89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291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517984,72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1308459,11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292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517954,16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1308451,37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517952,56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1308459,96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517922,65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1308454,05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310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517923,38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1308452,23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311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517926,36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1308433,48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288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517956,47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1308441,09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762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:ЗУ</w:t>
            </w:r>
            <w:r w:rsidRPr="00E67515"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761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967" w:type="pct"/>
            <w:vMerge w:val="restart"/>
          </w:tcPr>
          <w:p w:rsidR="00B231F9" w:rsidRPr="00E67515" w:rsidRDefault="00E67515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Образование из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земель, государственная собственность на которые не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разграничена</w:t>
            </w: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285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518128,39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1308481,78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278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518134,91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1308483,33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326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518133,72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1308486,85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325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518127,36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1308485,31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285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518128,39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1308481,78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762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:ЗУ</w:t>
            </w:r>
            <w:r w:rsidRPr="00E67515"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761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719</w:t>
            </w:r>
          </w:p>
        </w:tc>
        <w:tc>
          <w:tcPr>
            <w:tcW w:w="967" w:type="pct"/>
            <w:vMerge w:val="restart"/>
          </w:tcPr>
          <w:p w:rsidR="00B231F9" w:rsidRPr="00E67515" w:rsidRDefault="00E67515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 xml:space="preserve">Образование </w:t>
            </w:r>
            <w:r w:rsidRPr="00E67515">
              <w:rPr>
                <w:sz w:val="23"/>
                <w:szCs w:val="23"/>
              </w:rPr>
              <w:lastRenderedPageBreak/>
              <w:t>из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земель, государственная собственность на которые не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разграничена</w:t>
            </w: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lastRenderedPageBreak/>
              <w:t>68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518065,16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1308554,59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234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518076,31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1308578,15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93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518011,8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1308603,54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92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518006,62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1308594,5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331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518023,47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1308590,6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330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518054,54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1308579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68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518065,16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1308554,59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332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518063,99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1308564,22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333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518066,96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1308565,57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334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518065,55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1308568,61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335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518062,5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1308567,27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332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518063,99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1308564,22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762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:ЗУ</w:t>
            </w:r>
            <w:r w:rsidRPr="00E67515"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761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  <w:lang w:val="en-US"/>
              </w:rPr>
              <w:t>1050</w:t>
            </w:r>
          </w:p>
        </w:tc>
        <w:tc>
          <w:tcPr>
            <w:tcW w:w="967" w:type="pct"/>
            <w:vMerge w:val="restart"/>
          </w:tcPr>
          <w:p w:rsidR="00B231F9" w:rsidRPr="00E67515" w:rsidRDefault="00E67515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Образование из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земель, государственная собственность на которые не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разграничена</w:t>
            </w: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340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518076,87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1308579,47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233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518088,88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1308607,61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341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518055,83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1308619,51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342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518044,76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1308591,75</w:t>
            </w:r>
          </w:p>
        </w:tc>
      </w:tr>
      <w:tr w:rsidR="00E67515" w:rsidRPr="00E67515" w:rsidTr="00E67515">
        <w:trPr>
          <w:trHeight w:val="65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340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518076,87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1308579,47</w:t>
            </w:r>
          </w:p>
        </w:tc>
      </w:tr>
      <w:tr w:rsidR="00E67515" w:rsidRPr="00E67515" w:rsidTr="00E67515">
        <w:trPr>
          <w:trHeight w:val="224"/>
        </w:trPr>
        <w:tc>
          <w:tcPr>
            <w:tcW w:w="323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31</w:t>
            </w:r>
          </w:p>
        </w:tc>
        <w:tc>
          <w:tcPr>
            <w:tcW w:w="762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:ЗУ31</w:t>
            </w:r>
          </w:p>
        </w:tc>
        <w:tc>
          <w:tcPr>
            <w:tcW w:w="761" w:type="pct"/>
            <w:vMerge w:val="restar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216</w:t>
            </w:r>
          </w:p>
        </w:tc>
        <w:tc>
          <w:tcPr>
            <w:tcW w:w="967" w:type="pct"/>
            <w:vMerge w:val="restart"/>
          </w:tcPr>
          <w:p w:rsidR="00B231F9" w:rsidRPr="00E67515" w:rsidRDefault="00E67515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Образование из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земель, государственная собственность на которые не</w:t>
            </w:r>
            <w:r>
              <w:rPr>
                <w:sz w:val="23"/>
                <w:szCs w:val="23"/>
              </w:rPr>
              <w:t> </w:t>
            </w:r>
            <w:r w:rsidRPr="00E67515">
              <w:rPr>
                <w:sz w:val="23"/>
                <w:szCs w:val="23"/>
              </w:rPr>
              <w:t>разграничена</w:t>
            </w: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343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517845.84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1308533.95</w:t>
            </w:r>
          </w:p>
        </w:tc>
      </w:tr>
      <w:tr w:rsidR="00E67515" w:rsidRPr="00E67515" w:rsidTr="00E67515">
        <w:trPr>
          <w:trHeight w:val="220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89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517840.52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1308568.01</w:t>
            </w:r>
          </w:p>
        </w:tc>
      </w:tr>
      <w:tr w:rsidR="00E67515" w:rsidRPr="00E67515" w:rsidTr="00E67515">
        <w:trPr>
          <w:trHeight w:val="220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98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517834.24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1308567.12</w:t>
            </w:r>
          </w:p>
        </w:tc>
      </w:tr>
      <w:tr w:rsidR="00E67515" w:rsidRPr="00E67515" w:rsidTr="00E67515">
        <w:trPr>
          <w:trHeight w:val="220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96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517839.72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1308533.00</w:t>
            </w:r>
          </w:p>
        </w:tc>
      </w:tr>
      <w:tr w:rsidR="00E67515" w:rsidRPr="00E67515" w:rsidTr="00E67515">
        <w:trPr>
          <w:trHeight w:val="220"/>
        </w:trPr>
        <w:tc>
          <w:tcPr>
            <w:tcW w:w="323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2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61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967" w:type="pct"/>
            <w:vMerge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  <w:tc>
          <w:tcPr>
            <w:tcW w:w="75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343</w:t>
            </w:r>
          </w:p>
        </w:tc>
        <w:tc>
          <w:tcPr>
            <w:tcW w:w="68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517845.84</w:t>
            </w:r>
          </w:p>
        </w:tc>
        <w:tc>
          <w:tcPr>
            <w:tcW w:w="746" w:type="pct"/>
          </w:tcPr>
          <w:p w:rsidR="00B231F9" w:rsidRPr="00E67515" w:rsidRDefault="00B231F9" w:rsidP="00E67515">
            <w:pPr>
              <w:pStyle w:val="af2"/>
              <w:widowControl/>
              <w:tabs>
                <w:tab w:val="left" w:pos="284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E67515">
              <w:rPr>
                <w:sz w:val="23"/>
                <w:szCs w:val="23"/>
              </w:rPr>
              <w:t>1308533.95</w:t>
            </w:r>
          </w:p>
        </w:tc>
      </w:tr>
    </w:tbl>
    <w:p w:rsidR="00317ADE" w:rsidRPr="00E67515" w:rsidRDefault="00317ADE" w:rsidP="002316A8">
      <w:pPr>
        <w:widowControl/>
        <w:tabs>
          <w:tab w:val="left" w:pos="426"/>
        </w:tabs>
        <w:autoSpaceDN/>
        <w:spacing w:line="240" w:lineRule="auto"/>
        <w:ind w:firstLine="0"/>
        <w:textAlignment w:val="auto"/>
        <w:rPr>
          <w:b/>
          <w:kern w:val="0"/>
          <w:sz w:val="28"/>
          <w:szCs w:val="28"/>
        </w:rPr>
      </w:pPr>
    </w:p>
    <w:p w:rsidR="00B231F9" w:rsidRPr="00E67515" w:rsidRDefault="00317ADE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b/>
          <w:kern w:val="0"/>
          <w:sz w:val="28"/>
          <w:szCs w:val="28"/>
        </w:rPr>
      </w:pPr>
      <w:r w:rsidRPr="00E67515">
        <w:rPr>
          <w:b/>
          <w:kern w:val="0"/>
          <w:sz w:val="28"/>
          <w:szCs w:val="28"/>
        </w:rPr>
        <w:t>:</w:t>
      </w:r>
      <w:r w:rsidR="00B231F9" w:rsidRPr="00E67515">
        <w:rPr>
          <w:b/>
          <w:kern w:val="0"/>
          <w:sz w:val="28"/>
          <w:szCs w:val="28"/>
        </w:rPr>
        <w:t>ЗУ1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Проектом межевания предлагается уточнить границы земельного участка площадью 900 кв. м, расположенн</w:t>
      </w:r>
      <w:r w:rsidR="00317ADE" w:rsidRPr="00E67515">
        <w:rPr>
          <w:kern w:val="0"/>
          <w:sz w:val="28"/>
          <w:szCs w:val="28"/>
        </w:rPr>
        <w:t>ого</w:t>
      </w:r>
      <w:r w:rsidRPr="00E67515">
        <w:rPr>
          <w:kern w:val="0"/>
          <w:sz w:val="28"/>
          <w:szCs w:val="28"/>
        </w:rPr>
        <w:t xml:space="preserve"> по адресу: Воронежская область, г</w:t>
      </w:r>
      <w:r w:rsidR="007834E9" w:rsidRPr="00E67515">
        <w:rPr>
          <w:kern w:val="0"/>
          <w:sz w:val="28"/>
          <w:szCs w:val="28"/>
        </w:rPr>
        <w:t>.</w:t>
      </w:r>
      <w:r w:rsidRPr="00E67515">
        <w:rPr>
          <w:kern w:val="0"/>
          <w:sz w:val="28"/>
          <w:szCs w:val="28"/>
        </w:rPr>
        <w:t xml:space="preserve"> Воронеж, ул</w:t>
      </w:r>
      <w:r w:rsidR="007834E9" w:rsidRPr="00E67515">
        <w:rPr>
          <w:kern w:val="0"/>
          <w:sz w:val="28"/>
          <w:szCs w:val="28"/>
        </w:rPr>
        <w:t>.</w:t>
      </w:r>
      <w:r w:rsidRPr="00E67515">
        <w:rPr>
          <w:kern w:val="0"/>
          <w:sz w:val="28"/>
          <w:szCs w:val="28"/>
        </w:rPr>
        <w:t xml:space="preserve"> Черенкова, уч</w:t>
      </w:r>
      <w:r w:rsidR="007834E9" w:rsidRPr="00E67515">
        <w:rPr>
          <w:kern w:val="0"/>
          <w:sz w:val="28"/>
          <w:szCs w:val="28"/>
        </w:rPr>
        <w:t>.</w:t>
      </w:r>
      <w:r w:rsidRPr="00E67515">
        <w:rPr>
          <w:kern w:val="0"/>
          <w:sz w:val="28"/>
          <w:szCs w:val="28"/>
        </w:rPr>
        <w:t xml:space="preserve"> 14, для индивидуального жилищного строительства. Земельный участок расположен в зоне ЖИ.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Земельный участок </w:t>
      </w:r>
      <w:r w:rsidR="00317ADE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 xml:space="preserve">ЗУ1 площадью 900 кв. м образуется из земель, государственная собственность на которые не разграничена. Вид разрешенного использования земельного участка установлен в соответствии со сведениями ЕГРН </w:t>
      </w:r>
      <w:r w:rsidR="00317ADE" w:rsidRPr="00E67515">
        <w:rPr>
          <w:kern w:val="0"/>
          <w:sz w:val="28"/>
          <w:szCs w:val="28"/>
        </w:rPr>
        <w:t xml:space="preserve">как </w:t>
      </w:r>
      <w:r w:rsidRPr="00E67515">
        <w:rPr>
          <w:kern w:val="0"/>
          <w:sz w:val="28"/>
          <w:szCs w:val="28"/>
        </w:rPr>
        <w:t xml:space="preserve">«Для индивидуального жилищного строительства». 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По данным кадастрового плана территории </w:t>
      </w:r>
      <w:r w:rsidR="002316A8">
        <w:rPr>
          <w:kern w:val="0"/>
          <w:sz w:val="28"/>
          <w:szCs w:val="28"/>
        </w:rPr>
        <w:t>от 14.07.2022</w:t>
      </w:r>
      <w:r w:rsidR="007C5D45" w:rsidRPr="00E67515">
        <w:rPr>
          <w:kern w:val="0"/>
          <w:sz w:val="28"/>
          <w:szCs w:val="28"/>
        </w:rPr>
        <w:br/>
      </w:r>
      <w:r w:rsidR="00317ADE" w:rsidRPr="00E67515">
        <w:rPr>
          <w:kern w:val="0"/>
          <w:sz w:val="28"/>
          <w:szCs w:val="28"/>
        </w:rPr>
        <w:t xml:space="preserve">№ КУВИ-001/2022-118570787 </w:t>
      </w:r>
      <w:r w:rsidRPr="00E67515">
        <w:rPr>
          <w:kern w:val="0"/>
          <w:sz w:val="28"/>
          <w:szCs w:val="28"/>
        </w:rPr>
        <w:t xml:space="preserve">имеются сведения о ранее учтенном </w:t>
      </w:r>
      <w:r w:rsidRPr="00E67515">
        <w:rPr>
          <w:kern w:val="0"/>
          <w:sz w:val="28"/>
          <w:szCs w:val="28"/>
        </w:rPr>
        <w:lastRenderedPageBreak/>
        <w:t>земельном участке, расположенно</w:t>
      </w:r>
      <w:r w:rsidR="00317ADE" w:rsidRPr="00E67515">
        <w:rPr>
          <w:kern w:val="0"/>
          <w:sz w:val="28"/>
          <w:szCs w:val="28"/>
        </w:rPr>
        <w:t>м</w:t>
      </w:r>
      <w:r w:rsidRPr="00E67515">
        <w:rPr>
          <w:kern w:val="0"/>
          <w:sz w:val="28"/>
          <w:szCs w:val="28"/>
        </w:rPr>
        <w:t xml:space="preserve"> по адресу</w:t>
      </w:r>
      <w:r w:rsidR="00317ADE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 xml:space="preserve"> Воронежская область, г</w:t>
      </w:r>
      <w:r w:rsidR="00996C27" w:rsidRPr="00E67515">
        <w:rPr>
          <w:kern w:val="0"/>
          <w:sz w:val="28"/>
          <w:szCs w:val="28"/>
        </w:rPr>
        <w:t>.</w:t>
      </w:r>
      <w:r w:rsidR="002316A8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Воронеж, ул</w:t>
      </w:r>
      <w:r w:rsidR="00742438" w:rsidRPr="00E67515">
        <w:rPr>
          <w:kern w:val="0"/>
          <w:sz w:val="28"/>
          <w:szCs w:val="28"/>
        </w:rPr>
        <w:t>.</w:t>
      </w:r>
      <w:r w:rsidRPr="00E67515">
        <w:rPr>
          <w:kern w:val="0"/>
          <w:sz w:val="28"/>
          <w:szCs w:val="28"/>
        </w:rPr>
        <w:t xml:space="preserve"> Черенкова, уч</w:t>
      </w:r>
      <w:r w:rsidR="00996C27" w:rsidRPr="00E67515">
        <w:rPr>
          <w:kern w:val="0"/>
          <w:sz w:val="28"/>
          <w:szCs w:val="28"/>
        </w:rPr>
        <w:t>.</w:t>
      </w:r>
      <w:r w:rsidR="00B5167B" w:rsidRPr="00E67515">
        <w:rPr>
          <w:kern w:val="0"/>
          <w:sz w:val="28"/>
          <w:szCs w:val="28"/>
        </w:rPr>
        <w:t xml:space="preserve"> 14,</w:t>
      </w:r>
      <w:r w:rsidRPr="00E67515">
        <w:rPr>
          <w:kern w:val="0"/>
          <w:sz w:val="28"/>
          <w:szCs w:val="28"/>
        </w:rPr>
        <w:t xml:space="preserve"> кадастровый номер 36:34:0107031:20. </w:t>
      </w:r>
      <w:r w:rsidR="00B5167B" w:rsidRPr="00E67515">
        <w:rPr>
          <w:kern w:val="0"/>
          <w:sz w:val="28"/>
          <w:szCs w:val="28"/>
        </w:rPr>
        <w:t>П</w:t>
      </w:r>
      <w:r w:rsidRPr="00E67515">
        <w:rPr>
          <w:kern w:val="0"/>
          <w:sz w:val="28"/>
          <w:szCs w:val="28"/>
        </w:rPr>
        <w:t>о</w:t>
      </w:r>
      <w:r w:rsidR="002316A8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 xml:space="preserve">сведениям </w:t>
      </w:r>
      <w:r w:rsidR="00B5167B" w:rsidRPr="00E67515">
        <w:rPr>
          <w:kern w:val="0"/>
          <w:sz w:val="28"/>
          <w:szCs w:val="28"/>
        </w:rPr>
        <w:t>ЕГРН, площадь земельного участка –</w:t>
      </w:r>
      <w:r w:rsidR="007C5D45" w:rsidRPr="00E67515">
        <w:rPr>
          <w:kern w:val="0"/>
          <w:sz w:val="28"/>
          <w:szCs w:val="28"/>
        </w:rPr>
        <w:t xml:space="preserve"> </w:t>
      </w:r>
      <w:r w:rsidRPr="00E67515">
        <w:rPr>
          <w:kern w:val="0"/>
          <w:sz w:val="28"/>
          <w:szCs w:val="28"/>
        </w:rPr>
        <w:t>900 кв. м</w:t>
      </w:r>
      <w:r w:rsidR="00B5167B" w:rsidRPr="00E67515">
        <w:rPr>
          <w:kern w:val="0"/>
          <w:sz w:val="28"/>
          <w:szCs w:val="28"/>
        </w:rPr>
        <w:t xml:space="preserve">, </w:t>
      </w:r>
      <w:r w:rsidRPr="00E67515">
        <w:rPr>
          <w:kern w:val="0"/>
          <w:sz w:val="28"/>
          <w:szCs w:val="28"/>
        </w:rPr>
        <w:t>границы участка не установлены в соответствии с требованиями действующего законодательства и подлежат уточнению.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Границы</w:t>
      </w:r>
      <w:r w:rsidR="00B5167B" w:rsidRPr="00E67515">
        <w:rPr>
          <w:kern w:val="0"/>
          <w:sz w:val="28"/>
          <w:szCs w:val="28"/>
        </w:rPr>
        <w:t xml:space="preserve"> образуемого земельного</w:t>
      </w:r>
      <w:r w:rsidRPr="00E67515">
        <w:rPr>
          <w:kern w:val="0"/>
          <w:sz w:val="28"/>
          <w:szCs w:val="28"/>
        </w:rPr>
        <w:t xml:space="preserve"> участка определены в соответствии с</w:t>
      </w:r>
      <w:r w:rsidR="002316A8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поставленными на кадастровый учет смежными земельными участками, а</w:t>
      </w:r>
      <w:r w:rsidR="002316A8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также элементами планировочной структуры.</w:t>
      </w:r>
    </w:p>
    <w:p w:rsidR="00B231F9" w:rsidRPr="00E67515" w:rsidRDefault="00B5167B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b/>
          <w:kern w:val="0"/>
          <w:sz w:val="28"/>
          <w:szCs w:val="28"/>
        </w:rPr>
      </w:pPr>
      <w:r w:rsidRPr="00E67515">
        <w:rPr>
          <w:b/>
          <w:kern w:val="0"/>
          <w:sz w:val="28"/>
          <w:szCs w:val="28"/>
        </w:rPr>
        <w:t>:</w:t>
      </w:r>
      <w:r w:rsidR="00B231F9" w:rsidRPr="00E67515">
        <w:rPr>
          <w:b/>
          <w:kern w:val="0"/>
          <w:sz w:val="28"/>
          <w:szCs w:val="28"/>
        </w:rPr>
        <w:t>ЗУ2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Проектом межевания предлагается уточнить границы земельного участка площадью 1050 кв. м, расположенн</w:t>
      </w:r>
      <w:r w:rsidR="00B5167B" w:rsidRPr="00E67515">
        <w:rPr>
          <w:kern w:val="0"/>
          <w:sz w:val="28"/>
          <w:szCs w:val="28"/>
        </w:rPr>
        <w:t>ого</w:t>
      </w:r>
      <w:r w:rsidRPr="00E67515">
        <w:rPr>
          <w:kern w:val="0"/>
          <w:sz w:val="28"/>
          <w:szCs w:val="28"/>
        </w:rPr>
        <w:t xml:space="preserve"> по адресу: Воронежская область, г</w:t>
      </w:r>
      <w:r w:rsidR="00996C27" w:rsidRPr="00E67515">
        <w:rPr>
          <w:kern w:val="0"/>
          <w:sz w:val="28"/>
          <w:szCs w:val="28"/>
        </w:rPr>
        <w:t>.</w:t>
      </w:r>
      <w:r w:rsidRPr="00E67515">
        <w:rPr>
          <w:kern w:val="0"/>
          <w:sz w:val="28"/>
          <w:szCs w:val="28"/>
        </w:rPr>
        <w:t xml:space="preserve"> Воронеж, ул</w:t>
      </w:r>
      <w:r w:rsidR="00996C27" w:rsidRPr="00E67515">
        <w:rPr>
          <w:kern w:val="0"/>
          <w:sz w:val="28"/>
          <w:szCs w:val="28"/>
        </w:rPr>
        <w:t>.</w:t>
      </w:r>
      <w:r w:rsidRPr="00E67515">
        <w:rPr>
          <w:kern w:val="0"/>
          <w:sz w:val="28"/>
          <w:szCs w:val="28"/>
        </w:rPr>
        <w:t xml:space="preserve"> Жигулина, 5, для индивидуального жилищного строительства. Земельный участок расположен в зоне ЖИ.</w:t>
      </w:r>
    </w:p>
    <w:p w:rsidR="00742438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Земельный участок </w:t>
      </w:r>
      <w:r w:rsidR="00B5167B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 xml:space="preserve">ЗУ2 площадью 1050 кв. м образуется из земель, государственная собственность на которые не разграничена. Вид разрешенного использования земельного участка установлен в соответствии со сведениями ЕГРН </w:t>
      </w:r>
      <w:r w:rsidR="00B5167B" w:rsidRPr="00E67515">
        <w:rPr>
          <w:kern w:val="0"/>
          <w:sz w:val="28"/>
          <w:szCs w:val="28"/>
        </w:rPr>
        <w:t xml:space="preserve">как </w:t>
      </w:r>
      <w:r w:rsidRPr="00E67515">
        <w:rPr>
          <w:kern w:val="0"/>
          <w:sz w:val="28"/>
          <w:szCs w:val="28"/>
        </w:rPr>
        <w:t>«Для индивидуального жилищного стр</w:t>
      </w:r>
      <w:r w:rsidR="00B5167B" w:rsidRPr="00E67515">
        <w:rPr>
          <w:kern w:val="0"/>
          <w:sz w:val="28"/>
          <w:szCs w:val="28"/>
        </w:rPr>
        <w:t xml:space="preserve">оительства». 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По данным кадастрового плана территории </w:t>
      </w:r>
      <w:r w:rsidR="00B5167B" w:rsidRPr="00E67515">
        <w:rPr>
          <w:kern w:val="0"/>
          <w:sz w:val="28"/>
          <w:szCs w:val="28"/>
        </w:rPr>
        <w:t>от 14.07.2022</w:t>
      </w:r>
      <w:r w:rsidR="00996C27" w:rsidRPr="00E67515">
        <w:rPr>
          <w:kern w:val="0"/>
          <w:sz w:val="28"/>
          <w:szCs w:val="28"/>
        </w:rPr>
        <w:br/>
      </w:r>
      <w:r w:rsidR="00B5167B" w:rsidRPr="00E67515">
        <w:rPr>
          <w:kern w:val="0"/>
          <w:sz w:val="28"/>
          <w:szCs w:val="28"/>
        </w:rPr>
        <w:t xml:space="preserve">№ КУВИ-001/2022-118569844 </w:t>
      </w:r>
      <w:r w:rsidRPr="00E67515">
        <w:rPr>
          <w:kern w:val="0"/>
          <w:sz w:val="28"/>
          <w:szCs w:val="28"/>
        </w:rPr>
        <w:t>имеются сведения о ранее учтенном земельном участке, расположенно</w:t>
      </w:r>
      <w:r w:rsidR="00B5167B" w:rsidRPr="00E67515">
        <w:rPr>
          <w:kern w:val="0"/>
          <w:sz w:val="28"/>
          <w:szCs w:val="28"/>
        </w:rPr>
        <w:t xml:space="preserve">м по адресу: </w:t>
      </w:r>
      <w:r w:rsidRPr="00E67515">
        <w:rPr>
          <w:kern w:val="0"/>
          <w:sz w:val="28"/>
          <w:szCs w:val="28"/>
        </w:rPr>
        <w:t>Воронежская область,</w:t>
      </w:r>
      <w:r w:rsidR="00B5167B" w:rsidRPr="00E67515">
        <w:rPr>
          <w:kern w:val="0"/>
          <w:sz w:val="28"/>
          <w:szCs w:val="28"/>
        </w:rPr>
        <w:t xml:space="preserve"> </w:t>
      </w:r>
      <w:r w:rsidRPr="00E67515">
        <w:rPr>
          <w:kern w:val="0"/>
          <w:sz w:val="28"/>
          <w:szCs w:val="28"/>
        </w:rPr>
        <w:t>г</w:t>
      </w:r>
      <w:r w:rsidR="00996C27" w:rsidRPr="00E67515">
        <w:rPr>
          <w:kern w:val="0"/>
          <w:sz w:val="28"/>
          <w:szCs w:val="28"/>
        </w:rPr>
        <w:t>.</w:t>
      </w:r>
      <w:r w:rsidR="002316A8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Воронеж, ул</w:t>
      </w:r>
      <w:r w:rsidR="00996C27" w:rsidRPr="00E67515">
        <w:rPr>
          <w:kern w:val="0"/>
          <w:sz w:val="28"/>
          <w:szCs w:val="28"/>
        </w:rPr>
        <w:t>.</w:t>
      </w:r>
      <w:r w:rsidRPr="00E67515">
        <w:rPr>
          <w:kern w:val="0"/>
          <w:sz w:val="28"/>
          <w:szCs w:val="28"/>
        </w:rPr>
        <w:t xml:space="preserve"> Жигулина, 5</w:t>
      </w:r>
      <w:r w:rsidR="00B5167B" w:rsidRPr="00E67515">
        <w:rPr>
          <w:kern w:val="0"/>
          <w:sz w:val="28"/>
          <w:szCs w:val="28"/>
        </w:rPr>
        <w:t xml:space="preserve">, </w:t>
      </w:r>
      <w:r w:rsidRPr="00E67515">
        <w:rPr>
          <w:kern w:val="0"/>
          <w:sz w:val="28"/>
          <w:szCs w:val="28"/>
        </w:rPr>
        <w:t xml:space="preserve">кадастровый номер 36:34:0107028:29. </w:t>
      </w:r>
      <w:r w:rsidR="00B5167B" w:rsidRPr="00E67515">
        <w:rPr>
          <w:kern w:val="0"/>
          <w:sz w:val="28"/>
          <w:szCs w:val="28"/>
        </w:rPr>
        <w:t>По</w:t>
      </w:r>
      <w:r w:rsidR="002316A8">
        <w:rPr>
          <w:kern w:val="0"/>
          <w:sz w:val="28"/>
          <w:szCs w:val="28"/>
        </w:rPr>
        <w:t> </w:t>
      </w:r>
      <w:r w:rsidR="00B5167B" w:rsidRPr="00E67515">
        <w:rPr>
          <w:kern w:val="0"/>
          <w:sz w:val="28"/>
          <w:szCs w:val="28"/>
        </w:rPr>
        <w:t xml:space="preserve">сведениям ЕГРН, площадь земельного участка – </w:t>
      </w:r>
      <w:r w:rsidRPr="00E67515">
        <w:rPr>
          <w:kern w:val="0"/>
          <w:sz w:val="28"/>
          <w:szCs w:val="28"/>
        </w:rPr>
        <w:t xml:space="preserve">1050 </w:t>
      </w:r>
      <w:r w:rsidR="002316A8">
        <w:rPr>
          <w:kern w:val="0"/>
          <w:sz w:val="28"/>
          <w:szCs w:val="28"/>
        </w:rPr>
        <w:t>кв. м</w:t>
      </w:r>
      <w:r w:rsidRPr="00E67515">
        <w:rPr>
          <w:kern w:val="0"/>
          <w:sz w:val="28"/>
          <w:szCs w:val="28"/>
        </w:rPr>
        <w:t>, границы участка не установлены в соответствии с требованиями действующего законодательства и подлежат уточнению.</w:t>
      </w:r>
    </w:p>
    <w:p w:rsidR="00996C27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Границы </w:t>
      </w:r>
      <w:r w:rsidR="00B5167B" w:rsidRPr="00E67515">
        <w:rPr>
          <w:kern w:val="0"/>
          <w:sz w:val="28"/>
          <w:szCs w:val="28"/>
        </w:rPr>
        <w:t xml:space="preserve">образуемого земельного </w:t>
      </w:r>
      <w:r w:rsidRPr="00E67515">
        <w:rPr>
          <w:kern w:val="0"/>
          <w:sz w:val="28"/>
          <w:szCs w:val="28"/>
        </w:rPr>
        <w:t>участка определены в соответствии с</w:t>
      </w:r>
      <w:r w:rsidR="002316A8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поставленными на кадастровый учет смежными земельными участками,</w:t>
      </w:r>
      <w:r w:rsidR="002316A8">
        <w:rPr>
          <w:kern w:val="0"/>
          <w:sz w:val="28"/>
          <w:szCs w:val="28"/>
        </w:rPr>
        <w:t xml:space="preserve"> </w:t>
      </w:r>
      <w:r w:rsidRPr="00E67515">
        <w:rPr>
          <w:kern w:val="0"/>
          <w:sz w:val="28"/>
          <w:szCs w:val="28"/>
        </w:rPr>
        <w:t>а</w:t>
      </w:r>
      <w:r w:rsidR="002316A8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также элем</w:t>
      </w:r>
      <w:r w:rsidR="001B1540" w:rsidRPr="00E67515">
        <w:rPr>
          <w:kern w:val="0"/>
          <w:sz w:val="28"/>
          <w:szCs w:val="28"/>
        </w:rPr>
        <w:t>ентами планировочной структуры.</w:t>
      </w:r>
    </w:p>
    <w:p w:rsidR="00B231F9" w:rsidRPr="00E67515" w:rsidRDefault="00B5167B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b/>
          <w:kern w:val="0"/>
          <w:sz w:val="28"/>
          <w:szCs w:val="28"/>
        </w:rPr>
      </w:pPr>
      <w:r w:rsidRPr="00E67515">
        <w:rPr>
          <w:b/>
          <w:kern w:val="0"/>
          <w:sz w:val="28"/>
          <w:szCs w:val="28"/>
        </w:rPr>
        <w:t>:</w:t>
      </w:r>
      <w:r w:rsidR="00B231F9" w:rsidRPr="00E67515">
        <w:rPr>
          <w:b/>
          <w:kern w:val="0"/>
          <w:sz w:val="28"/>
          <w:szCs w:val="28"/>
        </w:rPr>
        <w:t>ЗУ3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Проектом межевания предлагается уточнить границы земельного участка площадью 1225 кв. м, расположенн</w:t>
      </w:r>
      <w:r w:rsidR="00B5167B" w:rsidRPr="00E67515">
        <w:rPr>
          <w:kern w:val="0"/>
          <w:sz w:val="28"/>
          <w:szCs w:val="28"/>
        </w:rPr>
        <w:t>ого</w:t>
      </w:r>
      <w:r w:rsidRPr="00E67515">
        <w:rPr>
          <w:kern w:val="0"/>
          <w:sz w:val="28"/>
          <w:szCs w:val="28"/>
        </w:rPr>
        <w:t xml:space="preserve"> по адресу: Воронежская </w:t>
      </w:r>
      <w:r w:rsidRPr="00E67515">
        <w:rPr>
          <w:kern w:val="0"/>
          <w:sz w:val="28"/>
          <w:szCs w:val="28"/>
        </w:rPr>
        <w:lastRenderedPageBreak/>
        <w:t>область, г</w:t>
      </w:r>
      <w:r w:rsidR="00996C27" w:rsidRPr="00E67515">
        <w:rPr>
          <w:kern w:val="0"/>
          <w:sz w:val="28"/>
          <w:szCs w:val="28"/>
        </w:rPr>
        <w:t>.</w:t>
      </w:r>
      <w:r w:rsidRPr="00E67515">
        <w:rPr>
          <w:kern w:val="0"/>
          <w:sz w:val="28"/>
          <w:szCs w:val="28"/>
        </w:rPr>
        <w:t xml:space="preserve"> Воронеж, ул</w:t>
      </w:r>
      <w:r w:rsidR="00996C27" w:rsidRPr="00E67515">
        <w:rPr>
          <w:kern w:val="0"/>
          <w:sz w:val="28"/>
          <w:szCs w:val="28"/>
        </w:rPr>
        <w:t>.</w:t>
      </w:r>
      <w:r w:rsidRPr="00E67515">
        <w:rPr>
          <w:kern w:val="0"/>
          <w:sz w:val="28"/>
          <w:szCs w:val="28"/>
        </w:rPr>
        <w:t xml:space="preserve"> Жигулина, 27, для индивидуального жилищного строительства. Земельный участок расположен в зоне ЖИ.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Земельный участок </w:t>
      </w:r>
      <w:r w:rsidR="00B5167B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 xml:space="preserve">ЗУ3 площадью 1225 кв. м образуется из земель, государственная собственность на которые не разграничена. Вид разрешенного использования земельного участка установлен в соответствии со сведениями ЕГРН </w:t>
      </w:r>
      <w:r w:rsidR="00B5167B" w:rsidRPr="00E67515">
        <w:rPr>
          <w:kern w:val="0"/>
          <w:sz w:val="28"/>
          <w:szCs w:val="28"/>
        </w:rPr>
        <w:t xml:space="preserve">как </w:t>
      </w:r>
      <w:r w:rsidRPr="00E67515">
        <w:rPr>
          <w:kern w:val="0"/>
          <w:sz w:val="28"/>
          <w:szCs w:val="28"/>
        </w:rPr>
        <w:t xml:space="preserve">«Для индивидуального жилищного строительства». </w:t>
      </w:r>
    </w:p>
    <w:p w:rsidR="00742438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По данным кадастрового плана территории </w:t>
      </w:r>
      <w:r w:rsidR="00B5167B" w:rsidRPr="00E67515">
        <w:rPr>
          <w:kern w:val="0"/>
          <w:sz w:val="28"/>
          <w:szCs w:val="28"/>
        </w:rPr>
        <w:t>от 14.07.2022</w:t>
      </w:r>
      <w:r w:rsidR="00996C27" w:rsidRPr="00E67515">
        <w:rPr>
          <w:kern w:val="0"/>
          <w:sz w:val="28"/>
          <w:szCs w:val="28"/>
        </w:rPr>
        <w:br/>
      </w:r>
      <w:r w:rsidR="00B5167B" w:rsidRPr="00E67515">
        <w:rPr>
          <w:kern w:val="0"/>
          <w:sz w:val="28"/>
          <w:szCs w:val="28"/>
        </w:rPr>
        <w:t xml:space="preserve">№ КУВИ-001/2022-118569844 </w:t>
      </w:r>
      <w:r w:rsidRPr="00E67515">
        <w:rPr>
          <w:kern w:val="0"/>
          <w:sz w:val="28"/>
          <w:szCs w:val="28"/>
        </w:rPr>
        <w:t>имеются сведения о ранее учтенном земельном участке, расположенно</w:t>
      </w:r>
      <w:r w:rsidR="00B5167B" w:rsidRPr="00E67515">
        <w:rPr>
          <w:kern w:val="0"/>
          <w:sz w:val="28"/>
          <w:szCs w:val="28"/>
        </w:rPr>
        <w:t>м</w:t>
      </w:r>
      <w:r w:rsidRPr="00E67515">
        <w:rPr>
          <w:kern w:val="0"/>
          <w:sz w:val="28"/>
          <w:szCs w:val="28"/>
        </w:rPr>
        <w:t xml:space="preserve"> по адресу</w:t>
      </w:r>
      <w:r w:rsidR="00B5167B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 xml:space="preserve"> Воронежская область,</w:t>
      </w:r>
      <w:r w:rsidR="00B5167B" w:rsidRPr="00E67515">
        <w:rPr>
          <w:kern w:val="0"/>
          <w:sz w:val="28"/>
          <w:szCs w:val="28"/>
        </w:rPr>
        <w:t xml:space="preserve"> </w:t>
      </w:r>
      <w:r w:rsidRPr="00E67515">
        <w:rPr>
          <w:kern w:val="0"/>
          <w:sz w:val="28"/>
          <w:szCs w:val="28"/>
        </w:rPr>
        <w:t>г</w:t>
      </w:r>
      <w:r w:rsidR="00996C27" w:rsidRPr="00E67515">
        <w:rPr>
          <w:kern w:val="0"/>
          <w:sz w:val="28"/>
          <w:szCs w:val="28"/>
        </w:rPr>
        <w:t>.</w:t>
      </w:r>
      <w:r w:rsidR="002316A8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Воронеж, ул</w:t>
      </w:r>
      <w:r w:rsidR="00996C27" w:rsidRPr="00E67515">
        <w:rPr>
          <w:kern w:val="0"/>
          <w:sz w:val="28"/>
          <w:szCs w:val="28"/>
        </w:rPr>
        <w:t>.</w:t>
      </w:r>
      <w:r w:rsidRPr="00E67515">
        <w:rPr>
          <w:kern w:val="0"/>
          <w:sz w:val="28"/>
          <w:szCs w:val="28"/>
        </w:rPr>
        <w:t xml:space="preserve"> Жигулина, 27</w:t>
      </w:r>
      <w:r w:rsidR="00B5167B" w:rsidRPr="00E67515">
        <w:rPr>
          <w:kern w:val="0"/>
          <w:sz w:val="28"/>
          <w:szCs w:val="28"/>
        </w:rPr>
        <w:t>,</w:t>
      </w:r>
      <w:r w:rsidRPr="00E67515">
        <w:rPr>
          <w:kern w:val="0"/>
          <w:sz w:val="28"/>
          <w:szCs w:val="28"/>
        </w:rPr>
        <w:t xml:space="preserve"> кадастровый номер</w:t>
      </w:r>
      <w:r w:rsidR="004C6961" w:rsidRPr="00E67515">
        <w:rPr>
          <w:kern w:val="0"/>
          <w:sz w:val="28"/>
          <w:szCs w:val="28"/>
        </w:rPr>
        <w:t xml:space="preserve"> </w:t>
      </w:r>
      <w:r w:rsidRPr="00E67515">
        <w:rPr>
          <w:kern w:val="0"/>
          <w:sz w:val="28"/>
          <w:szCs w:val="28"/>
        </w:rPr>
        <w:t xml:space="preserve">36:34:0107028:17. </w:t>
      </w:r>
      <w:r w:rsidR="004C6961" w:rsidRPr="00E67515">
        <w:rPr>
          <w:kern w:val="0"/>
          <w:sz w:val="28"/>
          <w:szCs w:val="28"/>
        </w:rPr>
        <w:t>По</w:t>
      </w:r>
      <w:r w:rsidR="002316A8">
        <w:rPr>
          <w:kern w:val="0"/>
          <w:sz w:val="28"/>
          <w:szCs w:val="28"/>
        </w:rPr>
        <w:t> </w:t>
      </w:r>
      <w:r w:rsidR="004C6961" w:rsidRPr="00E67515">
        <w:rPr>
          <w:kern w:val="0"/>
          <w:sz w:val="28"/>
          <w:szCs w:val="28"/>
        </w:rPr>
        <w:t>сведениям ЕГРН, п</w:t>
      </w:r>
      <w:r w:rsidRPr="00E67515">
        <w:rPr>
          <w:kern w:val="0"/>
          <w:sz w:val="28"/>
          <w:szCs w:val="28"/>
        </w:rPr>
        <w:t>лощадь земельного участка</w:t>
      </w:r>
      <w:r w:rsidR="004C6961" w:rsidRPr="00E67515">
        <w:rPr>
          <w:kern w:val="0"/>
          <w:sz w:val="28"/>
          <w:szCs w:val="28"/>
        </w:rPr>
        <w:t xml:space="preserve"> – 1225 кв. м, </w:t>
      </w:r>
      <w:r w:rsidRPr="00E67515">
        <w:rPr>
          <w:kern w:val="0"/>
          <w:sz w:val="28"/>
          <w:szCs w:val="28"/>
        </w:rPr>
        <w:t>границы участка не установлены в соответствии с требованиями действующего законод</w:t>
      </w:r>
      <w:r w:rsidR="00742438" w:rsidRPr="00E67515">
        <w:rPr>
          <w:kern w:val="0"/>
          <w:sz w:val="28"/>
          <w:szCs w:val="28"/>
        </w:rPr>
        <w:t>ательства и подлежат уточнению.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Границы </w:t>
      </w:r>
      <w:r w:rsidR="004C6961" w:rsidRPr="00E67515">
        <w:rPr>
          <w:kern w:val="0"/>
          <w:sz w:val="28"/>
          <w:szCs w:val="28"/>
        </w:rPr>
        <w:t xml:space="preserve">образуемого земельного </w:t>
      </w:r>
      <w:r w:rsidRPr="00E67515">
        <w:rPr>
          <w:kern w:val="0"/>
          <w:sz w:val="28"/>
          <w:szCs w:val="28"/>
        </w:rPr>
        <w:t>участка определены в соответствии с поставленными на кадастровый учет смежными земельными участками, а также элементами планировочной структуры.</w:t>
      </w:r>
    </w:p>
    <w:p w:rsidR="00B231F9" w:rsidRPr="00E67515" w:rsidRDefault="004C6961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b/>
          <w:kern w:val="0"/>
          <w:sz w:val="28"/>
          <w:szCs w:val="28"/>
        </w:rPr>
      </w:pPr>
      <w:r w:rsidRPr="00E67515">
        <w:rPr>
          <w:b/>
          <w:kern w:val="0"/>
          <w:sz w:val="28"/>
          <w:szCs w:val="28"/>
        </w:rPr>
        <w:t>:</w:t>
      </w:r>
      <w:r w:rsidR="00B231F9" w:rsidRPr="00E67515">
        <w:rPr>
          <w:b/>
          <w:kern w:val="0"/>
          <w:sz w:val="28"/>
          <w:szCs w:val="28"/>
        </w:rPr>
        <w:t>ЗУ4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Проектом межевания предлагается уточнить границы земельного участка площадью 1920 кв. м</w:t>
      </w:r>
      <w:r w:rsidR="004C6961" w:rsidRPr="00E67515">
        <w:rPr>
          <w:kern w:val="0"/>
          <w:sz w:val="28"/>
          <w:szCs w:val="28"/>
        </w:rPr>
        <w:t>, расположенного</w:t>
      </w:r>
      <w:r w:rsidRPr="00E67515">
        <w:rPr>
          <w:kern w:val="0"/>
          <w:sz w:val="28"/>
          <w:szCs w:val="28"/>
        </w:rPr>
        <w:t xml:space="preserve"> по адресу: Воронежская область, г</w:t>
      </w:r>
      <w:r w:rsidR="00996C27" w:rsidRPr="00E67515">
        <w:rPr>
          <w:kern w:val="0"/>
          <w:sz w:val="28"/>
          <w:szCs w:val="28"/>
        </w:rPr>
        <w:t>.</w:t>
      </w:r>
      <w:r w:rsidRPr="00E67515">
        <w:rPr>
          <w:kern w:val="0"/>
          <w:sz w:val="28"/>
          <w:szCs w:val="28"/>
        </w:rPr>
        <w:t xml:space="preserve"> Воронеж, ул</w:t>
      </w:r>
      <w:r w:rsidR="00996C27" w:rsidRPr="00E67515">
        <w:rPr>
          <w:kern w:val="0"/>
          <w:sz w:val="28"/>
          <w:szCs w:val="28"/>
        </w:rPr>
        <w:t>.</w:t>
      </w:r>
      <w:r w:rsidRPr="00E67515">
        <w:rPr>
          <w:kern w:val="0"/>
          <w:sz w:val="28"/>
          <w:szCs w:val="28"/>
        </w:rPr>
        <w:t xml:space="preserve"> Безоблачная, д</w:t>
      </w:r>
      <w:r w:rsidR="004C6961" w:rsidRPr="00E67515">
        <w:rPr>
          <w:kern w:val="0"/>
          <w:sz w:val="28"/>
          <w:szCs w:val="28"/>
        </w:rPr>
        <w:t>.</w:t>
      </w:r>
      <w:r w:rsidRPr="00E67515">
        <w:rPr>
          <w:kern w:val="0"/>
          <w:sz w:val="28"/>
          <w:szCs w:val="28"/>
        </w:rPr>
        <w:t xml:space="preserve"> 1, для ведения личного подсобного хозяйства. Земельный участок расположен в зоне ЖИ.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Земельный участок </w:t>
      </w:r>
      <w:r w:rsidR="004C6961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 xml:space="preserve">ЗУ4 площадью 1920 кв. м образуется из земель, государственная собственность на которые не разграничена. Вид разрешенного использования земельного участка установлен в соответствии со сведениями ЕГРН </w:t>
      </w:r>
      <w:r w:rsidR="004C6961" w:rsidRPr="00E67515">
        <w:rPr>
          <w:kern w:val="0"/>
          <w:sz w:val="28"/>
          <w:szCs w:val="28"/>
        </w:rPr>
        <w:t xml:space="preserve">как </w:t>
      </w:r>
      <w:r w:rsidRPr="00E67515">
        <w:rPr>
          <w:kern w:val="0"/>
          <w:sz w:val="28"/>
          <w:szCs w:val="28"/>
        </w:rPr>
        <w:t xml:space="preserve">«Для ведения личного подсобного хозяйства». 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По данным кадастрового плана территории </w:t>
      </w:r>
      <w:r w:rsidR="004C6961" w:rsidRPr="00E67515">
        <w:rPr>
          <w:kern w:val="0"/>
          <w:sz w:val="28"/>
          <w:szCs w:val="28"/>
        </w:rPr>
        <w:t>от 14.07.2022</w:t>
      </w:r>
      <w:r w:rsidR="00996C27" w:rsidRPr="00E67515">
        <w:rPr>
          <w:kern w:val="0"/>
          <w:sz w:val="28"/>
          <w:szCs w:val="28"/>
        </w:rPr>
        <w:br/>
      </w:r>
      <w:r w:rsidRPr="00E67515">
        <w:rPr>
          <w:kern w:val="0"/>
          <w:sz w:val="28"/>
          <w:szCs w:val="28"/>
        </w:rPr>
        <w:t>№ КУВИ-001/2022-118570311 имеются сведения о ранее учтенном земельном участке, расположенно</w:t>
      </w:r>
      <w:r w:rsidR="004C6961" w:rsidRPr="00E67515">
        <w:rPr>
          <w:kern w:val="0"/>
          <w:sz w:val="28"/>
          <w:szCs w:val="28"/>
        </w:rPr>
        <w:t>м</w:t>
      </w:r>
      <w:r w:rsidRPr="00E67515">
        <w:rPr>
          <w:kern w:val="0"/>
          <w:sz w:val="28"/>
          <w:szCs w:val="28"/>
        </w:rPr>
        <w:t xml:space="preserve"> по адресу</w:t>
      </w:r>
      <w:r w:rsidR="004C6961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 xml:space="preserve"> Воронежская область,</w:t>
      </w:r>
      <w:r w:rsidR="004C6961" w:rsidRPr="00E67515">
        <w:rPr>
          <w:kern w:val="0"/>
          <w:sz w:val="28"/>
          <w:szCs w:val="28"/>
        </w:rPr>
        <w:t xml:space="preserve"> </w:t>
      </w:r>
      <w:r w:rsidRPr="00E67515">
        <w:rPr>
          <w:kern w:val="0"/>
          <w:sz w:val="28"/>
          <w:szCs w:val="28"/>
        </w:rPr>
        <w:t>г</w:t>
      </w:r>
      <w:r w:rsidR="00996C27" w:rsidRPr="00E67515">
        <w:rPr>
          <w:kern w:val="0"/>
          <w:sz w:val="28"/>
          <w:szCs w:val="28"/>
        </w:rPr>
        <w:t>.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Воронеж, ул</w:t>
      </w:r>
      <w:r w:rsidR="00996C27" w:rsidRPr="00E67515">
        <w:rPr>
          <w:kern w:val="0"/>
          <w:sz w:val="28"/>
          <w:szCs w:val="28"/>
        </w:rPr>
        <w:t>.</w:t>
      </w:r>
      <w:r w:rsidRPr="00E67515">
        <w:rPr>
          <w:kern w:val="0"/>
          <w:sz w:val="28"/>
          <w:szCs w:val="28"/>
        </w:rPr>
        <w:t xml:space="preserve"> Безоблачная, д</w:t>
      </w:r>
      <w:r w:rsidR="00996C27" w:rsidRPr="00E67515">
        <w:rPr>
          <w:kern w:val="0"/>
          <w:sz w:val="28"/>
          <w:szCs w:val="28"/>
        </w:rPr>
        <w:t>.</w:t>
      </w:r>
      <w:r w:rsidRPr="00E67515">
        <w:rPr>
          <w:kern w:val="0"/>
          <w:sz w:val="28"/>
          <w:szCs w:val="28"/>
        </w:rPr>
        <w:t xml:space="preserve"> 1</w:t>
      </w:r>
      <w:r w:rsidR="004C6961" w:rsidRPr="00E67515">
        <w:rPr>
          <w:kern w:val="0"/>
          <w:sz w:val="28"/>
          <w:szCs w:val="28"/>
        </w:rPr>
        <w:t xml:space="preserve">, кадастровый номер </w:t>
      </w:r>
      <w:r w:rsidRPr="00E67515">
        <w:rPr>
          <w:kern w:val="0"/>
          <w:sz w:val="28"/>
          <w:szCs w:val="28"/>
        </w:rPr>
        <w:t xml:space="preserve">36:34:0107029:10. </w:t>
      </w:r>
      <w:r w:rsidR="004C6961" w:rsidRPr="00E67515">
        <w:rPr>
          <w:kern w:val="0"/>
          <w:sz w:val="28"/>
          <w:szCs w:val="28"/>
        </w:rPr>
        <w:t>По</w:t>
      </w:r>
      <w:r w:rsidR="00054833">
        <w:rPr>
          <w:kern w:val="0"/>
          <w:sz w:val="28"/>
          <w:szCs w:val="28"/>
        </w:rPr>
        <w:t> </w:t>
      </w:r>
      <w:r w:rsidR="004C6961" w:rsidRPr="00E67515">
        <w:rPr>
          <w:kern w:val="0"/>
          <w:sz w:val="28"/>
          <w:szCs w:val="28"/>
        </w:rPr>
        <w:t xml:space="preserve">сведениям ЕГРН, площадь земельного участка – </w:t>
      </w:r>
      <w:r w:rsidRPr="00E67515">
        <w:rPr>
          <w:kern w:val="0"/>
          <w:sz w:val="28"/>
          <w:szCs w:val="28"/>
        </w:rPr>
        <w:t xml:space="preserve">1920 </w:t>
      </w:r>
      <w:r w:rsidR="002316A8">
        <w:rPr>
          <w:kern w:val="0"/>
          <w:sz w:val="28"/>
          <w:szCs w:val="28"/>
        </w:rPr>
        <w:t>кв. м</w:t>
      </w:r>
      <w:r w:rsidRPr="00E67515">
        <w:rPr>
          <w:kern w:val="0"/>
          <w:sz w:val="28"/>
          <w:szCs w:val="28"/>
        </w:rPr>
        <w:t xml:space="preserve">, границы </w:t>
      </w:r>
      <w:r w:rsidRPr="00E67515">
        <w:rPr>
          <w:kern w:val="0"/>
          <w:sz w:val="28"/>
          <w:szCs w:val="28"/>
        </w:rPr>
        <w:lastRenderedPageBreak/>
        <w:t>участка не установлены в соответствии с требованиями действующего законодательства и подлежат уточнению.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Границы </w:t>
      </w:r>
      <w:r w:rsidR="004C6961" w:rsidRPr="00E67515">
        <w:rPr>
          <w:kern w:val="0"/>
          <w:sz w:val="28"/>
          <w:szCs w:val="28"/>
        </w:rPr>
        <w:t>образуемого земельного участка</w:t>
      </w:r>
      <w:r w:rsidRPr="00E67515">
        <w:rPr>
          <w:kern w:val="0"/>
          <w:sz w:val="28"/>
          <w:szCs w:val="28"/>
        </w:rPr>
        <w:t xml:space="preserve"> определены в соответствии с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поставленными на кадастровый учет смежными земельными участками, а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также элементами планировочной структуры.</w:t>
      </w:r>
    </w:p>
    <w:p w:rsidR="00B231F9" w:rsidRPr="00E67515" w:rsidRDefault="004C6961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b/>
          <w:kern w:val="0"/>
          <w:sz w:val="28"/>
          <w:szCs w:val="28"/>
        </w:rPr>
      </w:pPr>
      <w:r w:rsidRPr="00E67515">
        <w:rPr>
          <w:b/>
          <w:kern w:val="0"/>
          <w:sz w:val="28"/>
          <w:szCs w:val="28"/>
        </w:rPr>
        <w:t>:</w:t>
      </w:r>
      <w:r w:rsidR="00B231F9" w:rsidRPr="00E67515">
        <w:rPr>
          <w:b/>
          <w:kern w:val="0"/>
          <w:sz w:val="28"/>
          <w:szCs w:val="28"/>
        </w:rPr>
        <w:t>ЗУ5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Проектом межевания предлагается образовать земельный участок площадью 15903 кв. м по пер. Самоцветный. Данный земельный участок образован для проезда </w:t>
      </w:r>
      <w:r w:rsidR="004C6961" w:rsidRPr="00E67515">
        <w:rPr>
          <w:kern w:val="0"/>
          <w:sz w:val="28"/>
          <w:szCs w:val="28"/>
        </w:rPr>
        <w:t xml:space="preserve">и </w:t>
      </w:r>
      <w:r w:rsidR="00FC1B9A" w:rsidRPr="00E67515">
        <w:rPr>
          <w:kern w:val="0"/>
          <w:sz w:val="28"/>
          <w:szCs w:val="28"/>
        </w:rPr>
        <w:t xml:space="preserve">к </w:t>
      </w:r>
      <w:r w:rsidRPr="00E67515">
        <w:rPr>
          <w:kern w:val="0"/>
          <w:sz w:val="28"/>
          <w:szCs w:val="28"/>
        </w:rPr>
        <w:t>ранее учтенным</w:t>
      </w:r>
      <w:r w:rsidR="004C6961" w:rsidRPr="00E67515">
        <w:rPr>
          <w:kern w:val="0"/>
          <w:sz w:val="28"/>
          <w:szCs w:val="28"/>
        </w:rPr>
        <w:t xml:space="preserve"> земельным участкам</w:t>
      </w:r>
      <w:r w:rsidRPr="00E67515">
        <w:rPr>
          <w:kern w:val="0"/>
          <w:sz w:val="28"/>
          <w:szCs w:val="28"/>
        </w:rPr>
        <w:t xml:space="preserve"> и</w:t>
      </w:r>
      <w:r w:rsidR="00054833">
        <w:rPr>
          <w:kern w:val="0"/>
          <w:sz w:val="28"/>
          <w:szCs w:val="28"/>
        </w:rPr>
        <w:t> </w:t>
      </w:r>
      <w:r w:rsidR="00FC1B9A">
        <w:rPr>
          <w:kern w:val="0"/>
          <w:sz w:val="28"/>
          <w:szCs w:val="28"/>
        </w:rPr>
        <w:t>к </w:t>
      </w:r>
      <w:r w:rsidRPr="00E67515">
        <w:rPr>
          <w:kern w:val="0"/>
          <w:sz w:val="28"/>
          <w:szCs w:val="28"/>
        </w:rPr>
        <w:t xml:space="preserve">образуемым. 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В пределах территории, расположенной по пер. Самоцветный</w:t>
      </w:r>
      <w:r w:rsidR="004C6961" w:rsidRPr="00E67515">
        <w:rPr>
          <w:kern w:val="0"/>
          <w:sz w:val="28"/>
          <w:szCs w:val="28"/>
        </w:rPr>
        <w:t>,</w:t>
      </w:r>
      <w:r w:rsidRPr="00E67515">
        <w:rPr>
          <w:kern w:val="0"/>
          <w:sz w:val="28"/>
          <w:szCs w:val="28"/>
        </w:rPr>
        <w:t xml:space="preserve"> имеются свободные от застройки земли, государственная собственность на которые не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разграничена. Переулок Самоцветный находится в зоне индивиду</w:t>
      </w:r>
      <w:r w:rsidR="00996C27" w:rsidRPr="00E67515">
        <w:rPr>
          <w:kern w:val="0"/>
          <w:sz w:val="28"/>
          <w:szCs w:val="28"/>
        </w:rPr>
        <w:t>альной жилой застройки</w:t>
      </w:r>
      <w:r w:rsidRPr="00E67515">
        <w:rPr>
          <w:kern w:val="0"/>
          <w:sz w:val="28"/>
          <w:szCs w:val="28"/>
        </w:rPr>
        <w:t>, где основной вид разрешенного использования</w:t>
      </w:r>
      <w:r w:rsidR="004C6961" w:rsidRPr="00E67515">
        <w:rPr>
          <w:kern w:val="0"/>
          <w:sz w:val="28"/>
          <w:szCs w:val="28"/>
        </w:rPr>
        <w:t xml:space="preserve"> – «Д</w:t>
      </w:r>
      <w:r w:rsidRPr="00E67515">
        <w:rPr>
          <w:kern w:val="0"/>
          <w:sz w:val="28"/>
          <w:szCs w:val="28"/>
        </w:rPr>
        <w:t>ля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индивидуального жилищного строительства</w:t>
      </w:r>
      <w:r w:rsidR="004C6961" w:rsidRPr="00E67515">
        <w:rPr>
          <w:kern w:val="0"/>
          <w:sz w:val="28"/>
          <w:szCs w:val="28"/>
        </w:rPr>
        <w:t>»</w:t>
      </w:r>
      <w:r w:rsidRPr="00E67515">
        <w:rPr>
          <w:kern w:val="0"/>
          <w:sz w:val="28"/>
          <w:szCs w:val="28"/>
        </w:rPr>
        <w:t xml:space="preserve">. </w:t>
      </w:r>
      <w:r w:rsidR="004C6961" w:rsidRPr="00E67515">
        <w:rPr>
          <w:kern w:val="0"/>
          <w:sz w:val="28"/>
          <w:szCs w:val="28"/>
        </w:rPr>
        <w:t>О</w:t>
      </w:r>
      <w:r w:rsidRPr="00E67515">
        <w:rPr>
          <w:kern w:val="0"/>
          <w:sz w:val="28"/>
          <w:szCs w:val="28"/>
        </w:rPr>
        <w:t xml:space="preserve">бразование </w:t>
      </w:r>
      <w:r w:rsidR="004C6961" w:rsidRPr="00E67515">
        <w:rPr>
          <w:kern w:val="0"/>
          <w:sz w:val="28"/>
          <w:szCs w:val="28"/>
        </w:rPr>
        <w:t xml:space="preserve">земельного участка </w:t>
      </w:r>
      <w:r w:rsidRPr="00E67515">
        <w:rPr>
          <w:kern w:val="0"/>
          <w:sz w:val="28"/>
          <w:szCs w:val="28"/>
        </w:rPr>
        <w:t xml:space="preserve">не противоречит </w:t>
      </w:r>
      <w:r w:rsidR="007C5D45" w:rsidRPr="00E67515">
        <w:rPr>
          <w:kern w:val="0"/>
          <w:sz w:val="28"/>
          <w:szCs w:val="28"/>
        </w:rPr>
        <w:t>П</w:t>
      </w:r>
      <w:r w:rsidRPr="00E67515">
        <w:rPr>
          <w:kern w:val="0"/>
          <w:sz w:val="28"/>
          <w:szCs w:val="28"/>
        </w:rPr>
        <w:t>равилам землепользования и застройки и другим нормативн</w:t>
      </w:r>
      <w:r w:rsidR="004C6961" w:rsidRPr="00E67515">
        <w:rPr>
          <w:kern w:val="0"/>
          <w:sz w:val="28"/>
          <w:szCs w:val="28"/>
        </w:rPr>
        <w:t xml:space="preserve">ым </w:t>
      </w:r>
      <w:r w:rsidRPr="00E67515">
        <w:rPr>
          <w:kern w:val="0"/>
          <w:sz w:val="28"/>
          <w:szCs w:val="28"/>
        </w:rPr>
        <w:t>правовым документам.</w:t>
      </w:r>
    </w:p>
    <w:p w:rsidR="008001D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Земельный участок </w:t>
      </w:r>
      <w:r w:rsidR="007C5D45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 xml:space="preserve">ЗУ5 образуется из земель, государственная собственность на которые не разграничена. 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Земельный участок расположен в зоне ЖИ. Вид</w:t>
      </w:r>
      <w:r w:rsidR="007C5D45" w:rsidRPr="00E67515">
        <w:rPr>
          <w:kern w:val="0"/>
          <w:sz w:val="28"/>
          <w:szCs w:val="28"/>
        </w:rPr>
        <w:t>ы</w:t>
      </w:r>
      <w:r w:rsidRPr="00E67515">
        <w:rPr>
          <w:kern w:val="0"/>
          <w:sz w:val="28"/>
          <w:szCs w:val="28"/>
        </w:rPr>
        <w:t xml:space="preserve"> разрешенного использования образуемого земельного участка устанавлива</w:t>
      </w:r>
      <w:r w:rsidR="007C5D45" w:rsidRPr="00E67515">
        <w:rPr>
          <w:kern w:val="0"/>
          <w:sz w:val="28"/>
          <w:szCs w:val="28"/>
        </w:rPr>
        <w:t>ю</w:t>
      </w:r>
      <w:r w:rsidRPr="00E67515">
        <w:rPr>
          <w:kern w:val="0"/>
          <w:sz w:val="28"/>
          <w:szCs w:val="28"/>
        </w:rPr>
        <w:t>тся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 xml:space="preserve">соответствии с </w:t>
      </w:r>
      <w:r w:rsidR="007C5D45" w:rsidRPr="00E67515">
        <w:rPr>
          <w:kern w:val="0"/>
          <w:sz w:val="28"/>
          <w:szCs w:val="28"/>
        </w:rPr>
        <w:t>к</w:t>
      </w:r>
      <w:r w:rsidRPr="00E67515">
        <w:rPr>
          <w:kern w:val="0"/>
          <w:sz w:val="28"/>
          <w:szCs w:val="28"/>
        </w:rPr>
        <w:t>лассификатором видов разрешенного использования земельных участков, утвержденн</w:t>
      </w:r>
      <w:r w:rsidR="007C5D45" w:rsidRPr="00E67515">
        <w:rPr>
          <w:kern w:val="0"/>
          <w:sz w:val="28"/>
          <w:szCs w:val="28"/>
        </w:rPr>
        <w:t>ым</w:t>
      </w:r>
      <w:r w:rsidRPr="00E67515">
        <w:rPr>
          <w:kern w:val="0"/>
          <w:sz w:val="28"/>
          <w:szCs w:val="28"/>
        </w:rPr>
        <w:t xml:space="preserve"> </w:t>
      </w:r>
      <w:r w:rsidR="007C5D45" w:rsidRPr="00E67515">
        <w:rPr>
          <w:kern w:val="0"/>
          <w:sz w:val="28"/>
          <w:szCs w:val="28"/>
        </w:rPr>
        <w:t>п</w:t>
      </w:r>
      <w:r w:rsidRPr="00E67515">
        <w:rPr>
          <w:kern w:val="0"/>
          <w:sz w:val="28"/>
          <w:szCs w:val="28"/>
        </w:rPr>
        <w:t xml:space="preserve">риказом Федеральной службы государственной регистрации, кадастра и картографии </w:t>
      </w:r>
      <w:r w:rsidR="007C5D45" w:rsidRPr="00E67515">
        <w:rPr>
          <w:kern w:val="0"/>
          <w:sz w:val="28"/>
          <w:szCs w:val="28"/>
        </w:rPr>
        <w:t xml:space="preserve">от 10.11.2020 </w:t>
      </w:r>
      <w:r w:rsidRPr="00E67515">
        <w:rPr>
          <w:kern w:val="0"/>
          <w:sz w:val="28"/>
          <w:szCs w:val="28"/>
        </w:rPr>
        <w:t>№</w:t>
      </w:r>
      <w:r w:rsidR="00054833">
        <w:rPr>
          <w:kern w:val="0"/>
          <w:sz w:val="28"/>
          <w:szCs w:val="28"/>
        </w:rPr>
        <w:t> </w:t>
      </w:r>
      <w:r w:rsidR="007C5D45" w:rsidRPr="00E67515">
        <w:rPr>
          <w:kern w:val="0"/>
          <w:sz w:val="28"/>
          <w:szCs w:val="28"/>
        </w:rPr>
        <w:t xml:space="preserve">П/0412 (далее – Классификатор), как </w:t>
      </w:r>
      <w:r w:rsidRPr="00E67515">
        <w:rPr>
          <w:kern w:val="0"/>
          <w:sz w:val="28"/>
          <w:szCs w:val="28"/>
        </w:rPr>
        <w:t>«Улично-дорожная сеть</w:t>
      </w:r>
      <w:r w:rsidR="007C5D45" w:rsidRPr="00E67515">
        <w:rPr>
          <w:kern w:val="0"/>
          <w:sz w:val="28"/>
          <w:szCs w:val="28"/>
        </w:rPr>
        <w:t>»</w:t>
      </w:r>
      <w:r w:rsidRPr="00E67515">
        <w:rPr>
          <w:kern w:val="0"/>
          <w:sz w:val="28"/>
          <w:szCs w:val="28"/>
        </w:rPr>
        <w:t xml:space="preserve">, </w:t>
      </w:r>
      <w:r w:rsidR="007C5D45" w:rsidRPr="00E67515">
        <w:rPr>
          <w:kern w:val="0"/>
          <w:sz w:val="28"/>
          <w:szCs w:val="28"/>
        </w:rPr>
        <w:t>«Б</w:t>
      </w:r>
      <w:r w:rsidRPr="00E67515">
        <w:rPr>
          <w:kern w:val="0"/>
          <w:sz w:val="28"/>
          <w:szCs w:val="28"/>
        </w:rPr>
        <w:t xml:space="preserve">лагоустройство территории». 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7C5D45" w:rsidRPr="00E67515">
        <w:rPr>
          <w:kern w:val="0"/>
          <w:sz w:val="28"/>
          <w:szCs w:val="28"/>
        </w:rPr>
        <w:t xml:space="preserve">, </w:t>
      </w:r>
      <w:r w:rsidRPr="00E67515">
        <w:rPr>
          <w:kern w:val="0"/>
          <w:sz w:val="28"/>
          <w:szCs w:val="28"/>
        </w:rPr>
        <w:t xml:space="preserve">требований, установленных </w:t>
      </w:r>
      <w:r w:rsidRPr="00E67515">
        <w:rPr>
          <w:kern w:val="0"/>
          <w:sz w:val="28"/>
          <w:szCs w:val="28"/>
        </w:rPr>
        <w:lastRenderedPageBreak/>
        <w:t>градостроительным регламентом, а также требований, установленных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соответствии с иными нормативами градостроительного проектирования.</w:t>
      </w:r>
    </w:p>
    <w:p w:rsidR="00B231F9" w:rsidRPr="00E67515" w:rsidRDefault="007C5D45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b/>
          <w:kern w:val="0"/>
          <w:sz w:val="28"/>
          <w:szCs w:val="28"/>
        </w:rPr>
      </w:pPr>
      <w:r w:rsidRPr="00E67515">
        <w:rPr>
          <w:b/>
          <w:kern w:val="0"/>
          <w:sz w:val="28"/>
          <w:szCs w:val="28"/>
        </w:rPr>
        <w:t>:</w:t>
      </w:r>
      <w:r w:rsidR="00B231F9" w:rsidRPr="00E67515">
        <w:rPr>
          <w:b/>
          <w:kern w:val="0"/>
          <w:sz w:val="28"/>
          <w:szCs w:val="28"/>
        </w:rPr>
        <w:t>ЗУ6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Проектом межевания предлагается образовать земельный участок площадью 12287 кв. м по ул. Жигулина.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Земельный участок </w:t>
      </w:r>
      <w:r w:rsidR="007C5D45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 xml:space="preserve">ЗУ6 образуется из земель, государственная собственность на которые не разграничена. 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Земельный участок расположен в зоне ЖИ. Вид разрешенного использования образуемого земельного участка устанавливается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 xml:space="preserve">соответствии с Классификатором </w:t>
      </w:r>
      <w:r w:rsidR="007C5D45" w:rsidRPr="00E67515">
        <w:rPr>
          <w:kern w:val="0"/>
          <w:sz w:val="28"/>
          <w:szCs w:val="28"/>
        </w:rPr>
        <w:t>как</w:t>
      </w:r>
      <w:r w:rsidRPr="00E67515">
        <w:rPr>
          <w:kern w:val="0"/>
          <w:sz w:val="28"/>
          <w:szCs w:val="28"/>
        </w:rPr>
        <w:t xml:space="preserve"> «Улично-дорожная с</w:t>
      </w:r>
      <w:r w:rsidR="00054833">
        <w:rPr>
          <w:kern w:val="0"/>
          <w:sz w:val="28"/>
          <w:szCs w:val="28"/>
        </w:rPr>
        <w:t>еть».</w:t>
      </w:r>
    </w:p>
    <w:p w:rsidR="0051182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7C5D45" w:rsidRPr="00E67515">
        <w:rPr>
          <w:kern w:val="0"/>
          <w:sz w:val="28"/>
          <w:szCs w:val="28"/>
        </w:rPr>
        <w:t>,</w:t>
      </w:r>
      <w:r w:rsidRPr="00E67515">
        <w:rPr>
          <w:kern w:val="0"/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соответствии с иными нормативами градостроительного проектирования.</w:t>
      </w:r>
    </w:p>
    <w:p w:rsidR="00B231F9" w:rsidRPr="00E67515" w:rsidRDefault="007C5D45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b/>
          <w:kern w:val="0"/>
          <w:sz w:val="28"/>
          <w:szCs w:val="28"/>
        </w:rPr>
      </w:pPr>
      <w:r w:rsidRPr="00E67515">
        <w:rPr>
          <w:b/>
          <w:kern w:val="0"/>
          <w:sz w:val="28"/>
          <w:szCs w:val="28"/>
        </w:rPr>
        <w:t>:</w:t>
      </w:r>
      <w:r w:rsidR="00B231F9" w:rsidRPr="00E67515">
        <w:rPr>
          <w:b/>
          <w:kern w:val="0"/>
          <w:sz w:val="28"/>
          <w:szCs w:val="28"/>
        </w:rPr>
        <w:t>ЗУ7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Проектом межевания предлагается образовать земельный участок площадью 7318 кв. м</w:t>
      </w:r>
      <w:r w:rsidR="007C5D45" w:rsidRPr="00E67515">
        <w:rPr>
          <w:kern w:val="0"/>
          <w:sz w:val="28"/>
          <w:szCs w:val="28"/>
        </w:rPr>
        <w:t xml:space="preserve"> </w:t>
      </w:r>
      <w:r w:rsidRPr="00E67515">
        <w:rPr>
          <w:kern w:val="0"/>
          <w:sz w:val="28"/>
          <w:szCs w:val="28"/>
        </w:rPr>
        <w:t>по ул. Безоблачная.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Земельный участок </w:t>
      </w:r>
      <w:r w:rsidR="007C5D45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 xml:space="preserve">ЗУ7 образуется из земель, государственная собственность на которые не разграничена. 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Земельный участок расположен в зоне ЖИ. Вид разрешенного использования образуемого земельного участка устанавливается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 xml:space="preserve">соответствии с Классификатором </w:t>
      </w:r>
      <w:r w:rsidR="007C5D45" w:rsidRPr="00E67515">
        <w:rPr>
          <w:kern w:val="0"/>
          <w:sz w:val="28"/>
          <w:szCs w:val="28"/>
        </w:rPr>
        <w:t xml:space="preserve">как </w:t>
      </w:r>
      <w:r w:rsidRPr="00E67515">
        <w:rPr>
          <w:kern w:val="0"/>
          <w:sz w:val="28"/>
          <w:szCs w:val="28"/>
        </w:rPr>
        <w:t>«Улично-дорожная сеть».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7C5D45" w:rsidRPr="00E67515">
        <w:rPr>
          <w:kern w:val="0"/>
          <w:sz w:val="28"/>
          <w:szCs w:val="28"/>
        </w:rPr>
        <w:t>,</w:t>
      </w:r>
      <w:r w:rsidRPr="00E67515">
        <w:rPr>
          <w:kern w:val="0"/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соответствии с иными нормативами градостроительного проектирования.</w:t>
      </w:r>
    </w:p>
    <w:p w:rsidR="00B231F9" w:rsidRPr="00E67515" w:rsidRDefault="00044471" w:rsidP="001B318C">
      <w:pPr>
        <w:widowControl/>
        <w:tabs>
          <w:tab w:val="left" w:pos="426"/>
        </w:tabs>
        <w:autoSpaceDN/>
        <w:spacing w:line="348" w:lineRule="auto"/>
        <w:ind w:firstLine="709"/>
        <w:textAlignment w:val="auto"/>
        <w:rPr>
          <w:b/>
          <w:kern w:val="0"/>
          <w:sz w:val="28"/>
          <w:szCs w:val="28"/>
        </w:rPr>
      </w:pPr>
      <w:r w:rsidRPr="00E67515">
        <w:rPr>
          <w:b/>
          <w:kern w:val="0"/>
          <w:sz w:val="28"/>
          <w:szCs w:val="28"/>
        </w:rPr>
        <w:lastRenderedPageBreak/>
        <w:t>:</w:t>
      </w:r>
      <w:r w:rsidR="00B231F9" w:rsidRPr="00E67515">
        <w:rPr>
          <w:b/>
          <w:kern w:val="0"/>
          <w:sz w:val="28"/>
          <w:szCs w:val="28"/>
        </w:rPr>
        <w:t>ЗУ8</w:t>
      </w:r>
    </w:p>
    <w:p w:rsidR="00B231F9" w:rsidRPr="00E67515" w:rsidRDefault="00B231F9" w:rsidP="001B318C">
      <w:pPr>
        <w:widowControl/>
        <w:tabs>
          <w:tab w:val="left" w:pos="426"/>
        </w:tabs>
        <w:autoSpaceDN/>
        <w:spacing w:line="348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Проектом межевания предлагается образовать земельный участок площадью 17701 кв. м</w:t>
      </w:r>
      <w:r w:rsidR="00044471" w:rsidRPr="00E67515">
        <w:rPr>
          <w:kern w:val="0"/>
          <w:sz w:val="28"/>
          <w:szCs w:val="28"/>
        </w:rPr>
        <w:t xml:space="preserve"> </w:t>
      </w:r>
      <w:r w:rsidRPr="00E67515">
        <w:rPr>
          <w:kern w:val="0"/>
          <w:sz w:val="28"/>
          <w:szCs w:val="28"/>
        </w:rPr>
        <w:t>по ул. Черенкова.</w:t>
      </w:r>
    </w:p>
    <w:p w:rsidR="00B231F9" w:rsidRPr="00E67515" w:rsidRDefault="00B231F9" w:rsidP="001B318C">
      <w:pPr>
        <w:widowControl/>
        <w:tabs>
          <w:tab w:val="left" w:pos="426"/>
        </w:tabs>
        <w:autoSpaceDN/>
        <w:spacing w:line="348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Земельный участок </w:t>
      </w:r>
      <w:r w:rsidR="00044471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 xml:space="preserve">ЗУ8 образуется из земель, государственная собственность на которые не разграничена. </w:t>
      </w:r>
    </w:p>
    <w:p w:rsidR="00B231F9" w:rsidRPr="00E67515" w:rsidRDefault="00B231F9" w:rsidP="001B318C">
      <w:pPr>
        <w:widowControl/>
        <w:tabs>
          <w:tab w:val="left" w:pos="426"/>
        </w:tabs>
        <w:autoSpaceDN/>
        <w:spacing w:line="348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Земельный участок расположен в зоне ЖИ. Вид разрешенного использования образуемого земельного участка устанавливается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 xml:space="preserve">соответствии с Классификатором </w:t>
      </w:r>
      <w:r w:rsidR="00044471" w:rsidRPr="00E67515">
        <w:rPr>
          <w:kern w:val="0"/>
          <w:sz w:val="28"/>
          <w:szCs w:val="28"/>
        </w:rPr>
        <w:t>как</w:t>
      </w:r>
      <w:r w:rsidRPr="00E67515">
        <w:rPr>
          <w:kern w:val="0"/>
          <w:sz w:val="28"/>
          <w:szCs w:val="28"/>
        </w:rPr>
        <w:t xml:space="preserve"> «Улично-дорожная сеть».  </w:t>
      </w:r>
    </w:p>
    <w:p w:rsidR="00996C27" w:rsidRPr="00E67515" w:rsidRDefault="00B231F9" w:rsidP="001B318C">
      <w:pPr>
        <w:widowControl/>
        <w:tabs>
          <w:tab w:val="left" w:pos="426"/>
        </w:tabs>
        <w:autoSpaceDN/>
        <w:spacing w:line="348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044471" w:rsidRPr="00E67515">
        <w:rPr>
          <w:kern w:val="0"/>
          <w:sz w:val="28"/>
          <w:szCs w:val="28"/>
        </w:rPr>
        <w:t>,</w:t>
      </w:r>
      <w:r w:rsidRPr="00E67515">
        <w:rPr>
          <w:kern w:val="0"/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соответствии с иными нормативами гра</w:t>
      </w:r>
      <w:r w:rsidR="001B1540" w:rsidRPr="00E67515">
        <w:rPr>
          <w:kern w:val="0"/>
          <w:sz w:val="28"/>
          <w:szCs w:val="28"/>
        </w:rPr>
        <w:t>достроительного проектирования.</w:t>
      </w:r>
    </w:p>
    <w:p w:rsidR="00B231F9" w:rsidRPr="00E67515" w:rsidRDefault="00044471" w:rsidP="001B318C">
      <w:pPr>
        <w:widowControl/>
        <w:tabs>
          <w:tab w:val="left" w:pos="426"/>
        </w:tabs>
        <w:autoSpaceDN/>
        <w:spacing w:line="348" w:lineRule="auto"/>
        <w:ind w:firstLine="709"/>
        <w:textAlignment w:val="auto"/>
        <w:rPr>
          <w:b/>
          <w:kern w:val="0"/>
          <w:sz w:val="28"/>
          <w:szCs w:val="28"/>
        </w:rPr>
      </w:pPr>
      <w:r w:rsidRPr="00E67515">
        <w:rPr>
          <w:b/>
          <w:kern w:val="0"/>
          <w:sz w:val="28"/>
          <w:szCs w:val="28"/>
        </w:rPr>
        <w:t>:</w:t>
      </w:r>
      <w:r w:rsidR="00B231F9" w:rsidRPr="00E67515">
        <w:rPr>
          <w:b/>
          <w:kern w:val="0"/>
          <w:sz w:val="28"/>
          <w:szCs w:val="28"/>
        </w:rPr>
        <w:t>ЗУ9</w:t>
      </w:r>
    </w:p>
    <w:p w:rsidR="00B231F9" w:rsidRPr="00E67515" w:rsidRDefault="00B231F9" w:rsidP="001B318C">
      <w:pPr>
        <w:widowControl/>
        <w:tabs>
          <w:tab w:val="left" w:pos="426"/>
        </w:tabs>
        <w:autoSpaceDN/>
        <w:spacing w:line="348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Проектом межевания предлагается образовать земельный участок площадью 4482 кв. м</w:t>
      </w:r>
      <w:r w:rsidR="00044471" w:rsidRPr="00E67515">
        <w:rPr>
          <w:kern w:val="0"/>
          <w:sz w:val="28"/>
          <w:szCs w:val="28"/>
        </w:rPr>
        <w:t xml:space="preserve"> </w:t>
      </w:r>
      <w:r w:rsidRPr="00E67515">
        <w:rPr>
          <w:kern w:val="0"/>
          <w:sz w:val="28"/>
          <w:szCs w:val="28"/>
        </w:rPr>
        <w:t>по ул. Гринько.</w:t>
      </w:r>
    </w:p>
    <w:p w:rsidR="00B231F9" w:rsidRPr="00E67515" w:rsidRDefault="00B231F9" w:rsidP="001B318C">
      <w:pPr>
        <w:widowControl/>
        <w:tabs>
          <w:tab w:val="left" w:pos="426"/>
        </w:tabs>
        <w:autoSpaceDN/>
        <w:spacing w:line="348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Земельный участок </w:t>
      </w:r>
      <w:r w:rsidR="00044471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 xml:space="preserve">ЗУ9 образуется из земель, государственная собственность на которые не разграничена. </w:t>
      </w:r>
    </w:p>
    <w:p w:rsidR="00B231F9" w:rsidRPr="00E67515" w:rsidRDefault="00B231F9" w:rsidP="001B318C">
      <w:pPr>
        <w:widowControl/>
        <w:tabs>
          <w:tab w:val="left" w:pos="426"/>
        </w:tabs>
        <w:autoSpaceDN/>
        <w:spacing w:line="348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Земельный участок расположен в зоне ЖИ. Вид разрешенного использования образуемого земельного участка устанавливается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 xml:space="preserve"> соответствии с Классификатором </w:t>
      </w:r>
      <w:r w:rsidR="00044471" w:rsidRPr="00E67515">
        <w:rPr>
          <w:kern w:val="0"/>
          <w:sz w:val="28"/>
          <w:szCs w:val="28"/>
        </w:rPr>
        <w:t xml:space="preserve">как </w:t>
      </w:r>
      <w:r w:rsidRPr="00E67515">
        <w:rPr>
          <w:kern w:val="0"/>
          <w:sz w:val="28"/>
          <w:szCs w:val="28"/>
        </w:rPr>
        <w:t>«Улично-дорожная сеть».</w:t>
      </w:r>
    </w:p>
    <w:p w:rsidR="00B231F9" w:rsidRPr="00E67515" w:rsidRDefault="00B231F9" w:rsidP="001B318C">
      <w:pPr>
        <w:widowControl/>
        <w:tabs>
          <w:tab w:val="left" w:pos="426"/>
        </w:tabs>
        <w:autoSpaceDN/>
        <w:spacing w:line="348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044471" w:rsidRPr="00E67515">
        <w:rPr>
          <w:kern w:val="0"/>
          <w:sz w:val="28"/>
          <w:szCs w:val="28"/>
        </w:rPr>
        <w:t>,</w:t>
      </w:r>
      <w:r w:rsidRPr="00E67515">
        <w:rPr>
          <w:kern w:val="0"/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соответствии с иными нормативами градостроительного проектирования.</w:t>
      </w:r>
    </w:p>
    <w:p w:rsidR="00B231F9" w:rsidRPr="00E67515" w:rsidRDefault="00044471" w:rsidP="001B318C">
      <w:pPr>
        <w:widowControl/>
        <w:tabs>
          <w:tab w:val="left" w:pos="426"/>
        </w:tabs>
        <w:autoSpaceDN/>
        <w:spacing w:line="348" w:lineRule="auto"/>
        <w:ind w:firstLine="709"/>
        <w:textAlignment w:val="auto"/>
        <w:rPr>
          <w:b/>
          <w:kern w:val="0"/>
          <w:sz w:val="28"/>
          <w:szCs w:val="28"/>
        </w:rPr>
      </w:pPr>
      <w:r w:rsidRPr="00E67515">
        <w:rPr>
          <w:b/>
          <w:kern w:val="0"/>
          <w:sz w:val="28"/>
          <w:szCs w:val="28"/>
        </w:rPr>
        <w:t>:</w:t>
      </w:r>
      <w:r w:rsidR="00B231F9" w:rsidRPr="00E67515">
        <w:rPr>
          <w:b/>
          <w:kern w:val="0"/>
          <w:sz w:val="28"/>
          <w:szCs w:val="28"/>
        </w:rPr>
        <w:t>ЗУ10</w:t>
      </w:r>
    </w:p>
    <w:p w:rsidR="00742438" w:rsidRPr="00E67515" w:rsidRDefault="00B231F9" w:rsidP="001B318C">
      <w:pPr>
        <w:widowControl/>
        <w:tabs>
          <w:tab w:val="left" w:pos="426"/>
        </w:tabs>
        <w:autoSpaceDN/>
        <w:spacing w:line="348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Проектом межевания предлагается образовать земельный участок площадью 4</w:t>
      </w:r>
      <w:r w:rsidR="00044471" w:rsidRPr="00E67515">
        <w:rPr>
          <w:kern w:val="0"/>
          <w:sz w:val="28"/>
          <w:szCs w:val="28"/>
        </w:rPr>
        <w:t>74 кв. м</w:t>
      </w:r>
      <w:r w:rsidR="00742438" w:rsidRPr="00E67515">
        <w:rPr>
          <w:kern w:val="0"/>
          <w:sz w:val="28"/>
          <w:szCs w:val="28"/>
        </w:rPr>
        <w:t xml:space="preserve"> по пер. Самоцветный.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lastRenderedPageBreak/>
        <w:t xml:space="preserve">Земельный участок </w:t>
      </w:r>
      <w:r w:rsidR="00044471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 xml:space="preserve">ЗУ10 образуется из земель, государственная собственность на которые не разграничена. 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Земельный участок расположен в зоне ЖИ. Вид разрешенного использования образуемого земельного участка устанавливается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 xml:space="preserve">соответствии с Классификатором </w:t>
      </w:r>
      <w:r w:rsidR="00044471" w:rsidRPr="00E67515">
        <w:rPr>
          <w:kern w:val="0"/>
          <w:sz w:val="28"/>
          <w:szCs w:val="28"/>
        </w:rPr>
        <w:t>как</w:t>
      </w:r>
      <w:r w:rsidRPr="00E67515">
        <w:rPr>
          <w:kern w:val="0"/>
          <w:sz w:val="28"/>
          <w:szCs w:val="28"/>
        </w:rPr>
        <w:t xml:space="preserve"> «Улично-дорожная сеть».  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044471" w:rsidRPr="00E67515">
        <w:rPr>
          <w:kern w:val="0"/>
          <w:sz w:val="28"/>
          <w:szCs w:val="28"/>
        </w:rPr>
        <w:t>,</w:t>
      </w:r>
      <w:r w:rsidRPr="00E67515">
        <w:rPr>
          <w:kern w:val="0"/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соответствии с иными нормативами градостроительного проектирования.</w:t>
      </w:r>
    </w:p>
    <w:p w:rsidR="00B231F9" w:rsidRPr="00E67515" w:rsidRDefault="00044471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b/>
          <w:kern w:val="0"/>
          <w:sz w:val="28"/>
          <w:szCs w:val="28"/>
        </w:rPr>
      </w:pPr>
      <w:r w:rsidRPr="00E67515">
        <w:rPr>
          <w:b/>
          <w:kern w:val="0"/>
          <w:sz w:val="28"/>
          <w:szCs w:val="28"/>
        </w:rPr>
        <w:t>:</w:t>
      </w:r>
      <w:r w:rsidR="00B231F9" w:rsidRPr="00E67515">
        <w:rPr>
          <w:b/>
          <w:kern w:val="0"/>
          <w:sz w:val="28"/>
          <w:szCs w:val="28"/>
        </w:rPr>
        <w:t>ЗУ11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Проектом межевания предлагается образовать земельный участок площадью 625 кв. м</w:t>
      </w:r>
      <w:r w:rsidR="00044471" w:rsidRPr="00E67515">
        <w:rPr>
          <w:kern w:val="0"/>
          <w:sz w:val="28"/>
          <w:szCs w:val="28"/>
        </w:rPr>
        <w:t xml:space="preserve"> </w:t>
      </w:r>
      <w:r w:rsidRPr="00E67515">
        <w:rPr>
          <w:kern w:val="0"/>
          <w:sz w:val="28"/>
          <w:szCs w:val="28"/>
        </w:rPr>
        <w:t>между пер. Самоцветный и ул. Жигулина.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Земельный участок </w:t>
      </w:r>
      <w:r w:rsidR="00044471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 xml:space="preserve">ЗУ11 образуется из земель, государственная собственность на которые не разграничена. 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Земельный участок расположен в зоне ЖИ. Вид разрешенного использования образуемого земельного участка устанавливается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 xml:space="preserve">соответствии с Классификатором </w:t>
      </w:r>
      <w:r w:rsidR="00044471" w:rsidRPr="00E67515">
        <w:rPr>
          <w:kern w:val="0"/>
          <w:sz w:val="28"/>
          <w:szCs w:val="28"/>
        </w:rPr>
        <w:t xml:space="preserve">как </w:t>
      </w:r>
      <w:r w:rsidRPr="00E67515">
        <w:rPr>
          <w:kern w:val="0"/>
          <w:sz w:val="28"/>
          <w:szCs w:val="28"/>
        </w:rPr>
        <w:t xml:space="preserve">«Улично-дорожная сеть».  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044471" w:rsidRPr="00E67515">
        <w:rPr>
          <w:kern w:val="0"/>
          <w:sz w:val="28"/>
          <w:szCs w:val="28"/>
        </w:rPr>
        <w:t>,</w:t>
      </w:r>
      <w:r w:rsidRPr="00E67515">
        <w:rPr>
          <w:kern w:val="0"/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</w:t>
      </w:r>
    </w:p>
    <w:p w:rsidR="00B231F9" w:rsidRPr="00E67515" w:rsidRDefault="00044471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b/>
          <w:kern w:val="0"/>
          <w:sz w:val="28"/>
          <w:szCs w:val="28"/>
        </w:rPr>
      </w:pPr>
      <w:r w:rsidRPr="00E67515">
        <w:rPr>
          <w:b/>
          <w:kern w:val="0"/>
          <w:sz w:val="28"/>
          <w:szCs w:val="28"/>
        </w:rPr>
        <w:t>:</w:t>
      </w:r>
      <w:r w:rsidR="00B231F9" w:rsidRPr="00E67515">
        <w:rPr>
          <w:b/>
          <w:kern w:val="0"/>
          <w:sz w:val="28"/>
          <w:szCs w:val="28"/>
        </w:rPr>
        <w:t>ЗУ12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Проектом межевания предлагается образовать земельный участок площадью 513 кв. м</w:t>
      </w:r>
      <w:r w:rsidR="00044471" w:rsidRPr="00E67515">
        <w:rPr>
          <w:kern w:val="0"/>
          <w:sz w:val="28"/>
          <w:szCs w:val="28"/>
        </w:rPr>
        <w:t xml:space="preserve"> </w:t>
      </w:r>
      <w:r w:rsidRPr="00E67515">
        <w:rPr>
          <w:kern w:val="0"/>
          <w:sz w:val="28"/>
          <w:szCs w:val="28"/>
        </w:rPr>
        <w:t>между ул. Жигулина и ул. Безоблачная.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Земельный участок </w:t>
      </w:r>
      <w:r w:rsidR="00044471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 xml:space="preserve">ЗУ12 образуется из земель, государственная собственность на которые не разграничена. 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lastRenderedPageBreak/>
        <w:t>Земельный участок расположен в зоне ЖИ. Вид разрешенного использования образуемого земельного участка устанавливается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 xml:space="preserve">соответствии с Классификатором </w:t>
      </w:r>
      <w:r w:rsidR="00044471" w:rsidRPr="00E67515">
        <w:rPr>
          <w:kern w:val="0"/>
          <w:sz w:val="28"/>
          <w:szCs w:val="28"/>
        </w:rPr>
        <w:t xml:space="preserve">как </w:t>
      </w:r>
      <w:r w:rsidRPr="00E67515">
        <w:rPr>
          <w:kern w:val="0"/>
          <w:sz w:val="28"/>
          <w:szCs w:val="28"/>
        </w:rPr>
        <w:t>«Улично-дорожная сеть».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044471" w:rsidRPr="00E67515">
        <w:rPr>
          <w:kern w:val="0"/>
          <w:sz w:val="28"/>
          <w:szCs w:val="28"/>
        </w:rPr>
        <w:t>,</w:t>
      </w:r>
      <w:r w:rsidRPr="00E67515">
        <w:rPr>
          <w:kern w:val="0"/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соответствии с иными нормативами градостроительного проектирования.</w:t>
      </w:r>
    </w:p>
    <w:p w:rsidR="00B231F9" w:rsidRPr="00E67515" w:rsidRDefault="00044471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b/>
          <w:kern w:val="0"/>
          <w:sz w:val="28"/>
          <w:szCs w:val="28"/>
        </w:rPr>
      </w:pPr>
      <w:r w:rsidRPr="00E67515">
        <w:rPr>
          <w:b/>
          <w:kern w:val="0"/>
          <w:sz w:val="28"/>
          <w:szCs w:val="28"/>
        </w:rPr>
        <w:t>:</w:t>
      </w:r>
      <w:r w:rsidR="00B231F9" w:rsidRPr="00E67515">
        <w:rPr>
          <w:b/>
          <w:kern w:val="0"/>
          <w:sz w:val="28"/>
          <w:szCs w:val="28"/>
        </w:rPr>
        <w:t>ЗУ13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Проектом межевания предлагается образовать земельный участок площадью 570 кв. м</w:t>
      </w:r>
      <w:r w:rsidR="00044471" w:rsidRPr="00E67515">
        <w:rPr>
          <w:kern w:val="0"/>
          <w:sz w:val="28"/>
          <w:szCs w:val="28"/>
        </w:rPr>
        <w:t xml:space="preserve"> </w:t>
      </w:r>
      <w:r w:rsidRPr="00E67515">
        <w:rPr>
          <w:kern w:val="0"/>
          <w:sz w:val="28"/>
          <w:szCs w:val="28"/>
        </w:rPr>
        <w:t>между ул. Безоблачная и ул. Черенкова.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Земельный участок </w:t>
      </w:r>
      <w:r w:rsidR="00044471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 xml:space="preserve">ЗУ13 образуется из земель, государственная собственность на которые не разграничена. </w:t>
      </w:r>
    </w:p>
    <w:p w:rsidR="00742438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Земельный участок расположен в зоне ЖИ. Вид разрешенного использования образуемого земельного участка устанавливается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 xml:space="preserve">соответствии с Классификатором </w:t>
      </w:r>
      <w:r w:rsidR="00044471" w:rsidRPr="00E67515">
        <w:rPr>
          <w:kern w:val="0"/>
          <w:sz w:val="28"/>
          <w:szCs w:val="28"/>
        </w:rPr>
        <w:t xml:space="preserve">как </w:t>
      </w:r>
      <w:r w:rsidRPr="00E67515">
        <w:rPr>
          <w:kern w:val="0"/>
          <w:sz w:val="28"/>
          <w:szCs w:val="28"/>
        </w:rPr>
        <w:t>«Улично-дорожная сеть».</w:t>
      </w:r>
    </w:p>
    <w:p w:rsidR="008001D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044471" w:rsidRPr="00E67515">
        <w:rPr>
          <w:kern w:val="0"/>
          <w:sz w:val="28"/>
          <w:szCs w:val="28"/>
        </w:rPr>
        <w:t>,</w:t>
      </w:r>
      <w:r w:rsidRPr="00E67515">
        <w:rPr>
          <w:kern w:val="0"/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соответствии с иными нормативами гра</w:t>
      </w:r>
      <w:r w:rsidR="00996C27" w:rsidRPr="00E67515">
        <w:rPr>
          <w:kern w:val="0"/>
          <w:sz w:val="28"/>
          <w:szCs w:val="28"/>
        </w:rPr>
        <w:t>достроительного проектирования.</w:t>
      </w:r>
    </w:p>
    <w:p w:rsidR="00B231F9" w:rsidRPr="00E67515" w:rsidRDefault="00044471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b/>
          <w:kern w:val="0"/>
          <w:sz w:val="28"/>
          <w:szCs w:val="28"/>
        </w:rPr>
      </w:pPr>
      <w:r w:rsidRPr="00E67515">
        <w:rPr>
          <w:b/>
          <w:kern w:val="0"/>
          <w:sz w:val="28"/>
          <w:szCs w:val="28"/>
        </w:rPr>
        <w:t>:</w:t>
      </w:r>
      <w:r w:rsidR="00B231F9" w:rsidRPr="00E67515">
        <w:rPr>
          <w:b/>
          <w:kern w:val="0"/>
          <w:sz w:val="28"/>
          <w:szCs w:val="28"/>
        </w:rPr>
        <w:t>ЗУ14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Проектом межевания предлагается образовать земельный участок площадью 1358 кв. м</w:t>
      </w:r>
      <w:r w:rsidR="00044471" w:rsidRPr="00E67515">
        <w:rPr>
          <w:kern w:val="0"/>
          <w:sz w:val="28"/>
          <w:szCs w:val="28"/>
        </w:rPr>
        <w:t xml:space="preserve"> </w:t>
      </w:r>
      <w:r w:rsidR="00297DD1" w:rsidRPr="00E67515">
        <w:rPr>
          <w:kern w:val="0"/>
          <w:sz w:val="28"/>
          <w:szCs w:val="28"/>
        </w:rPr>
        <w:t>по</w:t>
      </w:r>
      <w:r w:rsidRPr="00E67515">
        <w:rPr>
          <w:kern w:val="0"/>
          <w:sz w:val="28"/>
          <w:szCs w:val="28"/>
        </w:rPr>
        <w:t xml:space="preserve"> ул. Гринько.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Земельный участок </w:t>
      </w:r>
      <w:r w:rsidR="00044471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 xml:space="preserve">ЗУ14 образуется из земель, государственная собственность на которые не разграничена. 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lastRenderedPageBreak/>
        <w:t>Земельный участок расположен в зоне ЖИ. Вид разрешенного использования образуемого земельного участка устанавливается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 xml:space="preserve">соответствии с Классификатором </w:t>
      </w:r>
      <w:r w:rsidR="00044471" w:rsidRPr="00E67515">
        <w:rPr>
          <w:kern w:val="0"/>
          <w:sz w:val="28"/>
          <w:szCs w:val="28"/>
        </w:rPr>
        <w:t xml:space="preserve">как </w:t>
      </w:r>
      <w:r w:rsidRPr="00E67515">
        <w:rPr>
          <w:kern w:val="0"/>
          <w:sz w:val="28"/>
          <w:szCs w:val="28"/>
        </w:rPr>
        <w:t>«Улично-дорожная сеть».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044471" w:rsidRPr="00E67515">
        <w:rPr>
          <w:kern w:val="0"/>
          <w:sz w:val="28"/>
          <w:szCs w:val="28"/>
        </w:rPr>
        <w:t>,</w:t>
      </w:r>
      <w:r w:rsidRPr="00E67515">
        <w:rPr>
          <w:kern w:val="0"/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соответствии с иными нормативами градостроительного проектирования.</w:t>
      </w:r>
    </w:p>
    <w:p w:rsidR="00B231F9" w:rsidRPr="00E67515" w:rsidRDefault="00044471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b/>
          <w:kern w:val="0"/>
          <w:sz w:val="28"/>
          <w:szCs w:val="28"/>
        </w:rPr>
      </w:pPr>
      <w:r w:rsidRPr="00E67515">
        <w:rPr>
          <w:b/>
          <w:kern w:val="0"/>
          <w:sz w:val="28"/>
          <w:szCs w:val="28"/>
        </w:rPr>
        <w:t>:</w:t>
      </w:r>
      <w:r w:rsidR="00B231F9" w:rsidRPr="00E67515">
        <w:rPr>
          <w:b/>
          <w:kern w:val="0"/>
          <w:sz w:val="28"/>
          <w:szCs w:val="28"/>
        </w:rPr>
        <w:t>ЗУ15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Проектом межевания предлагается образовать земельный участок под площадку для заняти</w:t>
      </w:r>
      <w:r w:rsidR="00B72C45">
        <w:rPr>
          <w:kern w:val="0"/>
          <w:sz w:val="28"/>
          <w:szCs w:val="28"/>
        </w:rPr>
        <w:t>й</w:t>
      </w:r>
      <w:r w:rsidRPr="00E67515">
        <w:rPr>
          <w:kern w:val="0"/>
          <w:sz w:val="28"/>
          <w:szCs w:val="28"/>
        </w:rPr>
        <w:t xml:space="preserve"> спортом, площадью 703 кв. м напротив домов по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ул.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 xml:space="preserve">Вязовая, 15 и ул. Черенкова, 25 </w:t>
      </w:r>
    </w:p>
    <w:p w:rsidR="00742438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Земельный участок </w:t>
      </w:r>
      <w:r w:rsidR="005F18F4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>ЗУ15 образуется из земель, государственная собственнос</w:t>
      </w:r>
      <w:r w:rsidR="00054833">
        <w:rPr>
          <w:kern w:val="0"/>
          <w:sz w:val="28"/>
          <w:szCs w:val="28"/>
        </w:rPr>
        <w:t>ть на которые не разграничена.</w:t>
      </w:r>
    </w:p>
    <w:p w:rsidR="008001D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Земельный участок расположен в зоне ЖИ. Вид разрешенного использования образуемого земельного участка устанавливается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 xml:space="preserve">соответствии с Классификатором </w:t>
      </w:r>
      <w:r w:rsidR="005F18F4" w:rsidRPr="00E67515">
        <w:rPr>
          <w:kern w:val="0"/>
          <w:sz w:val="28"/>
          <w:szCs w:val="28"/>
        </w:rPr>
        <w:t xml:space="preserve">как </w:t>
      </w:r>
      <w:r w:rsidRPr="00E67515">
        <w:rPr>
          <w:kern w:val="0"/>
          <w:sz w:val="28"/>
          <w:szCs w:val="28"/>
        </w:rPr>
        <w:t>«Площадки для занятий спортом».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 и требований, установленных градостроительным регламентом, а также требований, установленных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соответствии с иными нормативами градостроительного проектирования.</w:t>
      </w:r>
    </w:p>
    <w:p w:rsidR="00B231F9" w:rsidRPr="00E67515" w:rsidRDefault="005F18F4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b/>
          <w:kern w:val="0"/>
          <w:sz w:val="28"/>
          <w:szCs w:val="28"/>
        </w:rPr>
      </w:pPr>
      <w:r w:rsidRPr="00E67515">
        <w:rPr>
          <w:b/>
          <w:kern w:val="0"/>
          <w:sz w:val="28"/>
          <w:szCs w:val="28"/>
        </w:rPr>
        <w:t>:</w:t>
      </w:r>
      <w:r w:rsidR="00B231F9" w:rsidRPr="00E67515">
        <w:rPr>
          <w:b/>
          <w:kern w:val="0"/>
          <w:sz w:val="28"/>
          <w:szCs w:val="28"/>
        </w:rPr>
        <w:t>ЗУ16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Проектом межевания предлагается образовать земельный участок площадью 1</w:t>
      </w:r>
      <w:r w:rsidR="00996C27" w:rsidRPr="00E67515">
        <w:rPr>
          <w:kern w:val="0"/>
          <w:sz w:val="28"/>
          <w:szCs w:val="28"/>
        </w:rPr>
        <w:t>1</w:t>
      </w:r>
      <w:r w:rsidRPr="00E67515">
        <w:rPr>
          <w:kern w:val="0"/>
          <w:sz w:val="28"/>
          <w:szCs w:val="28"/>
        </w:rPr>
        <w:t xml:space="preserve"> кв. м под трансформаторную подстанцию в соответствии с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картографическими данными нап</w:t>
      </w:r>
      <w:r w:rsidR="00054833">
        <w:rPr>
          <w:kern w:val="0"/>
          <w:sz w:val="28"/>
          <w:szCs w:val="28"/>
        </w:rPr>
        <w:t>ротив дома 21 по ул. Черенкова.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Земельный участок </w:t>
      </w:r>
      <w:r w:rsidR="005F18F4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 xml:space="preserve">ЗУ16 образуется из земель, государственная собственность на которые не разграничена. 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lastRenderedPageBreak/>
        <w:t>Земельный участок расположен в зоне ЖИ. Вид разрешенного использования образуемого земельного участка устанавливается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 xml:space="preserve">соответствии с Классификатором </w:t>
      </w:r>
      <w:r w:rsidR="005F18F4" w:rsidRPr="00E67515">
        <w:rPr>
          <w:kern w:val="0"/>
          <w:sz w:val="28"/>
          <w:szCs w:val="28"/>
        </w:rPr>
        <w:t xml:space="preserve">как </w:t>
      </w:r>
      <w:r w:rsidRPr="00E67515">
        <w:rPr>
          <w:kern w:val="0"/>
          <w:sz w:val="28"/>
          <w:szCs w:val="28"/>
        </w:rPr>
        <w:t>«Предоставление коммунальных услуг».</w:t>
      </w:r>
    </w:p>
    <w:p w:rsidR="00742438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5F18F4" w:rsidRPr="00E67515">
        <w:rPr>
          <w:kern w:val="0"/>
          <w:sz w:val="28"/>
          <w:szCs w:val="28"/>
        </w:rPr>
        <w:t>,</w:t>
      </w:r>
      <w:r w:rsidRPr="00E67515">
        <w:rPr>
          <w:kern w:val="0"/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соответствии с иными нормативами гра</w:t>
      </w:r>
      <w:r w:rsidR="005F18F4" w:rsidRPr="00E67515">
        <w:rPr>
          <w:kern w:val="0"/>
          <w:sz w:val="28"/>
          <w:szCs w:val="28"/>
        </w:rPr>
        <w:t>достроительного проектирования.</w:t>
      </w:r>
    </w:p>
    <w:p w:rsidR="00B231F9" w:rsidRPr="00E67515" w:rsidRDefault="005F18F4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b/>
          <w:kern w:val="0"/>
          <w:sz w:val="28"/>
          <w:szCs w:val="28"/>
        </w:rPr>
      </w:pPr>
      <w:r w:rsidRPr="00E67515">
        <w:rPr>
          <w:b/>
          <w:kern w:val="0"/>
          <w:sz w:val="28"/>
          <w:szCs w:val="28"/>
        </w:rPr>
        <w:t>:</w:t>
      </w:r>
      <w:r w:rsidR="00B231F9" w:rsidRPr="00E67515">
        <w:rPr>
          <w:b/>
          <w:kern w:val="0"/>
          <w:sz w:val="28"/>
          <w:szCs w:val="28"/>
        </w:rPr>
        <w:t>ЗУ17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Проектом межевания предлагается образовать земельный участок, площадью 2075 кв. м </w:t>
      </w:r>
      <w:r w:rsidR="005F18F4" w:rsidRPr="00E67515">
        <w:rPr>
          <w:kern w:val="0"/>
          <w:sz w:val="28"/>
          <w:szCs w:val="28"/>
        </w:rPr>
        <w:t>для благоустройства</w:t>
      </w:r>
      <w:r w:rsidRPr="00E67515">
        <w:rPr>
          <w:kern w:val="0"/>
          <w:sz w:val="28"/>
          <w:szCs w:val="28"/>
        </w:rPr>
        <w:t xml:space="preserve"> территории ул. Черенкова. 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Земельный участок </w:t>
      </w:r>
      <w:r w:rsidR="005F18F4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 xml:space="preserve">ЗУ17 образуется из земель, государственная собственность на которые не разграничена. 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Земельный участок расположен в зоне ЖИ. Вид разрешенного использования образуемого земельного участка устанавливается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 xml:space="preserve">соответствии с Классификатором </w:t>
      </w:r>
      <w:r w:rsidR="005F18F4" w:rsidRPr="00E67515">
        <w:rPr>
          <w:kern w:val="0"/>
          <w:sz w:val="28"/>
          <w:szCs w:val="28"/>
        </w:rPr>
        <w:t>как</w:t>
      </w:r>
      <w:r w:rsidRPr="00E67515">
        <w:rPr>
          <w:kern w:val="0"/>
          <w:sz w:val="28"/>
          <w:szCs w:val="28"/>
        </w:rPr>
        <w:t xml:space="preserve"> «Благоустройство территории».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5F18F4" w:rsidRPr="00E67515">
        <w:rPr>
          <w:kern w:val="0"/>
          <w:sz w:val="28"/>
          <w:szCs w:val="28"/>
        </w:rPr>
        <w:t xml:space="preserve">, </w:t>
      </w:r>
      <w:r w:rsidRPr="00E67515">
        <w:rPr>
          <w:kern w:val="0"/>
          <w:sz w:val="28"/>
          <w:szCs w:val="28"/>
        </w:rPr>
        <w:t>требований, установленных градостроительным регламентом, а также требований, установленных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соответствии с иными нормативами градостроительного проектирования.</w:t>
      </w:r>
    </w:p>
    <w:p w:rsidR="00B231F9" w:rsidRPr="00E67515" w:rsidRDefault="005F18F4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b/>
          <w:kern w:val="0"/>
          <w:sz w:val="28"/>
          <w:szCs w:val="28"/>
        </w:rPr>
      </w:pPr>
      <w:r w:rsidRPr="00E67515">
        <w:rPr>
          <w:b/>
          <w:kern w:val="0"/>
          <w:sz w:val="28"/>
          <w:szCs w:val="28"/>
        </w:rPr>
        <w:t>:</w:t>
      </w:r>
      <w:r w:rsidR="00B231F9" w:rsidRPr="00E67515">
        <w:rPr>
          <w:b/>
          <w:kern w:val="0"/>
          <w:sz w:val="28"/>
          <w:szCs w:val="28"/>
        </w:rPr>
        <w:t>ЗУ18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Проектом межевания предлагается образовать земельный участок</w:t>
      </w:r>
      <w:r w:rsidR="005F18F4" w:rsidRPr="00E67515">
        <w:rPr>
          <w:kern w:val="0"/>
          <w:sz w:val="28"/>
          <w:szCs w:val="28"/>
        </w:rPr>
        <w:t xml:space="preserve"> площадью 699 кв. м</w:t>
      </w:r>
      <w:r w:rsidRPr="00E67515">
        <w:rPr>
          <w:kern w:val="0"/>
          <w:sz w:val="28"/>
          <w:szCs w:val="28"/>
        </w:rPr>
        <w:t xml:space="preserve">, отводимый под детскую площадку. </w:t>
      </w:r>
    </w:p>
    <w:p w:rsidR="005F18F4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Земельный участок </w:t>
      </w:r>
      <w:r w:rsidR="005F18F4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 xml:space="preserve">ЗУ18 образуется из земель, государственная собственность на которые не разграничена. </w:t>
      </w:r>
    </w:p>
    <w:p w:rsidR="00B231F9" w:rsidRPr="00E67515" w:rsidRDefault="002F0CB2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lastRenderedPageBreak/>
        <w:t>Земельный участок расположен в зоне ЖИ. В соответствии с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 xml:space="preserve">Классификатором и Правилами землепользования и застройки </w:t>
      </w:r>
      <w:r w:rsidR="005F18F4" w:rsidRPr="00E67515">
        <w:rPr>
          <w:kern w:val="0"/>
          <w:sz w:val="28"/>
          <w:szCs w:val="28"/>
        </w:rPr>
        <w:t>для данного</w:t>
      </w:r>
      <w:r w:rsidRPr="00E67515">
        <w:rPr>
          <w:kern w:val="0"/>
          <w:sz w:val="28"/>
          <w:szCs w:val="28"/>
        </w:rPr>
        <w:t xml:space="preserve"> участк</w:t>
      </w:r>
      <w:r w:rsidR="005F18F4" w:rsidRPr="00E67515">
        <w:rPr>
          <w:kern w:val="0"/>
          <w:sz w:val="28"/>
          <w:szCs w:val="28"/>
        </w:rPr>
        <w:t>а</w:t>
      </w:r>
      <w:r w:rsidRPr="00E67515">
        <w:rPr>
          <w:kern w:val="0"/>
          <w:sz w:val="28"/>
          <w:szCs w:val="28"/>
        </w:rPr>
        <w:t xml:space="preserve"> </w:t>
      </w:r>
      <w:r w:rsidR="005F18F4" w:rsidRPr="00E67515">
        <w:rPr>
          <w:kern w:val="0"/>
          <w:sz w:val="28"/>
          <w:szCs w:val="28"/>
        </w:rPr>
        <w:t xml:space="preserve">устанавливается </w:t>
      </w:r>
      <w:r w:rsidRPr="00E67515">
        <w:rPr>
          <w:kern w:val="0"/>
          <w:sz w:val="28"/>
          <w:szCs w:val="28"/>
        </w:rPr>
        <w:t>вид разрешенного использования «Благоустройство территории»</w:t>
      </w:r>
      <w:r w:rsidR="005F18F4" w:rsidRPr="00E67515">
        <w:rPr>
          <w:kern w:val="0"/>
          <w:sz w:val="28"/>
          <w:szCs w:val="28"/>
        </w:rPr>
        <w:t>.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5F18F4" w:rsidRPr="00E67515">
        <w:rPr>
          <w:kern w:val="0"/>
          <w:sz w:val="28"/>
          <w:szCs w:val="28"/>
        </w:rPr>
        <w:t>,</w:t>
      </w:r>
      <w:r w:rsidRPr="00E67515">
        <w:rPr>
          <w:kern w:val="0"/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соответствии с иными нормативами градостроительного проектирования.</w:t>
      </w:r>
    </w:p>
    <w:p w:rsidR="00B231F9" w:rsidRPr="00E67515" w:rsidRDefault="00057E1B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b/>
          <w:kern w:val="0"/>
          <w:sz w:val="28"/>
          <w:szCs w:val="28"/>
        </w:rPr>
      </w:pPr>
      <w:r w:rsidRPr="00E67515">
        <w:rPr>
          <w:b/>
          <w:kern w:val="0"/>
          <w:sz w:val="28"/>
          <w:szCs w:val="28"/>
        </w:rPr>
        <w:t>:</w:t>
      </w:r>
      <w:r w:rsidR="00B231F9" w:rsidRPr="00E67515">
        <w:rPr>
          <w:b/>
          <w:kern w:val="0"/>
          <w:sz w:val="28"/>
          <w:szCs w:val="28"/>
        </w:rPr>
        <w:t>ЗУ19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Проектом межевания предлагается образовать земельный участок площадью 537 кв. м смежный с домом 32 по ул. Черенкова.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Земельный участок </w:t>
      </w:r>
      <w:r w:rsidR="00057E1B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 xml:space="preserve">ЗУ19 образуется из земель, государственная собственность на которые не разграничена. 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Земельный участок расположен в зоне ЖИ. Вид разрешенного использования образуемого земельного участка устанавливается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 xml:space="preserve">соответствии с Классификатором </w:t>
      </w:r>
      <w:r w:rsidR="00057E1B" w:rsidRPr="00E67515">
        <w:rPr>
          <w:kern w:val="0"/>
          <w:sz w:val="28"/>
          <w:szCs w:val="28"/>
        </w:rPr>
        <w:t>как</w:t>
      </w:r>
      <w:r w:rsidRPr="00E67515">
        <w:rPr>
          <w:kern w:val="0"/>
          <w:sz w:val="28"/>
          <w:szCs w:val="28"/>
        </w:rPr>
        <w:t xml:space="preserve"> «Для индивидуального жилищного строительства».  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057E1B" w:rsidRPr="00E67515">
        <w:rPr>
          <w:kern w:val="0"/>
          <w:sz w:val="28"/>
          <w:szCs w:val="28"/>
        </w:rPr>
        <w:t>,</w:t>
      </w:r>
      <w:r w:rsidRPr="00E67515">
        <w:rPr>
          <w:kern w:val="0"/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 соответствии с иными нормативами градостроительного проектирования.</w:t>
      </w:r>
    </w:p>
    <w:p w:rsidR="00B231F9" w:rsidRPr="00E67515" w:rsidRDefault="00057E1B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b/>
          <w:kern w:val="0"/>
          <w:sz w:val="28"/>
          <w:szCs w:val="28"/>
        </w:rPr>
      </w:pPr>
      <w:r w:rsidRPr="00E67515">
        <w:rPr>
          <w:b/>
          <w:kern w:val="0"/>
          <w:sz w:val="28"/>
          <w:szCs w:val="28"/>
        </w:rPr>
        <w:t>:</w:t>
      </w:r>
      <w:r w:rsidR="00B231F9" w:rsidRPr="00E67515">
        <w:rPr>
          <w:b/>
          <w:kern w:val="0"/>
          <w:sz w:val="28"/>
          <w:szCs w:val="28"/>
        </w:rPr>
        <w:t>ЗУ20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Проектом межевания предлагается образовать земельный участок, площадью 529 кв. м </w:t>
      </w:r>
      <w:r w:rsidR="00057E1B" w:rsidRPr="00E67515">
        <w:rPr>
          <w:kern w:val="0"/>
          <w:sz w:val="28"/>
          <w:szCs w:val="28"/>
        </w:rPr>
        <w:t>для</w:t>
      </w:r>
      <w:r w:rsidRPr="00E67515">
        <w:rPr>
          <w:kern w:val="0"/>
          <w:sz w:val="28"/>
          <w:szCs w:val="28"/>
        </w:rPr>
        <w:t xml:space="preserve"> благоустройств</w:t>
      </w:r>
      <w:r w:rsidR="00057E1B" w:rsidRPr="00E67515">
        <w:rPr>
          <w:kern w:val="0"/>
          <w:sz w:val="28"/>
          <w:szCs w:val="28"/>
        </w:rPr>
        <w:t>а</w:t>
      </w:r>
      <w:r w:rsidRPr="00E67515">
        <w:rPr>
          <w:kern w:val="0"/>
          <w:sz w:val="28"/>
          <w:szCs w:val="28"/>
        </w:rPr>
        <w:t xml:space="preserve"> территории вблизи дома 12 по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ул.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 xml:space="preserve">Гринько. </w:t>
      </w:r>
    </w:p>
    <w:p w:rsidR="00742438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lastRenderedPageBreak/>
        <w:t xml:space="preserve">Земельный участок </w:t>
      </w:r>
      <w:r w:rsidR="00057E1B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>ЗУ20 образуется из земель, государственная собственнос</w:t>
      </w:r>
      <w:r w:rsidR="003B6C34" w:rsidRPr="00E67515">
        <w:rPr>
          <w:kern w:val="0"/>
          <w:sz w:val="28"/>
          <w:szCs w:val="28"/>
        </w:rPr>
        <w:t xml:space="preserve">ть на которые не разграничена. </w:t>
      </w:r>
    </w:p>
    <w:p w:rsidR="008001D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Земельный участок расположен в зоне ЖИ. Вид разрешенного использования образуемого земельного участка устанавливается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 xml:space="preserve">соответствии с </w:t>
      </w:r>
      <w:r w:rsidR="004C7AD8" w:rsidRPr="00E67515">
        <w:rPr>
          <w:kern w:val="0"/>
          <w:sz w:val="28"/>
          <w:szCs w:val="28"/>
        </w:rPr>
        <w:t xml:space="preserve">Классификатором </w:t>
      </w:r>
      <w:r w:rsidR="00057E1B" w:rsidRPr="00E67515">
        <w:rPr>
          <w:kern w:val="0"/>
          <w:sz w:val="28"/>
          <w:szCs w:val="28"/>
        </w:rPr>
        <w:t xml:space="preserve">как </w:t>
      </w:r>
      <w:r w:rsidRPr="00E67515">
        <w:rPr>
          <w:kern w:val="0"/>
          <w:sz w:val="28"/>
          <w:szCs w:val="28"/>
        </w:rPr>
        <w:t xml:space="preserve">«Благоустройство территории».  </w:t>
      </w:r>
    </w:p>
    <w:p w:rsidR="007146E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057E1B" w:rsidRPr="00E67515">
        <w:rPr>
          <w:kern w:val="0"/>
          <w:sz w:val="28"/>
          <w:szCs w:val="28"/>
        </w:rPr>
        <w:t>,</w:t>
      </w:r>
      <w:r w:rsidRPr="00E67515">
        <w:rPr>
          <w:kern w:val="0"/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соответствии с иными нормативами гра</w:t>
      </w:r>
      <w:r w:rsidR="001B1540" w:rsidRPr="00E67515">
        <w:rPr>
          <w:kern w:val="0"/>
          <w:sz w:val="28"/>
          <w:szCs w:val="28"/>
        </w:rPr>
        <w:t>достроительного проектирования.</w:t>
      </w:r>
    </w:p>
    <w:p w:rsidR="00B231F9" w:rsidRPr="00E67515" w:rsidRDefault="00057E1B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b/>
          <w:kern w:val="0"/>
          <w:sz w:val="28"/>
          <w:szCs w:val="28"/>
        </w:rPr>
      </w:pPr>
      <w:r w:rsidRPr="00E67515">
        <w:rPr>
          <w:b/>
          <w:kern w:val="0"/>
          <w:sz w:val="28"/>
          <w:szCs w:val="28"/>
        </w:rPr>
        <w:t>:</w:t>
      </w:r>
      <w:r w:rsidR="00B231F9" w:rsidRPr="00E67515">
        <w:rPr>
          <w:b/>
          <w:kern w:val="0"/>
          <w:sz w:val="28"/>
          <w:szCs w:val="28"/>
        </w:rPr>
        <w:t>ЗУ21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Проектом межевания предлагается образовать земельный участок площадью 4702 кв. м</w:t>
      </w:r>
      <w:r w:rsidR="00057E1B" w:rsidRPr="00E67515">
        <w:rPr>
          <w:kern w:val="0"/>
          <w:sz w:val="28"/>
          <w:szCs w:val="28"/>
        </w:rPr>
        <w:t xml:space="preserve"> </w:t>
      </w:r>
      <w:r w:rsidRPr="00E67515">
        <w:rPr>
          <w:kern w:val="0"/>
          <w:sz w:val="28"/>
          <w:szCs w:val="28"/>
        </w:rPr>
        <w:t>смежный с домом 5Д по пер. Самоцветный.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Земельный участок </w:t>
      </w:r>
      <w:r w:rsidR="00057E1B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 xml:space="preserve">ЗУ21 образуется из земель, государственная собственность на которые не разграничена. 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Земельный участок расположен в зоне ЖИ. Вид разрешенного использования образуемого земельного участка устанавливается</w:t>
      </w:r>
      <w:r w:rsidR="00054833">
        <w:rPr>
          <w:kern w:val="0"/>
          <w:sz w:val="28"/>
          <w:szCs w:val="28"/>
        </w:rPr>
        <w:t xml:space="preserve"> </w:t>
      </w:r>
      <w:r w:rsidRPr="00E67515">
        <w:rPr>
          <w:kern w:val="0"/>
          <w:sz w:val="28"/>
          <w:szCs w:val="28"/>
        </w:rPr>
        <w:t>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 xml:space="preserve">соответствии с Классификатором </w:t>
      </w:r>
      <w:r w:rsidR="00057E1B" w:rsidRPr="00E67515">
        <w:rPr>
          <w:kern w:val="0"/>
          <w:sz w:val="28"/>
          <w:szCs w:val="28"/>
        </w:rPr>
        <w:t>как</w:t>
      </w:r>
      <w:r w:rsidRPr="00E67515">
        <w:rPr>
          <w:kern w:val="0"/>
          <w:sz w:val="28"/>
          <w:szCs w:val="28"/>
        </w:rPr>
        <w:t xml:space="preserve"> «Благоустройство территории».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057E1B" w:rsidRPr="00E67515">
        <w:rPr>
          <w:kern w:val="0"/>
          <w:sz w:val="28"/>
          <w:szCs w:val="28"/>
        </w:rPr>
        <w:t>,</w:t>
      </w:r>
      <w:r w:rsidRPr="00E67515">
        <w:rPr>
          <w:kern w:val="0"/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соответствии с иными нормативами градостроительного проектирования.</w:t>
      </w:r>
    </w:p>
    <w:p w:rsidR="00B231F9" w:rsidRPr="00E67515" w:rsidRDefault="00057E1B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b/>
          <w:kern w:val="0"/>
          <w:sz w:val="28"/>
          <w:szCs w:val="28"/>
        </w:rPr>
      </w:pPr>
      <w:r w:rsidRPr="00E67515">
        <w:rPr>
          <w:b/>
          <w:kern w:val="0"/>
          <w:sz w:val="28"/>
          <w:szCs w:val="28"/>
        </w:rPr>
        <w:t>:</w:t>
      </w:r>
      <w:r w:rsidR="00B231F9" w:rsidRPr="00E67515">
        <w:rPr>
          <w:b/>
          <w:kern w:val="0"/>
          <w:sz w:val="28"/>
          <w:szCs w:val="28"/>
        </w:rPr>
        <w:t>ЗУ22</w:t>
      </w:r>
    </w:p>
    <w:p w:rsidR="008001D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Проектом межевания предлагается уточнить границы земельного участка площадью 902 кв. м</w:t>
      </w:r>
      <w:r w:rsidR="00057E1B" w:rsidRPr="00E67515">
        <w:rPr>
          <w:kern w:val="0"/>
          <w:sz w:val="28"/>
          <w:szCs w:val="28"/>
        </w:rPr>
        <w:t xml:space="preserve">, </w:t>
      </w:r>
      <w:r w:rsidRPr="00E67515">
        <w:rPr>
          <w:kern w:val="0"/>
          <w:sz w:val="28"/>
          <w:szCs w:val="28"/>
        </w:rPr>
        <w:t>расположенн</w:t>
      </w:r>
      <w:r w:rsidR="00057E1B" w:rsidRPr="00E67515">
        <w:rPr>
          <w:kern w:val="0"/>
          <w:sz w:val="28"/>
          <w:szCs w:val="28"/>
        </w:rPr>
        <w:t>ого</w:t>
      </w:r>
      <w:r w:rsidRPr="00E67515">
        <w:rPr>
          <w:kern w:val="0"/>
          <w:sz w:val="28"/>
          <w:szCs w:val="28"/>
        </w:rPr>
        <w:t xml:space="preserve"> по адресу: Воронежская область, г</w:t>
      </w:r>
      <w:r w:rsidR="002F0CB2" w:rsidRPr="00E67515">
        <w:rPr>
          <w:kern w:val="0"/>
          <w:sz w:val="28"/>
          <w:szCs w:val="28"/>
        </w:rPr>
        <w:t>.</w:t>
      </w:r>
      <w:r w:rsidRPr="00E67515">
        <w:rPr>
          <w:kern w:val="0"/>
          <w:sz w:val="28"/>
          <w:szCs w:val="28"/>
        </w:rPr>
        <w:t xml:space="preserve"> Воронеж, пер</w:t>
      </w:r>
      <w:r w:rsidR="002F0CB2" w:rsidRPr="00E67515">
        <w:rPr>
          <w:kern w:val="0"/>
          <w:sz w:val="28"/>
          <w:szCs w:val="28"/>
        </w:rPr>
        <w:t>.</w:t>
      </w:r>
      <w:r w:rsidRPr="00E67515">
        <w:rPr>
          <w:kern w:val="0"/>
          <w:sz w:val="28"/>
          <w:szCs w:val="28"/>
        </w:rPr>
        <w:t xml:space="preserve"> Самоцветный, 1, для индивидуального жилищного строительства.</w:t>
      </w:r>
    </w:p>
    <w:p w:rsidR="00057E1B" w:rsidRPr="00E67515" w:rsidRDefault="00B231F9" w:rsidP="006A6993">
      <w:pPr>
        <w:widowControl/>
        <w:tabs>
          <w:tab w:val="left" w:pos="426"/>
        </w:tabs>
        <w:autoSpaceDN/>
        <w:spacing w:line="372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lastRenderedPageBreak/>
        <w:t xml:space="preserve">Земельный участок </w:t>
      </w:r>
      <w:r w:rsidR="00057E1B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>ЗУ22 площадью 90</w:t>
      </w:r>
      <w:r w:rsidR="00057E1B" w:rsidRPr="00E67515">
        <w:rPr>
          <w:kern w:val="0"/>
          <w:sz w:val="28"/>
          <w:szCs w:val="28"/>
        </w:rPr>
        <w:t>2</w:t>
      </w:r>
      <w:r w:rsidRPr="00E67515">
        <w:rPr>
          <w:kern w:val="0"/>
          <w:sz w:val="28"/>
          <w:szCs w:val="28"/>
        </w:rPr>
        <w:t xml:space="preserve"> кв. м образуется из земель, государственная собственность на которые не разграничена. </w:t>
      </w:r>
    </w:p>
    <w:p w:rsidR="00B231F9" w:rsidRPr="00E67515" w:rsidRDefault="00057E1B" w:rsidP="006A6993">
      <w:pPr>
        <w:widowControl/>
        <w:tabs>
          <w:tab w:val="left" w:pos="426"/>
        </w:tabs>
        <w:autoSpaceDN/>
        <w:spacing w:line="372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Земельный участок расположен в зоне ЖИ. </w:t>
      </w:r>
      <w:r w:rsidR="00B231F9" w:rsidRPr="00E67515">
        <w:rPr>
          <w:kern w:val="0"/>
          <w:sz w:val="28"/>
          <w:szCs w:val="28"/>
        </w:rPr>
        <w:t xml:space="preserve">Вид разрешенного использования земельного участка установлен в соответствии со сведениями ЕГРН </w:t>
      </w:r>
      <w:r w:rsidRPr="00E67515">
        <w:rPr>
          <w:kern w:val="0"/>
          <w:sz w:val="28"/>
          <w:szCs w:val="28"/>
        </w:rPr>
        <w:t xml:space="preserve">как </w:t>
      </w:r>
      <w:r w:rsidR="00B231F9" w:rsidRPr="00E67515">
        <w:rPr>
          <w:kern w:val="0"/>
          <w:sz w:val="28"/>
          <w:szCs w:val="28"/>
        </w:rPr>
        <w:t xml:space="preserve">«Для индивидуального жилищного строительства». </w:t>
      </w:r>
    </w:p>
    <w:p w:rsidR="00B231F9" w:rsidRPr="00E67515" w:rsidRDefault="00B231F9" w:rsidP="006A6993">
      <w:pPr>
        <w:widowControl/>
        <w:tabs>
          <w:tab w:val="left" w:pos="426"/>
        </w:tabs>
        <w:autoSpaceDN/>
        <w:spacing w:line="372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По данным кадастрового плана территории </w:t>
      </w:r>
      <w:r w:rsidR="00057E1B" w:rsidRPr="00E67515">
        <w:rPr>
          <w:kern w:val="0"/>
          <w:sz w:val="28"/>
          <w:szCs w:val="28"/>
        </w:rPr>
        <w:t>от 14.07.2022</w:t>
      </w:r>
      <w:r w:rsidR="002F0CB2" w:rsidRPr="00E67515">
        <w:rPr>
          <w:kern w:val="0"/>
          <w:sz w:val="28"/>
          <w:szCs w:val="28"/>
        </w:rPr>
        <w:br/>
      </w:r>
      <w:r w:rsidRPr="00E67515">
        <w:rPr>
          <w:kern w:val="0"/>
          <w:sz w:val="28"/>
          <w:szCs w:val="28"/>
        </w:rPr>
        <w:t>№ КУВИ-001/2022-118569844 имеются сведения о ранее учтенном земельном участке, расположенно</w:t>
      </w:r>
      <w:r w:rsidR="00057E1B" w:rsidRPr="00E67515">
        <w:rPr>
          <w:kern w:val="0"/>
          <w:sz w:val="28"/>
          <w:szCs w:val="28"/>
        </w:rPr>
        <w:t>м</w:t>
      </w:r>
      <w:r w:rsidRPr="00E67515">
        <w:rPr>
          <w:kern w:val="0"/>
          <w:sz w:val="28"/>
          <w:szCs w:val="28"/>
        </w:rPr>
        <w:t xml:space="preserve"> по адресу</w:t>
      </w:r>
      <w:r w:rsidR="00871CA1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 xml:space="preserve"> Воронежская область, г</w:t>
      </w:r>
      <w:r w:rsidR="00057E1B" w:rsidRPr="00E67515">
        <w:rPr>
          <w:kern w:val="0"/>
          <w:sz w:val="28"/>
          <w:szCs w:val="28"/>
        </w:rPr>
        <w:t>.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Воронеж, пер</w:t>
      </w:r>
      <w:r w:rsidR="00057E1B" w:rsidRPr="00E67515">
        <w:rPr>
          <w:kern w:val="0"/>
          <w:sz w:val="28"/>
          <w:szCs w:val="28"/>
        </w:rPr>
        <w:t>.</w:t>
      </w:r>
      <w:r w:rsidRPr="00E67515">
        <w:rPr>
          <w:kern w:val="0"/>
          <w:sz w:val="28"/>
          <w:szCs w:val="28"/>
        </w:rPr>
        <w:t xml:space="preserve"> Самоцветный, 1</w:t>
      </w:r>
      <w:r w:rsidR="00057E1B" w:rsidRPr="00E67515">
        <w:rPr>
          <w:kern w:val="0"/>
          <w:sz w:val="28"/>
          <w:szCs w:val="28"/>
        </w:rPr>
        <w:t xml:space="preserve">, кадастровый номер </w:t>
      </w:r>
      <w:r w:rsidRPr="00E67515">
        <w:rPr>
          <w:kern w:val="0"/>
          <w:sz w:val="28"/>
          <w:szCs w:val="28"/>
        </w:rPr>
        <w:t xml:space="preserve">36:34:0107028:39. </w:t>
      </w:r>
      <w:r w:rsidR="00057E1B" w:rsidRPr="00E67515">
        <w:rPr>
          <w:kern w:val="0"/>
          <w:sz w:val="28"/>
          <w:szCs w:val="28"/>
        </w:rPr>
        <w:t>По</w:t>
      </w:r>
      <w:r w:rsidR="00054833">
        <w:rPr>
          <w:kern w:val="0"/>
          <w:sz w:val="28"/>
          <w:szCs w:val="28"/>
        </w:rPr>
        <w:t> </w:t>
      </w:r>
      <w:r w:rsidR="00057E1B" w:rsidRPr="00E67515">
        <w:rPr>
          <w:kern w:val="0"/>
          <w:sz w:val="28"/>
          <w:szCs w:val="28"/>
        </w:rPr>
        <w:t xml:space="preserve">сведениям ЕГРН, площадь земельного участка – </w:t>
      </w:r>
      <w:r w:rsidRPr="00E67515">
        <w:rPr>
          <w:kern w:val="0"/>
          <w:sz w:val="28"/>
          <w:szCs w:val="28"/>
        </w:rPr>
        <w:t xml:space="preserve">902 </w:t>
      </w:r>
      <w:r w:rsidR="002316A8">
        <w:rPr>
          <w:kern w:val="0"/>
          <w:sz w:val="28"/>
          <w:szCs w:val="28"/>
        </w:rPr>
        <w:t>кв. м</w:t>
      </w:r>
      <w:r w:rsidRPr="00E67515">
        <w:rPr>
          <w:kern w:val="0"/>
          <w:sz w:val="28"/>
          <w:szCs w:val="28"/>
        </w:rPr>
        <w:t>, границы участка не установлены в соответствии с требованиями действующего законодательства и подлежат уточнению.</w:t>
      </w:r>
    </w:p>
    <w:p w:rsidR="00B231F9" w:rsidRPr="00E67515" w:rsidRDefault="00B231F9" w:rsidP="006A6993">
      <w:pPr>
        <w:widowControl/>
        <w:tabs>
          <w:tab w:val="left" w:pos="426"/>
        </w:tabs>
        <w:autoSpaceDN/>
        <w:spacing w:line="372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Границы </w:t>
      </w:r>
      <w:r w:rsidR="00057E1B" w:rsidRPr="00E67515">
        <w:rPr>
          <w:kern w:val="0"/>
          <w:sz w:val="28"/>
          <w:szCs w:val="28"/>
        </w:rPr>
        <w:t xml:space="preserve">образуемого земельного </w:t>
      </w:r>
      <w:r w:rsidRPr="00E67515">
        <w:rPr>
          <w:kern w:val="0"/>
          <w:sz w:val="28"/>
          <w:szCs w:val="28"/>
        </w:rPr>
        <w:t>участка определены в соответствии с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поставленными на кадастровый учет смежными земельными участками, а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также элементами планировочной структуры.</w:t>
      </w:r>
    </w:p>
    <w:p w:rsidR="00B231F9" w:rsidRPr="00E67515" w:rsidRDefault="00057E1B" w:rsidP="006A6993">
      <w:pPr>
        <w:widowControl/>
        <w:tabs>
          <w:tab w:val="left" w:pos="426"/>
        </w:tabs>
        <w:autoSpaceDN/>
        <w:spacing w:line="372" w:lineRule="auto"/>
        <w:ind w:firstLine="709"/>
        <w:textAlignment w:val="auto"/>
        <w:rPr>
          <w:b/>
          <w:kern w:val="0"/>
          <w:sz w:val="28"/>
          <w:szCs w:val="28"/>
        </w:rPr>
      </w:pPr>
      <w:r w:rsidRPr="00E67515">
        <w:rPr>
          <w:b/>
          <w:kern w:val="0"/>
          <w:sz w:val="28"/>
          <w:szCs w:val="28"/>
        </w:rPr>
        <w:t>:</w:t>
      </w:r>
      <w:r w:rsidR="00B231F9" w:rsidRPr="00E67515">
        <w:rPr>
          <w:b/>
          <w:kern w:val="0"/>
          <w:sz w:val="28"/>
          <w:szCs w:val="28"/>
        </w:rPr>
        <w:t>ЗУ23</w:t>
      </w:r>
    </w:p>
    <w:p w:rsidR="00B231F9" w:rsidRPr="00E67515" w:rsidRDefault="00B231F9" w:rsidP="006A6993">
      <w:pPr>
        <w:widowControl/>
        <w:tabs>
          <w:tab w:val="left" w:pos="426"/>
        </w:tabs>
        <w:autoSpaceDN/>
        <w:spacing w:line="372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Проектом межевания предлагается образовать земельный участок </w:t>
      </w:r>
      <w:r w:rsidR="00057E1B" w:rsidRPr="00E67515">
        <w:rPr>
          <w:kern w:val="0"/>
          <w:sz w:val="28"/>
          <w:szCs w:val="28"/>
        </w:rPr>
        <w:t xml:space="preserve">площадью 1804 кв. м </w:t>
      </w:r>
      <w:r w:rsidRPr="00E67515">
        <w:rPr>
          <w:kern w:val="0"/>
          <w:sz w:val="28"/>
          <w:szCs w:val="28"/>
        </w:rPr>
        <w:t>под проезд к домам 2, 2</w:t>
      </w:r>
      <w:r w:rsidR="00057E1B" w:rsidRPr="00E67515">
        <w:rPr>
          <w:kern w:val="0"/>
          <w:sz w:val="28"/>
          <w:szCs w:val="28"/>
        </w:rPr>
        <w:t>А</w:t>
      </w:r>
      <w:r w:rsidRPr="00E67515">
        <w:rPr>
          <w:kern w:val="0"/>
          <w:sz w:val="28"/>
          <w:szCs w:val="28"/>
        </w:rPr>
        <w:t>, 2</w:t>
      </w:r>
      <w:r w:rsidR="00057E1B" w:rsidRPr="00E67515">
        <w:rPr>
          <w:kern w:val="0"/>
          <w:sz w:val="28"/>
          <w:szCs w:val="28"/>
        </w:rPr>
        <w:t>Б</w:t>
      </w:r>
      <w:r w:rsidRPr="00E67515">
        <w:rPr>
          <w:kern w:val="0"/>
          <w:sz w:val="28"/>
          <w:szCs w:val="28"/>
        </w:rPr>
        <w:t xml:space="preserve"> по ул. Гринько</w:t>
      </w:r>
      <w:r w:rsidR="00057E1B" w:rsidRPr="00E67515">
        <w:rPr>
          <w:kern w:val="0"/>
          <w:sz w:val="28"/>
          <w:szCs w:val="28"/>
        </w:rPr>
        <w:t>.</w:t>
      </w:r>
    </w:p>
    <w:p w:rsidR="00B231F9" w:rsidRPr="00E67515" w:rsidRDefault="00B231F9" w:rsidP="006A6993">
      <w:pPr>
        <w:widowControl/>
        <w:tabs>
          <w:tab w:val="left" w:pos="426"/>
        </w:tabs>
        <w:autoSpaceDN/>
        <w:spacing w:line="372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Земельный участок </w:t>
      </w:r>
      <w:r w:rsidR="00057E1B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 xml:space="preserve">ЗУ23 образуется из земель, государственная собственность на которые не разграничена. </w:t>
      </w:r>
    </w:p>
    <w:p w:rsidR="00B231F9" w:rsidRPr="00E67515" w:rsidRDefault="00B231F9" w:rsidP="006A6993">
      <w:pPr>
        <w:widowControl/>
        <w:tabs>
          <w:tab w:val="left" w:pos="426"/>
        </w:tabs>
        <w:autoSpaceDN/>
        <w:spacing w:line="372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Земельный участок расположен в зоне ЖИ. Вид разрешенного использования образуемого земельного участка устанавливается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 xml:space="preserve">соответствии с Классификатором </w:t>
      </w:r>
      <w:r w:rsidR="00057E1B" w:rsidRPr="00E67515">
        <w:rPr>
          <w:kern w:val="0"/>
          <w:sz w:val="28"/>
          <w:szCs w:val="28"/>
        </w:rPr>
        <w:t xml:space="preserve">как </w:t>
      </w:r>
      <w:r w:rsidRPr="00E67515">
        <w:rPr>
          <w:kern w:val="0"/>
          <w:sz w:val="28"/>
          <w:szCs w:val="28"/>
        </w:rPr>
        <w:t>«Улично-дорожная сеть».</w:t>
      </w:r>
    </w:p>
    <w:p w:rsidR="00B231F9" w:rsidRPr="00E67515" w:rsidRDefault="00B231F9" w:rsidP="006A6993">
      <w:pPr>
        <w:widowControl/>
        <w:tabs>
          <w:tab w:val="left" w:pos="426"/>
        </w:tabs>
        <w:autoSpaceDN/>
        <w:spacing w:line="372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057E1B" w:rsidRPr="00E67515">
        <w:rPr>
          <w:kern w:val="0"/>
          <w:sz w:val="28"/>
          <w:szCs w:val="28"/>
        </w:rPr>
        <w:t>,</w:t>
      </w:r>
      <w:r w:rsidRPr="00E67515">
        <w:rPr>
          <w:kern w:val="0"/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соответствии с иными нормативами гра</w:t>
      </w:r>
      <w:r w:rsidR="002F0CB2" w:rsidRPr="00E67515">
        <w:rPr>
          <w:kern w:val="0"/>
          <w:sz w:val="28"/>
          <w:szCs w:val="28"/>
        </w:rPr>
        <w:t>достроительного проектирования.</w:t>
      </w:r>
    </w:p>
    <w:p w:rsidR="00B231F9" w:rsidRPr="00E67515" w:rsidRDefault="00057E1B" w:rsidP="006A6993">
      <w:pPr>
        <w:widowControl/>
        <w:tabs>
          <w:tab w:val="left" w:pos="426"/>
        </w:tabs>
        <w:autoSpaceDN/>
        <w:spacing w:line="372" w:lineRule="auto"/>
        <w:ind w:firstLine="709"/>
        <w:textAlignment w:val="auto"/>
        <w:rPr>
          <w:b/>
          <w:kern w:val="0"/>
          <w:sz w:val="28"/>
          <w:szCs w:val="28"/>
        </w:rPr>
      </w:pPr>
      <w:r w:rsidRPr="00E67515">
        <w:rPr>
          <w:b/>
          <w:kern w:val="0"/>
          <w:sz w:val="28"/>
          <w:szCs w:val="28"/>
        </w:rPr>
        <w:lastRenderedPageBreak/>
        <w:t>:</w:t>
      </w:r>
      <w:r w:rsidR="00B231F9" w:rsidRPr="00E67515">
        <w:rPr>
          <w:b/>
          <w:kern w:val="0"/>
          <w:sz w:val="28"/>
          <w:szCs w:val="28"/>
        </w:rPr>
        <w:t>ЗУ24</w:t>
      </w:r>
    </w:p>
    <w:p w:rsidR="00B231F9" w:rsidRPr="00E67515" w:rsidRDefault="00B231F9" w:rsidP="006A6993">
      <w:pPr>
        <w:widowControl/>
        <w:tabs>
          <w:tab w:val="left" w:pos="426"/>
        </w:tabs>
        <w:autoSpaceDN/>
        <w:spacing w:line="372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Проектом межевания предлагается образовать земел</w:t>
      </w:r>
      <w:r w:rsidR="0063251D" w:rsidRPr="00E67515">
        <w:rPr>
          <w:kern w:val="0"/>
          <w:sz w:val="28"/>
          <w:szCs w:val="28"/>
        </w:rPr>
        <w:t>ьный участок площадью 199 кв. м</w:t>
      </w:r>
      <w:r w:rsidRPr="00E67515">
        <w:rPr>
          <w:kern w:val="0"/>
          <w:sz w:val="28"/>
          <w:szCs w:val="28"/>
        </w:rPr>
        <w:t xml:space="preserve"> смежный с домом 1 по ул. Безоблачная.</w:t>
      </w:r>
    </w:p>
    <w:p w:rsidR="00B231F9" w:rsidRPr="00E67515" w:rsidRDefault="00B231F9" w:rsidP="006A6993">
      <w:pPr>
        <w:widowControl/>
        <w:tabs>
          <w:tab w:val="left" w:pos="426"/>
        </w:tabs>
        <w:autoSpaceDN/>
        <w:spacing w:line="372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Земельный участок </w:t>
      </w:r>
      <w:r w:rsidR="0063251D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 xml:space="preserve">ЗУ24 образуется из земель, государственная собственность на которые не разграничена. </w:t>
      </w:r>
    </w:p>
    <w:p w:rsidR="00B231F9" w:rsidRPr="00E67515" w:rsidRDefault="00B231F9" w:rsidP="006A6993">
      <w:pPr>
        <w:widowControl/>
        <w:tabs>
          <w:tab w:val="left" w:pos="426"/>
        </w:tabs>
        <w:autoSpaceDN/>
        <w:spacing w:line="372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Земельный участок расположен в зоне ЖИ. Вид разрешенного использования образуемого земельного участка устанавливается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 xml:space="preserve">соответствии с Классификатором </w:t>
      </w:r>
      <w:r w:rsidR="0063251D" w:rsidRPr="00E67515">
        <w:rPr>
          <w:kern w:val="0"/>
          <w:sz w:val="28"/>
          <w:szCs w:val="28"/>
        </w:rPr>
        <w:t>как</w:t>
      </w:r>
      <w:r w:rsidRPr="00E67515">
        <w:rPr>
          <w:kern w:val="0"/>
          <w:sz w:val="28"/>
          <w:szCs w:val="28"/>
        </w:rPr>
        <w:t xml:space="preserve"> «Благоустройство территории».</w:t>
      </w:r>
    </w:p>
    <w:p w:rsidR="00B231F9" w:rsidRPr="00E67515" w:rsidRDefault="00B231F9" w:rsidP="006A6993">
      <w:pPr>
        <w:widowControl/>
        <w:tabs>
          <w:tab w:val="left" w:pos="426"/>
        </w:tabs>
        <w:autoSpaceDN/>
        <w:spacing w:line="372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63251D" w:rsidRPr="00E67515">
        <w:rPr>
          <w:kern w:val="0"/>
          <w:sz w:val="28"/>
          <w:szCs w:val="28"/>
        </w:rPr>
        <w:t>,</w:t>
      </w:r>
      <w:r w:rsidRPr="00E67515">
        <w:rPr>
          <w:kern w:val="0"/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соответствии с иными нормативами градостроительного проектирования.</w:t>
      </w:r>
    </w:p>
    <w:p w:rsidR="00B231F9" w:rsidRPr="00E67515" w:rsidRDefault="0063251D" w:rsidP="006A6993">
      <w:pPr>
        <w:widowControl/>
        <w:tabs>
          <w:tab w:val="left" w:pos="426"/>
        </w:tabs>
        <w:autoSpaceDN/>
        <w:spacing w:line="372" w:lineRule="auto"/>
        <w:ind w:firstLine="709"/>
        <w:textAlignment w:val="auto"/>
        <w:rPr>
          <w:b/>
          <w:kern w:val="0"/>
          <w:sz w:val="28"/>
          <w:szCs w:val="28"/>
        </w:rPr>
      </w:pPr>
      <w:r w:rsidRPr="00E67515">
        <w:rPr>
          <w:b/>
          <w:kern w:val="0"/>
          <w:sz w:val="28"/>
          <w:szCs w:val="28"/>
        </w:rPr>
        <w:t>:</w:t>
      </w:r>
      <w:r w:rsidR="00B231F9" w:rsidRPr="00E67515">
        <w:rPr>
          <w:b/>
          <w:kern w:val="0"/>
          <w:sz w:val="28"/>
          <w:szCs w:val="28"/>
        </w:rPr>
        <w:t>ЗУ25</w:t>
      </w:r>
    </w:p>
    <w:p w:rsidR="00B231F9" w:rsidRPr="00E67515" w:rsidRDefault="00B231F9" w:rsidP="006A6993">
      <w:pPr>
        <w:widowControl/>
        <w:tabs>
          <w:tab w:val="left" w:pos="426"/>
        </w:tabs>
        <w:autoSpaceDN/>
        <w:spacing w:line="372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Проектом межевания предлагается образовать земельный участок площадью 274 кв. м смежный с земельным участком по адресу: Воронежская область, г</w:t>
      </w:r>
      <w:r w:rsidR="002F0CB2" w:rsidRPr="00E67515">
        <w:rPr>
          <w:kern w:val="0"/>
          <w:sz w:val="28"/>
          <w:szCs w:val="28"/>
        </w:rPr>
        <w:t>.</w:t>
      </w:r>
      <w:r w:rsidRPr="00E67515">
        <w:rPr>
          <w:kern w:val="0"/>
          <w:sz w:val="28"/>
          <w:szCs w:val="28"/>
        </w:rPr>
        <w:t xml:space="preserve"> Воронеж, ул</w:t>
      </w:r>
      <w:r w:rsidR="002F0CB2" w:rsidRPr="00E67515">
        <w:rPr>
          <w:kern w:val="0"/>
          <w:sz w:val="28"/>
          <w:szCs w:val="28"/>
        </w:rPr>
        <w:t>.</w:t>
      </w:r>
      <w:r w:rsidRPr="00E67515">
        <w:rPr>
          <w:kern w:val="0"/>
          <w:sz w:val="28"/>
          <w:szCs w:val="28"/>
        </w:rPr>
        <w:t xml:space="preserve"> Жигулина, 1</w:t>
      </w:r>
      <w:r w:rsidR="0063251D" w:rsidRPr="00E67515">
        <w:rPr>
          <w:kern w:val="0"/>
          <w:sz w:val="28"/>
          <w:szCs w:val="28"/>
        </w:rPr>
        <w:t>А</w:t>
      </w:r>
      <w:r w:rsidRPr="00E67515">
        <w:rPr>
          <w:kern w:val="0"/>
          <w:sz w:val="28"/>
          <w:szCs w:val="28"/>
        </w:rPr>
        <w:t>.</w:t>
      </w:r>
    </w:p>
    <w:p w:rsidR="00B231F9" w:rsidRPr="00E67515" w:rsidRDefault="00B231F9" w:rsidP="006A6993">
      <w:pPr>
        <w:widowControl/>
        <w:tabs>
          <w:tab w:val="left" w:pos="426"/>
        </w:tabs>
        <w:autoSpaceDN/>
        <w:spacing w:line="372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Земельный участок </w:t>
      </w:r>
      <w:r w:rsidR="0063251D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 xml:space="preserve">ЗУ25 образуется из земель, государственная собственность на которые не разграничена. </w:t>
      </w:r>
    </w:p>
    <w:p w:rsidR="008001D9" w:rsidRPr="00E67515" w:rsidRDefault="00B231F9" w:rsidP="006A6993">
      <w:pPr>
        <w:widowControl/>
        <w:tabs>
          <w:tab w:val="left" w:pos="426"/>
        </w:tabs>
        <w:autoSpaceDN/>
        <w:spacing w:line="372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Земельный участок расположен в зоне ЖИ. Вид разрешенного использования образуемого земельного участка устанавливается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 xml:space="preserve">соответствии с Классификатором </w:t>
      </w:r>
      <w:r w:rsidR="0063251D" w:rsidRPr="00E67515">
        <w:rPr>
          <w:kern w:val="0"/>
          <w:sz w:val="28"/>
          <w:szCs w:val="28"/>
        </w:rPr>
        <w:t>как</w:t>
      </w:r>
      <w:r w:rsidRPr="00E67515">
        <w:rPr>
          <w:kern w:val="0"/>
          <w:sz w:val="28"/>
          <w:szCs w:val="28"/>
        </w:rPr>
        <w:t xml:space="preserve"> «Благоустройство территории».</w:t>
      </w:r>
    </w:p>
    <w:p w:rsidR="00B231F9" w:rsidRPr="00E67515" w:rsidRDefault="00B231F9" w:rsidP="006A6993">
      <w:pPr>
        <w:widowControl/>
        <w:tabs>
          <w:tab w:val="left" w:pos="426"/>
        </w:tabs>
        <w:autoSpaceDN/>
        <w:spacing w:line="372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63251D" w:rsidRPr="00E67515">
        <w:rPr>
          <w:kern w:val="0"/>
          <w:sz w:val="28"/>
          <w:szCs w:val="28"/>
        </w:rPr>
        <w:t>,</w:t>
      </w:r>
      <w:r w:rsidRPr="00E67515">
        <w:rPr>
          <w:kern w:val="0"/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соответствии с иными нормативами градостроительного проектирования.</w:t>
      </w:r>
    </w:p>
    <w:p w:rsidR="00B231F9" w:rsidRPr="00E67515" w:rsidRDefault="0063251D" w:rsidP="006A6993">
      <w:pPr>
        <w:widowControl/>
        <w:tabs>
          <w:tab w:val="left" w:pos="426"/>
        </w:tabs>
        <w:autoSpaceDN/>
        <w:spacing w:line="372" w:lineRule="auto"/>
        <w:ind w:firstLine="709"/>
        <w:textAlignment w:val="auto"/>
        <w:rPr>
          <w:b/>
          <w:kern w:val="0"/>
          <w:sz w:val="28"/>
          <w:szCs w:val="28"/>
        </w:rPr>
      </w:pPr>
      <w:r w:rsidRPr="00E67515">
        <w:rPr>
          <w:b/>
          <w:kern w:val="0"/>
          <w:sz w:val="28"/>
          <w:szCs w:val="28"/>
        </w:rPr>
        <w:lastRenderedPageBreak/>
        <w:t>:</w:t>
      </w:r>
      <w:r w:rsidR="00B231F9" w:rsidRPr="00E67515">
        <w:rPr>
          <w:b/>
          <w:kern w:val="0"/>
          <w:sz w:val="28"/>
          <w:szCs w:val="28"/>
        </w:rPr>
        <w:t>ЗУ26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Проектом межевания предлагается образовать земельный участок площадью 749 кв. м смежный с землями лесного фонда по адресу: Воронежская область, г</w:t>
      </w:r>
      <w:r w:rsidR="002F0CB2" w:rsidRPr="00E67515">
        <w:rPr>
          <w:kern w:val="0"/>
          <w:sz w:val="28"/>
          <w:szCs w:val="28"/>
        </w:rPr>
        <w:t>.</w:t>
      </w:r>
      <w:r w:rsidRPr="00E67515">
        <w:rPr>
          <w:kern w:val="0"/>
          <w:sz w:val="28"/>
          <w:szCs w:val="28"/>
        </w:rPr>
        <w:t xml:space="preserve"> Воронеж, Сомовское лесничество, квартал №</w:t>
      </w:r>
      <w:r w:rsidR="0063251D" w:rsidRPr="00E67515">
        <w:rPr>
          <w:kern w:val="0"/>
          <w:sz w:val="28"/>
          <w:szCs w:val="28"/>
        </w:rPr>
        <w:t xml:space="preserve"> </w:t>
      </w:r>
      <w:r w:rsidRPr="00E67515">
        <w:rPr>
          <w:kern w:val="0"/>
          <w:sz w:val="28"/>
          <w:szCs w:val="28"/>
        </w:rPr>
        <w:t>187, часть выдела 5.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Земельный участок </w:t>
      </w:r>
      <w:r w:rsidR="0063251D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 xml:space="preserve">ЗУ26 образуется из земель, государственная собственность на которые не разграничена. 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Земельный участок расположен в зоне ЖИ. Вид разрешенного использования образуемого земельного участка устанавливается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 xml:space="preserve">соответствии с Классификатором </w:t>
      </w:r>
      <w:r w:rsidR="0063251D" w:rsidRPr="00E67515">
        <w:rPr>
          <w:kern w:val="0"/>
          <w:sz w:val="28"/>
          <w:szCs w:val="28"/>
        </w:rPr>
        <w:t>как</w:t>
      </w:r>
      <w:r w:rsidRPr="00E67515">
        <w:rPr>
          <w:kern w:val="0"/>
          <w:sz w:val="28"/>
          <w:szCs w:val="28"/>
        </w:rPr>
        <w:t xml:space="preserve"> «Благоустройство территории».</w:t>
      </w:r>
    </w:p>
    <w:p w:rsidR="007146E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63251D" w:rsidRPr="00E67515">
        <w:rPr>
          <w:kern w:val="0"/>
          <w:sz w:val="28"/>
          <w:szCs w:val="28"/>
        </w:rPr>
        <w:t>,</w:t>
      </w:r>
      <w:r w:rsidRPr="00E67515">
        <w:rPr>
          <w:kern w:val="0"/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соответствии с иными нормативами градостроительного проектирования.</w:t>
      </w:r>
    </w:p>
    <w:p w:rsidR="00B231F9" w:rsidRPr="00E67515" w:rsidRDefault="0063251D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b/>
          <w:kern w:val="0"/>
          <w:sz w:val="28"/>
          <w:szCs w:val="28"/>
        </w:rPr>
      </w:pPr>
      <w:r w:rsidRPr="00E67515">
        <w:rPr>
          <w:b/>
          <w:kern w:val="0"/>
          <w:sz w:val="28"/>
          <w:szCs w:val="28"/>
        </w:rPr>
        <w:t>:</w:t>
      </w:r>
      <w:r w:rsidR="00B231F9" w:rsidRPr="00E67515">
        <w:rPr>
          <w:b/>
          <w:kern w:val="0"/>
          <w:sz w:val="28"/>
          <w:szCs w:val="28"/>
        </w:rPr>
        <w:t>ЗУ27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Проектом межевания предлагается образовать земельный участок площадью 2907 кв. м смежный с землями лесного фонда по адресу: Воронежская область, г</w:t>
      </w:r>
      <w:r w:rsidR="002F0CB2" w:rsidRPr="00E67515">
        <w:rPr>
          <w:kern w:val="0"/>
          <w:sz w:val="28"/>
          <w:szCs w:val="28"/>
        </w:rPr>
        <w:t>.</w:t>
      </w:r>
      <w:r w:rsidRPr="00E67515">
        <w:rPr>
          <w:kern w:val="0"/>
          <w:sz w:val="28"/>
          <w:szCs w:val="28"/>
        </w:rPr>
        <w:t xml:space="preserve"> Воронеж, Сомовское лесничество, квартал №</w:t>
      </w:r>
      <w:r w:rsidR="0063251D" w:rsidRPr="00E67515">
        <w:rPr>
          <w:kern w:val="0"/>
          <w:sz w:val="28"/>
          <w:szCs w:val="28"/>
        </w:rPr>
        <w:t xml:space="preserve"> </w:t>
      </w:r>
      <w:r w:rsidRPr="00E67515">
        <w:rPr>
          <w:kern w:val="0"/>
          <w:sz w:val="28"/>
          <w:szCs w:val="28"/>
        </w:rPr>
        <w:t>187, часть выдела 5.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Земельный участок </w:t>
      </w:r>
      <w:r w:rsidR="0063251D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 xml:space="preserve">ЗУ27 образуется из земель, государственная собственность на которые не разграничена.  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Земельный участок расположен в зоне ЖИ. Вид разрешенного использования образуемого земельного участка устанавливается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 xml:space="preserve">соответствии с Классификатором </w:t>
      </w:r>
      <w:r w:rsidR="0063251D" w:rsidRPr="00E67515">
        <w:rPr>
          <w:kern w:val="0"/>
          <w:sz w:val="28"/>
          <w:szCs w:val="28"/>
        </w:rPr>
        <w:t>как</w:t>
      </w:r>
      <w:r w:rsidRPr="00E67515">
        <w:rPr>
          <w:kern w:val="0"/>
          <w:sz w:val="28"/>
          <w:szCs w:val="28"/>
        </w:rPr>
        <w:t xml:space="preserve"> «Благоустройство территории».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63251D" w:rsidRPr="00E67515">
        <w:rPr>
          <w:kern w:val="0"/>
          <w:sz w:val="28"/>
          <w:szCs w:val="28"/>
        </w:rPr>
        <w:t>,</w:t>
      </w:r>
      <w:r w:rsidRPr="00E67515">
        <w:rPr>
          <w:kern w:val="0"/>
          <w:sz w:val="28"/>
          <w:szCs w:val="28"/>
        </w:rPr>
        <w:t xml:space="preserve"> требований, установленных </w:t>
      </w:r>
      <w:r w:rsidRPr="00E67515">
        <w:rPr>
          <w:kern w:val="0"/>
          <w:sz w:val="28"/>
          <w:szCs w:val="28"/>
        </w:rPr>
        <w:lastRenderedPageBreak/>
        <w:t>градостроительным регламентом, а также требований, установленных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соответствии с иными нормативами градостроительного проектирования.</w:t>
      </w:r>
    </w:p>
    <w:p w:rsidR="00B231F9" w:rsidRPr="00E67515" w:rsidRDefault="0063251D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b/>
          <w:kern w:val="0"/>
          <w:sz w:val="28"/>
          <w:szCs w:val="28"/>
        </w:rPr>
      </w:pPr>
      <w:r w:rsidRPr="00E67515">
        <w:rPr>
          <w:b/>
          <w:kern w:val="0"/>
          <w:sz w:val="28"/>
          <w:szCs w:val="28"/>
        </w:rPr>
        <w:t>:</w:t>
      </w:r>
      <w:r w:rsidR="00B231F9" w:rsidRPr="00E67515">
        <w:rPr>
          <w:b/>
          <w:kern w:val="0"/>
          <w:sz w:val="28"/>
          <w:szCs w:val="28"/>
        </w:rPr>
        <w:t>ЗУ28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Проектом межевания предлагается образовать земельный участок </w:t>
      </w:r>
      <w:r w:rsidR="0063251D" w:rsidRPr="00E67515">
        <w:rPr>
          <w:kern w:val="0"/>
          <w:sz w:val="28"/>
          <w:szCs w:val="28"/>
        </w:rPr>
        <w:t xml:space="preserve">площадью 24 кв. м </w:t>
      </w:r>
      <w:r w:rsidRPr="00E67515">
        <w:rPr>
          <w:kern w:val="0"/>
          <w:sz w:val="28"/>
          <w:szCs w:val="28"/>
        </w:rPr>
        <w:t>под трансформаторную подстанцию в соответствии с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картографическими данными смежный с д</w:t>
      </w:r>
      <w:r w:rsidR="0063251D" w:rsidRPr="00E67515">
        <w:rPr>
          <w:kern w:val="0"/>
          <w:sz w:val="28"/>
          <w:szCs w:val="28"/>
        </w:rPr>
        <w:t xml:space="preserve">омом </w:t>
      </w:r>
      <w:r w:rsidRPr="00E67515">
        <w:rPr>
          <w:kern w:val="0"/>
          <w:sz w:val="28"/>
          <w:szCs w:val="28"/>
        </w:rPr>
        <w:t>2</w:t>
      </w:r>
      <w:r w:rsidR="0063251D" w:rsidRPr="00E67515">
        <w:rPr>
          <w:kern w:val="0"/>
          <w:sz w:val="28"/>
          <w:szCs w:val="28"/>
        </w:rPr>
        <w:t>А</w:t>
      </w:r>
      <w:r w:rsidRPr="00E67515">
        <w:rPr>
          <w:kern w:val="0"/>
          <w:sz w:val="28"/>
          <w:szCs w:val="28"/>
        </w:rPr>
        <w:t xml:space="preserve"> по пер</w:t>
      </w:r>
      <w:r w:rsidR="002F0CB2" w:rsidRPr="00E67515">
        <w:rPr>
          <w:kern w:val="0"/>
          <w:sz w:val="28"/>
          <w:szCs w:val="28"/>
        </w:rPr>
        <w:t>.</w:t>
      </w:r>
      <w:r w:rsidRPr="00E67515">
        <w:rPr>
          <w:kern w:val="0"/>
          <w:sz w:val="28"/>
          <w:szCs w:val="28"/>
        </w:rPr>
        <w:t xml:space="preserve"> Самоцветный</w:t>
      </w:r>
      <w:r w:rsidR="0063251D" w:rsidRPr="00E67515">
        <w:rPr>
          <w:kern w:val="0"/>
          <w:sz w:val="28"/>
          <w:szCs w:val="28"/>
        </w:rPr>
        <w:t>.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Земельный участок </w:t>
      </w:r>
      <w:r w:rsidR="0063251D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 xml:space="preserve">ЗУ28 образуется из земель, государственная собственность на которые не разграничена. 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Земельный участок расположен в зоне ЖИ. Вид разрешенного использования образуемого земельного участка устанавливается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 xml:space="preserve">соответствии с Классификатором </w:t>
      </w:r>
      <w:r w:rsidR="0063251D" w:rsidRPr="00E67515">
        <w:rPr>
          <w:kern w:val="0"/>
          <w:sz w:val="28"/>
          <w:szCs w:val="28"/>
        </w:rPr>
        <w:t xml:space="preserve">как </w:t>
      </w:r>
      <w:r w:rsidRPr="00E67515">
        <w:rPr>
          <w:kern w:val="0"/>
          <w:sz w:val="28"/>
          <w:szCs w:val="28"/>
        </w:rPr>
        <w:t xml:space="preserve">«Предоставление коммунальных услуг».  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63251D" w:rsidRPr="00E67515">
        <w:rPr>
          <w:kern w:val="0"/>
          <w:sz w:val="28"/>
          <w:szCs w:val="28"/>
        </w:rPr>
        <w:t>,</w:t>
      </w:r>
      <w:r w:rsidRPr="00E67515">
        <w:rPr>
          <w:kern w:val="0"/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соответствии с иными нормативами градостроительного проектирования.</w:t>
      </w:r>
    </w:p>
    <w:p w:rsidR="00B231F9" w:rsidRPr="00E67515" w:rsidRDefault="0063251D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b/>
          <w:kern w:val="0"/>
          <w:sz w:val="28"/>
          <w:szCs w:val="28"/>
        </w:rPr>
      </w:pPr>
      <w:r w:rsidRPr="00E67515">
        <w:rPr>
          <w:b/>
          <w:kern w:val="0"/>
          <w:sz w:val="28"/>
          <w:szCs w:val="28"/>
        </w:rPr>
        <w:t>:</w:t>
      </w:r>
      <w:r w:rsidR="00B231F9" w:rsidRPr="00E67515">
        <w:rPr>
          <w:b/>
          <w:kern w:val="0"/>
          <w:sz w:val="28"/>
          <w:szCs w:val="28"/>
        </w:rPr>
        <w:t>ЗУ29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Проектом межевания предлагается образовать земельный участок площадью 719 кв. м между ул. Безоблачная и ул. Черенкова.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Земельный участок </w:t>
      </w:r>
      <w:r w:rsidR="0063251D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 xml:space="preserve">ЗУ29 образуется из земель, государственная собственность на которые не разграничена. 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Земельный участок расположен в зоне ЖИ. Вид разрешенного использования образуемого земельного участка устанавливается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 xml:space="preserve">соответствии с Классификатором </w:t>
      </w:r>
      <w:r w:rsidR="0063251D" w:rsidRPr="00E67515">
        <w:rPr>
          <w:kern w:val="0"/>
          <w:sz w:val="28"/>
          <w:szCs w:val="28"/>
        </w:rPr>
        <w:t xml:space="preserve">как </w:t>
      </w:r>
      <w:r w:rsidR="00054833">
        <w:rPr>
          <w:kern w:val="0"/>
          <w:sz w:val="28"/>
          <w:szCs w:val="28"/>
        </w:rPr>
        <w:t>«Улично-дорожная сеть».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63251D" w:rsidRPr="00E67515">
        <w:rPr>
          <w:kern w:val="0"/>
          <w:sz w:val="28"/>
          <w:szCs w:val="28"/>
        </w:rPr>
        <w:t>,</w:t>
      </w:r>
      <w:r w:rsidRPr="00E67515">
        <w:rPr>
          <w:kern w:val="0"/>
          <w:sz w:val="28"/>
          <w:szCs w:val="28"/>
        </w:rPr>
        <w:t xml:space="preserve"> требований, установленных </w:t>
      </w:r>
      <w:r w:rsidRPr="00E67515">
        <w:rPr>
          <w:kern w:val="0"/>
          <w:sz w:val="28"/>
          <w:szCs w:val="28"/>
        </w:rPr>
        <w:lastRenderedPageBreak/>
        <w:t>градостроительным регламентом, а также требований, установленных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соответствии с иными нормативами градостроительного проектирования.</w:t>
      </w:r>
    </w:p>
    <w:p w:rsidR="00B231F9" w:rsidRPr="00E67515" w:rsidRDefault="0063251D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b/>
          <w:kern w:val="0"/>
          <w:sz w:val="28"/>
          <w:szCs w:val="28"/>
        </w:rPr>
      </w:pPr>
      <w:r w:rsidRPr="00E67515">
        <w:rPr>
          <w:b/>
          <w:kern w:val="0"/>
          <w:sz w:val="28"/>
          <w:szCs w:val="28"/>
        </w:rPr>
        <w:t>:</w:t>
      </w:r>
      <w:r w:rsidR="00B231F9" w:rsidRPr="00E67515">
        <w:rPr>
          <w:b/>
          <w:kern w:val="0"/>
          <w:sz w:val="28"/>
          <w:szCs w:val="28"/>
        </w:rPr>
        <w:t>ЗУ30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Проектом межевания предлагается уточнить границы земельного участка площадью 1050 кв. м, расположенн</w:t>
      </w:r>
      <w:r w:rsidR="0063251D" w:rsidRPr="00E67515">
        <w:rPr>
          <w:kern w:val="0"/>
          <w:sz w:val="28"/>
          <w:szCs w:val="28"/>
        </w:rPr>
        <w:t>ого</w:t>
      </w:r>
      <w:r w:rsidRPr="00E67515">
        <w:rPr>
          <w:kern w:val="0"/>
          <w:sz w:val="28"/>
          <w:szCs w:val="28"/>
        </w:rPr>
        <w:t xml:space="preserve"> по адресу: Воронежская область, г</w:t>
      </w:r>
      <w:r w:rsidR="002F0CB2" w:rsidRPr="00E67515">
        <w:rPr>
          <w:kern w:val="0"/>
          <w:sz w:val="28"/>
          <w:szCs w:val="28"/>
        </w:rPr>
        <w:t>.</w:t>
      </w:r>
      <w:r w:rsidRPr="00E67515">
        <w:rPr>
          <w:kern w:val="0"/>
          <w:sz w:val="28"/>
          <w:szCs w:val="28"/>
        </w:rPr>
        <w:t xml:space="preserve"> Воронеж, ул</w:t>
      </w:r>
      <w:r w:rsidR="002F0CB2" w:rsidRPr="00E67515">
        <w:rPr>
          <w:kern w:val="0"/>
          <w:sz w:val="28"/>
          <w:szCs w:val="28"/>
        </w:rPr>
        <w:t>.</w:t>
      </w:r>
      <w:r w:rsidRPr="00E67515">
        <w:rPr>
          <w:kern w:val="0"/>
          <w:sz w:val="28"/>
          <w:szCs w:val="28"/>
        </w:rPr>
        <w:t xml:space="preserve"> Безоблачная, уч</w:t>
      </w:r>
      <w:r w:rsidR="002F0CB2" w:rsidRPr="00E67515">
        <w:rPr>
          <w:kern w:val="0"/>
          <w:sz w:val="28"/>
          <w:szCs w:val="28"/>
        </w:rPr>
        <w:t>.</w:t>
      </w:r>
      <w:r w:rsidRPr="00E67515">
        <w:rPr>
          <w:kern w:val="0"/>
          <w:sz w:val="28"/>
          <w:szCs w:val="28"/>
        </w:rPr>
        <w:t xml:space="preserve"> 2, для индивидуального жилищного строительства. </w:t>
      </w:r>
    </w:p>
    <w:p w:rsidR="0063251D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Земельный участок </w:t>
      </w:r>
      <w:r w:rsidR="0063251D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 xml:space="preserve">ЗУ30 площадью 1050 кв. м образуется из земель, государственная собственность на которые не разграничена. </w:t>
      </w:r>
    </w:p>
    <w:p w:rsidR="00B231F9" w:rsidRPr="00E67515" w:rsidRDefault="0063251D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Земельный участок расположен в зоне ЖИ. </w:t>
      </w:r>
      <w:r w:rsidR="00B231F9" w:rsidRPr="00E67515">
        <w:rPr>
          <w:kern w:val="0"/>
          <w:sz w:val="28"/>
          <w:szCs w:val="28"/>
        </w:rPr>
        <w:t xml:space="preserve">Вид разрешенного использования земельного участка установлен в соответствии со сведениями ЕГРН </w:t>
      </w:r>
      <w:r w:rsidRPr="00E67515">
        <w:rPr>
          <w:kern w:val="0"/>
          <w:sz w:val="28"/>
          <w:szCs w:val="28"/>
        </w:rPr>
        <w:t xml:space="preserve">как </w:t>
      </w:r>
      <w:r w:rsidR="00B231F9" w:rsidRPr="00E67515">
        <w:rPr>
          <w:kern w:val="0"/>
          <w:sz w:val="28"/>
          <w:szCs w:val="28"/>
        </w:rPr>
        <w:t xml:space="preserve">«Для индивидуального жилищного строительства». 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По данным кадастрового плана территории </w:t>
      </w:r>
      <w:r w:rsidR="0063251D" w:rsidRPr="00E67515">
        <w:rPr>
          <w:kern w:val="0"/>
          <w:sz w:val="28"/>
          <w:szCs w:val="28"/>
        </w:rPr>
        <w:t>от 14.07.2022</w:t>
      </w:r>
      <w:r w:rsidR="002F0CB2" w:rsidRPr="00E67515">
        <w:rPr>
          <w:kern w:val="0"/>
          <w:sz w:val="28"/>
          <w:szCs w:val="28"/>
        </w:rPr>
        <w:br/>
      </w:r>
      <w:r w:rsidR="0063251D" w:rsidRPr="00E67515">
        <w:rPr>
          <w:kern w:val="0"/>
          <w:sz w:val="28"/>
          <w:szCs w:val="28"/>
        </w:rPr>
        <w:t xml:space="preserve">№ КУВИ-001/2022-118570437 </w:t>
      </w:r>
      <w:r w:rsidRPr="00E67515">
        <w:rPr>
          <w:kern w:val="0"/>
          <w:sz w:val="28"/>
          <w:szCs w:val="28"/>
        </w:rPr>
        <w:t>имеются сведения о ранее учтенном земельном участке, расположенно</w:t>
      </w:r>
      <w:r w:rsidR="00660085" w:rsidRPr="00E67515">
        <w:rPr>
          <w:kern w:val="0"/>
          <w:sz w:val="28"/>
          <w:szCs w:val="28"/>
        </w:rPr>
        <w:t>м</w:t>
      </w:r>
      <w:r w:rsidRPr="00E67515">
        <w:rPr>
          <w:kern w:val="0"/>
          <w:sz w:val="28"/>
          <w:szCs w:val="28"/>
        </w:rPr>
        <w:t xml:space="preserve"> по адресу</w:t>
      </w:r>
      <w:r w:rsidR="00660085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 xml:space="preserve"> Воронежская область, г</w:t>
      </w:r>
      <w:r w:rsidR="002F0CB2" w:rsidRPr="00E67515">
        <w:rPr>
          <w:kern w:val="0"/>
          <w:sz w:val="28"/>
          <w:szCs w:val="28"/>
        </w:rPr>
        <w:t>.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Воронеж, ул</w:t>
      </w:r>
      <w:r w:rsidR="002F0CB2" w:rsidRPr="00E67515">
        <w:rPr>
          <w:kern w:val="0"/>
          <w:sz w:val="28"/>
          <w:szCs w:val="28"/>
        </w:rPr>
        <w:t>.</w:t>
      </w:r>
      <w:r w:rsidRPr="00E67515">
        <w:rPr>
          <w:kern w:val="0"/>
          <w:sz w:val="28"/>
          <w:szCs w:val="28"/>
        </w:rPr>
        <w:t xml:space="preserve"> Безоблачная, уч</w:t>
      </w:r>
      <w:r w:rsidR="002F0CB2" w:rsidRPr="00E67515">
        <w:rPr>
          <w:kern w:val="0"/>
          <w:sz w:val="28"/>
          <w:szCs w:val="28"/>
        </w:rPr>
        <w:t>.</w:t>
      </w:r>
      <w:r w:rsidRPr="00E67515">
        <w:rPr>
          <w:kern w:val="0"/>
          <w:sz w:val="28"/>
          <w:szCs w:val="28"/>
        </w:rPr>
        <w:t xml:space="preserve"> 2</w:t>
      </w:r>
      <w:r w:rsidR="0063251D" w:rsidRPr="00E67515">
        <w:rPr>
          <w:kern w:val="0"/>
          <w:sz w:val="28"/>
          <w:szCs w:val="28"/>
        </w:rPr>
        <w:t xml:space="preserve">, </w:t>
      </w:r>
      <w:r w:rsidRPr="00E67515">
        <w:rPr>
          <w:kern w:val="0"/>
          <w:sz w:val="28"/>
          <w:szCs w:val="28"/>
        </w:rPr>
        <w:t xml:space="preserve">кадастровый номер </w:t>
      </w:r>
      <w:r w:rsidR="00660085" w:rsidRPr="00E67515">
        <w:rPr>
          <w:kern w:val="0"/>
          <w:sz w:val="28"/>
          <w:szCs w:val="28"/>
        </w:rPr>
        <w:t>36:34:0107030:41. По</w:t>
      </w:r>
      <w:r w:rsidR="00054833">
        <w:rPr>
          <w:kern w:val="0"/>
          <w:sz w:val="28"/>
          <w:szCs w:val="28"/>
        </w:rPr>
        <w:t> </w:t>
      </w:r>
      <w:r w:rsidR="00660085" w:rsidRPr="00E67515">
        <w:rPr>
          <w:kern w:val="0"/>
          <w:sz w:val="28"/>
          <w:szCs w:val="28"/>
        </w:rPr>
        <w:t>сведениям ЕГРН, площадь земельного участка –</w:t>
      </w:r>
      <w:r w:rsidR="00297DD1" w:rsidRPr="00E67515">
        <w:rPr>
          <w:kern w:val="0"/>
          <w:sz w:val="28"/>
          <w:szCs w:val="28"/>
        </w:rPr>
        <w:t xml:space="preserve"> </w:t>
      </w:r>
      <w:r w:rsidRPr="00E67515">
        <w:rPr>
          <w:kern w:val="0"/>
          <w:sz w:val="28"/>
          <w:szCs w:val="28"/>
        </w:rPr>
        <w:t>1050 кв. м, границы участка не установлены в соответствии с требованиями действующего законодательства и подлежат уточнению.</w:t>
      </w:r>
    </w:p>
    <w:p w:rsidR="007146E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Границы</w:t>
      </w:r>
      <w:r w:rsidR="00660085" w:rsidRPr="00E67515">
        <w:rPr>
          <w:kern w:val="0"/>
          <w:sz w:val="28"/>
          <w:szCs w:val="28"/>
        </w:rPr>
        <w:t xml:space="preserve"> образуемого земельного</w:t>
      </w:r>
      <w:r w:rsidRPr="00E67515">
        <w:rPr>
          <w:kern w:val="0"/>
          <w:sz w:val="28"/>
          <w:szCs w:val="28"/>
        </w:rPr>
        <w:t xml:space="preserve"> участка определены в соответствии с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поставленными на кадастровый учет смежными земельными участками, а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также элементами планировочной структуры.</w:t>
      </w:r>
    </w:p>
    <w:p w:rsidR="00B231F9" w:rsidRPr="00E67515" w:rsidRDefault="00660085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b/>
          <w:kern w:val="0"/>
          <w:sz w:val="28"/>
          <w:szCs w:val="28"/>
        </w:rPr>
      </w:pPr>
      <w:r w:rsidRPr="00E67515">
        <w:rPr>
          <w:b/>
          <w:kern w:val="0"/>
          <w:sz w:val="28"/>
          <w:szCs w:val="28"/>
        </w:rPr>
        <w:t>:</w:t>
      </w:r>
      <w:r w:rsidR="00B231F9" w:rsidRPr="00E67515">
        <w:rPr>
          <w:b/>
          <w:kern w:val="0"/>
          <w:sz w:val="28"/>
          <w:szCs w:val="28"/>
        </w:rPr>
        <w:t>ЗУ31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Проектом межевания предлагается образовать земельный участок площадью 216 кв. м смежный с земельным участком по адр</w:t>
      </w:r>
      <w:r w:rsidR="00660085" w:rsidRPr="00E67515">
        <w:rPr>
          <w:kern w:val="0"/>
          <w:sz w:val="28"/>
          <w:szCs w:val="28"/>
        </w:rPr>
        <w:t>есу: г. Воронеж, ул. Черенкова,</w:t>
      </w:r>
      <w:r w:rsidRPr="00E67515">
        <w:rPr>
          <w:kern w:val="0"/>
          <w:sz w:val="28"/>
          <w:szCs w:val="28"/>
        </w:rPr>
        <w:t xml:space="preserve"> д. 1.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Земельный участок </w:t>
      </w:r>
      <w:r w:rsidR="00660085" w:rsidRPr="00E67515">
        <w:rPr>
          <w:kern w:val="0"/>
          <w:sz w:val="28"/>
          <w:szCs w:val="28"/>
        </w:rPr>
        <w:t>:</w:t>
      </w:r>
      <w:r w:rsidRPr="00E67515">
        <w:rPr>
          <w:kern w:val="0"/>
          <w:sz w:val="28"/>
          <w:szCs w:val="28"/>
        </w:rPr>
        <w:t xml:space="preserve">ЗУ31 образуется из земель, государственная собственность на которые не разграничена.  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lastRenderedPageBreak/>
        <w:t>Земельный участок расположен в зоне ЖИ. Вид разрешенного использования образуемого земельного участка устанавливается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 xml:space="preserve">соответствии с Классификатором </w:t>
      </w:r>
      <w:r w:rsidR="00660085" w:rsidRPr="00E67515">
        <w:rPr>
          <w:kern w:val="0"/>
          <w:sz w:val="28"/>
          <w:szCs w:val="28"/>
        </w:rPr>
        <w:t xml:space="preserve">как </w:t>
      </w:r>
      <w:r w:rsidRPr="00E67515">
        <w:rPr>
          <w:kern w:val="0"/>
          <w:sz w:val="28"/>
          <w:szCs w:val="28"/>
        </w:rPr>
        <w:t>«Благоустройство территории».</w:t>
      </w:r>
    </w:p>
    <w:p w:rsidR="00B231F9" w:rsidRPr="00E67515" w:rsidRDefault="00B231F9" w:rsidP="002316A8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Границы образуемого земельного участка определены с учетом границ смежных земельных участков, стоящих на кадастровом учете, естественных границ земельного участка (существующего ограждения, фасада здания), границ территориальных зон</w:t>
      </w:r>
      <w:r w:rsidR="00660085" w:rsidRPr="00E67515">
        <w:rPr>
          <w:kern w:val="0"/>
          <w:sz w:val="28"/>
          <w:szCs w:val="28"/>
        </w:rPr>
        <w:t>,</w:t>
      </w:r>
      <w:r w:rsidRPr="00E67515">
        <w:rPr>
          <w:kern w:val="0"/>
          <w:sz w:val="28"/>
          <w:szCs w:val="28"/>
        </w:rPr>
        <w:t xml:space="preserve"> требований, установленных градостроительным регламентом, а также требований, установленных в</w:t>
      </w:r>
      <w:r w:rsidR="00054833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соответствии с иными нормативами градостроительного проектирования.</w:t>
      </w:r>
    </w:p>
    <w:p w:rsidR="007146E9" w:rsidRPr="00E67515" w:rsidRDefault="00B231F9" w:rsidP="002316A8">
      <w:pPr>
        <w:widowControl/>
        <w:shd w:val="clear" w:color="auto" w:fill="FFFFFF"/>
        <w:spacing w:line="360" w:lineRule="auto"/>
        <w:ind w:firstLine="709"/>
        <w:rPr>
          <w:rFonts w:eastAsia="Lucida Sans Unicode"/>
          <w:kern w:val="0"/>
          <w:sz w:val="28"/>
          <w:szCs w:val="28"/>
        </w:rPr>
      </w:pPr>
      <w:r w:rsidRPr="00E67515">
        <w:rPr>
          <w:rFonts w:eastAsia="Lucida Sans Unicode"/>
          <w:kern w:val="0"/>
          <w:sz w:val="28"/>
          <w:szCs w:val="28"/>
        </w:rPr>
        <w:t>Перечень и сведения о площади образуемых земельных участков, которые будут отнесены к территориям общего пользования или имуществу общего пользования, в том числе в отношении которых предполага</w:t>
      </w:r>
      <w:r w:rsidR="00660085" w:rsidRPr="00E67515">
        <w:rPr>
          <w:rFonts w:eastAsia="Lucida Sans Unicode"/>
          <w:kern w:val="0"/>
          <w:sz w:val="28"/>
          <w:szCs w:val="28"/>
        </w:rPr>
        <w:t>ю</w:t>
      </w:r>
      <w:r w:rsidRPr="00E67515">
        <w:rPr>
          <w:rFonts w:eastAsia="Lucida Sans Unicode"/>
          <w:kern w:val="0"/>
          <w:sz w:val="28"/>
          <w:szCs w:val="28"/>
        </w:rPr>
        <w:t>тся резервирование и (или) изъятие для государственных или муниципальных нужд</w:t>
      </w:r>
      <w:r w:rsidR="00660085" w:rsidRPr="00E67515">
        <w:rPr>
          <w:rFonts w:eastAsia="Lucida Sans Unicode"/>
          <w:kern w:val="0"/>
          <w:sz w:val="28"/>
          <w:szCs w:val="28"/>
        </w:rPr>
        <w:t xml:space="preserve">, </w:t>
      </w:r>
      <w:r w:rsidR="00731397" w:rsidRPr="00E67515">
        <w:rPr>
          <w:rFonts w:eastAsia="Lucida Sans Unicode"/>
          <w:kern w:val="0"/>
          <w:sz w:val="28"/>
          <w:szCs w:val="28"/>
        </w:rPr>
        <w:t>приведен</w:t>
      </w:r>
      <w:r w:rsidR="00660085" w:rsidRPr="00E67515">
        <w:rPr>
          <w:rFonts w:eastAsia="Lucida Sans Unicode"/>
          <w:kern w:val="0"/>
          <w:sz w:val="28"/>
          <w:szCs w:val="28"/>
        </w:rPr>
        <w:t>ы</w:t>
      </w:r>
      <w:r w:rsidR="00731397" w:rsidRPr="00E67515">
        <w:rPr>
          <w:rFonts w:eastAsia="Lucida Sans Unicode"/>
          <w:kern w:val="0"/>
          <w:sz w:val="28"/>
          <w:szCs w:val="28"/>
        </w:rPr>
        <w:t xml:space="preserve"> в таблице № 3.</w:t>
      </w:r>
    </w:p>
    <w:p w:rsidR="00731397" w:rsidRPr="00E67515" w:rsidRDefault="00731397" w:rsidP="00054833">
      <w:pPr>
        <w:widowControl/>
        <w:shd w:val="clear" w:color="auto" w:fill="FFFFFF"/>
        <w:spacing w:line="240" w:lineRule="auto"/>
        <w:ind w:firstLine="0"/>
        <w:jc w:val="right"/>
        <w:rPr>
          <w:rFonts w:eastAsia="Lucida Sans Unicode"/>
          <w:kern w:val="0"/>
          <w:sz w:val="28"/>
          <w:szCs w:val="28"/>
        </w:rPr>
      </w:pPr>
      <w:r w:rsidRPr="00E67515">
        <w:rPr>
          <w:rFonts w:eastAsia="Lucida Sans Unicode"/>
          <w:kern w:val="0"/>
          <w:sz w:val="28"/>
          <w:szCs w:val="28"/>
        </w:rPr>
        <w:t>Таблица № 3</w:t>
      </w:r>
    </w:p>
    <w:tbl>
      <w:tblPr>
        <w:tblStyle w:val="330"/>
        <w:tblW w:w="5000" w:type="pct"/>
        <w:jc w:val="center"/>
        <w:tblLook w:val="04A0" w:firstRow="1" w:lastRow="0" w:firstColumn="1" w:lastColumn="0" w:noHBand="0" w:noVBand="1"/>
      </w:tblPr>
      <w:tblGrid>
        <w:gridCol w:w="527"/>
        <w:gridCol w:w="1443"/>
        <w:gridCol w:w="1799"/>
        <w:gridCol w:w="1957"/>
        <w:gridCol w:w="1937"/>
        <w:gridCol w:w="1906"/>
      </w:tblGrid>
      <w:tr w:rsidR="00E67515" w:rsidRPr="001B318C" w:rsidTr="001B318C">
        <w:trPr>
          <w:trHeight w:val="284"/>
          <w:tblHeader/>
          <w:jc w:val="center"/>
        </w:trPr>
        <w:tc>
          <w:tcPr>
            <w:tcW w:w="275" w:type="pct"/>
          </w:tcPr>
          <w:p w:rsidR="00731397" w:rsidRPr="001B318C" w:rsidRDefault="00731397" w:rsidP="001B318C">
            <w:pPr>
              <w:widowControl/>
              <w:tabs>
                <w:tab w:val="left" w:pos="567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3"/>
                <w:szCs w:val="23"/>
                <w:lang w:eastAsia="en-US"/>
              </w:rPr>
            </w:pPr>
            <w:r w:rsidRPr="001B318C"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  <w:t>№ п/п</w:t>
            </w:r>
          </w:p>
        </w:tc>
        <w:tc>
          <w:tcPr>
            <w:tcW w:w="754" w:type="pct"/>
          </w:tcPr>
          <w:p w:rsidR="00731397" w:rsidRPr="001B318C" w:rsidRDefault="00731397" w:rsidP="001B318C">
            <w:pPr>
              <w:widowControl/>
              <w:tabs>
                <w:tab w:val="left" w:pos="567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</w:pPr>
            <w:r w:rsidRPr="001B318C"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  <w:t>Условный</w:t>
            </w:r>
          </w:p>
          <w:p w:rsidR="00731397" w:rsidRPr="001B318C" w:rsidRDefault="00731397" w:rsidP="001B318C">
            <w:pPr>
              <w:widowControl/>
              <w:tabs>
                <w:tab w:val="left" w:pos="567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</w:pPr>
            <w:r w:rsidRPr="001B318C"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  <w:t>номер</w:t>
            </w:r>
          </w:p>
          <w:p w:rsidR="00731397" w:rsidRPr="001B318C" w:rsidRDefault="00731397" w:rsidP="001B318C">
            <w:pPr>
              <w:widowControl/>
              <w:tabs>
                <w:tab w:val="left" w:pos="567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</w:pPr>
            <w:r w:rsidRPr="001B318C"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  <w:t>образуемого</w:t>
            </w:r>
          </w:p>
          <w:p w:rsidR="00731397" w:rsidRPr="001B318C" w:rsidRDefault="00731397" w:rsidP="001B318C">
            <w:pPr>
              <w:widowControl/>
              <w:tabs>
                <w:tab w:val="left" w:pos="567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3"/>
                <w:szCs w:val="23"/>
                <w:lang w:eastAsia="en-US"/>
              </w:rPr>
            </w:pPr>
            <w:r w:rsidRPr="001B318C"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  <w:t>земельного участка (части земельного участка)</w:t>
            </w:r>
          </w:p>
        </w:tc>
        <w:tc>
          <w:tcPr>
            <w:tcW w:w="940" w:type="pct"/>
          </w:tcPr>
          <w:p w:rsidR="00731397" w:rsidRPr="001B318C" w:rsidRDefault="00731397" w:rsidP="001B318C">
            <w:pPr>
              <w:widowControl/>
              <w:tabs>
                <w:tab w:val="left" w:pos="567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</w:pPr>
            <w:r w:rsidRPr="001B318C"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  <w:t>Кадастровый номер существующего земельного участка</w:t>
            </w:r>
          </w:p>
        </w:tc>
        <w:tc>
          <w:tcPr>
            <w:tcW w:w="1023" w:type="pct"/>
          </w:tcPr>
          <w:p w:rsidR="00731397" w:rsidRPr="001B318C" w:rsidRDefault="00731397" w:rsidP="001B318C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</w:pPr>
            <w:r w:rsidRPr="001B318C"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  <w:t>Сведения об</w:t>
            </w:r>
            <w:r w:rsidR="001B318C" w:rsidRPr="001B318C"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  <w:t> </w:t>
            </w:r>
            <w:r w:rsidRPr="001B318C"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  <w:t xml:space="preserve">отнесении </w:t>
            </w:r>
            <w:r w:rsidR="00C744DF" w:rsidRPr="001B318C"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  <w:t>(не</w:t>
            </w:r>
            <w:r w:rsidRPr="001B318C"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  <w:t>отнесении) образуем</w:t>
            </w:r>
            <w:r w:rsidR="00660085" w:rsidRPr="001B318C"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  <w:t xml:space="preserve">ого </w:t>
            </w:r>
            <w:r w:rsidRPr="001B318C"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  <w:t>земельн</w:t>
            </w:r>
            <w:r w:rsidR="00660085" w:rsidRPr="001B318C"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  <w:t>ого</w:t>
            </w:r>
            <w:r w:rsidRPr="001B318C"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  <w:t xml:space="preserve"> участк</w:t>
            </w:r>
            <w:r w:rsidR="00660085" w:rsidRPr="001B318C"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  <w:t>а</w:t>
            </w:r>
            <w:r w:rsidRPr="001B318C"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  <w:t xml:space="preserve"> к</w:t>
            </w:r>
            <w:r w:rsidR="001B318C" w:rsidRPr="001B318C"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  <w:t> </w:t>
            </w:r>
            <w:r w:rsidRPr="001B318C"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  <w:t>территории</w:t>
            </w:r>
            <w:r w:rsidR="00660085" w:rsidRPr="001B318C"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  <w:t xml:space="preserve"> общего </w:t>
            </w:r>
            <w:r w:rsidRPr="001B318C"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  <w:t>пользования</w:t>
            </w:r>
          </w:p>
        </w:tc>
        <w:tc>
          <w:tcPr>
            <w:tcW w:w="1012" w:type="pct"/>
          </w:tcPr>
          <w:p w:rsidR="00731397" w:rsidRPr="001B318C" w:rsidRDefault="00731397" w:rsidP="001B318C">
            <w:pPr>
              <w:widowControl/>
              <w:tabs>
                <w:tab w:val="left" w:pos="567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</w:pPr>
            <w:r w:rsidRPr="001B318C"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  <w:t>Площадь</w:t>
            </w:r>
          </w:p>
          <w:p w:rsidR="00731397" w:rsidRPr="001B318C" w:rsidRDefault="00731397" w:rsidP="001B318C">
            <w:pPr>
              <w:widowControl/>
              <w:tabs>
                <w:tab w:val="left" w:pos="567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</w:pPr>
            <w:r w:rsidRPr="001B318C"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  <w:t>земельного участка</w:t>
            </w:r>
          </w:p>
          <w:p w:rsidR="001B318C" w:rsidRPr="001B318C" w:rsidRDefault="00731397" w:rsidP="001B318C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</w:pPr>
            <w:r w:rsidRPr="001B318C"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  <w:t>(части земельного участ</w:t>
            </w:r>
            <w:r w:rsidR="001B318C" w:rsidRPr="001B318C"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  <w:t>ка), предполагаемого к изъятию,</w:t>
            </w:r>
          </w:p>
          <w:p w:rsidR="00731397" w:rsidRPr="001B318C" w:rsidRDefault="00731397" w:rsidP="001B318C">
            <w:pPr>
              <w:widowControl/>
              <w:autoSpaceDN/>
              <w:spacing w:line="240" w:lineRule="auto"/>
              <w:ind w:firstLine="0"/>
              <w:jc w:val="center"/>
              <w:textAlignment w:val="auto"/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</w:pPr>
            <w:r w:rsidRPr="001B318C">
              <w:rPr>
                <w:rFonts w:eastAsiaTheme="minorHAnsi"/>
                <w:bCs/>
                <w:kern w:val="0"/>
                <w:sz w:val="23"/>
                <w:szCs w:val="23"/>
                <w:lang w:eastAsia="en-US"/>
              </w:rPr>
              <w:t>кв. м</w:t>
            </w:r>
          </w:p>
        </w:tc>
        <w:tc>
          <w:tcPr>
            <w:tcW w:w="996" w:type="pct"/>
          </w:tcPr>
          <w:p w:rsidR="00731397" w:rsidRPr="001B318C" w:rsidRDefault="00731397" w:rsidP="001B318C">
            <w:pPr>
              <w:widowControl/>
              <w:tabs>
                <w:tab w:val="left" w:pos="567"/>
              </w:tabs>
              <w:autoSpaceDN/>
              <w:spacing w:line="240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3"/>
                <w:szCs w:val="23"/>
                <w:lang w:eastAsia="en-US"/>
              </w:rPr>
            </w:pPr>
            <w:r w:rsidRPr="001B318C">
              <w:rPr>
                <w:rFonts w:eastAsiaTheme="minorHAnsi"/>
                <w:kern w:val="0"/>
                <w:sz w:val="23"/>
                <w:szCs w:val="23"/>
                <w:lang w:eastAsia="en-US"/>
              </w:rPr>
              <w:t>Изъятие для государственных или муниципальных нужд</w:t>
            </w:r>
          </w:p>
        </w:tc>
      </w:tr>
      <w:tr w:rsidR="00E67515" w:rsidRPr="001B318C" w:rsidTr="001B318C">
        <w:tblPrEx>
          <w:jc w:val="left"/>
        </w:tblPrEx>
        <w:trPr>
          <w:trHeight w:val="284"/>
        </w:trPr>
        <w:tc>
          <w:tcPr>
            <w:tcW w:w="275" w:type="pct"/>
          </w:tcPr>
          <w:p w:rsidR="00731397" w:rsidRPr="001B318C" w:rsidRDefault="00660085" w:rsidP="001B318C">
            <w:pPr>
              <w:widowControl/>
              <w:tabs>
                <w:tab w:val="left" w:pos="567"/>
              </w:tabs>
              <w:spacing w:line="240" w:lineRule="auto"/>
              <w:ind w:firstLine="0"/>
              <w:jc w:val="center"/>
              <w:textAlignment w:val="auto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1</w:t>
            </w:r>
          </w:p>
        </w:tc>
        <w:tc>
          <w:tcPr>
            <w:tcW w:w="754" w:type="pct"/>
          </w:tcPr>
          <w:p w:rsidR="00731397" w:rsidRPr="001B318C" w:rsidRDefault="00731397" w:rsidP="001B318C">
            <w:pPr>
              <w:pStyle w:val="af2"/>
              <w:widowControl/>
              <w:tabs>
                <w:tab w:val="left" w:pos="567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:ЗУ5</w:t>
            </w:r>
          </w:p>
        </w:tc>
        <w:tc>
          <w:tcPr>
            <w:tcW w:w="940" w:type="pct"/>
          </w:tcPr>
          <w:p w:rsidR="00731397" w:rsidRPr="001B318C" w:rsidRDefault="00731397" w:rsidP="001B318C">
            <w:pPr>
              <w:pStyle w:val="af2"/>
              <w:widowControl/>
              <w:tabs>
                <w:tab w:val="left" w:pos="567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  <w:tc>
          <w:tcPr>
            <w:tcW w:w="1023" w:type="pct"/>
          </w:tcPr>
          <w:p w:rsidR="00731397" w:rsidRPr="001B318C" w:rsidRDefault="00731397" w:rsidP="001B318C">
            <w:pPr>
              <w:pStyle w:val="af2"/>
              <w:widowControl/>
              <w:tabs>
                <w:tab w:val="left" w:pos="567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Земельный участок общего пользования</w:t>
            </w:r>
          </w:p>
          <w:p w:rsidR="00731397" w:rsidRPr="001B318C" w:rsidRDefault="00731397" w:rsidP="001B318C">
            <w:pPr>
              <w:pStyle w:val="af2"/>
              <w:widowControl/>
              <w:tabs>
                <w:tab w:val="left" w:pos="567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(</w:t>
            </w:r>
            <w:r w:rsidR="00660085" w:rsidRPr="001B318C">
              <w:rPr>
                <w:sz w:val="23"/>
                <w:szCs w:val="23"/>
              </w:rPr>
              <w:t>у</w:t>
            </w:r>
            <w:r w:rsidRPr="001B318C">
              <w:rPr>
                <w:sz w:val="23"/>
                <w:szCs w:val="23"/>
              </w:rPr>
              <w:t>лично-дорожная сеть, благоустройство территории)</w:t>
            </w:r>
          </w:p>
        </w:tc>
        <w:tc>
          <w:tcPr>
            <w:tcW w:w="1012" w:type="pct"/>
          </w:tcPr>
          <w:p w:rsidR="00731397" w:rsidRPr="001B318C" w:rsidRDefault="00731397" w:rsidP="001B318C">
            <w:pPr>
              <w:pStyle w:val="af2"/>
              <w:widowControl/>
              <w:tabs>
                <w:tab w:val="left" w:pos="567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  <w:r w:rsidRPr="001B318C">
              <w:rPr>
                <w:sz w:val="23"/>
                <w:szCs w:val="23"/>
                <w:lang w:val="en-US"/>
              </w:rPr>
              <w:t>15903</w:t>
            </w:r>
          </w:p>
        </w:tc>
        <w:tc>
          <w:tcPr>
            <w:tcW w:w="996" w:type="pct"/>
          </w:tcPr>
          <w:p w:rsidR="00731397" w:rsidRPr="001B318C" w:rsidRDefault="00731397" w:rsidP="001B318C">
            <w:pPr>
              <w:pStyle w:val="af2"/>
              <w:widowControl/>
              <w:tabs>
                <w:tab w:val="left" w:pos="567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</w:tr>
      <w:tr w:rsidR="00E67515" w:rsidRPr="001B318C" w:rsidTr="001B318C">
        <w:tblPrEx>
          <w:jc w:val="left"/>
        </w:tblPrEx>
        <w:trPr>
          <w:trHeight w:val="284"/>
        </w:trPr>
        <w:tc>
          <w:tcPr>
            <w:tcW w:w="275" w:type="pct"/>
          </w:tcPr>
          <w:p w:rsidR="00731397" w:rsidRPr="001B318C" w:rsidRDefault="00660085" w:rsidP="001B318C">
            <w:pPr>
              <w:widowControl/>
              <w:tabs>
                <w:tab w:val="left" w:pos="567"/>
              </w:tabs>
              <w:spacing w:line="240" w:lineRule="auto"/>
              <w:ind w:firstLine="0"/>
              <w:jc w:val="center"/>
              <w:textAlignment w:val="auto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2</w:t>
            </w:r>
          </w:p>
        </w:tc>
        <w:tc>
          <w:tcPr>
            <w:tcW w:w="754" w:type="pct"/>
          </w:tcPr>
          <w:p w:rsidR="00731397" w:rsidRPr="001B318C" w:rsidRDefault="00731397" w:rsidP="001B318C">
            <w:pPr>
              <w:pStyle w:val="af2"/>
              <w:widowControl/>
              <w:tabs>
                <w:tab w:val="left" w:pos="567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:ЗУ6</w:t>
            </w:r>
          </w:p>
        </w:tc>
        <w:tc>
          <w:tcPr>
            <w:tcW w:w="940" w:type="pct"/>
          </w:tcPr>
          <w:p w:rsidR="00731397" w:rsidRPr="001B318C" w:rsidRDefault="00731397" w:rsidP="001B318C">
            <w:pPr>
              <w:pStyle w:val="af2"/>
              <w:widowControl/>
              <w:tabs>
                <w:tab w:val="left" w:pos="567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  <w:tc>
          <w:tcPr>
            <w:tcW w:w="1023" w:type="pct"/>
          </w:tcPr>
          <w:p w:rsidR="00731397" w:rsidRPr="001B318C" w:rsidRDefault="00731397" w:rsidP="001B318C">
            <w:pPr>
              <w:pStyle w:val="af2"/>
              <w:widowControl/>
              <w:tabs>
                <w:tab w:val="left" w:pos="567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Земельный участок общего пользования</w:t>
            </w:r>
          </w:p>
          <w:p w:rsidR="00731397" w:rsidRPr="001B318C" w:rsidRDefault="00731397" w:rsidP="001B318C">
            <w:pPr>
              <w:pStyle w:val="af2"/>
              <w:widowControl/>
              <w:tabs>
                <w:tab w:val="left" w:pos="567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(</w:t>
            </w:r>
            <w:r w:rsidR="00660085" w:rsidRPr="001B318C">
              <w:rPr>
                <w:sz w:val="23"/>
                <w:szCs w:val="23"/>
              </w:rPr>
              <w:t>у</w:t>
            </w:r>
            <w:r w:rsidRPr="001B318C">
              <w:rPr>
                <w:sz w:val="23"/>
                <w:szCs w:val="23"/>
              </w:rPr>
              <w:t>лично-дорожная сеть)</w:t>
            </w:r>
          </w:p>
        </w:tc>
        <w:tc>
          <w:tcPr>
            <w:tcW w:w="1012" w:type="pct"/>
          </w:tcPr>
          <w:p w:rsidR="00731397" w:rsidRPr="001B318C" w:rsidRDefault="00731397" w:rsidP="001B318C">
            <w:pPr>
              <w:pStyle w:val="af2"/>
              <w:widowControl/>
              <w:tabs>
                <w:tab w:val="left" w:pos="567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  <w:r w:rsidRPr="001B318C">
              <w:rPr>
                <w:sz w:val="23"/>
                <w:szCs w:val="23"/>
                <w:lang w:val="en-US"/>
              </w:rPr>
              <w:t>12287</w:t>
            </w:r>
          </w:p>
        </w:tc>
        <w:tc>
          <w:tcPr>
            <w:tcW w:w="996" w:type="pct"/>
          </w:tcPr>
          <w:p w:rsidR="00731397" w:rsidRPr="001B318C" w:rsidRDefault="00731397" w:rsidP="001B318C">
            <w:pPr>
              <w:pStyle w:val="af2"/>
              <w:widowControl/>
              <w:tabs>
                <w:tab w:val="left" w:pos="567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</w:tr>
      <w:tr w:rsidR="00E67515" w:rsidRPr="001B318C" w:rsidTr="001B318C">
        <w:tblPrEx>
          <w:jc w:val="left"/>
        </w:tblPrEx>
        <w:trPr>
          <w:trHeight w:val="284"/>
        </w:trPr>
        <w:tc>
          <w:tcPr>
            <w:tcW w:w="275" w:type="pct"/>
          </w:tcPr>
          <w:p w:rsidR="00731397" w:rsidRPr="001B318C" w:rsidRDefault="00660085" w:rsidP="001B318C">
            <w:pPr>
              <w:widowControl/>
              <w:tabs>
                <w:tab w:val="left" w:pos="567"/>
              </w:tabs>
              <w:spacing w:line="240" w:lineRule="auto"/>
              <w:ind w:firstLine="0"/>
              <w:jc w:val="center"/>
              <w:textAlignment w:val="auto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3</w:t>
            </w:r>
          </w:p>
        </w:tc>
        <w:tc>
          <w:tcPr>
            <w:tcW w:w="754" w:type="pct"/>
          </w:tcPr>
          <w:p w:rsidR="00731397" w:rsidRPr="001B318C" w:rsidRDefault="00731397" w:rsidP="001B318C">
            <w:pPr>
              <w:pStyle w:val="af2"/>
              <w:widowControl/>
              <w:tabs>
                <w:tab w:val="left" w:pos="567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:ЗУ7</w:t>
            </w:r>
          </w:p>
        </w:tc>
        <w:tc>
          <w:tcPr>
            <w:tcW w:w="940" w:type="pct"/>
          </w:tcPr>
          <w:p w:rsidR="00731397" w:rsidRPr="001B318C" w:rsidRDefault="00731397" w:rsidP="001B318C">
            <w:pPr>
              <w:pStyle w:val="af2"/>
              <w:widowControl/>
              <w:tabs>
                <w:tab w:val="left" w:pos="567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  <w:tc>
          <w:tcPr>
            <w:tcW w:w="1023" w:type="pct"/>
          </w:tcPr>
          <w:p w:rsidR="00731397" w:rsidRPr="001B318C" w:rsidRDefault="00731397" w:rsidP="001B318C">
            <w:pPr>
              <w:pStyle w:val="af2"/>
              <w:widowControl/>
              <w:tabs>
                <w:tab w:val="left" w:pos="567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Земельный участок общего пользования</w:t>
            </w:r>
          </w:p>
          <w:p w:rsidR="00731397" w:rsidRPr="001B318C" w:rsidRDefault="00731397" w:rsidP="001B318C">
            <w:pPr>
              <w:pStyle w:val="af2"/>
              <w:widowControl/>
              <w:tabs>
                <w:tab w:val="left" w:pos="567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(</w:t>
            </w:r>
            <w:r w:rsidR="00660085" w:rsidRPr="001B318C">
              <w:rPr>
                <w:sz w:val="23"/>
                <w:szCs w:val="23"/>
              </w:rPr>
              <w:t>у</w:t>
            </w:r>
            <w:r w:rsidRPr="001B318C">
              <w:rPr>
                <w:sz w:val="23"/>
                <w:szCs w:val="23"/>
              </w:rPr>
              <w:t>лично-дорожная сеть)</w:t>
            </w:r>
          </w:p>
        </w:tc>
        <w:tc>
          <w:tcPr>
            <w:tcW w:w="1012" w:type="pct"/>
          </w:tcPr>
          <w:p w:rsidR="00731397" w:rsidRPr="001B318C" w:rsidRDefault="00731397" w:rsidP="001B318C">
            <w:pPr>
              <w:pStyle w:val="af2"/>
              <w:widowControl/>
              <w:tabs>
                <w:tab w:val="left" w:pos="567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  <w:r w:rsidRPr="001B318C">
              <w:rPr>
                <w:sz w:val="23"/>
                <w:szCs w:val="23"/>
                <w:lang w:val="en-US"/>
              </w:rPr>
              <w:t>7318</w:t>
            </w:r>
          </w:p>
        </w:tc>
        <w:tc>
          <w:tcPr>
            <w:tcW w:w="996" w:type="pct"/>
          </w:tcPr>
          <w:p w:rsidR="00731397" w:rsidRPr="001B318C" w:rsidRDefault="00731397" w:rsidP="001B318C">
            <w:pPr>
              <w:pStyle w:val="af2"/>
              <w:widowControl/>
              <w:tabs>
                <w:tab w:val="left" w:pos="567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</w:tr>
      <w:tr w:rsidR="00E67515" w:rsidRPr="001B318C" w:rsidTr="001B318C">
        <w:tblPrEx>
          <w:jc w:val="left"/>
        </w:tblPrEx>
        <w:trPr>
          <w:trHeight w:val="284"/>
        </w:trPr>
        <w:tc>
          <w:tcPr>
            <w:tcW w:w="275" w:type="pct"/>
          </w:tcPr>
          <w:p w:rsidR="00731397" w:rsidRPr="001B318C" w:rsidRDefault="00660085" w:rsidP="001B318C">
            <w:pPr>
              <w:widowControl/>
              <w:tabs>
                <w:tab w:val="left" w:pos="567"/>
              </w:tabs>
              <w:spacing w:line="240" w:lineRule="auto"/>
              <w:ind w:firstLine="0"/>
              <w:jc w:val="center"/>
              <w:textAlignment w:val="auto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4</w:t>
            </w:r>
          </w:p>
        </w:tc>
        <w:tc>
          <w:tcPr>
            <w:tcW w:w="754" w:type="pct"/>
          </w:tcPr>
          <w:p w:rsidR="00731397" w:rsidRPr="001B318C" w:rsidRDefault="00731397" w:rsidP="001B318C">
            <w:pPr>
              <w:pStyle w:val="af2"/>
              <w:widowControl/>
              <w:tabs>
                <w:tab w:val="left" w:pos="567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:ЗУ8</w:t>
            </w:r>
          </w:p>
        </w:tc>
        <w:tc>
          <w:tcPr>
            <w:tcW w:w="940" w:type="pct"/>
          </w:tcPr>
          <w:p w:rsidR="00731397" w:rsidRPr="001B318C" w:rsidRDefault="00731397" w:rsidP="001B318C">
            <w:pPr>
              <w:pStyle w:val="af2"/>
              <w:widowControl/>
              <w:tabs>
                <w:tab w:val="left" w:pos="567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  <w:tc>
          <w:tcPr>
            <w:tcW w:w="1023" w:type="pct"/>
          </w:tcPr>
          <w:p w:rsidR="00731397" w:rsidRPr="001B318C" w:rsidRDefault="00731397" w:rsidP="001B318C">
            <w:pPr>
              <w:pStyle w:val="af2"/>
              <w:widowControl/>
              <w:tabs>
                <w:tab w:val="left" w:pos="567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 xml:space="preserve">Земельный участок общего </w:t>
            </w:r>
            <w:r w:rsidRPr="001B318C">
              <w:rPr>
                <w:sz w:val="23"/>
                <w:szCs w:val="23"/>
              </w:rPr>
              <w:lastRenderedPageBreak/>
              <w:t>пользования</w:t>
            </w:r>
          </w:p>
          <w:p w:rsidR="00731397" w:rsidRPr="001B318C" w:rsidRDefault="00731397" w:rsidP="001B318C">
            <w:pPr>
              <w:pStyle w:val="af2"/>
              <w:widowControl/>
              <w:tabs>
                <w:tab w:val="left" w:pos="567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(</w:t>
            </w:r>
            <w:r w:rsidR="00660085" w:rsidRPr="001B318C">
              <w:rPr>
                <w:sz w:val="23"/>
                <w:szCs w:val="23"/>
              </w:rPr>
              <w:t>у</w:t>
            </w:r>
            <w:r w:rsidRPr="001B318C">
              <w:rPr>
                <w:sz w:val="23"/>
                <w:szCs w:val="23"/>
              </w:rPr>
              <w:t>лично-дорожная сеть)</w:t>
            </w:r>
          </w:p>
        </w:tc>
        <w:tc>
          <w:tcPr>
            <w:tcW w:w="1012" w:type="pct"/>
          </w:tcPr>
          <w:p w:rsidR="00731397" w:rsidRPr="001B318C" w:rsidRDefault="00731397" w:rsidP="001B318C">
            <w:pPr>
              <w:pStyle w:val="af2"/>
              <w:widowControl/>
              <w:tabs>
                <w:tab w:val="left" w:pos="567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  <w:r w:rsidRPr="001B318C">
              <w:rPr>
                <w:sz w:val="23"/>
                <w:szCs w:val="23"/>
                <w:lang w:val="en-US"/>
              </w:rPr>
              <w:lastRenderedPageBreak/>
              <w:t>17701</w:t>
            </w:r>
          </w:p>
        </w:tc>
        <w:tc>
          <w:tcPr>
            <w:tcW w:w="996" w:type="pct"/>
          </w:tcPr>
          <w:p w:rsidR="00731397" w:rsidRPr="001B318C" w:rsidRDefault="00731397" w:rsidP="001B318C">
            <w:pPr>
              <w:pStyle w:val="af2"/>
              <w:widowControl/>
              <w:tabs>
                <w:tab w:val="left" w:pos="567"/>
              </w:tabs>
              <w:spacing w:line="240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</w:tr>
      <w:tr w:rsidR="00E67515" w:rsidRPr="001B318C" w:rsidTr="001B318C">
        <w:tblPrEx>
          <w:jc w:val="left"/>
        </w:tblPrEx>
        <w:trPr>
          <w:trHeight w:val="284"/>
        </w:trPr>
        <w:tc>
          <w:tcPr>
            <w:tcW w:w="275" w:type="pct"/>
          </w:tcPr>
          <w:p w:rsidR="00731397" w:rsidRPr="001B318C" w:rsidRDefault="00660085" w:rsidP="006A6993">
            <w:pPr>
              <w:widowControl/>
              <w:tabs>
                <w:tab w:val="left" w:pos="567"/>
              </w:tabs>
              <w:spacing w:line="228" w:lineRule="auto"/>
              <w:ind w:firstLine="0"/>
              <w:jc w:val="center"/>
              <w:textAlignment w:val="auto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lastRenderedPageBreak/>
              <w:t>5</w:t>
            </w:r>
          </w:p>
        </w:tc>
        <w:tc>
          <w:tcPr>
            <w:tcW w:w="754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:ЗУ9</w:t>
            </w:r>
          </w:p>
        </w:tc>
        <w:tc>
          <w:tcPr>
            <w:tcW w:w="940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  <w:tc>
          <w:tcPr>
            <w:tcW w:w="102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Земельный участок общего пользования</w:t>
            </w:r>
          </w:p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(</w:t>
            </w:r>
            <w:r w:rsidR="00660085" w:rsidRPr="001B318C">
              <w:rPr>
                <w:sz w:val="23"/>
                <w:szCs w:val="23"/>
              </w:rPr>
              <w:t>у</w:t>
            </w:r>
            <w:r w:rsidRPr="001B318C">
              <w:rPr>
                <w:sz w:val="23"/>
                <w:szCs w:val="23"/>
              </w:rPr>
              <w:t>лично-дорожная сеть)</w:t>
            </w:r>
          </w:p>
        </w:tc>
        <w:tc>
          <w:tcPr>
            <w:tcW w:w="1012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4482</w:t>
            </w:r>
          </w:p>
        </w:tc>
        <w:tc>
          <w:tcPr>
            <w:tcW w:w="996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</w:tr>
      <w:tr w:rsidR="00E67515" w:rsidRPr="001B318C" w:rsidTr="001B318C">
        <w:tblPrEx>
          <w:jc w:val="left"/>
        </w:tblPrEx>
        <w:trPr>
          <w:trHeight w:val="284"/>
        </w:trPr>
        <w:tc>
          <w:tcPr>
            <w:tcW w:w="275" w:type="pct"/>
          </w:tcPr>
          <w:p w:rsidR="00731397" w:rsidRPr="001B318C" w:rsidRDefault="00660085" w:rsidP="006A6993">
            <w:pPr>
              <w:widowControl/>
              <w:tabs>
                <w:tab w:val="left" w:pos="567"/>
              </w:tabs>
              <w:spacing w:line="228" w:lineRule="auto"/>
              <w:ind w:firstLine="0"/>
              <w:jc w:val="center"/>
              <w:textAlignment w:val="auto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6</w:t>
            </w:r>
          </w:p>
        </w:tc>
        <w:tc>
          <w:tcPr>
            <w:tcW w:w="754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:ЗУ10</w:t>
            </w:r>
          </w:p>
        </w:tc>
        <w:tc>
          <w:tcPr>
            <w:tcW w:w="940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  <w:tc>
          <w:tcPr>
            <w:tcW w:w="102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Земельный участок общего пользования</w:t>
            </w:r>
          </w:p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(</w:t>
            </w:r>
            <w:r w:rsidR="00660085" w:rsidRPr="001B318C">
              <w:rPr>
                <w:sz w:val="23"/>
                <w:szCs w:val="23"/>
              </w:rPr>
              <w:t>у</w:t>
            </w:r>
            <w:r w:rsidRPr="001B318C">
              <w:rPr>
                <w:sz w:val="23"/>
                <w:szCs w:val="23"/>
              </w:rPr>
              <w:t>лично-дорожная сеть)</w:t>
            </w:r>
          </w:p>
        </w:tc>
        <w:tc>
          <w:tcPr>
            <w:tcW w:w="1012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  <w:r w:rsidRPr="001B318C">
              <w:rPr>
                <w:sz w:val="23"/>
                <w:szCs w:val="23"/>
                <w:lang w:val="en-US"/>
              </w:rPr>
              <w:t>474</w:t>
            </w:r>
          </w:p>
        </w:tc>
        <w:tc>
          <w:tcPr>
            <w:tcW w:w="996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</w:tr>
      <w:tr w:rsidR="00E67515" w:rsidRPr="001B318C" w:rsidTr="001B318C">
        <w:tblPrEx>
          <w:jc w:val="left"/>
        </w:tblPrEx>
        <w:trPr>
          <w:trHeight w:val="284"/>
        </w:trPr>
        <w:tc>
          <w:tcPr>
            <w:tcW w:w="275" w:type="pct"/>
          </w:tcPr>
          <w:p w:rsidR="00731397" w:rsidRPr="001B318C" w:rsidRDefault="00660085" w:rsidP="006A6993">
            <w:pPr>
              <w:widowControl/>
              <w:tabs>
                <w:tab w:val="left" w:pos="567"/>
              </w:tabs>
              <w:spacing w:line="228" w:lineRule="auto"/>
              <w:ind w:firstLine="0"/>
              <w:jc w:val="center"/>
              <w:textAlignment w:val="auto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7</w:t>
            </w:r>
          </w:p>
        </w:tc>
        <w:tc>
          <w:tcPr>
            <w:tcW w:w="754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:ЗУ11</w:t>
            </w:r>
          </w:p>
        </w:tc>
        <w:tc>
          <w:tcPr>
            <w:tcW w:w="940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  <w:tc>
          <w:tcPr>
            <w:tcW w:w="102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Земельный участок общего пользования</w:t>
            </w:r>
          </w:p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(</w:t>
            </w:r>
            <w:r w:rsidR="00660085" w:rsidRPr="001B318C">
              <w:rPr>
                <w:sz w:val="23"/>
                <w:szCs w:val="23"/>
              </w:rPr>
              <w:t>у</w:t>
            </w:r>
            <w:r w:rsidRPr="001B318C">
              <w:rPr>
                <w:sz w:val="23"/>
                <w:szCs w:val="23"/>
              </w:rPr>
              <w:t>лично-дорожная сеть)</w:t>
            </w:r>
          </w:p>
        </w:tc>
        <w:tc>
          <w:tcPr>
            <w:tcW w:w="1012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  <w:r w:rsidRPr="001B318C">
              <w:rPr>
                <w:sz w:val="23"/>
                <w:szCs w:val="23"/>
                <w:lang w:val="en-US"/>
              </w:rPr>
              <w:t>625</w:t>
            </w:r>
          </w:p>
        </w:tc>
        <w:tc>
          <w:tcPr>
            <w:tcW w:w="996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</w:tr>
      <w:tr w:rsidR="00E67515" w:rsidRPr="001B318C" w:rsidTr="001B318C">
        <w:tblPrEx>
          <w:jc w:val="left"/>
        </w:tblPrEx>
        <w:trPr>
          <w:trHeight w:val="284"/>
        </w:trPr>
        <w:tc>
          <w:tcPr>
            <w:tcW w:w="275" w:type="pct"/>
          </w:tcPr>
          <w:p w:rsidR="00731397" w:rsidRPr="001B318C" w:rsidRDefault="00660085" w:rsidP="006A6993">
            <w:pPr>
              <w:widowControl/>
              <w:tabs>
                <w:tab w:val="left" w:pos="567"/>
              </w:tabs>
              <w:spacing w:line="228" w:lineRule="auto"/>
              <w:ind w:firstLine="0"/>
              <w:jc w:val="center"/>
              <w:textAlignment w:val="auto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8</w:t>
            </w:r>
          </w:p>
        </w:tc>
        <w:tc>
          <w:tcPr>
            <w:tcW w:w="754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:ЗУ12</w:t>
            </w:r>
          </w:p>
        </w:tc>
        <w:tc>
          <w:tcPr>
            <w:tcW w:w="940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  <w:tc>
          <w:tcPr>
            <w:tcW w:w="102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Земельный участок общего пользования</w:t>
            </w:r>
          </w:p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(</w:t>
            </w:r>
            <w:r w:rsidR="00660085" w:rsidRPr="001B318C">
              <w:rPr>
                <w:sz w:val="23"/>
                <w:szCs w:val="23"/>
              </w:rPr>
              <w:t>у</w:t>
            </w:r>
            <w:r w:rsidRPr="001B318C">
              <w:rPr>
                <w:sz w:val="23"/>
                <w:szCs w:val="23"/>
              </w:rPr>
              <w:t>лично-дорожная сеть)</w:t>
            </w:r>
          </w:p>
        </w:tc>
        <w:tc>
          <w:tcPr>
            <w:tcW w:w="1012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  <w:r w:rsidRPr="001B318C">
              <w:rPr>
                <w:sz w:val="23"/>
                <w:szCs w:val="23"/>
              </w:rPr>
              <w:t>5</w:t>
            </w:r>
            <w:r w:rsidRPr="001B318C"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996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</w:tr>
      <w:tr w:rsidR="00E67515" w:rsidRPr="001B318C" w:rsidTr="001B318C">
        <w:tblPrEx>
          <w:jc w:val="left"/>
        </w:tblPrEx>
        <w:trPr>
          <w:trHeight w:val="284"/>
        </w:trPr>
        <w:tc>
          <w:tcPr>
            <w:tcW w:w="275" w:type="pct"/>
          </w:tcPr>
          <w:p w:rsidR="00731397" w:rsidRPr="001B318C" w:rsidRDefault="00660085" w:rsidP="006A6993">
            <w:pPr>
              <w:widowControl/>
              <w:tabs>
                <w:tab w:val="left" w:pos="567"/>
              </w:tabs>
              <w:spacing w:line="228" w:lineRule="auto"/>
              <w:ind w:firstLine="0"/>
              <w:jc w:val="center"/>
              <w:textAlignment w:val="auto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9</w:t>
            </w:r>
          </w:p>
        </w:tc>
        <w:tc>
          <w:tcPr>
            <w:tcW w:w="754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:ЗУ13</w:t>
            </w:r>
          </w:p>
        </w:tc>
        <w:tc>
          <w:tcPr>
            <w:tcW w:w="940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  <w:tc>
          <w:tcPr>
            <w:tcW w:w="102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Земельный участок общего пользования</w:t>
            </w:r>
          </w:p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(</w:t>
            </w:r>
            <w:r w:rsidR="00660085" w:rsidRPr="001B318C">
              <w:rPr>
                <w:sz w:val="23"/>
                <w:szCs w:val="23"/>
              </w:rPr>
              <w:t>у</w:t>
            </w:r>
            <w:r w:rsidRPr="001B318C">
              <w:rPr>
                <w:sz w:val="23"/>
                <w:szCs w:val="23"/>
              </w:rPr>
              <w:t>лично-дорожная сеть)</w:t>
            </w:r>
          </w:p>
        </w:tc>
        <w:tc>
          <w:tcPr>
            <w:tcW w:w="1012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  <w:r w:rsidRPr="001B318C">
              <w:rPr>
                <w:sz w:val="23"/>
                <w:szCs w:val="23"/>
                <w:lang w:val="en-US"/>
              </w:rPr>
              <w:t>570</w:t>
            </w:r>
          </w:p>
        </w:tc>
        <w:tc>
          <w:tcPr>
            <w:tcW w:w="996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</w:tr>
      <w:tr w:rsidR="00E67515" w:rsidRPr="001B318C" w:rsidTr="001B318C">
        <w:tblPrEx>
          <w:jc w:val="left"/>
        </w:tblPrEx>
        <w:trPr>
          <w:trHeight w:val="284"/>
        </w:trPr>
        <w:tc>
          <w:tcPr>
            <w:tcW w:w="275" w:type="pct"/>
          </w:tcPr>
          <w:p w:rsidR="00731397" w:rsidRPr="001B318C" w:rsidRDefault="00660085" w:rsidP="006A6993">
            <w:pPr>
              <w:widowControl/>
              <w:tabs>
                <w:tab w:val="left" w:pos="567"/>
              </w:tabs>
              <w:spacing w:line="228" w:lineRule="auto"/>
              <w:ind w:firstLine="0"/>
              <w:jc w:val="center"/>
              <w:textAlignment w:val="auto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10</w:t>
            </w:r>
          </w:p>
        </w:tc>
        <w:tc>
          <w:tcPr>
            <w:tcW w:w="754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:ЗУ14</w:t>
            </w:r>
          </w:p>
        </w:tc>
        <w:tc>
          <w:tcPr>
            <w:tcW w:w="940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  <w:tc>
          <w:tcPr>
            <w:tcW w:w="102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Земельный участок общего пользования</w:t>
            </w:r>
          </w:p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(</w:t>
            </w:r>
            <w:r w:rsidR="00660085" w:rsidRPr="001B318C">
              <w:rPr>
                <w:sz w:val="23"/>
                <w:szCs w:val="23"/>
              </w:rPr>
              <w:t>у</w:t>
            </w:r>
            <w:r w:rsidRPr="001B318C">
              <w:rPr>
                <w:sz w:val="23"/>
                <w:szCs w:val="23"/>
              </w:rPr>
              <w:t>лично-дорожная сеть)</w:t>
            </w:r>
          </w:p>
        </w:tc>
        <w:tc>
          <w:tcPr>
            <w:tcW w:w="1012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  <w:r w:rsidRPr="001B318C">
              <w:rPr>
                <w:sz w:val="23"/>
                <w:szCs w:val="23"/>
                <w:lang w:val="en-US"/>
              </w:rPr>
              <w:t>1358</w:t>
            </w:r>
          </w:p>
        </w:tc>
        <w:tc>
          <w:tcPr>
            <w:tcW w:w="996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</w:tr>
      <w:tr w:rsidR="00E67515" w:rsidRPr="001B318C" w:rsidTr="001B318C">
        <w:tblPrEx>
          <w:jc w:val="left"/>
        </w:tblPrEx>
        <w:trPr>
          <w:trHeight w:val="284"/>
        </w:trPr>
        <w:tc>
          <w:tcPr>
            <w:tcW w:w="275" w:type="pct"/>
          </w:tcPr>
          <w:p w:rsidR="00731397" w:rsidRPr="001B318C" w:rsidRDefault="00660085" w:rsidP="006A6993">
            <w:pPr>
              <w:widowControl/>
              <w:tabs>
                <w:tab w:val="left" w:pos="567"/>
              </w:tabs>
              <w:spacing w:line="228" w:lineRule="auto"/>
              <w:ind w:firstLine="0"/>
              <w:jc w:val="center"/>
              <w:textAlignment w:val="auto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11</w:t>
            </w:r>
          </w:p>
        </w:tc>
        <w:tc>
          <w:tcPr>
            <w:tcW w:w="754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:ЗУ15</w:t>
            </w:r>
          </w:p>
        </w:tc>
        <w:tc>
          <w:tcPr>
            <w:tcW w:w="940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  <w:tc>
          <w:tcPr>
            <w:tcW w:w="102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Земельный участок общего пользования  (</w:t>
            </w:r>
            <w:r w:rsidR="00660085" w:rsidRPr="001B318C">
              <w:rPr>
                <w:sz w:val="23"/>
                <w:szCs w:val="23"/>
              </w:rPr>
              <w:t>п</w:t>
            </w:r>
            <w:r w:rsidRPr="001B318C">
              <w:rPr>
                <w:sz w:val="23"/>
                <w:szCs w:val="23"/>
              </w:rPr>
              <w:t>лощадки для занятий спортом)</w:t>
            </w:r>
          </w:p>
        </w:tc>
        <w:tc>
          <w:tcPr>
            <w:tcW w:w="1012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703</w:t>
            </w:r>
          </w:p>
        </w:tc>
        <w:tc>
          <w:tcPr>
            <w:tcW w:w="996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</w:tr>
      <w:tr w:rsidR="00E67515" w:rsidRPr="001B318C" w:rsidTr="001B318C">
        <w:tblPrEx>
          <w:jc w:val="left"/>
        </w:tblPrEx>
        <w:trPr>
          <w:trHeight w:val="284"/>
        </w:trPr>
        <w:tc>
          <w:tcPr>
            <w:tcW w:w="275" w:type="pct"/>
          </w:tcPr>
          <w:p w:rsidR="00731397" w:rsidRPr="001B318C" w:rsidRDefault="00660085" w:rsidP="006A6993">
            <w:pPr>
              <w:widowControl/>
              <w:tabs>
                <w:tab w:val="left" w:pos="567"/>
              </w:tabs>
              <w:spacing w:line="228" w:lineRule="auto"/>
              <w:ind w:firstLine="0"/>
              <w:jc w:val="center"/>
              <w:textAlignment w:val="auto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12</w:t>
            </w:r>
          </w:p>
        </w:tc>
        <w:tc>
          <w:tcPr>
            <w:tcW w:w="754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:ЗУ17</w:t>
            </w:r>
          </w:p>
        </w:tc>
        <w:tc>
          <w:tcPr>
            <w:tcW w:w="940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  <w:tc>
          <w:tcPr>
            <w:tcW w:w="102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Земельный участок общего пользования</w:t>
            </w:r>
          </w:p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(</w:t>
            </w:r>
            <w:r w:rsidR="00660085" w:rsidRPr="001B318C">
              <w:rPr>
                <w:sz w:val="23"/>
                <w:szCs w:val="23"/>
              </w:rPr>
              <w:t>б</w:t>
            </w:r>
            <w:r w:rsidRPr="001B318C">
              <w:rPr>
                <w:sz w:val="23"/>
                <w:szCs w:val="23"/>
              </w:rPr>
              <w:t>лагоустройство территории)</w:t>
            </w:r>
          </w:p>
        </w:tc>
        <w:tc>
          <w:tcPr>
            <w:tcW w:w="1012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2075</w:t>
            </w:r>
          </w:p>
        </w:tc>
        <w:tc>
          <w:tcPr>
            <w:tcW w:w="996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</w:tr>
      <w:tr w:rsidR="00E67515" w:rsidRPr="001B318C" w:rsidTr="001B318C">
        <w:tblPrEx>
          <w:jc w:val="left"/>
        </w:tblPrEx>
        <w:trPr>
          <w:trHeight w:val="284"/>
        </w:trPr>
        <w:tc>
          <w:tcPr>
            <w:tcW w:w="275" w:type="pct"/>
          </w:tcPr>
          <w:p w:rsidR="00731397" w:rsidRPr="001B318C" w:rsidRDefault="00660085" w:rsidP="006A6993">
            <w:pPr>
              <w:widowControl/>
              <w:tabs>
                <w:tab w:val="left" w:pos="567"/>
              </w:tabs>
              <w:spacing w:line="228" w:lineRule="auto"/>
              <w:ind w:firstLine="0"/>
              <w:jc w:val="center"/>
              <w:textAlignment w:val="auto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13</w:t>
            </w:r>
          </w:p>
        </w:tc>
        <w:tc>
          <w:tcPr>
            <w:tcW w:w="754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:ЗУ18</w:t>
            </w:r>
          </w:p>
        </w:tc>
        <w:tc>
          <w:tcPr>
            <w:tcW w:w="940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  <w:tc>
          <w:tcPr>
            <w:tcW w:w="102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Земельный участок общего пользования (</w:t>
            </w:r>
            <w:r w:rsidR="00660085" w:rsidRPr="001B318C">
              <w:rPr>
                <w:sz w:val="23"/>
                <w:szCs w:val="23"/>
              </w:rPr>
              <w:t>б</w:t>
            </w:r>
            <w:r w:rsidRPr="001B318C">
              <w:rPr>
                <w:sz w:val="23"/>
                <w:szCs w:val="23"/>
              </w:rPr>
              <w:t xml:space="preserve">лагоустройство </w:t>
            </w:r>
            <w:r w:rsidRPr="001B318C">
              <w:rPr>
                <w:sz w:val="23"/>
                <w:szCs w:val="23"/>
              </w:rPr>
              <w:lastRenderedPageBreak/>
              <w:t>территории)</w:t>
            </w:r>
          </w:p>
        </w:tc>
        <w:tc>
          <w:tcPr>
            <w:tcW w:w="1012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  <w:r w:rsidRPr="001B318C">
              <w:rPr>
                <w:sz w:val="23"/>
                <w:szCs w:val="23"/>
                <w:lang w:val="en-US"/>
              </w:rPr>
              <w:lastRenderedPageBreak/>
              <w:t>699</w:t>
            </w:r>
          </w:p>
        </w:tc>
        <w:tc>
          <w:tcPr>
            <w:tcW w:w="996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</w:tr>
      <w:tr w:rsidR="00E67515" w:rsidRPr="001B318C" w:rsidTr="001B318C">
        <w:tblPrEx>
          <w:jc w:val="left"/>
        </w:tblPrEx>
        <w:trPr>
          <w:trHeight w:val="284"/>
        </w:trPr>
        <w:tc>
          <w:tcPr>
            <w:tcW w:w="275" w:type="pct"/>
          </w:tcPr>
          <w:p w:rsidR="00731397" w:rsidRPr="001B318C" w:rsidRDefault="00660085" w:rsidP="006A6993">
            <w:pPr>
              <w:widowControl/>
              <w:tabs>
                <w:tab w:val="left" w:pos="567"/>
              </w:tabs>
              <w:spacing w:line="228" w:lineRule="auto"/>
              <w:ind w:firstLine="0"/>
              <w:jc w:val="center"/>
              <w:textAlignment w:val="auto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lastRenderedPageBreak/>
              <w:t>14</w:t>
            </w:r>
          </w:p>
        </w:tc>
        <w:tc>
          <w:tcPr>
            <w:tcW w:w="754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:ЗУ20</w:t>
            </w:r>
          </w:p>
        </w:tc>
        <w:tc>
          <w:tcPr>
            <w:tcW w:w="940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  <w:tc>
          <w:tcPr>
            <w:tcW w:w="102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Земельный участок общего пользования (</w:t>
            </w:r>
            <w:r w:rsidR="00660085" w:rsidRPr="001B318C">
              <w:rPr>
                <w:sz w:val="23"/>
                <w:szCs w:val="23"/>
              </w:rPr>
              <w:t>б</w:t>
            </w:r>
            <w:r w:rsidRPr="001B318C">
              <w:rPr>
                <w:sz w:val="23"/>
                <w:szCs w:val="23"/>
              </w:rPr>
              <w:t>лагоустройство территории)</w:t>
            </w:r>
          </w:p>
        </w:tc>
        <w:tc>
          <w:tcPr>
            <w:tcW w:w="1012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  <w:r w:rsidRPr="001B318C">
              <w:rPr>
                <w:sz w:val="23"/>
                <w:szCs w:val="23"/>
                <w:lang w:val="en-US"/>
              </w:rPr>
              <w:t>529</w:t>
            </w:r>
          </w:p>
        </w:tc>
        <w:tc>
          <w:tcPr>
            <w:tcW w:w="996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</w:tr>
      <w:tr w:rsidR="00E67515" w:rsidRPr="001B318C" w:rsidTr="001B318C">
        <w:tblPrEx>
          <w:jc w:val="left"/>
        </w:tblPrEx>
        <w:trPr>
          <w:trHeight w:val="284"/>
        </w:trPr>
        <w:tc>
          <w:tcPr>
            <w:tcW w:w="275" w:type="pct"/>
          </w:tcPr>
          <w:p w:rsidR="00731397" w:rsidRPr="001B318C" w:rsidRDefault="00660085" w:rsidP="006A6993">
            <w:pPr>
              <w:widowControl/>
              <w:tabs>
                <w:tab w:val="left" w:pos="567"/>
              </w:tabs>
              <w:spacing w:line="228" w:lineRule="auto"/>
              <w:ind w:firstLine="0"/>
              <w:jc w:val="center"/>
              <w:textAlignment w:val="auto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15</w:t>
            </w:r>
          </w:p>
        </w:tc>
        <w:tc>
          <w:tcPr>
            <w:tcW w:w="754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:ЗУ21</w:t>
            </w:r>
          </w:p>
        </w:tc>
        <w:tc>
          <w:tcPr>
            <w:tcW w:w="940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  <w:tc>
          <w:tcPr>
            <w:tcW w:w="102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Земельный участок общего пользования (</w:t>
            </w:r>
            <w:r w:rsidR="00660085" w:rsidRPr="001B318C">
              <w:rPr>
                <w:sz w:val="23"/>
                <w:szCs w:val="23"/>
              </w:rPr>
              <w:t>б</w:t>
            </w:r>
            <w:r w:rsidRPr="001B318C">
              <w:rPr>
                <w:sz w:val="23"/>
                <w:szCs w:val="23"/>
              </w:rPr>
              <w:t>лагоустройство территории)</w:t>
            </w:r>
          </w:p>
        </w:tc>
        <w:tc>
          <w:tcPr>
            <w:tcW w:w="1012" w:type="pct"/>
          </w:tcPr>
          <w:p w:rsidR="00731397" w:rsidRPr="001B318C" w:rsidRDefault="00017125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4702</w:t>
            </w:r>
          </w:p>
        </w:tc>
        <w:tc>
          <w:tcPr>
            <w:tcW w:w="996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</w:tr>
      <w:tr w:rsidR="00E67515" w:rsidRPr="001B318C" w:rsidTr="001B318C">
        <w:tblPrEx>
          <w:jc w:val="left"/>
        </w:tblPrEx>
        <w:trPr>
          <w:trHeight w:val="284"/>
        </w:trPr>
        <w:tc>
          <w:tcPr>
            <w:tcW w:w="275" w:type="pct"/>
          </w:tcPr>
          <w:p w:rsidR="00731397" w:rsidRPr="001B318C" w:rsidRDefault="00660085" w:rsidP="006A6993">
            <w:pPr>
              <w:widowControl/>
              <w:tabs>
                <w:tab w:val="left" w:pos="567"/>
              </w:tabs>
              <w:spacing w:line="228" w:lineRule="auto"/>
              <w:ind w:firstLine="0"/>
              <w:jc w:val="center"/>
              <w:textAlignment w:val="auto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16</w:t>
            </w:r>
          </w:p>
        </w:tc>
        <w:tc>
          <w:tcPr>
            <w:tcW w:w="754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  <w:r w:rsidRPr="001B318C">
              <w:rPr>
                <w:sz w:val="23"/>
                <w:szCs w:val="23"/>
              </w:rPr>
              <w:t>:ЗУ2</w:t>
            </w:r>
            <w:r w:rsidRPr="001B318C"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940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  <w:tc>
          <w:tcPr>
            <w:tcW w:w="102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Земельный участок общего пользования</w:t>
            </w:r>
          </w:p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(</w:t>
            </w:r>
            <w:r w:rsidR="00660085" w:rsidRPr="001B318C">
              <w:rPr>
                <w:sz w:val="23"/>
                <w:szCs w:val="23"/>
              </w:rPr>
              <w:t>у</w:t>
            </w:r>
            <w:r w:rsidRPr="001B318C">
              <w:rPr>
                <w:sz w:val="23"/>
                <w:szCs w:val="23"/>
              </w:rPr>
              <w:t>лично-дорожная сеть)</w:t>
            </w:r>
          </w:p>
        </w:tc>
        <w:tc>
          <w:tcPr>
            <w:tcW w:w="1012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  <w:r w:rsidRPr="001B318C">
              <w:rPr>
                <w:sz w:val="23"/>
                <w:szCs w:val="23"/>
                <w:lang w:val="en-US"/>
              </w:rPr>
              <w:t>1804</w:t>
            </w:r>
          </w:p>
        </w:tc>
        <w:tc>
          <w:tcPr>
            <w:tcW w:w="996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</w:tr>
      <w:tr w:rsidR="00E67515" w:rsidRPr="001B318C" w:rsidTr="001B318C">
        <w:tblPrEx>
          <w:jc w:val="left"/>
        </w:tblPrEx>
        <w:trPr>
          <w:trHeight w:val="284"/>
        </w:trPr>
        <w:tc>
          <w:tcPr>
            <w:tcW w:w="275" w:type="pct"/>
          </w:tcPr>
          <w:p w:rsidR="00731397" w:rsidRPr="001B318C" w:rsidRDefault="00660085" w:rsidP="006A6993">
            <w:pPr>
              <w:widowControl/>
              <w:tabs>
                <w:tab w:val="left" w:pos="567"/>
              </w:tabs>
              <w:spacing w:line="228" w:lineRule="auto"/>
              <w:ind w:firstLine="0"/>
              <w:jc w:val="center"/>
              <w:textAlignment w:val="auto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17</w:t>
            </w:r>
          </w:p>
        </w:tc>
        <w:tc>
          <w:tcPr>
            <w:tcW w:w="754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  <w:r w:rsidRPr="001B318C">
              <w:rPr>
                <w:sz w:val="23"/>
                <w:szCs w:val="23"/>
              </w:rPr>
              <w:t>:ЗУ2</w:t>
            </w:r>
            <w:r w:rsidRPr="001B318C"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940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  <w:tc>
          <w:tcPr>
            <w:tcW w:w="102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Земельный участок общего пользования (</w:t>
            </w:r>
            <w:r w:rsidR="00660085" w:rsidRPr="001B318C">
              <w:rPr>
                <w:sz w:val="23"/>
                <w:szCs w:val="23"/>
              </w:rPr>
              <w:t>б</w:t>
            </w:r>
            <w:r w:rsidRPr="001B318C">
              <w:rPr>
                <w:sz w:val="23"/>
                <w:szCs w:val="23"/>
              </w:rPr>
              <w:t>лагоустройство территории)</w:t>
            </w:r>
          </w:p>
        </w:tc>
        <w:tc>
          <w:tcPr>
            <w:tcW w:w="1012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  <w:lang w:val="en-US"/>
              </w:rPr>
            </w:pPr>
            <w:r w:rsidRPr="001B318C">
              <w:rPr>
                <w:sz w:val="23"/>
                <w:szCs w:val="23"/>
                <w:lang w:val="en-US"/>
              </w:rPr>
              <w:t>199</w:t>
            </w:r>
          </w:p>
        </w:tc>
        <w:tc>
          <w:tcPr>
            <w:tcW w:w="996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</w:tr>
      <w:tr w:rsidR="00E67515" w:rsidRPr="001B318C" w:rsidTr="001B318C">
        <w:tblPrEx>
          <w:jc w:val="left"/>
        </w:tblPrEx>
        <w:trPr>
          <w:trHeight w:val="284"/>
        </w:trPr>
        <w:tc>
          <w:tcPr>
            <w:tcW w:w="275" w:type="pct"/>
          </w:tcPr>
          <w:p w:rsidR="00731397" w:rsidRPr="001B318C" w:rsidRDefault="00660085" w:rsidP="006A6993">
            <w:pPr>
              <w:widowControl/>
              <w:tabs>
                <w:tab w:val="left" w:pos="567"/>
              </w:tabs>
              <w:spacing w:line="228" w:lineRule="auto"/>
              <w:ind w:firstLine="0"/>
              <w:jc w:val="center"/>
              <w:textAlignment w:val="auto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18</w:t>
            </w:r>
          </w:p>
        </w:tc>
        <w:tc>
          <w:tcPr>
            <w:tcW w:w="754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:ЗУ2</w:t>
            </w:r>
            <w:r w:rsidRPr="001B318C"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940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  <w:tc>
          <w:tcPr>
            <w:tcW w:w="102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Земельный участок общего пользования (</w:t>
            </w:r>
            <w:r w:rsidR="00660085" w:rsidRPr="001B318C">
              <w:rPr>
                <w:sz w:val="23"/>
                <w:szCs w:val="23"/>
              </w:rPr>
              <w:t>б</w:t>
            </w:r>
            <w:r w:rsidRPr="001B318C">
              <w:rPr>
                <w:sz w:val="23"/>
                <w:szCs w:val="23"/>
              </w:rPr>
              <w:t>лагоустройство территории)</w:t>
            </w:r>
          </w:p>
        </w:tc>
        <w:tc>
          <w:tcPr>
            <w:tcW w:w="1012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  <w:lang w:val="en-US"/>
              </w:rPr>
              <w:t>274</w:t>
            </w:r>
          </w:p>
        </w:tc>
        <w:tc>
          <w:tcPr>
            <w:tcW w:w="996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</w:tr>
      <w:tr w:rsidR="00E67515" w:rsidRPr="001B318C" w:rsidTr="001B318C">
        <w:tblPrEx>
          <w:jc w:val="left"/>
        </w:tblPrEx>
        <w:trPr>
          <w:trHeight w:val="284"/>
        </w:trPr>
        <w:tc>
          <w:tcPr>
            <w:tcW w:w="275" w:type="pct"/>
          </w:tcPr>
          <w:p w:rsidR="00731397" w:rsidRPr="001B318C" w:rsidRDefault="00660085" w:rsidP="006A6993">
            <w:pPr>
              <w:widowControl/>
              <w:tabs>
                <w:tab w:val="left" w:pos="567"/>
              </w:tabs>
              <w:spacing w:line="228" w:lineRule="auto"/>
              <w:ind w:firstLine="0"/>
              <w:jc w:val="center"/>
              <w:textAlignment w:val="auto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19</w:t>
            </w:r>
          </w:p>
        </w:tc>
        <w:tc>
          <w:tcPr>
            <w:tcW w:w="754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:ЗУ2</w:t>
            </w:r>
            <w:r w:rsidRPr="001B318C"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940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  <w:tc>
          <w:tcPr>
            <w:tcW w:w="102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Земельный участок общего пользования (</w:t>
            </w:r>
            <w:r w:rsidR="00660085" w:rsidRPr="001B318C">
              <w:rPr>
                <w:sz w:val="23"/>
                <w:szCs w:val="23"/>
              </w:rPr>
              <w:t>б</w:t>
            </w:r>
            <w:r w:rsidRPr="001B318C">
              <w:rPr>
                <w:sz w:val="23"/>
                <w:szCs w:val="23"/>
              </w:rPr>
              <w:t>лагоустройство территории)</w:t>
            </w:r>
          </w:p>
        </w:tc>
        <w:tc>
          <w:tcPr>
            <w:tcW w:w="1012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749</w:t>
            </w:r>
          </w:p>
        </w:tc>
        <w:tc>
          <w:tcPr>
            <w:tcW w:w="996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</w:tr>
      <w:tr w:rsidR="00E67515" w:rsidRPr="001B318C" w:rsidTr="001B318C">
        <w:tblPrEx>
          <w:jc w:val="left"/>
        </w:tblPrEx>
        <w:trPr>
          <w:trHeight w:val="284"/>
        </w:trPr>
        <w:tc>
          <w:tcPr>
            <w:tcW w:w="275" w:type="pct"/>
          </w:tcPr>
          <w:p w:rsidR="00731397" w:rsidRPr="001B318C" w:rsidRDefault="00660085" w:rsidP="006A6993">
            <w:pPr>
              <w:widowControl/>
              <w:tabs>
                <w:tab w:val="left" w:pos="567"/>
              </w:tabs>
              <w:spacing w:line="228" w:lineRule="auto"/>
              <w:ind w:firstLine="0"/>
              <w:jc w:val="center"/>
              <w:textAlignment w:val="auto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20</w:t>
            </w:r>
          </w:p>
        </w:tc>
        <w:tc>
          <w:tcPr>
            <w:tcW w:w="754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:ЗУ27</w:t>
            </w:r>
          </w:p>
        </w:tc>
        <w:tc>
          <w:tcPr>
            <w:tcW w:w="940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  <w:tc>
          <w:tcPr>
            <w:tcW w:w="102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 xml:space="preserve">Земельный участок общего пользования </w:t>
            </w:r>
            <w:r w:rsidR="004862E0">
              <w:rPr>
                <w:sz w:val="23"/>
                <w:szCs w:val="23"/>
              </w:rPr>
              <w:t>(</w:t>
            </w:r>
            <w:r w:rsidR="00660085" w:rsidRPr="001B318C">
              <w:rPr>
                <w:sz w:val="23"/>
                <w:szCs w:val="23"/>
              </w:rPr>
              <w:t>б</w:t>
            </w:r>
            <w:r w:rsidRPr="001B318C">
              <w:rPr>
                <w:sz w:val="23"/>
                <w:szCs w:val="23"/>
              </w:rPr>
              <w:t>лагоустройство территории)</w:t>
            </w:r>
          </w:p>
        </w:tc>
        <w:tc>
          <w:tcPr>
            <w:tcW w:w="1012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2907</w:t>
            </w:r>
          </w:p>
        </w:tc>
        <w:tc>
          <w:tcPr>
            <w:tcW w:w="996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</w:tr>
      <w:tr w:rsidR="00E67515" w:rsidRPr="001B318C" w:rsidTr="001B318C">
        <w:tblPrEx>
          <w:jc w:val="left"/>
        </w:tblPrEx>
        <w:trPr>
          <w:trHeight w:val="284"/>
        </w:trPr>
        <w:tc>
          <w:tcPr>
            <w:tcW w:w="275" w:type="pct"/>
          </w:tcPr>
          <w:p w:rsidR="00731397" w:rsidRPr="001B318C" w:rsidRDefault="00660085" w:rsidP="006A6993">
            <w:pPr>
              <w:widowControl/>
              <w:tabs>
                <w:tab w:val="left" w:pos="567"/>
              </w:tabs>
              <w:spacing w:line="228" w:lineRule="auto"/>
              <w:ind w:firstLine="0"/>
              <w:jc w:val="center"/>
              <w:textAlignment w:val="auto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21</w:t>
            </w:r>
          </w:p>
        </w:tc>
        <w:tc>
          <w:tcPr>
            <w:tcW w:w="754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:ЗУ29</w:t>
            </w:r>
          </w:p>
        </w:tc>
        <w:tc>
          <w:tcPr>
            <w:tcW w:w="940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  <w:tc>
          <w:tcPr>
            <w:tcW w:w="102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Земельный участок общего пользования</w:t>
            </w:r>
          </w:p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(</w:t>
            </w:r>
            <w:r w:rsidR="00660085" w:rsidRPr="001B318C">
              <w:rPr>
                <w:sz w:val="23"/>
                <w:szCs w:val="23"/>
              </w:rPr>
              <w:t>у</w:t>
            </w:r>
            <w:r w:rsidRPr="001B318C">
              <w:rPr>
                <w:sz w:val="23"/>
                <w:szCs w:val="23"/>
              </w:rPr>
              <w:t>лично-дорожная сеть)</w:t>
            </w:r>
          </w:p>
        </w:tc>
        <w:tc>
          <w:tcPr>
            <w:tcW w:w="1012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719</w:t>
            </w:r>
          </w:p>
        </w:tc>
        <w:tc>
          <w:tcPr>
            <w:tcW w:w="996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</w:tr>
      <w:tr w:rsidR="00731397" w:rsidRPr="001B318C" w:rsidTr="001B318C">
        <w:tblPrEx>
          <w:jc w:val="left"/>
        </w:tblPrEx>
        <w:trPr>
          <w:trHeight w:val="284"/>
        </w:trPr>
        <w:tc>
          <w:tcPr>
            <w:tcW w:w="275" w:type="pct"/>
          </w:tcPr>
          <w:p w:rsidR="00731397" w:rsidRPr="001B318C" w:rsidRDefault="00660085" w:rsidP="006A6993">
            <w:pPr>
              <w:widowControl/>
              <w:tabs>
                <w:tab w:val="left" w:pos="567"/>
              </w:tabs>
              <w:spacing w:line="228" w:lineRule="auto"/>
              <w:ind w:firstLine="0"/>
              <w:jc w:val="center"/>
              <w:textAlignment w:val="auto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22</w:t>
            </w:r>
          </w:p>
        </w:tc>
        <w:tc>
          <w:tcPr>
            <w:tcW w:w="754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:ЗУ31</w:t>
            </w:r>
          </w:p>
        </w:tc>
        <w:tc>
          <w:tcPr>
            <w:tcW w:w="940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-</w:t>
            </w:r>
          </w:p>
        </w:tc>
        <w:tc>
          <w:tcPr>
            <w:tcW w:w="102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Земельный участок общего пользования (</w:t>
            </w:r>
            <w:r w:rsidR="00660085" w:rsidRPr="001B318C">
              <w:rPr>
                <w:sz w:val="23"/>
                <w:szCs w:val="23"/>
              </w:rPr>
              <w:t>б</w:t>
            </w:r>
            <w:r w:rsidRPr="001B318C">
              <w:rPr>
                <w:sz w:val="23"/>
                <w:szCs w:val="23"/>
              </w:rPr>
              <w:t>лагоустройство территории)</w:t>
            </w:r>
          </w:p>
        </w:tc>
        <w:tc>
          <w:tcPr>
            <w:tcW w:w="1012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  <w:r w:rsidRPr="001B318C">
              <w:rPr>
                <w:sz w:val="23"/>
                <w:szCs w:val="23"/>
              </w:rPr>
              <w:t>216</w:t>
            </w:r>
          </w:p>
        </w:tc>
        <w:tc>
          <w:tcPr>
            <w:tcW w:w="996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28" w:lineRule="auto"/>
              <w:ind w:left="0" w:firstLine="0"/>
              <w:jc w:val="center"/>
              <w:rPr>
                <w:sz w:val="23"/>
                <w:szCs w:val="23"/>
              </w:rPr>
            </w:pPr>
          </w:p>
        </w:tc>
      </w:tr>
    </w:tbl>
    <w:p w:rsidR="00660085" w:rsidRPr="00E67515" w:rsidRDefault="00660085" w:rsidP="001B318C">
      <w:pPr>
        <w:widowControl/>
        <w:shd w:val="clear" w:color="auto" w:fill="FFFFFF"/>
        <w:spacing w:line="240" w:lineRule="auto"/>
        <w:ind w:firstLine="0"/>
        <w:rPr>
          <w:rFonts w:eastAsia="Lucida Sans Unicode"/>
          <w:kern w:val="0"/>
          <w:sz w:val="28"/>
          <w:szCs w:val="28"/>
        </w:rPr>
      </w:pPr>
    </w:p>
    <w:p w:rsidR="00D56694" w:rsidRPr="00E67515" w:rsidRDefault="004D1A2C" w:rsidP="00E67515">
      <w:pPr>
        <w:widowControl/>
        <w:shd w:val="clear" w:color="auto" w:fill="FFFFFF"/>
        <w:spacing w:line="360" w:lineRule="auto"/>
        <w:ind w:firstLine="709"/>
        <w:rPr>
          <w:rFonts w:eastAsia="Lucida Sans Unicode"/>
          <w:kern w:val="0"/>
          <w:sz w:val="28"/>
          <w:szCs w:val="28"/>
        </w:rPr>
      </w:pPr>
      <w:r w:rsidRPr="00E67515">
        <w:rPr>
          <w:rFonts w:eastAsia="Lucida Sans Unicode"/>
          <w:kern w:val="0"/>
          <w:sz w:val="28"/>
          <w:szCs w:val="28"/>
        </w:rPr>
        <w:lastRenderedPageBreak/>
        <w:t>Вид</w:t>
      </w:r>
      <w:r w:rsidR="00660085" w:rsidRPr="00E67515">
        <w:rPr>
          <w:rFonts w:eastAsia="Lucida Sans Unicode"/>
          <w:kern w:val="0"/>
          <w:sz w:val="28"/>
          <w:szCs w:val="28"/>
        </w:rPr>
        <w:t>ы</w:t>
      </w:r>
      <w:r w:rsidR="00D56694" w:rsidRPr="00E67515">
        <w:rPr>
          <w:rFonts w:eastAsia="Lucida Sans Unicode"/>
          <w:kern w:val="0"/>
          <w:sz w:val="28"/>
          <w:szCs w:val="28"/>
        </w:rPr>
        <w:t xml:space="preserve"> разрешенного использования земельн</w:t>
      </w:r>
      <w:r w:rsidR="00660085" w:rsidRPr="00E67515">
        <w:rPr>
          <w:rFonts w:eastAsia="Lucida Sans Unicode"/>
          <w:kern w:val="0"/>
          <w:sz w:val="28"/>
          <w:szCs w:val="28"/>
        </w:rPr>
        <w:t>ых</w:t>
      </w:r>
      <w:r w:rsidRPr="00E67515">
        <w:rPr>
          <w:rFonts w:eastAsia="Lucida Sans Unicode"/>
          <w:kern w:val="0"/>
          <w:sz w:val="28"/>
          <w:szCs w:val="28"/>
        </w:rPr>
        <w:t xml:space="preserve"> </w:t>
      </w:r>
      <w:r w:rsidR="00D56694" w:rsidRPr="00E67515">
        <w:rPr>
          <w:rFonts w:eastAsia="Lucida Sans Unicode"/>
          <w:kern w:val="0"/>
          <w:sz w:val="28"/>
          <w:szCs w:val="28"/>
        </w:rPr>
        <w:t>участк</w:t>
      </w:r>
      <w:r w:rsidR="00660085" w:rsidRPr="00E67515">
        <w:rPr>
          <w:rFonts w:eastAsia="Lucida Sans Unicode"/>
          <w:kern w:val="0"/>
          <w:sz w:val="28"/>
          <w:szCs w:val="28"/>
        </w:rPr>
        <w:t>ов</w:t>
      </w:r>
      <w:r w:rsidR="00D56694" w:rsidRPr="00E67515">
        <w:rPr>
          <w:rFonts w:eastAsia="Lucida Sans Unicode"/>
          <w:kern w:val="0"/>
          <w:sz w:val="28"/>
          <w:szCs w:val="28"/>
        </w:rPr>
        <w:t xml:space="preserve"> определя</w:t>
      </w:r>
      <w:r w:rsidR="00660085" w:rsidRPr="00E67515">
        <w:rPr>
          <w:rFonts w:eastAsia="Lucida Sans Unicode"/>
          <w:kern w:val="0"/>
          <w:sz w:val="28"/>
          <w:szCs w:val="28"/>
        </w:rPr>
        <w:t>ю</w:t>
      </w:r>
      <w:r w:rsidR="00D56694" w:rsidRPr="00E67515">
        <w:rPr>
          <w:rFonts w:eastAsia="Lucida Sans Unicode"/>
          <w:kern w:val="0"/>
          <w:sz w:val="28"/>
          <w:szCs w:val="28"/>
        </w:rPr>
        <w:t>тся в</w:t>
      </w:r>
      <w:r w:rsidR="00046006" w:rsidRPr="00E67515">
        <w:rPr>
          <w:rFonts w:eastAsia="Lucida Sans Unicode"/>
          <w:kern w:val="0"/>
          <w:sz w:val="28"/>
          <w:szCs w:val="28"/>
        </w:rPr>
        <w:t> </w:t>
      </w:r>
      <w:r w:rsidR="00D56694" w:rsidRPr="00E67515">
        <w:rPr>
          <w:rFonts w:eastAsia="Lucida Sans Unicode"/>
          <w:kern w:val="0"/>
          <w:sz w:val="28"/>
          <w:szCs w:val="28"/>
        </w:rPr>
        <w:t xml:space="preserve">соответствии с </w:t>
      </w:r>
      <w:r w:rsidR="00660085" w:rsidRPr="00E67515">
        <w:rPr>
          <w:rFonts w:eastAsia="Lucida Sans Unicode"/>
          <w:kern w:val="0"/>
          <w:sz w:val="28"/>
          <w:szCs w:val="28"/>
        </w:rPr>
        <w:t>Классификатором</w:t>
      </w:r>
      <w:r w:rsidRPr="00E67515">
        <w:rPr>
          <w:rFonts w:eastAsia="Lucida Sans Unicode"/>
          <w:kern w:val="0"/>
          <w:sz w:val="28"/>
          <w:szCs w:val="28"/>
        </w:rPr>
        <w:t xml:space="preserve">. </w:t>
      </w:r>
      <w:r w:rsidR="00D56694" w:rsidRPr="00E67515">
        <w:rPr>
          <w:rFonts w:eastAsia="Lucida Sans Unicode"/>
          <w:kern w:val="0"/>
          <w:sz w:val="28"/>
          <w:szCs w:val="28"/>
        </w:rPr>
        <w:t>Вид</w:t>
      </w:r>
      <w:r w:rsidR="00660085" w:rsidRPr="00E67515">
        <w:rPr>
          <w:rFonts w:eastAsia="Lucida Sans Unicode"/>
          <w:kern w:val="0"/>
          <w:sz w:val="28"/>
          <w:szCs w:val="28"/>
        </w:rPr>
        <w:t>ы</w:t>
      </w:r>
      <w:r w:rsidR="00D56694" w:rsidRPr="00E67515">
        <w:rPr>
          <w:rFonts w:eastAsia="Lucida Sans Unicode"/>
          <w:kern w:val="0"/>
          <w:sz w:val="28"/>
          <w:szCs w:val="28"/>
        </w:rPr>
        <w:t xml:space="preserve"> разрешенного использования образуем</w:t>
      </w:r>
      <w:r w:rsidR="00731397" w:rsidRPr="00E67515">
        <w:rPr>
          <w:rFonts w:eastAsia="Lucida Sans Unicode"/>
          <w:kern w:val="0"/>
          <w:sz w:val="28"/>
          <w:szCs w:val="28"/>
        </w:rPr>
        <w:t xml:space="preserve">ых </w:t>
      </w:r>
      <w:r w:rsidR="00D56694" w:rsidRPr="00E67515">
        <w:rPr>
          <w:rFonts w:eastAsia="Lucida Sans Unicode"/>
          <w:kern w:val="0"/>
          <w:sz w:val="28"/>
          <w:szCs w:val="28"/>
        </w:rPr>
        <w:t>земельн</w:t>
      </w:r>
      <w:r w:rsidR="00731397" w:rsidRPr="00E67515">
        <w:rPr>
          <w:rFonts w:eastAsia="Lucida Sans Unicode"/>
          <w:kern w:val="0"/>
          <w:sz w:val="28"/>
          <w:szCs w:val="28"/>
        </w:rPr>
        <w:t>ых</w:t>
      </w:r>
      <w:r w:rsidR="00D56694" w:rsidRPr="00E67515">
        <w:rPr>
          <w:rFonts w:eastAsia="Lucida Sans Unicode"/>
          <w:kern w:val="0"/>
          <w:sz w:val="28"/>
          <w:szCs w:val="28"/>
        </w:rPr>
        <w:t xml:space="preserve"> участк</w:t>
      </w:r>
      <w:r w:rsidR="00731397" w:rsidRPr="00E67515">
        <w:rPr>
          <w:rFonts w:eastAsia="Lucida Sans Unicode"/>
          <w:kern w:val="0"/>
          <w:sz w:val="28"/>
          <w:szCs w:val="28"/>
        </w:rPr>
        <w:t>ов</w:t>
      </w:r>
      <w:r w:rsidR="00660085" w:rsidRPr="00E67515">
        <w:rPr>
          <w:rFonts w:eastAsia="Lucida Sans Unicode"/>
          <w:kern w:val="0"/>
          <w:sz w:val="28"/>
          <w:szCs w:val="28"/>
        </w:rPr>
        <w:t>, устанавливаемые настоящим проектом межевания территории,</w:t>
      </w:r>
      <w:r w:rsidR="00D56694" w:rsidRPr="00E67515">
        <w:rPr>
          <w:rFonts w:eastAsia="Lucida Sans Unicode"/>
          <w:kern w:val="0"/>
          <w:sz w:val="28"/>
          <w:szCs w:val="28"/>
        </w:rPr>
        <w:t xml:space="preserve"> приведен</w:t>
      </w:r>
      <w:r w:rsidR="008172DC" w:rsidRPr="00E67515">
        <w:rPr>
          <w:rFonts w:eastAsia="Lucida Sans Unicode"/>
          <w:kern w:val="0"/>
          <w:sz w:val="28"/>
          <w:szCs w:val="28"/>
        </w:rPr>
        <w:t>ы</w:t>
      </w:r>
      <w:r w:rsidR="00D56694" w:rsidRPr="00E67515">
        <w:rPr>
          <w:rFonts w:eastAsia="Lucida Sans Unicode"/>
          <w:kern w:val="0"/>
          <w:sz w:val="28"/>
          <w:szCs w:val="28"/>
        </w:rPr>
        <w:t xml:space="preserve"> в таблице №</w:t>
      </w:r>
      <w:r w:rsidR="000A68F1" w:rsidRPr="00E67515">
        <w:rPr>
          <w:rFonts w:eastAsia="Lucida Sans Unicode"/>
          <w:kern w:val="0"/>
          <w:sz w:val="28"/>
          <w:szCs w:val="28"/>
        </w:rPr>
        <w:t xml:space="preserve"> </w:t>
      </w:r>
      <w:r w:rsidR="003773E6" w:rsidRPr="00E67515">
        <w:rPr>
          <w:rFonts w:eastAsia="Lucida Sans Unicode"/>
          <w:kern w:val="0"/>
          <w:sz w:val="28"/>
          <w:szCs w:val="28"/>
        </w:rPr>
        <w:t>4</w:t>
      </w:r>
      <w:r w:rsidR="00D56694" w:rsidRPr="00E67515">
        <w:rPr>
          <w:rFonts w:eastAsia="Lucida Sans Unicode"/>
          <w:kern w:val="0"/>
          <w:sz w:val="28"/>
          <w:szCs w:val="28"/>
        </w:rPr>
        <w:t>.</w:t>
      </w:r>
    </w:p>
    <w:p w:rsidR="00731397" w:rsidRPr="00E67515" w:rsidRDefault="0057229A" w:rsidP="006A6993">
      <w:pPr>
        <w:widowControl/>
        <w:shd w:val="clear" w:color="auto" w:fill="FFFFFF"/>
        <w:spacing w:line="252" w:lineRule="auto"/>
        <w:ind w:firstLine="0"/>
        <w:jc w:val="right"/>
        <w:rPr>
          <w:rFonts w:eastAsia="Lucida Sans Unicode"/>
          <w:kern w:val="0"/>
          <w:sz w:val="28"/>
          <w:szCs w:val="28"/>
        </w:rPr>
      </w:pPr>
      <w:r w:rsidRPr="00E67515">
        <w:rPr>
          <w:rFonts w:eastAsia="Lucida Sans Unicode"/>
          <w:kern w:val="0"/>
          <w:sz w:val="28"/>
          <w:szCs w:val="28"/>
        </w:rPr>
        <w:t xml:space="preserve">Таблица № </w:t>
      </w:r>
      <w:r w:rsidR="003773E6" w:rsidRPr="00E67515">
        <w:rPr>
          <w:rFonts w:eastAsia="Lucida Sans Unicode"/>
          <w:kern w:val="0"/>
          <w:sz w:val="28"/>
          <w:szCs w:val="28"/>
        </w:rPr>
        <w:t>4</w:t>
      </w:r>
    </w:p>
    <w:tbl>
      <w:tblPr>
        <w:tblStyle w:val="340"/>
        <w:tblW w:w="5000" w:type="pct"/>
        <w:tblLook w:val="04A0" w:firstRow="1" w:lastRow="0" w:firstColumn="1" w:lastColumn="0" w:noHBand="0" w:noVBand="1"/>
      </w:tblPr>
      <w:tblGrid>
        <w:gridCol w:w="676"/>
        <w:gridCol w:w="2409"/>
        <w:gridCol w:w="2268"/>
        <w:gridCol w:w="4216"/>
      </w:tblGrid>
      <w:tr w:rsidR="00E67515" w:rsidRPr="001B318C" w:rsidTr="001B318C">
        <w:trPr>
          <w:trHeight w:val="284"/>
          <w:tblHeader/>
        </w:trPr>
        <w:tc>
          <w:tcPr>
            <w:tcW w:w="353" w:type="pct"/>
          </w:tcPr>
          <w:p w:rsidR="00731397" w:rsidRPr="001B318C" w:rsidRDefault="00731397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1B318C">
              <w:rPr>
                <w:bCs/>
                <w:kern w:val="0"/>
                <w:sz w:val="24"/>
                <w:szCs w:val="24"/>
              </w:rPr>
              <w:t>№ п/п</w:t>
            </w:r>
          </w:p>
        </w:tc>
        <w:tc>
          <w:tcPr>
            <w:tcW w:w="1259" w:type="pct"/>
          </w:tcPr>
          <w:p w:rsidR="00731397" w:rsidRPr="001B318C" w:rsidRDefault="00731397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bCs/>
                <w:kern w:val="0"/>
                <w:sz w:val="24"/>
                <w:szCs w:val="24"/>
              </w:rPr>
            </w:pPr>
            <w:r w:rsidRPr="001B318C">
              <w:rPr>
                <w:bCs/>
                <w:kern w:val="0"/>
                <w:sz w:val="24"/>
                <w:szCs w:val="24"/>
              </w:rPr>
              <w:t>Условный</w:t>
            </w:r>
            <w:r w:rsidR="001B318C">
              <w:rPr>
                <w:bCs/>
                <w:kern w:val="0"/>
                <w:sz w:val="24"/>
                <w:szCs w:val="24"/>
              </w:rPr>
              <w:t xml:space="preserve"> </w:t>
            </w:r>
            <w:r w:rsidRPr="001B318C">
              <w:rPr>
                <w:bCs/>
                <w:kern w:val="0"/>
                <w:sz w:val="24"/>
                <w:szCs w:val="24"/>
              </w:rPr>
              <w:t>номер</w:t>
            </w:r>
          </w:p>
          <w:p w:rsidR="00731397" w:rsidRPr="001B318C" w:rsidRDefault="00731397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bCs/>
                <w:kern w:val="0"/>
                <w:sz w:val="24"/>
                <w:szCs w:val="24"/>
              </w:rPr>
            </w:pPr>
            <w:r w:rsidRPr="001B318C">
              <w:rPr>
                <w:bCs/>
                <w:kern w:val="0"/>
                <w:sz w:val="24"/>
                <w:szCs w:val="24"/>
              </w:rPr>
              <w:t>образуемого</w:t>
            </w:r>
          </w:p>
          <w:p w:rsidR="00731397" w:rsidRPr="001B318C" w:rsidRDefault="00731397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1B318C">
              <w:rPr>
                <w:bCs/>
                <w:kern w:val="0"/>
                <w:sz w:val="24"/>
                <w:szCs w:val="24"/>
              </w:rPr>
              <w:t>земельного участка (части земельного участка)</w:t>
            </w:r>
          </w:p>
        </w:tc>
        <w:tc>
          <w:tcPr>
            <w:tcW w:w="1185" w:type="pct"/>
          </w:tcPr>
          <w:p w:rsidR="00731397" w:rsidRPr="001B318C" w:rsidRDefault="00731397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bCs/>
                <w:kern w:val="0"/>
                <w:sz w:val="24"/>
                <w:szCs w:val="24"/>
              </w:rPr>
            </w:pPr>
            <w:r w:rsidRPr="001B318C">
              <w:rPr>
                <w:bCs/>
                <w:kern w:val="0"/>
                <w:sz w:val="24"/>
                <w:szCs w:val="24"/>
              </w:rPr>
              <w:t>Площадь</w:t>
            </w:r>
          </w:p>
          <w:p w:rsidR="00731397" w:rsidRPr="001B318C" w:rsidRDefault="00731397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bCs/>
                <w:kern w:val="0"/>
                <w:sz w:val="24"/>
                <w:szCs w:val="24"/>
              </w:rPr>
            </w:pPr>
            <w:r w:rsidRPr="001B318C">
              <w:rPr>
                <w:bCs/>
                <w:kern w:val="0"/>
                <w:sz w:val="24"/>
                <w:szCs w:val="24"/>
              </w:rPr>
              <w:t>образуемого</w:t>
            </w:r>
          </w:p>
          <w:p w:rsidR="00731397" w:rsidRPr="001B318C" w:rsidRDefault="00731397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bCs/>
                <w:kern w:val="0"/>
                <w:sz w:val="24"/>
                <w:szCs w:val="24"/>
              </w:rPr>
            </w:pPr>
            <w:r w:rsidRPr="001B318C">
              <w:rPr>
                <w:bCs/>
                <w:kern w:val="0"/>
                <w:sz w:val="24"/>
                <w:szCs w:val="24"/>
              </w:rPr>
              <w:t>земельного участка</w:t>
            </w:r>
          </w:p>
          <w:p w:rsidR="001B318C" w:rsidRDefault="00731397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bCs/>
                <w:kern w:val="0"/>
                <w:sz w:val="24"/>
                <w:szCs w:val="24"/>
              </w:rPr>
            </w:pPr>
            <w:r w:rsidRPr="001B318C">
              <w:rPr>
                <w:bCs/>
                <w:kern w:val="0"/>
                <w:sz w:val="24"/>
                <w:szCs w:val="24"/>
              </w:rPr>
              <w:t>(части земельного участка)</w:t>
            </w:r>
            <w:r w:rsidR="008172DC" w:rsidRPr="001B318C">
              <w:rPr>
                <w:bCs/>
                <w:kern w:val="0"/>
                <w:sz w:val="24"/>
                <w:szCs w:val="24"/>
              </w:rPr>
              <w:t>,</w:t>
            </w:r>
          </w:p>
          <w:p w:rsidR="00731397" w:rsidRPr="001B318C" w:rsidRDefault="00731397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bCs/>
                <w:kern w:val="0"/>
                <w:sz w:val="24"/>
                <w:szCs w:val="24"/>
              </w:rPr>
            </w:pPr>
            <w:r w:rsidRPr="001B318C">
              <w:rPr>
                <w:bCs/>
                <w:kern w:val="0"/>
                <w:sz w:val="24"/>
                <w:szCs w:val="24"/>
              </w:rPr>
              <w:t>кв. м</w:t>
            </w:r>
          </w:p>
        </w:tc>
        <w:tc>
          <w:tcPr>
            <w:tcW w:w="2203" w:type="pct"/>
          </w:tcPr>
          <w:p w:rsidR="00731397" w:rsidRPr="001B318C" w:rsidRDefault="00731397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kern w:val="1"/>
                <w:sz w:val="24"/>
                <w:szCs w:val="24"/>
                <w:lang w:eastAsia="ar-SA"/>
              </w:rPr>
            </w:pPr>
            <w:r w:rsidRPr="001B318C">
              <w:rPr>
                <w:kern w:val="1"/>
                <w:sz w:val="24"/>
                <w:szCs w:val="24"/>
                <w:lang w:eastAsia="ar-SA"/>
              </w:rPr>
              <w:t>Вид разрешенного использования образуемого земельного участка</w:t>
            </w:r>
          </w:p>
          <w:p w:rsidR="00731397" w:rsidRPr="001B318C" w:rsidRDefault="00731397" w:rsidP="006A6993">
            <w:pPr>
              <w:widowControl/>
              <w:spacing w:line="252" w:lineRule="auto"/>
              <w:ind w:firstLine="0"/>
              <w:jc w:val="center"/>
              <w:textAlignment w:val="auto"/>
              <w:rPr>
                <w:kern w:val="0"/>
                <w:sz w:val="24"/>
                <w:szCs w:val="24"/>
              </w:rPr>
            </w:pPr>
            <w:r w:rsidRPr="001B318C">
              <w:rPr>
                <w:kern w:val="1"/>
                <w:sz w:val="24"/>
                <w:szCs w:val="24"/>
                <w:lang w:eastAsia="ar-SA"/>
              </w:rPr>
              <w:t>(части земельного участка)</w:t>
            </w:r>
          </w:p>
        </w:tc>
      </w:tr>
      <w:tr w:rsidR="00E67515" w:rsidRPr="001B318C" w:rsidTr="001B318C">
        <w:trPr>
          <w:trHeight w:val="284"/>
        </w:trPr>
        <w:tc>
          <w:tcPr>
            <w:tcW w:w="353" w:type="pct"/>
          </w:tcPr>
          <w:p w:rsidR="00731397" w:rsidRPr="001B318C" w:rsidRDefault="008172DC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1</w:t>
            </w:r>
          </w:p>
        </w:tc>
        <w:tc>
          <w:tcPr>
            <w:tcW w:w="1259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:ЗУ1</w:t>
            </w:r>
          </w:p>
        </w:tc>
        <w:tc>
          <w:tcPr>
            <w:tcW w:w="1185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900</w:t>
            </w:r>
          </w:p>
        </w:tc>
        <w:tc>
          <w:tcPr>
            <w:tcW w:w="220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E67515" w:rsidRPr="001B318C" w:rsidTr="001B318C">
        <w:trPr>
          <w:trHeight w:val="284"/>
        </w:trPr>
        <w:tc>
          <w:tcPr>
            <w:tcW w:w="353" w:type="pct"/>
          </w:tcPr>
          <w:p w:rsidR="00731397" w:rsidRPr="001B318C" w:rsidRDefault="008172DC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2</w:t>
            </w:r>
          </w:p>
        </w:tc>
        <w:tc>
          <w:tcPr>
            <w:tcW w:w="1259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:ЗУ2</w:t>
            </w:r>
          </w:p>
        </w:tc>
        <w:tc>
          <w:tcPr>
            <w:tcW w:w="1185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1050</w:t>
            </w:r>
          </w:p>
        </w:tc>
        <w:tc>
          <w:tcPr>
            <w:tcW w:w="220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E67515" w:rsidRPr="001B318C" w:rsidTr="001B318C">
        <w:trPr>
          <w:trHeight w:val="284"/>
        </w:trPr>
        <w:tc>
          <w:tcPr>
            <w:tcW w:w="353" w:type="pct"/>
          </w:tcPr>
          <w:p w:rsidR="00731397" w:rsidRPr="001B318C" w:rsidRDefault="008172DC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3</w:t>
            </w:r>
          </w:p>
        </w:tc>
        <w:tc>
          <w:tcPr>
            <w:tcW w:w="1259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:ЗУ3</w:t>
            </w:r>
          </w:p>
        </w:tc>
        <w:tc>
          <w:tcPr>
            <w:tcW w:w="1185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1225</w:t>
            </w:r>
          </w:p>
        </w:tc>
        <w:tc>
          <w:tcPr>
            <w:tcW w:w="220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E67515" w:rsidRPr="001B318C" w:rsidTr="001B318C">
        <w:trPr>
          <w:trHeight w:val="284"/>
        </w:trPr>
        <w:tc>
          <w:tcPr>
            <w:tcW w:w="353" w:type="pct"/>
          </w:tcPr>
          <w:p w:rsidR="00731397" w:rsidRPr="001B318C" w:rsidRDefault="008172DC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4</w:t>
            </w:r>
          </w:p>
        </w:tc>
        <w:tc>
          <w:tcPr>
            <w:tcW w:w="1259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:ЗУ4</w:t>
            </w:r>
          </w:p>
        </w:tc>
        <w:tc>
          <w:tcPr>
            <w:tcW w:w="1185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1920</w:t>
            </w:r>
          </w:p>
        </w:tc>
        <w:tc>
          <w:tcPr>
            <w:tcW w:w="220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Для ведения личного подсобного хозяйства</w:t>
            </w:r>
          </w:p>
        </w:tc>
      </w:tr>
      <w:tr w:rsidR="00E67515" w:rsidRPr="001B318C" w:rsidTr="001B318C">
        <w:trPr>
          <w:trHeight w:val="284"/>
        </w:trPr>
        <w:tc>
          <w:tcPr>
            <w:tcW w:w="353" w:type="pct"/>
          </w:tcPr>
          <w:p w:rsidR="00731397" w:rsidRPr="001B318C" w:rsidRDefault="008172DC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5</w:t>
            </w:r>
          </w:p>
        </w:tc>
        <w:tc>
          <w:tcPr>
            <w:tcW w:w="1259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:ЗУ5</w:t>
            </w:r>
          </w:p>
        </w:tc>
        <w:tc>
          <w:tcPr>
            <w:tcW w:w="1185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1B318C">
              <w:rPr>
                <w:sz w:val="24"/>
                <w:szCs w:val="24"/>
                <w:lang w:val="en-US"/>
              </w:rPr>
              <w:t>15903</w:t>
            </w:r>
          </w:p>
        </w:tc>
        <w:tc>
          <w:tcPr>
            <w:tcW w:w="220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Улично-дорожная сеть, благоустройство территории</w:t>
            </w:r>
          </w:p>
        </w:tc>
      </w:tr>
      <w:tr w:rsidR="00E67515" w:rsidRPr="001B318C" w:rsidTr="001B318C">
        <w:trPr>
          <w:trHeight w:val="284"/>
        </w:trPr>
        <w:tc>
          <w:tcPr>
            <w:tcW w:w="353" w:type="pct"/>
          </w:tcPr>
          <w:p w:rsidR="00731397" w:rsidRPr="001B318C" w:rsidRDefault="008172DC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6</w:t>
            </w:r>
          </w:p>
        </w:tc>
        <w:tc>
          <w:tcPr>
            <w:tcW w:w="1259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:ЗУ6</w:t>
            </w:r>
          </w:p>
        </w:tc>
        <w:tc>
          <w:tcPr>
            <w:tcW w:w="1185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  <w:lang w:val="en-US"/>
              </w:rPr>
              <w:t>12287</w:t>
            </w:r>
          </w:p>
        </w:tc>
        <w:tc>
          <w:tcPr>
            <w:tcW w:w="220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Улично-дорожная сеть</w:t>
            </w:r>
          </w:p>
        </w:tc>
      </w:tr>
      <w:tr w:rsidR="00E67515" w:rsidRPr="001B318C" w:rsidTr="001B318C">
        <w:trPr>
          <w:trHeight w:val="284"/>
        </w:trPr>
        <w:tc>
          <w:tcPr>
            <w:tcW w:w="353" w:type="pct"/>
          </w:tcPr>
          <w:p w:rsidR="00731397" w:rsidRPr="001B318C" w:rsidRDefault="008172DC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7</w:t>
            </w:r>
          </w:p>
        </w:tc>
        <w:tc>
          <w:tcPr>
            <w:tcW w:w="1259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:ЗУ7</w:t>
            </w:r>
          </w:p>
        </w:tc>
        <w:tc>
          <w:tcPr>
            <w:tcW w:w="1185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1B318C">
              <w:rPr>
                <w:sz w:val="24"/>
                <w:szCs w:val="24"/>
                <w:lang w:val="en-US"/>
              </w:rPr>
              <w:t>7318</w:t>
            </w:r>
          </w:p>
        </w:tc>
        <w:tc>
          <w:tcPr>
            <w:tcW w:w="220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Улично-дорожная сеть</w:t>
            </w:r>
          </w:p>
        </w:tc>
      </w:tr>
      <w:tr w:rsidR="00E67515" w:rsidRPr="001B318C" w:rsidTr="001B318C">
        <w:trPr>
          <w:trHeight w:val="284"/>
        </w:trPr>
        <w:tc>
          <w:tcPr>
            <w:tcW w:w="353" w:type="pct"/>
          </w:tcPr>
          <w:p w:rsidR="00731397" w:rsidRPr="001B318C" w:rsidRDefault="008172DC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8</w:t>
            </w:r>
          </w:p>
        </w:tc>
        <w:tc>
          <w:tcPr>
            <w:tcW w:w="1259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:ЗУ8</w:t>
            </w:r>
          </w:p>
        </w:tc>
        <w:tc>
          <w:tcPr>
            <w:tcW w:w="1185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1B318C">
              <w:rPr>
                <w:sz w:val="24"/>
                <w:szCs w:val="24"/>
                <w:lang w:val="en-US"/>
              </w:rPr>
              <w:t>17701</w:t>
            </w:r>
          </w:p>
        </w:tc>
        <w:tc>
          <w:tcPr>
            <w:tcW w:w="220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Улично-дорожная сеть</w:t>
            </w:r>
          </w:p>
        </w:tc>
      </w:tr>
      <w:tr w:rsidR="00E67515" w:rsidRPr="001B318C" w:rsidTr="001B318C">
        <w:trPr>
          <w:trHeight w:val="284"/>
        </w:trPr>
        <w:tc>
          <w:tcPr>
            <w:tcW w:w="353" w:type="pct"/>
          </w:tcPr>
          <w:p w:rsidR="00731397" w:rsidRPr="001B318C" w:rsidRDefault="008172DC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9</w:t>
            </w:r>
          </w:p>
        </w:tc>
        <w:tc>
          <w:tcPr>
            <w:tcW w:w="1259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:ЗУ9</w:t>
            </w:r>
          </w:p>
        </w:tc>
        <w:tc>
          <w:tcPr>
            <w:tcW w:w="1185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4482</w:t>
            </w:r>
          </w:p>
        </w:tc>
        <w:tc>
          <w:tcPr>
            <w:tcW w:w="220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Улично-дорожная сеть</w:t>
            </w:r>
          </w:p>
        </w:tc>
      </w:tr>
      <w:tr w:rsidR="00E67515" w:rsidRPr="001B318C" w:rsidTr="001B318C">
        <w:trPr>
          <w:trHeight w:val="284"/>
        </w:trPr>
        <w:tc>
          <w:tcPr>
            <w:tcW w:w="353" w:type="pct"/>
          </w:tcPr>
          <w:p w:rsidR="00731397" w:rsidRPr="001B318C" w:rsidRDefault="008172DC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10</w:t>
            </w:r>
          </w:p>
        </w:tc>
        <w:tc>
          <w:tcPr>
            <w:tcW w:w="1259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:ЗУ10</w:t>
            </w:r>
          </w:p>
        </w:tc>
        <w:tc>
          <w:tcPr>
            <w:tcW w:w="1185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1B318C">
              <w:rPr>
                <w:sz w:val="24"/>
                <w:szCs w:val="24"/>
                <w:lang w:val="en-US"/>
              </w:rPr>
              <w:t>474</w:t>
            </w:r>
          </w:p>
        </w:tc>
        <w:tc>
          <w:tcPr>
            <w:tcW w:w="220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Улично-дорожная сеть</w:t>
            </w:r>
          </w:p>
        </w:tc>
      </w:tr>
      <w:tr w:rsidR="00E67515" w:rsidRPr="001B318C" w:rsidTr="001B318C">
        <w:trPr>
          <w:trHeight w:val="284"/>
        </w:trPr>
        <w:tc>
          <w:tcPr>
            <w:tcW w:w="353" w:type="pct"/>
          </w:tcPr>
          <w:p w:rsidR="00731397" w:rsidRPr="001B318C" w:rsidRDefault="008172DC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11</w:t>
            </w:r>
          </w:p>
        </w:tc>
        <w:tc>
          <w:tcPr>
            <w:tcW w:w="1259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:ЗУ11</w:t>
            </w:r>
          </w:p>
        </w:tc>
        <w:tc>
          <w:tcPr>
            <w:tcW w:w="1185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1B318C">
              <w:rPr>
                <w:sz w:val="24"/>
                <w:szCs w:val="24"/>
                <w:lang w:val="en-US"/>
              </w:rPr>
              <w:t>625</w:t>
            </w:r>
          </w:p>
        </w:tc>
        <w:tc>
          <w:tcPr>
            <w:tcW w:w="220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Улично-дорожная сеть</w:t>
            </w:r>
          </w:p>
        </w:tc>
      </w:tr>
      <w:tr w:rsidR="00E67515" w:rsidRPr="001B318C" w:rsidTr="001B318C">
        <w:trPr>
          <w:trHeight w:val="284"/>
        </w:trPr>
        <w:tc>
          <w:tcPr>
            <w:tcW w:w="353" w:type="pct"/>
          </w:tcPr>
          <w:p w:rsidR="00731397" w:rsidRPr="001B318C" w:rsidRDefault="008172DC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12</w:t>
            </w:r>
          </w:p>
        </w:tc>
        <w:tc>
          <w:tcPr>
            <w:tcW w:w="1259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:ЗУ12</w:t>
            </w:r>
          </w:p>
        </w:tc>
        <w:tc>
          <w:tcPr>
            <w:tcW w:w="1185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1B318C">
              <w:rPr>
                <w:sz w:val="24"/>
                <w:szCs w:val="24"/>
                <w:lang w:val="en-US"/>
              </w:rPr>
              <w:t>513</w:t>
            </w:r>
          </w:p>
        </w:tc>
        <w:tc>
          <w:tcPr>
            <w:tcW w:w="220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Улично-дорожная сеть</w:t>
            </w:r>
          </w:p>
        </w:tc>
      </w:tr>
      <w:tr w:rsidR="00E67515" w:rsidRPr="001B318C" w:rsidTr="001B318C">
        <w:trPr>
          <w:trHeight w:val="284"/>
        </w:trPr>
        <w:tc>
          <w:tcPr>
            <w:tcW w:w="353" w:type="pct"/>
          </w:tcPr>
          <w:p w:rsidR="00731397" w:rsidRPr="001B318C" w:rsidRDefault="008172DC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13</w:t>
            </w:r>
          </w:p>
        </w:tc>
        <w:tc>
          <w:tcPr>
            <w:tcW w:w="1259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:ЗУ13</w:t>
            </w:r>
          </w:p>
        </w:tc>
        <w:tc>
          <w:tcPr>
            <w:tcW w:w="1185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1B318C">
              <w:rPr>
                <w:sz w:val="24"/>
                <w:szCs w:val="24"/>
                <w:lang w:val="en-US"/>
              </w:rPr>
              <w:t>570</w:t>
            </w:r>
          </w:p>
        </w:tc>
        <w:tc>
          <w:tcPr>
            <w:tcW w:w="220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Улично-дорожная сеть</w:t>
            </w:r>
          </w:p>
        </w:tc>
      </w:tr>
      <w:tr w:rsidR="00E67515" w:rsidRPr="001B318C" w:rsidTr="001B318C">
        <w:trPr>
          <w:trHeight w:val="284"/>
        </w:trPr>
        <w:tc>
          <w:tcPr>
            <w:tcW w:w="353" w:type="pct"/>
          </w:tcPr>
          <w:p w:rsidR="00731397" w:rsidRPr="001B318C" w:rsidRDefault="008172DC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14</w:t>
            </w:r>
          </w:p>
        </w:tc>
        <w:tc>
          <w:tcPr>
            <w:tcW w:w="1259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:ЗУ14</w:t>
            </w:r>
          </w:p>
        </w:tc>
        <w:tc>
          <w:tcPr>
            <w:tcW w:w="1185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1B318C">
              <w:rPr>
                <w:sz w:val="24"/>
                <w:szCs w:val="24"/>
                <w:lang w:val="en-US"/>
              </w:rPr>
              <w:t>1358</w:t>
            </w:r>
          </w:p>
        </w:tc>
        <w:tc>
          <w:tcPr>
            <w:tcW w:w="220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Улично-дорожная сеть</w:t>
            </w:r>
          </w:p>
        </w:tc>
      </w:tr>
      <w:tr w:rsidR="00E67515" w:rsidRPr="001B318C" w:rsidTr="001B318C">
        <w:trPr>
          <w:trHeight w:val="284"/>
        </w:trPr>
        <w:tc>
          <w:tcPr>
            <w:tcW w:w="353" w:type="pct"/>
          </w:tcPr>
          <w:p w:rsidR="00731397" w:rsidRPr="001B318C" w:rsidRDefault="008172DC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15</w:t>
            </w:r>
          </w:p>
        </w:tc>
        <w:tc>
          <w:tcPr>
            <w:tcW w:w="1259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:ЗУ15</w:t>
            </w:r>
          </w:p>
        </w:tc>
        <w:tc>
          <w:tcPr>
            <w:tcW w:w="1185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703</w:t>
            </w:r>
          </w:p>
        </w:tc>
        <w:tc>
          <w:tcPr>
            <w:tcW w:w="220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Площадки для заняти</w:t>
            </w:r>
            <w:r w:rsidR="008172DC" w:rsidRPr="001B318C">
              <w:rPr>
                <w:sz w:val="24"/>
                <w:szCs w:val="24"/>
              </w:rPr>
              <w:t>й</w:t>
            </w:r>
            <w:r w:rsidRPr="001B318C">
              <w:rPr>
                <w:sz w:val="24"/>
                <w:szCs w:val="24"/>
              </w:rPr>
              <w:t xml:space="preserve"> спортом</w:t>
            </w:r>
          </w:p>
        </w:tc>
      </w:tr>
      <w:tr w:rsidR="00E67515" w:rsidRPr="001B318C" w:rsidTr="001B318C">
        <w:trPr>
          <w:trHeight w:val="284"/>
        </w:trPr>
        <w:tc>
          <w:tcPr>
            <w:tcW w:w="353" w:type="pct"/>
          </w:tcPr>
          <w:p w:rsidR="00731397" w:rsidRPr="001B318C" w:rsidRDefault="008172DC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16</w:t>
            </w:r>
          </w:p>
        </w:tc>
        <w:tc>
          <w:tcPr>
            <w:tcW w:w="1259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:ЗУ16</w:t>
            </w:r>
          </w:p>
        </w:tc>
        <w:tc>
          <w:tcPr>
            <w:tcW w:w="1185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11</w:t>
            </w:r>
          </w:p>
        </w:tc>
        <w:tc>
          <w:tcPr>
            <w:tcW w:w="220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Предоставление коммунальных услуг</w:t>
            </w:r>
          </w:p>
        </w:tc>
      </w:tr>
      <w:tr w:rsidR="00E67515" w:rsidRPr="001B318C" w:rsidTr="001B318C">
        <w:trPr>
          <w:trHeight w:val="284"/>
        </w:trPr>
        <w:tc>
          <w:tcPr>
            <w:tcW w:w="353" w:type="pct"/>
          </w:tcPr>
          <w:p w:rsidR="00731397" w:rsidRPr="001B318C" w:rsidRDefault="008172DC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17</w:t>
            </w:r>
          </w:p>
        </w:tc>
        <w:tc>
          <w:tcPr>
            <w:tcW w:w="1259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:ЗУ17</w:t>
            </w:r>
          </w:p>
        </w:tc>
        <w:tc>
          <w:tcPr>
            <w:tcW w:w="1185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1B318C">
              <w:rPr>
                <w:sz w:val="24"/>
                <w:szCs w:val="24"/>
              </w:rPr>
              <w:t>20</w:t>
            </w:r>
            <w:r w:rsidRPr="001B318C">
              <w:rPr>
                <w:sz w:val="24"/>
                <w:szCs w:val="24"/>
                <w:lang w:val="en-US"/>
              </w:rPr>
              <w:t>75</w:t>
            </w:r>
          </w:p>
        </w:tc>
        <w:tc>
          <w:tcPr>
            <w:tcW w:w="220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1B318C">
              <w:rPr>
                <w:sz w:val="24"/>
                <w:szCs w:val="24"/>
              </w:rPr>
              <w:t>Благоустройство территории</w:t>
            </w:r>
          </w:p>
        </w:tc>
      </w:tr>
      <w:tr w:rsidR="00E67515" w:rsidRPr="001B318C" w:rsidTr="001B318C">
        <w:trPr>
          <w:trHeight w:val="284"/>
        </w:trPr>
        <w:tc>
          <w:tcPr>
            <w:tcW w:w="353" w:type="pct"/>
          </w:tcPr>
          <w:p w:rsidR="00731397" w:rsidRPr="001B318C" w:rsidRDefault="008172DC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18</w:t>
            </w:r>
          </w:p>
        </w:tc>
        <w:tc>
          <w:tcPr>
            <w:tcW w:w="1259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:ЗУ18</w:t>
            </w:r>
          </w:p>
        </w:tc>
        <w:tc>
          <w:tcPr>
            <w:tcW w:w="1185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1B318C">
              <w:rPr>
                <w:sz w:val="24"/>
                <w:szCs w:val="24"/>
                <w:lang w:val="en-US"/>
              </w:rPr>
              <w:t>699</w:t>
            </w:r>
          </w:p>
        </w:tc>
        <w:tc>
          <w:tcPr>
            <w:tcW w:w="220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Благоустройство территории</w:t>
            </w:r>
          </w:p>
        </w:tc>
      </w:tr>
      <w:tr w:rsidR="00E67515" w:rsidRPr="001B318C" w:rsidTr="001B318C">
        <w:trPr>
          <w:trHeight w:val="284"/>
        </w:trPr>
        <w:tc>
          <w:tcPr>
            <w:tcW w:w="353" w:type="pct"/>
          </w:tcPr>
          <w:p w:rsidR="00731397" w:rsidRPr="001B318C" w:rsidRDefault="008172DC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19</w:t>
            </w:r>
          </w:p>
        </w:tc>
        <w:tc>
          <w:tcPr>
            <w:tcW w:w="1259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:ЗУ19</w:t>
            </w:r>
          </w:p>
        </w:tc>
        <w:tc>
          <w:tcPr>
            <w:tcW w:w="1185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1B318C">
              <w:rPr>
                <w:sz w:val="24"/>
                <w:szCs w:val="24"/>
              </w:rPr>
              <w:t>537</w:t>
            </w:r>
          </w:p>
        </w:tc>
        <w:tc>
          <w:tcPr>
            <w:tcW w:w="220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E67515" w:rsidRPr="001B318C" w:rsidTr="001B318C">
        <w:trPr>
          <w:trHeight w:val="284"/>
        </w:trPr>
        <w:tc>
          <w:tcPr>
            <w:tcW w:w="353" w:type="pct"/>
          </w:tcPr>
          <w:p w:rsidR="00731397" w:rsidRPr="001B318C" w:rsidRDefault="008172DC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20</w:t>
            </w:r>
          </w:p>
        </w:tc>
        <w:tc>
          <w:tcPr>
            <w:tcW w:w="1259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:ЗУ20</w:t>
            </w:r>
          </w:p>
        </w:tc>
        <w:tc>
          <w:tcPr>
            <w:tcW w:w="1185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1B318C">
              <w:rPr>
                <w:sz w:val="24"/>
                <w:szCs w:val="24"/>
                <w:lang w:val="en-US"/>
              </w:rPr>
              <w:t>529</w:t>
            </w:r>
          </w:p>
        </w:tc>
        <w:tc>
          <w:tcPr>
            <w:tcW w:w="220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Благоустройство территории</w:t>
            </w:r>
          </w:p>
        </w:tc>
      </w:tr>
      <w:tr w:rsidR="00E67515" w:rsidRPr="001B318C" w:rsidTr="001B318C">
        <w:trPr>
          <w:trHeight w:val="284"/>
        </w:trPr>
        <w:tc>
          <w:tcPr>
            <w:tcW w:w="353" w:type="pct"/>
          </w:tcPr>
          <w:p w:rsidR="00731397" w:rsidRPr="001B318C" w:rsidRDefault="008172DC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21</w:t>
            </w:r>
          </w:p>
        </w:tc>
        <w:tc>
          <w:tcPr>
            <w:tcW w:w="1259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:ЗУ21</w:t>
            </w:r>
          </w:p>
        </w:tc>
        <w:tc>
          <w:tcPr>
            <w:tcW w:w="1185" w:type="pct"/>
          </w:tcPr>
          <w:p w:rsidR="00731397" w:rsidRPr="001B318C" w:rsidRDefault="00017125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4702</w:t>
            </w:r>
          </w:p>
        </w:tc>
        <w:tc>
          <w:tcPr>
            <w:tcW w:w="220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Благоустройство территории</w:t>
            </w:r>
          </w:p>
        </w:tc>
      </w:tr>
      <w:tr w:rsidR="00E67515" w:rsidRPr="001B318C" w:rsidTr="001B318C">
        <w:trPr>
          <w:trHeight w:val="284"/>
        </w:trPr>
        <w:tc>
          <w:tcPr>
            <w:tcW w:w="353" w:type="pct"/>
          </w:tcPr>
          <w:p w:rsidR="00731397" w:rsidRPr="001B318C" w:rsidRDefault="008172DC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22</w:t>
            </w:r>
          </w:p>
        </w:tc>
        <w:tc>
          <w:tcPr>
            <w:tcW w:w="1259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:ЗУ22</w:t>
            </w:r>
          </w:p>
        </w:tc>
        <w:tc>
          <w:tcPr>
            <w:tcW w:w="1185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1B318C">
              <w:rPr>
                <w:sz w:val="24"/>
                <w:szCs w:val="24"/>
                <w:lang w:val="en-US"/>
              </w:rPr>
              <w:t>902</w:t>
            </w:r>
          </w:p>
        </w:tc>
        <w:tc>
          <w:tcPr>
            <w:tcW w:w="220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E67515" w:rsidRPr="001B318C" w:rsidTr="001B318C">
        <w:trPr>
          <w:trHeight w:val="284"/>
        </w:trPr>
        <w:tc>
          <w:tcPr>
            <w:tcW w:w="353" w:type="pct"/>
          </w:tcPr>
          <w:p w:rsidR="00731397" w:rsidRPr="001B318C" w:rsidRDefault="008172DC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23</w:t>
            </w:r>
          </w:p>
        </w:tc>
        <w:tc>
          <w:tcPr>
            <w:tcW w:w="1259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1B318C">
              <w:rPr>
                <w:sz w:val="24"/>
                <w:szCs w:val="24"/>
              </w:rPr>
              <w:t>:ЗУ2</w:t>
            </w:r>
            <w:r w:rsidRPr="001B318C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185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1B318C">
              <w:rPr>
                <w:sz w:val="24"/>
                <w:szCs w:val="24"/>
                <w:lang w:val="en-US"/>
              </w:rPr>
              <w:t>1804</w:t>
            </w:r>
          </w:p>
        </w:tc>
        <w:tc>
          <w:tcPr>
            <w:tcW w:w="220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Улично-дорожная сеть</w:t>
            </w:r>
          </w:p>
        </w:tc>
      </w:tr>
      <w:tr w:rsidR="00E67515" w:rsidRPr="001B318C" w:rsidTr="001B318C">
        <w:trPr>
          <w:trHeight w:val="284"/>
        </w:trPr>
        <w:tc>
          <w:tcPr>
            <w:tcW w:w="353" w:type="pct"/>
          </w:tcPr>
          <w:p w:rsidR="00731397" w:rsidRPr="001B318C" w:rsidRDefault="008172DC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24</w:t>
            </w:r>
          </w:p>
        </w:tc>
        <w:tc>
          <w:tcPr>
            <w:tcW w:w="1259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1B318C">
              <w:rPr>
                <w:sz w:val="24"/>
                <w:szCs w:val="24"/>
              </w:rPr>
              <w:t>:ЗУ2</w:t>
            </w:r>
            <w:r w:rsidRPr="001B318C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1185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1B318C">
              <w:rPr>
                <w:sz w:val="24"/>
                <w:szCs w:val="24"/>
                <w:lang w:val="en-US"/>
              </w:rPr>
              <w:t>199</w:t>
            </w:r>
          </w:p>
        </w:tc>
        <w:tc>
          <w:tcPr>
            <w:tcW w:w="220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Благоустройство территории</w:t>
            </w:r>
          </w:p>
        </w:tc>
      </w:tr>
      <w:tr w:rsidR="00E67515" w:rsidRPr="001B318C" w:rsidTr="001B318C">
        <w:trPr>
          <w:trHeight w:val="284"/>
        </w:trPr>
        <w:tc>
          <w:tcPr>
            <w:tcW w:w="353" w:type="pct"/>
          </w:tcPr>
          <w:p w:rsidR="00731397" w:rsidRPr="001B318C" w:rsidRDefault="008172DC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25</w:t>
            </w:r>
          </w:p>
        </w:tc>
        <w:tc>
          <w:tcPr>
            <w:tcW w:w="1259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:ЗУ2</w:t>
            </w:r>
            <w:r w:rsidRPr="001B318C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1185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1B318C">
              <w:rPr>
                <w:sz w:val="24"/>
                <w:szCs w:val="24"/>
                <w:lang w:val="en-US"/>
              </w:rPr>
              <w:t>274</w:t>
            </w:r>
          </w:p>
        </w:tc>
        <w:tc>
          <w:tcPr>
            <w:tcW w:w="220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Благоустройство территории</w:t>
            </w:r>
          </w:p>
        </w:tc>
      </w:tr>
      <w:tr w:rsidR="00E67515" w:rsidRPr="001B318C" w:rsidTr="001B318C">
        <w:trPr>
          <w:trHeight w:val="284"/>
        </w:trPr>
        <w:tc>
          <w:tcPr>
            <w:tcW w:w="353" w:type="pct"/>
          </w:tcPr>
          <w:p w:rsidR="00731397" w:rsidRPr="001B318C" w:rsidRDefault="008172DC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26</w:t>
            </w:r>
          </w:p>
        </w:tc>
        <w:tc>
          <w:tcPr>
            <w:tcW w:w="1259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:ЗУ2</w:t>
            </w:r>
            <w:r w:rsidRPr="001B318C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185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749</w:t>
            </w:r>
          </w:p>
        </w:tc>
        <w:tc>
          <w:tcPr>
            <w:tcW w:w="220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Благоустройство территории</w:t>
            </w:r>
          </w:p>
        </w:tc>
      </w:tr>
      <w:tr w:rsidR="00E67515" w:rsidRPr="001B318C" w:rsidTr="001B318C">
        <w:trPr>
          <w:trHeight w:val="284"/>
        </w:trPr>
        <w:tc>
          <w:tcPr>
            <w:tcW w:w="353" w:type="pct"/>
          </w:tcPr>
          <w:p w:rsidR="00731397" w:rsidRPr="001B318C" w:rsidRDefault="008172DC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27</w:t>
            </w:r>
          </w:p>
        </w:tc>
        <w:tc>
          <w:tcPr>
            <w:tcW w:w="1259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1B318C">
              <w:rPr>
                <w:sz w:val="24"/>
                <w:szCs w:val="24"/>
              </w:rPr>
              <w:t>:ЗУ</w:t>
            </w:r>
            <w:r w:rsidRPr="001B318C">
              <w:rPr>
                <w:sz w:val="24"/>
                <w:szCs w:val="24"/>
                <w:lang w:val="en-US"/>
              </w:rPr>
              <w:t>27</w:t>
            </w:r>
          </w:p>
        </w:tc>
        <w:tc>
          <w:tcPr>
            <w:tcW w:w="1185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2907</w:t>
            </w:r>
          </w:p>
        </w:tc>
        <w:tc>
          <w:tcPr>
            <w:tcW w:w="220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Благоустройство территории</w:t>
            </w:r>
          </w:p>
        </w:tc>
      </w:tr>
      <w:tr w:rsidR="00E67515" w:rsidRPr="001B318C" w:rsidTr="001B318C">
        <w:trPr>
          <w:trHeight w:val="284"/>
        </w:trPr>
        <w:tc>
          <w:tcPr>
            <w:tcW w:w="353" w:type="pct"/>
          </w:tcPr>
          <w:p w:rsidR="00731397" w:rsidRPr="001B318C" w:rsidRDefault="008172DC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28</w:t>
            </w:r>
          </w:p>
        </w:tc>
        <w:tc>
          <w:tcPr>
            <w:tcW w:w="1259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:ЗУ28</w:t>
            </w:r>
          </w:p>
        </w:tc>
        <w:tc>
          <w:tcPr>
            <w:tcW w:w="1185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1B318C">
              <w:rPr>
                <w:sz w:val="24"/>
                <w:szCs w:val="24"/>
                <w:lang w:val="en-US"/>
              </w:rPr>
              <w:t>24</w:t>
            </w:r>
          </w:p>
        </w:tc>
        <w:tc>
          <w:tcPr>
            <w:tcW w:w="220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Предоставление коммунальных услуг</w:t>
            </w:r>
          </w:p>
        </w:tc>
      </w:tr>
      <w:tr w:rsidR="00E67515" w:rsidRPr="001B318C" w:rsidTr="001B318C">
        <w:trPr>
          <w:trHeight w:val="284"/>
        </w:trPr>
        <w:tc>
          <w:tcPr>
            <w:tcW w:w="353" w:type="pct"/>
          </w:tcPr>
          <w:p w:rsidR="00731397" w:rsidRPr="001B318C" w:rsidRDefault="008172DC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1259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:ЗУ29</w:t>
            </w:r>
          </w:p>
        </w:tc>
        <w:tc>
          <w:tcPr>
            <w:tcW w:w="1185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719</w:t>
            </w:r>
          </w:p>
        </w:tc>
        <w:tc>
          <w:tcPr>
            <w:tcW w:w="220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Улично-дорожная сеть</w:t>
            </w:r>
          </w:p>
        </w:tc>
      </w:tr>
      <w:tr w:rsidR="00E67515" w:rsidRPr="001B318C" w:rsidTr="001B318C">
        <w:trPr>
          <w:trHeight w:val="284"/>
        </w:trPr>
        <w:tc>
          <w:tcPr>
            <w:tcW w:w="353" w:type="pct"/>
          </w:tcPr>
          <w:p w:rsidR="00731397" w:rsidRPr="001B318C" w:rsidRDefault="008172DC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30</w:t>
            </w:r>
          </w:p>
        </w:tc>
        <w:tc>
          <w:tcPr>
            <w:tcW w:w="1259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:ЗУ30</w:t>
            </w:r>
          </w:p>
        </w:tc>
        <w:tc>
          <w:tcPr>
            <w:tcW w:w="1185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1050</w:t>
            </w:r>
          </w:p>
        </w:tc>
        <w:tc>
          <w:tcPr>
            <w:tcW w:w="220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731397" w:rsidRPr="001B318C" w:rsidTr="001B318C">
        <w:trPr>
          <w:trHeight w:val="284"/>
        </w:trPr>
        <w:tc>
          <w:tcPr>
            <w:tcW w:w="353" w:type="pct"/>
          </w:tcPr>
          <w:p w:rsidR="00731397" w:rsidRPr="001B318C" w:rsidRDefault="008172DC" w:rsidP="006A6993">
            <w:pPr>
              <w:widowControl/>
              <w:tabs>
                <w:tab w:val="left" w:pos="567"/>
              </w:tabs>
              <w:spacing w:line="252" w:lineRule="auto"/>
              <w:ind w:firstLine="0"/>
              <w:jc w:val="center"/>
              <w:textAlignment w:val="auto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31</w:t>
            </w:r>
          </w:p>
        </w:tc>
        <w:tc>
          <w:tcPr>
            <w:tcW w:w="1259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:ЗУ31</w:t>
            </w:r>
          </w:p>
        </w:tc>
        <w:tc>
          <w:tcPr>
            <w:tcW w:w="1185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216</w:t>
            </w:r>
          </w:p>
        </w:tc>
        <w:tc>
          <w:tcPr>
            <w:tcW w:w="2203" w:type="pct"/>
          </w:tcPr>
          <w:p w:rsidR="00731397" w:rsidRPr="001B318C" w:rsidRDefault="00731397" w:rsidP="006A6993">
            <w:pPr>
              <w:pStyle w:val="af2"/>
              <w:widowControl/>
              <w:tabs>
                <w:tab w:val="left" w:pos="567"/>
              </w:tabs>
              <w:spacing w:line="252" w:lineRule="auto"/>
              <w:ind w:left="0" w:firstLine="0"/>
              <w:jc w:val="center"/>
              <w:rPr>
                <w:sz w:val="24"/>
                <w:szCs w:val="24"/>
              </w:rPr>
            </w:pPr>
            <w:r w:rsidRPr="001B318C">
              <w:rPr>
                <w:sz w:val="24"/>
                <w:szCs w:val="24"/>
              </w:rPr>
              <w:t>Благоустройство территории</w:t>
            </w:r>
          </w:p>
        </w:tc>
      </w:tr>
    </w:tbl>
    <w:p w:rsidR="008172DC" w:rsidRPr="00E67515" w:rsidRDefault="008172DC" w:rsidP="006A6993">
      <w:pPr>
        <w:widowControl/>
        <w:spacing w:line="252" w:lineRule="auto"/>
        <w:ind w:firstLine="0"/>
        <w:rPr>
          <w:kern w:val="0"/>
          <w:sz w:val="28"/>
          <w:szCs w:val="28"/>
        </w:rPr>
      </w:pPr>
    </w:p>
    <w:p w:rsidR="00731397" w:rsidRPr="00E67515" w:rsidRDefault="009B3999" w:rsidP="006A6993">
      <w:pPr>
        <w:widowControl/>
        <w:spacing w:line="360" w:lineRule="auto"/>
        <w:ind w:firstLine="709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 xml:space="preserve">В рамках настоящего проекта межевания территории установление сервитутов не предусмотрено. </w:t>
      </w:r>
    </w:p>
    <w:p w:rsidR="00731397" w:rsidRPr="00E67515" w:rsidRDefault="00731397" w:rsidP="006A6993">
      <w:pPr>
        <w:widowControl/>
        <w:spacing w:line="360" w:lineRule="auto"/>
        <w:ind w:firstLine="709"/>
        <w:rPr>
          <w:rFonts w:eastAsiaTheme="minorHAnsi"/>
          <w:kern w:val="0"/>
          <w:sz w:val="28"/>
          <w:szCs w:val="28"/>
          <w:lang w:eastAsia="en-US"/>
        </w:rPr>
      </w:pPr>
      <w:r w:rsidRPr="00E67515">
        <w:rPr>
          <w:rFonts w:eastAsiaTheme="minorHAnsi"/>
          <w:kern w:val="0"/>
          <w:sz w:val="28"/>
          <w:szCs w:val="28"/>
          <w:lang w:eastAsia="en-US"/>
        </w:rPr>
        <w:t>В границах рассматриваемой территории земельные участки на землях лесного фонда не образовывались.</w:t>
      </w:r>
    </w:p>
    <w:p w:rsidR="003B6C34" w:rsidRPr="00E67515" w:rsidRDefault="00731397" w:rsidP="006A6993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r w:rsidRPr="00E67515">
        <w:rPr>
          <w:kern w:val="0"/>
          <w:sz w:val="28"/>
          <w:szCs w:val="28"/>
        </w:rPr>
        <w:t>Проектом межевания территории утверждаются красные линии с</w:t>
      </w:r>
      <w:r w:rsidR="001B318C">
        <w:rPr>
          <w:kern w:val="0"/>
          <w:sz w:val="28"/>
          <w:szCs w:val="28"/>
        </w:rPr>
        <w:t> </w:t>
      </w:r>
      <w:r w:rsidRPr="00E67515">
        <w:rPr>
          <w:kern w:val="0"/>
          <w:sz w:val="28"/>
          <w:szCs w:val="28"/>
        </w:rPr>
        <w:t>учетом Правил землепользования и застройки, границ земельных участков, поставленных на кадастровый учет, существующих объектов капитального строительства, границ территориальных зон и действ</w:t>
      </w:r>
      <w:r w:rsidR="007146E9" w:rsidRPr="00E67515">
        <w:rPr>
          <w:kern w:val="0"/>
          <w:sz w:val="28"/>
          <w:szCs w:val="28"/>
        </w:rPr>
        <w:t>ующих нормативн</w:t>
      </w:r>
      <w:r w:rsidR="008172DC" w:rsidRPr="00E67515">
        <w:rPr>
          <w:kern w:val="0"/>
          <w:sz w:val="28"/>
          <w:szCs w:val="28"/>
        </w:rPr>
        <w:t xml:space="preserve">ых </w:t>
      </w:r>
      <w:r w:rsidR="007146E9" w:rsidRPr="00E67515">
        <w:rPr>
          <w:kern w:val="0"/>
          <w:sz w:val="28"/>
          <w:szCs w:val="28"/>
        </w:rPr>
        <w:t>правовых актов</w:t>
      </w:r>
      <w:r w:rsidR="003B6C34" w:rsidRPr="00E67515">
        <w:rPr>
          <w:kern w:val="0"/>
          <w:sz w:val="28"/>
          <w:szCs w:val="28"/>
        </w:rPr>
        <w:t xml:space="preserve">. </w:t>
      </w:r>
    </w:p>
    <w:p w:rsidR="003B6C34" w:rsidRPr="00E67515" w:rsidRDefault="00731397" w:rsidP="006A6993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rFonts w:eastAsiaTheme="minorHAnsi"/>
          <w:kern w:val="0"/>
          <w:sz w:val="28"/>
          <w:szCs w:val="28"/>
          <w:lang w:eastAsia="en-US"/>
        </w:rPr>
      </w:pPr>
      <w:r w:rsidRPr="00E67515">
        <w:rPr>
          <w:rFonts w:eastAsiaTheme="minorHAnsi"/>
          <w:kern w:val="0"/>
          <w:sz w:val="28"/>
          <w:szCs w:val="28"/>
          <w:lang w:eastAsia="en-US"/>
        </w:rPr>
        <w:t>Координатное описание красных линий</w:t>
      </w:r>
      <w:r w:rsidR="004862E0">
        <w:rPr>
          <w:rFonts w:eastAsiaTheme="minorHAnsi"/>
          <w:kern w:val="0"/>
          <w:sz w:val="28"/>
          <w:szCs w:val="28"/>
          <w:lang w:eastAsia="en-US"/>
        </w:rPr>
        <w:t>,</w:t>
      </w:r>
      <w:r w:rsidRPr="00E67515">
        <w:rPr>
          <w:rFonts w:eastAsiaTheme="minorHAnsi"/>
          <w:kern w:val="0"/>
          <w:sz w:val="28"/>
          <w:szCs w:val="28"/>
          <w:lang w:eastAsia="en-US"/>
        </w:rPr>
        <w:t xml:space="preserve"> утверждаемых проектом межевания территории, приведено в таблице № 5</w:t>
      </w:r>
      <w:r w:rsidR="003B6C34" w:rsidRPr="00E67515">
        <w:rPr>
          <w:rFonts w:eastAsiaTheme="minorHAnsi"/>
          <w:kern w:val="0"/>
          <w:sz w:val="28"/>
          <w:szCs w:val="28"/>
          <w:lang w:eastAsia="en-US"/>
        </w:rPr>
        <w:t>.</w:t>
      </w:r>
    </w:p>
    <w:p w:rsidR="00731397" w:rsidRPr="00E67515" w:rsidRDefault="003B6C34" w:rsidP="006A6993">
      <w:pPr>
        <w:widowControl/>
        <w:spacing w:line="247" w:lineRule="auto"/>
        <w:ind w:firstLine="0"/>
        <w:jc w:val="right"/>
        <w:rPr>
          <w:rFonts w:eastAsiaTheme="minorHAnsi"/>
          <w:kern w:val="0"/>
          <w:sz w:val="28"/>
          <w:szCs w:val="28"/>
          <w:lang w:eastAsia="en-US"/>
        </w:rPr>
      </w:pPr>
      <w:r w:rsidRPr="00E67515">
        <w:rPr>
          <w:rFonts w:eastAsiaTheme="minorHAnsi"/>
          <w:kern w:val="0"/>
          <w:sz w:val="28"/>
          <w:szCs w:val="28"/>
          <w:lang w:eastAsia="en-US"/>
        </w:rPr>
        <w:t>Т</w:t>
      </w:r>
      <w:r w:rsidR="00731397" w:rsidRPr="00E67515">
        <w:rPr>
          <w:rFonts w:eastAsiaTheme="minorHAnsi"/>
          <w:kern w:val="0"/>
          <w:sz w:val="28"/>
          <w:szCs w:val="28"/>
          <w:lang w:eastAsia="en-US"/>
        </w:rPr>
        <w:t>аблица № 5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19"/>
        <w:gridCol w:w="3542"/>
        <w:gridCol w:w="3508"/>
      </w:tblGrid>
      <w:tr w:rsidR="00E67515" w:rsidRPr="001B318C" w:rsidTr="006A6993">
        <w:trPr>
          <w:trHeight w:val="284"/>
          <w:tblHeader/>
        </w:trPr>
        <w:tc>
          <w:tcPr>
            <w:tcW w:w="13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Номер</w:t>
            </w:r>
          </w:p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характерной точки</w:t>
            </w:r>
          </w:p>
        </w:tc>
        <w:tc>
          <w:tcPr>
            <w:tcW w:w="36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Перечень координат</w:t>
            </w:r>
          </w:p>
        </w:tc>
      </w:tr>
      <w:tr w:rsidR="00E67515" w:rsidRPr="001B318C" w:rsidTr="006A6993">
        <w:trPr>
          <w:trHeight w:val="284"/>
          <w:tblHeader/>
        </w:trPr>
        <w:tc>
          <w:tcPr>
            <w:tcW w:w="13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8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  <w:t>Y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518076,31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1308578,15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518088,88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1308607,61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518137,74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1308742,25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518071,27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1308765,19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6/1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518067.10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1308766.60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7/1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518007.95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1308604.97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518011,8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1308603,54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518076,31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1308578,15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518032,18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1308535,24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518065,16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1308554,59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518054,54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1308579,00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518023,47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1308590,60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518006,62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1308594,50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517966,78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1308590,56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517966,96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1308588,56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241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517949,12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1308585,55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lastRenderedPageBreak/>
              <w:t>242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517932,36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1308582,97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243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517903,40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1308578,53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517840,52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1308568,01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517834,24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1308567,12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517839,72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1308533,00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517842,28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1308516,62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517845,65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1308494,91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517851,19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1308495,53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517885,36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1308500,64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517914,81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1308506,03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517944,55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1308511,18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517973,62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1308517,14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518004.20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1308522.03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518033.58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1308526.98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518032,18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1308535,24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518189,38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1308613,68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518180,53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1308589,52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518167,78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1308581,91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518142,02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1308567,12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518115,40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1308553,72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518088,63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1308540,20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518036,97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1308508,00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518007,09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1308503,09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517976,98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1308498,52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517946,30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1308493,61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517916,34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1308488,18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517886,06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1308483,23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517874,23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1308481,34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517848,66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1308477,31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517857,00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1308424,04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517917,47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1308433,53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517917,82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1308431,33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517926,36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1308433,48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272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517923,38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1308452,23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273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517922,65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1308454,05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517952,56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1308459,96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517954,16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1308451,37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517984,72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1308459,11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517985,55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1308454,89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267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518014,13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1308460,91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268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518014,59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1308458,16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269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518044,07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1308466,99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518043,04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1308472,89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274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518104,47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1308500,78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275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518106,71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1308495,22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276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518127,91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1308504,06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lastRenderedPageBreak/>
              <w:t>35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518134,91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1308483,33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518144,32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1308484,88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518174,95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1308497,45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518172,72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1308502,17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518187,19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1308508,65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518203,99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1308520,20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518229,07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1308538,72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518251,70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1308563,21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518227,13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1308583,57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518189,38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1308613,68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518223,57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1308599,91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518254,22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1308591</w:t>
            </w:r>
            <w:r w:rsidRPr="001B318C"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  <w:t>,</w:t>
            </w: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62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518292,05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1308684,11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518224,66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1308707,94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518190,50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1308617,28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518223,57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1308599,91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val="en-US"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518274.06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1308888.03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518303.26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1308980.65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518311.18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1308978.16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518306.44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1308994.97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219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518298.94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1308992.48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val="en-US"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220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518289.76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1309018.32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221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518284.63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1309028.42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222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518275.64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1309040.78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518270.13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1309051.40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518264.28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1309058.36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518261.75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1309060.04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518220.29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1309070.76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518185.59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1309076.06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77/1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518180.48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1309075.36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518162.75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1309027.34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518121.70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1308916.19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518116.91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1308903.13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  <w:t>80/1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518111.27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1308887.91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518070.33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1308773.98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518107.51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1308760.45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212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518107.88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1308761.41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518142.47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1308748.79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223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518163.52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1308803.27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224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518174.43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1308831.64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518183.76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1308855.81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518245.78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1309035.25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518257.21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1309031.56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518249.39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1309007.83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518235.68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1308969.52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lastRenderedPageBreak/>
              <w:t>210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518195.06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1308851.71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211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518170.63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1308782.52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518155.36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1308740.71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518212.76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1308719.21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225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518214.81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1308720.68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518274.06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1308888.03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518163,66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1308595,84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518207,28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1308712,81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518154,54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1308731,39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518098,39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1308576,66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518116,18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1308569,79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518163,66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1308595,84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518294,93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1308692,37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235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518307,71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1308727,21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518310,51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1308726,26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518322,18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1308759,90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518330,20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1308782,86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518329,60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1308790,31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518329,94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1308811,25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518300,20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1308821,16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518302,58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1308881,41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518309,76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1308878,88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518310,11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1308902,49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518310,87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1308954,67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518305,94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1308956,11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518286,46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1308887,08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518226,5</w:t>
            </w:r>
            <w:r w:rsidRPr="001B318C"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  <w:t>5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1308717,88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518226,06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1308716,51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518294,93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1308692,37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280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517683.78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1308482.05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281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517721.04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1308466.06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282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517723.99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1308466.75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283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517731.73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1308476.12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284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517733.36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1308498.37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285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517733.48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1308505.00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286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517742.50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1308505.00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287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517741.43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1308486.16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288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517753.45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1308488.17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289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517757.89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1308463.01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290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517731.11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1308459.11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291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517734.32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1308433.84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517758,20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1308434,41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236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517770,84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1308434,71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237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517801,00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1308438,87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lastRenderedPageBreak/>
              <w:t>238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517802,16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1308431,17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517804,35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1308417,72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517820,74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1308412,41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121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517843,93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1308426,00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517824,45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1308558,56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517792,87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1308554,07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250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517791,89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1308561,00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123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517747,10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1308554,91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517752,07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1308571,00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517821,17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1308580,87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126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517812,50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1308641,55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251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517772,37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1308635,77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252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517781,07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1308655,02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253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517797,96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1308647,04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254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517803,38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1308659,31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255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517807,75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1308658,49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517814,49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1308656,04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517825,92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1308651,88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517841,81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1308645,22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517854,91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1308640,96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517839,70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1308580,01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517930,52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1308594,50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517949,13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1308597,47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137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517966,84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1308600,35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138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517966,84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1308603,13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139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517954,05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1308608,65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517954,03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1308609,76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141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517988,51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1308629,87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142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518001,73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1308637,59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143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518045,61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1308783,48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144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518044,09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1308783,91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518059,80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1308832,63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146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518029,24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1308879,24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147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518025,07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1308885,59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148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517993,23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1308934,08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149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517974,99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1308961,86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517911,62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1308958,22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151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517912,15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1308973,08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152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517964,69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1308975,85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153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517987,93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1309039,88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154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517990,48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1309046,22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517758,20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1308434,41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155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518158,71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1309072,36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156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518073,64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1309058,33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157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518007,22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1309048,65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229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517996,07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1309018,72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lastRenderedPageBreak/>
              <w:t>158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517980,36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1308974,50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230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518001,52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1308944,45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231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518000,19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1308942,82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159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517998,35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1308941,40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518021,19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1308907,75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161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518069,43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1309042,94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162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518072,97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1309056,30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163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518084,08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1309041,75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164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518033,61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1308900,87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165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518030,91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1308893,42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166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518051,72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1308864,30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167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518052,83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1308867,39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518056,67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1308875,95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228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518084,93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1308865,84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169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518105,13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1308922,34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518125,32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1308978,85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171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518135,40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1309007,10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155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518158,71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1309072,36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172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518327,40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1308632,03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173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518337,31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1308623,84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174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518358,46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1308620,06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175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518361,22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1308621,71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176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518370,03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1308627,01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177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518385,61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1308649,04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178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518386,64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1308651,16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179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518406,06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1308633,14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518426,05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1308614,59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181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518468,17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1308575,50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518506,36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1308628,61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183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518474,46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1308665,00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184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518449,10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1308693,93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185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518426,93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1308719,21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186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518424,09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1308719,26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187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518392,05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1308743,57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244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518382,15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1308715,17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188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518361,11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1308730,80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189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518362,37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1308734,43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190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518328,92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1308744,73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191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518319,05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1308716,39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192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518324,29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1308714,77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193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518313,78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1308686,31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194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518377,60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1308662,82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263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518378,63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1308665,64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264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518388,95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1308661,84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265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518384,81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1308650,58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195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518338,72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1308667,54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lastRenderedPageBreak/>
              <w:t>196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518339,00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1308669,17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197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518315,22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1308676,75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198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518309,59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1308677,51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199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518305,15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1308673,86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518296,42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1308651,75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201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518285,00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1308620,30</w:t>
            </w:r>
          </w:p>
        </w:tc>
      </w:tr>
      <w:tr w:rsidR="00E67515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203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518309,61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1308610,36</w:t>
            </w:r>
          </w:p>
        </w:tc>
      </w:tr>
      <w:tr w:rsidR="00731397" w:rsidRPr="001B318C" w:rsidTr="006A6993">
        <w:trPr>
          <w:trHeight w:val="284"/>
        </w:trPr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172</w:t>
            </w:r>
          </w:p>
        </w:tc>
        <w:tc>
          <w:tcPr>
            <w:tcW w:w="18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518327,40</w:t>
            </w:r>
          </w:p>
        </w:tc>
        <w:tc>
          <w:tcPr>
            <w:tcW w:w="1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1397" w:rsidRPr="001B318C" w:rsidRDefault="00731397" w:rsidP="006A6993">
            <w:pPr>
              <w:widowControl/>
              <w:autoSpaceDN/>
              <w:spacing w:line="247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1308632,03</w:t>
            </w:r>
          </w:p>
        </w:tc>
      </w:tr>
    </w:tbl>
    <w:p w:rsidR="00731397" w:rsidRPr="00E67515" w:rsidRDefault="00731397" w:rsidP="006A6993">
      <w:pPr>
        <w:widowControl/>
        <w:spacing w:line="247" w:lineRule="auto"/>
        <w:ind w:firstLine="0"/>
        <w:rPr>
          <w:kern w:val="0"/>
          <w:sz w:val="28"/>
          <w:szCs w:val="28"/>
        </w:rPr>
      </w:pPr>
    </w:p>
    <w:p w:rsidR="00C744DF" w:rsidRPr="00E67515" w:rsidRDefault="00C744DF" w:rsidP="006A6993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</w:rPr>
      </w:pPr>
      <w:bookmarkStart w:id="1" w:name="_Hlk56752379"/>
      <w:r w:rsidRPr="00E67515">
        <w:rPr>
          <w:kern w:val="0"/>
          <w:sz w:val="28"/>
          <w:szCs w:val="28"/>
          <w:lang w:eastAsia="en-US"/>
        </w:rPr>
        <w:t>Линии отступа от красных линий в целях определения мест допустимого размещения зданий, строений, сооружений приняты на</w:t>
      </w:r>
      <w:r w:rsidR="001B318C">
        <w:rPr>
          <w:kern w:val="0"/>
          <w:sz w:val="28"/>
          <w:szCs w:val="28"/>
          <w:lang w:eastAsia="en-US"/>
        </w:rPr>
        <w:t> </w:t>
      </w:r>
      <w:r w:rsidRPr="00E67515">
        <w:rPr>
          <w:kern w:val="0"/>
          <w:sz w:val="28"/>
          <w:szCs w:val="28"/>
          <w:lang w:eastAsia="en-US"/>
        </w:rPr>
        <w:t xml:space="preserve">расстоянии </w:t>
      </w:r>
      <w:r w:rsidRPr="00E67515">
        <w:rPr>
          <w:kern w:val="0"/>
          <w:sz w:val="28"/>
          <w:szCs w:val="28"/>
        </w:rPr>
        <w:t xml:space="preserve">3 и 0 </w:t>
      </w:r>
      <w:r w:rsidRPr="00E67515">
        <w:rPr>
          <w:kern w:val="0"/>
          <w:sz w:val="28"/>
          <w:szCs w:val="28"/>
          <w:lang w:eastAsia="en-US"/>
        </w:rPr>
        <w:t>м</w:t>
      </w:r>
      <w:r w:rsidR="008172DC" w:rsidRPr="00E67515">
        <w:rPr>
          <w:kern w:val="0"/>
          <w:sz w:val="28"/>
          <w:szCs w:val="28"/>
          <w:lang w:eastAsia="en-US"/>
        </w:rPr>
        <w:t xml:space="preserve"> </w:t>
      </w:r>
      <w:r w:rsidRPr="00E67515">
        <w:rPr>
          <w:kern w:val="0"/>
          <w:sz w:val="28"/>
          <w:szCs w:val="28"/>
        </w:rPr>
        <w:t>в связи со сложившейся градостроительной ситуаци</w:t>
      </w:r>
      <w:bookmarkEnd w:id="1"/>
      <w:r w:rsidR="004862E0">
        <w:rPr>
          <w:kern w:val="0"/>
          <w:sz w:val="28"/>
          <w:szCs w:val="28"/>
        </w:rPr>
        <w:t>е</w:t>
      </w:r>
      <w:r w:rsidR="008172DC" w:rsidRPr="00E67515">
        <w:rPr>
          <w:kern w:val="0"/>
          <w:sz w:val="28"/>
          <w:szCs w:val="28"/>
        </w:rPr>
        <w:t>й</w:t>
      </w:r>
      <w:r w:rsidRPr="00E67515">
        <w:rPr>
          <w:kern w:val="0"/>
          <w:sz w:val="28"/>
          <w:szCs w:val="28"/>
        </w:rPr>
        <w:t xml:space="preserve">. </w:t>
      </w:r>
    </w:p>
    <w:p w:rsidR="00C744DF" w:rsidRPr="00E67515" w:rsidRDefault="00C744DF" w:rsidP="006A6993">
      <w:pPr>
        <w:widowControl/>
        <w:tabs>
          <w:tab w:val="left" w:pos="426"/>
        </w:tabs>
        <w:autoSpaceDN/>
        <w:spacing w:line="360" w:lineRule="auto"/>
        <w:ind w:firstLine="709"/>
        <w:textAlignment w:val="auto"/>
        <w:rPr>
          <w:kern w:val="0"/>
          <w:sz w:val="28"/>
          <w:szCs w:val="28"/>
          <w:lang w:eastAsia="zh-CN"/>
        </w:rPr>
      </w:pPr>
      <w:r w:rsidRPr="00E67515">
        <w:rPr>
          <w:kern w:val="0"/>
          <w:sz w:val="28"/>
          <w:szCs w:val="28"/>
          <w:lang w:eastAsia="zh-CN"/>
        </w:rPr>
        <w:t>Координатное описание линий отступа от</w:t>
      </w:r>
      <w:r w:rsidR="001B318C">
        <w:rPr>
          <w:kern w:val="0"/>
          <w:sz w:val="28"/>
          <w:szCs w:val="28"/>
          <w:lang w:eastAsia="zh-CN"/>
        </w:rPr>
        <w:t xml:space="preserve"> </w:t>
      </w:r>
      <w:r w:rsidRPr="00E67515">
        <w:rPr>
          <w:kern w:val="0"/>
          <w:sz w:val="28"/>
          <w:szCs w:val="28"/>
          <w:lang w:eastAsia="zh-CN"/>
        </w:rPr>
        <w:t>красных линий, утверждаемых проектом межевания территории, приведено в таблице № 6.</w:t>
      </w:r>
    </w:p>
    <w:p w:rsidR="00C744DF" w:rsidRPr="00E67515" w:rsidRDefault="00C744DF" w:rsidP="001B318C">
      <w:pPr>
        <w:widowControl/>
        <w:spacing w:line="240" w:lineRule="auto"/>
        <w:ind w:firstLine="0"/>
        <w:jc w:val="right"/>
        <w:rPr>
          <w:kern w:val="0"/>
          <w:sz w:val="28"/>
          <w:szCs w:val="28"/>
          <w:lang w:eastAsia="zh-CN"/>
        </w:rPr>
      </w:pPr>
      <w:r w:rsidRPr="00E67515">
        <w:rPr>
          <w:kern w:val="0"/>
          <w:sz w:val="28"/>
          <w:szCs w:val="28"/>
          <w:lang w:eastAsia="zh-CN"/>
        </w:rPr>
        <w:t>Таблица № 6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495"/>
        <w:gridCol w:w="3535"/>
        <w:gridCol w:w="3539"/>
      </w:tblGrid>
      <w:tr w:rsidR="00E67515" w:rsidRPr="001B318C" w:rsidTr="00C744DF">
        <w:trPr>
          <w:trHeight w:val="284"/>
          <w:tblHeader/>
        </w:trPr>
        <w:tc>
          <w:tcPr>
            <w:tcW w:w="13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318C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Номер</w:t>
            </w:r>
          </w:p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характерной точки</w:t>
            </w:r>
          </w:p>
        </w:tc>
        <w:tc>
          <w:tcPr>
            <w:tcW w:w="36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Перечень координат</w:t>
            </w:r>
          </w:p>
        </w:tc>
      </w:tr>
      <w:tr w:rsidR="00E67515" w:rsidRPr="001B318C" w:rsidTr="00C744DF">
        <w:trPr>
          <w:trHeight w:val="284"/>
          <w:tblHeader/>
        </w:trPr>
        <w:tc>
          <w:tcPr>
            <w:tcW w:w="13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  <w:t>X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  <w:t>Y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290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517683.78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1308482.05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291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517721.04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1308466.06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292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517723.99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1308466.75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293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517731.73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1308476.12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  <w:t>294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517733.36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1308498.37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  <w:t>295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517733.48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1308505.00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  <w:t>296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517742.50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1308505.00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  <w:t>297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517741.43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1308486.16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  <w:t>298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517753.45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1308488.17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  <w:t>299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517757.89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1308463.01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  <w:t>300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517731.11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1308459.11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  <w:t>301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517734.32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1308433.84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517758,20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1308434,41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517770,60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1308434,70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517804,07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1308439,30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517805,12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1308431,63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517807,02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1308420,01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517820,38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1308415,68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517840,67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1308427,56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517821,91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1308555,17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517790,33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1308550,68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517789,34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1308557,63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517742,85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1308551,30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517749,77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1308573,70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517817,78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1308583,42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517809,96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1308638,15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lastRenderedPageBreak/>
              <w:t>15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517767,38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1308632,02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517779,59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1308659,04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517796,46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1308651,07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517801,60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1308662,70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517808,54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1308661,39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517815,51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1308658,86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517827,01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1308654,67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517842,86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1308648,03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517858,50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1308642,95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517843,71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1308583,69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517930,05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1308597,46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517948,65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1308600,43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517960,90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1308602,42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517951,09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1308606,66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517951,00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1308611,47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517987,00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1308632,46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517999,20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1308639,59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518041,86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1308781,43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518040,29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1308781,88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518056,50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1308832,18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518026,73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1308877,60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518022,56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1308883,94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236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517990,72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1308932,43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256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517973,43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1308958,77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257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517908,51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1308955,04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258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517909,24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1308975,93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259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517962,55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1308978,74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260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517985,13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1309040,95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261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517987,69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1309047,33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518190,76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1308608,74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518182,98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1308587,49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518169,30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1308579,32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518143,44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1308564,48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518116,75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1308551,04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518090,10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1308537,58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518038,05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1308505,14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518007,56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1308500,13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517977,44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1308495,56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517946,80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1308490,65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517916,85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1308485,22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517886,54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1308480,27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517874,70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1308478,38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517852,09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1308474,81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517859,50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1308427,47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517919,96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1308436,96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lastRenderedPageBreak/>
              <w:t>53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517920,27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1308435,04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517922,97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1308435,72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517920,47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1308451,43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517918,53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1308456,29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517954,96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1308463,49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517956,52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1308455,06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517987,05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1308462,80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517987,91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1308458,45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518016,57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1308464,49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518016,99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1308462,01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518040,66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1308469,10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518039,69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1308474,66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518106,08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1308504,81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518108,36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1308499,16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267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518129,72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1308508,07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268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518136,94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1308486,70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269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518143,50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1308487,78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270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518170,89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1308499,03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271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518168,70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1308503,66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518185,72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1308511,28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275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518202,25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1308522,64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276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518227,06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1308540,96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277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518247,35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1308562,92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278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518225,24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1308581,24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518190,76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1308608,74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518224,68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1308602,72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518252,45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1308595,21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518288,08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1308682,33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518226,43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1308704,13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518194,24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1308618,70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518224,68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1308602,72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yellow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518028.88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1308536.78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yellow"/>
                <w:lang w:val="en-US"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518061.35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1308555.83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518052.30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1308576.64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518022.60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1308587.72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518006.42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1308591.47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517970.03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1308587.87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517970.18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1308586.06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517949.60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1308582.59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517932.82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1308580.00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517903.87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1308575.57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517843.94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1308565.54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517837,68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1308564,58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517843.15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1308530.50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lastRenderedPageBreak/>
              <w:t>85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517845.24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1308517.08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517848.17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1308498.21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517850.80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1308498.51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517884.87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1308503.60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517914.28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1308508.98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237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517943.99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1308514.13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238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517973.13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1308520.10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265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518003.71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1308524.99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265/1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518030.12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1308529.44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518028.88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1308536.78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yellow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yellow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518074.70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yellow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1308582.01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yellow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yellow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518086.09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yellow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1308608.71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yellow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yellow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518133.88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yellow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1308740.41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yellow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yellow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518073.07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yellow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1308761.40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yellow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93/1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yellow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518068.91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yellow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1308762.82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yellow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94/1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yellow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518011.79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yellow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1308606.74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yellow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yellow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518015.63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yellow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1308605.26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yellow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yellow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518074.70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yellow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1308582.01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518069,44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1309054,69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518009,41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1309045,94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517998,89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1309017,69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517983,71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1308974,96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518005,28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1308944,32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518002,40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1308940,78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231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518020,35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1308914,33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232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518066,56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1309043,83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518069,44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1309054,69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518154,17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1309068,57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518077,08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1309055,86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518087,45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1309042,27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518036,43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1308899,85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518034,27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1308893,89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518050,96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1308870,53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518055,07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1308879,71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518083,12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1308869,68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518102,31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1308923,35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518122,49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1308979,86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518132,57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1309008,11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518154,17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1309068,57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518271.22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1308888.98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518301.30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1308984.42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518306.78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1308982.69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lastRenderedPageBreak/>
              <w:t>117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518304.40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1308991.13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118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518297.10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1308988.71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518287.00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1309017.13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518282.06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1309026.85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121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518273.08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1309039.20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518267.62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1309049.72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123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518262.27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1309056.10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518260.51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1309057.26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518219.69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1309067.82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126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518185.57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1309073.03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127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518182.67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1309072.63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518165.56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1309026.30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518124.52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1308915.16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518119.73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1308902.10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518114.09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1308886.88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518074.16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1308775.78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518105.78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1308764.30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518106.14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1308765.24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518140.73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1308752.62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518160.72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1308804.35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518171.63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1308832.72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518180.94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1308856.84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139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518243.88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1309038.95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210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518261.02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1309033.50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211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518252.23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1309006.85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212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518238.51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1308968.53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213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518197.89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1308850.72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214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518173.45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1308781.51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215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518159.20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1308742.48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216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518212.31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1308722.61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518271.22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highlight w:val="magenta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1308888.98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val="en-US" w:eastAsia="en-US"/>
              </w:rPr>
            </w:pP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518293,13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1308696,18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141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518305,90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1308731,00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142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518308,65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1308730,06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143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518319,35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1308760,89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144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518327,16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1308783,25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518326,60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1308790,21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146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518326,90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1308809,10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147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518297,11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1308819,03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148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518299,74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1308885,59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149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518306,82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1308883,09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518307,11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1308902,53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151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518307,83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1308951,75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152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518289,32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1308886,17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153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518229,90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1308718,34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lastRenderedPageBreak/>
              <w:t>140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518293,13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1308696,18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155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518161,24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1308597,93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156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518203,40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1308711,00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157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518156,35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1308727,57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158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518102,21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1308578,40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159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518115,96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1308573,09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155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518161,24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1308597,93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167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518326,99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1308636,26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518338,61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1308626,65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169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518357,88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1308623,21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518359,68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1308624,28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171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518367,94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1308629,26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172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518381,60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1308648,57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173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518335,34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1308665,58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174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518335,60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1308667,10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175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518314,56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1308673,81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176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518310,48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1308674,36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177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518307,66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1308672,04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178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518299,23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1308650,69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179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518288,80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1308622,00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180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518308,69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1308613,97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167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518326,99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1308636,26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518388,94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1308653,12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183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518408,10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1308635,34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184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518428,09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1308616,79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185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518467,72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1308580,01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186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518502,53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1308628,43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187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518472,20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1308663,02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188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518446,84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1308691,95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189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518425,55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1308716,23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190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518423,06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1308716,28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191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518393,52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1308738,69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192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518383,64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1308710,33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193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518357,55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1308729,70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194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518358,52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1308732,48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195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518330,80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1308741,01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196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518322,91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1308718,34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197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518328,20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1308716,70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198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518317,63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1308688,09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518375,81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1308666,67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263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518376,84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1308669,49</w:t>
            </w:r>
          </w:p>
        </w:tc>
      </w:tr>
      <w:tr w:rsidR="00E67515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264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518392,80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1308663,62</w:t>
            </w:r>
          </w:p>
        </w:tc>
      </w:tr>
      <w:tr w:rsidR="00C744DF" w:rsidRPr="001B318C" w:rsidTr="00C744DF">
        <w:trPr>
          <w:trHeight w:val="284"/>
        </w:trPr>
        <w:tc>
          <w:tcPr>
            <w:tcW w:w="1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182</w:t>
            </w:r>
          </w:p>
        </w:tc>
        <w:tc>
          <w:tcPr>
            <w:tcW w:w="18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518388,94</w:t>
            </w:r>
          </w:p>
        </w:tc>
        <w:tc>
          <w:tcPr>
            <w:tcW w:w="18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744DF" w:rsidRPr="001B318C" w:rsidRDefault="00C744DF" w:rsidP="006A6993">
            <w:pPr>
              <w:widowControl/>
              <w:autoSpaceDN/>
              <w:spacing w:line="252" w:lineRule="auto"/>
              <w:ind w:firstLine="0"/>
              <w:jc w:val="center"/>
              <w:textAlignment w:val="auto"/>
              <w:rPr>
                <w:rFonts w:eastAsiaTheme="minorHAnsi"/>
                <w:kern w:val="0"/>
                <w:sz w:val="24"/>
                <w:szCs w:val="24"/>
                <w:lang w:eastAsia="en-US"/>
              </w:rPr>
            </w:pPr>
            <w:r w:rsidRPr="001B318C">
              <w:rPr>
                <w:rFonts w:eastAsiaTheme="minorHAnsi"/>
                <w:kern w:val="0"/>
                <w:sz w:val="24"/>
                <w:szCs w:val="24"/>
                <w:lang w:eastAsia="en-US"/>
              </w:rPr>
              <w:t>1308653,12</w:t>
            </w:r>
          </w:p>
        </w:tc>
      </w:tr>
    </w:tbl>
    <w:p w:rsidR="00742438" w:rsidRPr="00E67515" w:rsidRDefault="00A16CA9" w:rsidP="00E67515">
      <w:pPr>
        <w:pStyle w:val="23"/>
        <w:widowControl/>
        <w:spacing w:after="0" w:line="360" w:lineRule="auto"/>
        <w:ind w:left="0" w:firstLine="709"/>
        <w:rPr>
          <w:rFonts w:eastAsia="Lucida Sans Unicode"/>
          <w:spacing w:val="-5"/>
          <w:sz w:val="28"/>
          <w:szCs w:val="28"/>
          <w:lang w:bidi="ru-RU"/>
        </w:rPr>
      </w:pPr>
      <w:r w:rsidRPr="00E67515">
        <w:rPr>
          <w:rFonts w:eastAsia="Lucida Sans Unicode"/>
          <w:spacing w:val="-5"/>
          <w:sz w:val="28"/>
          <w:szCs w:val="28"/>
          <w:lang w:bidi="ru-RU"/>
        </w:rPr>
        <w:lastRenderedPageBreak/>
        <w:t>Настоящий проект межевания территории обеспечивает равные права и</w:t>
      </w:r>
      <w:r w:rsidR="00046006" w:rsidRPr="00E67515">
        <w:rPr>
          <w:rFonts w:eastAsia="Lucida Sans Unicode"/>
          <w:spacing w:val="-5"/>
          <w:sz w:val="28"/>
          <w:szCs w:val="28"/>
          <w:lang w:bidi="ru-RU"/>
        </w:rPr>
        <w:t> </w:t>
      </w:r>
      <w:r w:rsidRPr="00E67515">
        <w:rPr>
          <w:rFonts w:eastAsia="Lucida Sans Unicode"/>
          <w:spacing w:val="-5"/>
          <w:sz w:val="28"/>
          <w:szCs w:val="28"/>
          <w:lang w:bidi="ru-RU"/>
        </w:rPr>
        <w:t>возможности правообладателей земельных участков в соответствии с</w:t>
      </w:r>
      <w:r w:rsidR="00046006" w:rsidRPr="00E67515">
        <w:rPr>
          <w:rFonts w:eastAsia="Lucida Sans Unicode"/>
          <w:spacing w:val="-5"/>
          <w:sz w:val="28"/>
          <w:szCs w:val="28"/>
          <w:lang w:bidi="ru-RU"/>
        </w:rPr>
        <w:t> </w:t>
      </w:r>
      <w:r w:rsidRPr="00E67515">
        <w:rPr>
          <w:rFonts w:eastAsia="Lucida Sans Unicode"/>
          <w:spacing w:val="-5"/>
          <w:sz w:val="28"/>
          <w:szCs w:val="28"/>
          <w:lang w:bidi="ru-RU"/>
        </w:rPr>
        <w:t>действующим законодательством.</w:t>
      </w:r>
    </w:p>
    <w:p w:rsidR="00A56BAD" w:rsidRPr="00E67515" w:rsidRDefault="00A16CA9" w:rsidP="00E67515">
      <w:pPr>
        <w:pStyle w:val="23"/>
        <w:widowControl/>
        <w:spacing w:after="0" w:line="360" w:lineRule="auto"/>
        <w:ind w:left="0" w:firstLine="709"/>
        <w:rPr>
          <w:sz w:val="28"/>
          <w:szCs w:val="28"/>
        </w:rPr>
      </w:pPr>
      <w:r w:rsidRPr="00E67515">
        <w:rPr>
          <w:rFonts w:eastAsia="Lucida Sans Unicode"/>
          <w:spacing w:val="-5"/>
          <w:sz w:val="28"/>
          <w:szCs w:val="28"/>
          <w:lang w:bidi="ru-RU"/>
        </w:rPr>
        <w:t>Проект межевания территории не является основанием для начала строительно-монтажных работ, в</w:t>
      </w:r>
      <w:r w:rsidR="00352669" w:rsidRPr="00E67515">
        <w:rPr>
          <w:rFonts w:eastAsia="Lucida Sans Unicode"/>
          <w:spacing w:val="-5"/>
          <w:sz w:val="28"/>
          <w:szCs w:val="28"/>
          <w:lang w:bidi="ru-RU"/>
        </w:rPr>
        <w:t xml:space="preserve"> том числе ограждения земельных участков</w:t>
      </w:r>
      <w:r w:rsidR="00046006" w:rsidRPr="00E67515">
        <w:rPr>
          <w:rFonts w:eastAsia="Lucida Sans Unicode"/>
          <w:spacing w:val="-5"/>
          <w:sz w:val="28"/>
          <w:szCs w:val="28"/>
          <w:lang w:bidi="ru-RU"/>
        </w:rPr>
        <w:t>, а </w:t>
      </w:r>
      <w:r w:rsidRPr="00E67515">
        <w:rPr>
          <w:rFonts w:eastAsia="Lucida Sans Unicode"/>
          <w:spacing w:val="-5"/>
          <w:sz w:val="28"/>
          <w:szCs w:val="28"/>
          <w:lang w:bidi="ru-RU"/>
        </w:rPr>
        <w:t>также для ведения хозя</w:t>
      </w:r>
      <w:r w:rsidR="00352669" w:rsidRPr="00E67515">
        <w:rPr>
          <w:rFonts w:eastAsia="Lucida Sans Unicode"/>
          <w:spacing w:val="-5"/>
          <w:sz w:val="28"/>
          <w:szCs w:val="28"/>
          <w:lang w:bidi="ru-RU"/>
        </w:rPr>
        <w:t xml:space="preserve">йственной деятельности. Площади </w:t>
      </w:r>
      <w:r w:rsidRPr="00E67515">
        <w:rPr>
          <w:rFonts w:eastAsia="Lucida Sans Unicode"/>
          <w:spacing w:val="-5"/>
          <w:sz w:val="28"/>
          <w:szCs w:val="28"/>
          <w:lang w:bidi="ru-RU"/>
        </w:rPr>
        <w:t>и границы участков подлежат уточнению землеустроительным межеванием при оформлении соответствующих документов в установленном законом порядке.</w:t>
      </w:r>
    </w:p>
    <w:p w:rsidR="004050E4" w:rsidRPr="00E67515" w:rsidRDefault="004050E4" w:rsidP="00E67515">
      <w:pPr>
        <w:pStyle w:val="23"/>
        <w:widowControl/>
        <w:spacing w:after="0" w:line="240" w:lineRule="auto"/>
        <w:ind w:left="0" w:firstLine="0"/>
        <w:rPr>
          <w:sz w:val="28"/>
          <w:szCs w:val="28"/>
        </w:rPr>
      </w:pPr>
    </w:p>
    <w:p w:rsidR="004050E4" w:rsidRPr="00E67515" w:rsidRDefault="004050E4" w:rsidP="00E67515">
      <w:pPr>
        <w:pStyle w:val="23"/>
        <w:widowControl/>
        <w:spacing w:after="0" w:line="240" w:lineRule="auto"/>
        <w:ind w:left="0" w:firstLine="0"/>
        <w:rPr>
          <w:sz w:val="28"/>
          <w:szCs w:val="28"/>
        </w:rPr>
      </w:pPr>
    </w:p>
    <w:p w:rsidR="008A1E3C" w:rsidRPr="00E67515" w:rsidRDefault="008A1E3C" w:rsidP="00E67515">
      <w:pPr>
        <w:pStyle w:val="23"/>
        <w:widowControl/>
        <w:spacing w:after="0" w:line="240" w:lineRule="auto"/>
        <w:ind w:left="0" w:firstLine="0"/>
        <w:rPr>
          <w:sz w:val="28"/>
          <w:szCs w:val="28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5"/>
      </w:tblGrid>
      <w:tr w:rsidR="008A1E3C" w:rsidRPr="00E67515" w:rsidTr="008A1E3C">
        <w:tc>
          <w:tcPr>
            <w:tcW w:w="4784" w:type="dxa"/>
          </w:tcPr>
          <w:p w:rsidR="008A1E3C" w:rsidRPr="00E67515" w:rsidRDefault="00366ED2" w:rsidP="00E67515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E67515">
              <w:rPr>
                <w:rFonts w:ascii="Times New Roman" w:hAnsi="Times New Roman"/>
                <w:sz w:val="28"/>
                <w:szCs w:val="28"/>
              </w:rPr>
              <w:t>Руководитель</w:t>
            </w:r>
            <w:r w:rsidR="008A1E3C" w:rsidRPr="00E67515">
              <w:rPr>
                <w:rFonts w:ascii="Times New Roman" w:hAnsi="Times New Roman"/>
                <w:sz w:val="28"/>
                <w:szCs w:val="28"/>
              </w:rPr>
              <w:t xml:space="preserve"> управления </w:t>
            </w:r>
          </w:p>
          <w:p w:rsidR="008A1E3C" w:rsidRPr="00E67515" w:rsidRDefault="008A1E3C" w:rsidP="00E67515">
            <w:pPr>
              <w:pStyle w:val="23"/>
              <w:widowControl/>
              <w:spacing w:after="0" w:line="240" w:lineRule="auto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E67515">
              <w:rPr>
                <w:rFonts w:ascii="Times New Roman" w:hAnsi="Times New Roman"/>
                <w:sz w:val="28"/>
                <w:szCs w:val="28"/>
              </w:rPr>
              <w:t>главного архитектора</w:t>
            </w:r>
          </w:p>
        </w:tc>
        <w:tc>
          <w:tcPr>
            <w:tcW w:w="4785" w:type="dxa"/>
          </w:tcPr>
          <w:p w:rsidR="008A1E3C" w:rsidRPr="00E67515" w:rsidRDefault="008A1E3C" w:rsidP="00E67515">
            <w:pPr>
              <w:widowControl/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8A1E3C" w:rsidRPr="00E67515" w:rsidRDefault="00366ED2" w:rsidP="00E67515">
            <w:pPr>
              <w:widowControl/>
              <w:spacing w:line="240" w:lineRule="auto"/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67515">
              <w:rPr>
                <w:rFonts w:ascii="Times New Roman" w:hAnsi="Times New Roman"/>
                <w:sz w:val="28"/>
                <w:szCs w:val="28"/>
              </w:rPr>
              <w:t>Г.Ю. Чурсанов</w:t>
            </w:r>
            <w:r w:rsidR="00314FFA" w:rsidRPr="00E6751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3E26" w:rsidRPr="00E6751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642880" w:rsidRPr="00E67515" w:rsidRDefault="00642880" w:rsidP="00E67515">
      <w:pPr>
        <w:widowControl/>
        <w:spacing w:line="240" w:lineRule="auto"/>
        <w:ind w:firstLine="0"/>
        <w:rPr>
          <w:sz w:val="28"/>
          <w:szCs w:val="28"/>
          <w:lang w:eastAsia="en-US"/>
        </w:rPr>
      </w:pPr>
    </w:p>
    <w:sectPr w:rsidR="00642880" w:rsidRPr="00E67515" w:rsidSect="00E67515">
      <w:headerReference w:type="default" r:id="rId9"/>
      <w:headerReference w:type="first" r:id="rId10"/>
      <w:pgSz w:w="11905" w:h="16837"/>
      <w:pgMar w:top="1134" w:right="567" w:bottom="1134" w:left="1985" w:header="709" w:footer="720" w:gutter="0"/>
      <w:pgNumType w:start="1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C57" w:rsidRDefault="00164C57" w:rsidP="00466849">
      <w:pPr>
        <w:spacing w:line="240" w:lineRule="auto"/>
      </w:pPr>
      <w:r>
        <w:separator/>
      </w:r>
    </w:p>
  </w:endnote>
  <w:endnote w:type="continuationSeparator" w:id="0">
    <w:p w:rsidR="00164C57" w:rsidRDefault="00164C57" w:rsidP="004668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, 'Times New Roman'">
    <w:altName w:val="Times New Roman"/>
    <w:charset w:val="00"/>
    <w:family w:val="auto"/>
    <w:pitch w:val="variable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ГОСТ тип А">
    <w:altName w:val="Arial"/>
    <w:charset w:val="CC"/>
    <w:family w:val="swiss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NTCourierVK/Cyril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ET">
    <w:altName w:val="Times New Roman"/>
    <w:charset w:val="CC"/>
    <w:family w:val="auto"/>
    <w:pitch w:val="variable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C57" w:rsidRDefault="00164C57" w:rsidP="00466849">
      <w:pPr>
        <w:spacing w:line="240" w:lineRule="auto"/>
      </w:pPr>
      <w:r w:rsidRPr="00466849">
        <w:rPr>
          <w:color w:val="000000"/>
        </w:rPr>
        <w:separator/>
      </w:r>
    </w:p>
  </w:footnote>
  <w:footnote w:type="continuationSeparator" w:id="0">
    <w:p w:rsidR="00164C57" w:rsidRDefault="00164C57" w:rsidP="0046684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515" w:rsidRPr="008C2E5A" w:rsidRDefault="00E67515" w:rsidP="008C2E5A">
    <w:pPr>
      <w:pStyle w:val="ac"/>
      <w:jc w:val="center"/>
      <w:rPr>
        <w:sz w:val="24"/>
        <w:szCs w:val="24"/>
      </w:rPr>
    </w:pPr>
    <w:r w:rsidRPr="00D57574">
      <w:rPr>
        <w:sz w:val="24"/>
        <w:szCs w:val="24"/>
      </w:rPr>
      <w:fldChar w:fldCharType="begin"/>
    </w:r>
    <w:r w:rsidRPr="00D57574">
      <w:rPr>
        <w:sz w:val="24"/>
        <w:szCs w:val="24"/>
      </w:rPr>
      <w:instrText xml:space="preserve"> PAGE   \* MERGEFORMAT </w:instrText>
    </w:r>
    <w:r w:rsidRPr="00D57574">
      <w:rPr>
        <w:sz w:val="24"/>
        <w:szCs w:val="24"/>
      </w:rPr>
      <w:fldChar w:fldCharType="separate"/>
    </w:r>
    <w:r w:rsidR="003D02E9">
      <w:rPr>
        <w:noProof/>
        <w:sz w:val="24"/>
        <w:szCs w:val="24"/>
      </w:rPr>
      <w:t>50</w:t>
    </w:r>
    <w:r w:rsidRPr="00D57574"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515" w:rsidRDefault="00E67515">
    <w:pPr>
      <w:pStyle w:val="1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B02C326"/>
    <w:lvl w:ilvl="0">
      <w:numFmt w:val="bullet"/>
      <w:pStyle w:val="1"/>
      <w:lvlText w:val="*"/>
      <w:lvlJc w:val="left"/>
    </w:lvl>
  </w:abstractNum>
  <w:abstractNum w:abstractNumId="1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pStyle w:val="Style12"/>
      <w:lvlText w:val="%1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3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</w:lvl>
  </w:abstractNum>
  <w:abstractNum w:abstractNumId="5">
    <w:nsid w:val="00000010"/>
    <w:multiLevelType w:val="singleLevel"/>
    <w:tmpl w:val="62E44D92"/>
    <w:name w:val="WW8Num26"/>
    <w:lvl w:ilvl="0">
      <w:start w:val="1"/>
      <w:numFmt w:val="decimal"/>
      <w:pStyle w:val="S"/>
      <w:lvlText w:val="Таблица %1"/>
      <w:lvlJc w:val="left"/>
      <w:pPr>
        <w:tabs>
          <w:tab w:val="num" w:pos="9900"/>
        </w:tabs>
        <w:ind w:left="9900" w:hanging="360"/>
      </w:pPr>
      <w:rPr>
        <w:rFonts w:ascii="Times New Roman" w:hAnsi="Times New Roman" w:cs="Times New Roman" w:hint="default"/>
        <w:color w:val="auto"/>
      </w:rPr>
    </w:lvl>
  </w:abstractNum>
  <w:abstractNum w:abstractNumId="6">
    <w:nsid w:val="05122E71"/>
    <w:multiLevelType w:val="hybridMultilevel"/>
    <w:tmpl w:val="C6F2AF8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7">
    <w:nsid w:val="08D509FD"/>
    <w:multiLevelType w:val="hybridMultilevel"/>
    <w:tmpl w:val="566E2616"/>
    <w:lvl w:ilvl="0" w:tplc="A7840068">
      <w:start w:val="1"/>
      <w:numFmt w:val="bullet"/>
      <w:pStyle w:val="a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C22312C"/>
    <w:multiLevelType w:val="multilevel"/>
    <w:tmpl w:val="21287F6C"/>
    <w:styleLink w:val="WW8Num1"/>
    <w:lvl w:ilvl="0">
      <w:start w:val="1"/>
      <w:numFmt w:val="none"/>
      <w:pStyle w:val="10"/>
      <w:lvlText w:val="%1"/>
      <w:lvlJc w:val="left"/>
    </w:lvl>
    <w:lvl w:ilvl="1">
      <w:start w:val="1"/>
      <w:numFmt w:val="none"/>
      <w:pStyle w:val="2"/>
      <w:lvlText w:val="%2"/>
      <w:lvlJc w:val="left"/>
    </w:lvl>
    <w:lvl w:ilvl="2">
      <w:start w:val="1"/>
      <w:numFmt w:val="none"/>
      <w:pStyle w:val="3"/>
      <w:lvlText w:val="%3"/>
      <w:lvlJc w:val="left"/>
    </w:lvl>
    <w:lvl w:ilvl="3">
      <w:start w:val="1"/>
      <w:numFmt w:val="none"/>
      <w:pStyle w:val="4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>
    <w:nsid w:val="23716F5A"/>
    <w:multiLevelType w:val="hybridMultilevel"/>
    <w:tmpl w:val="2934F9D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BD55AF"/>
    <w:multiLevelType w:val="hybridMultilevel"/>
    <w:tmpl w:val="41DAA7B6"/>
    <w:lvl w:ilvl="0" w:tplc="93688120">
      <w:start w:val="1"/>
      <w:numFmt w:val="decimal"/>
      <w:pStyle w:val="a0"/>
      <w:lvlText w:val="%1)"/>
      <w:lvlJc w:val="left"/>
      <w:pPr>
        <w:ind w:left="1211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u w:val="none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6D413854"/>
    <w:multiLevelType w:val="hybridMultilevel"/>
    <w:tmpl w:val="3DB220D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2">
    <w:nsid w:val="71884681"/>
    <w:multiLevelType w:val="hybridMultilevel"/>
    <w:tmpl w:val="E99EF05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>
    <w:nsid w:val="73F42FC9"/>
    <w:multiLevelType w:val="hybridMultilevel"/>
    <w:tmpl w:val="B8A4243C"/>
    <w:lvl w:ilvl="0" w:tplc="8A64AB72">
      <w:start w:val="1"/>
      <w:numFmt w:val="decimal"/>
      <w:pStyle w:val="a1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7D113E9D"/>
    <w:multiLevelType w:val="hybridMultilevel"/>
    <w:tmpl w:val="939C7552"/>
    <w:lvl w:ilvl="0" w:tplc="04190001">
      <w:start w:val="1"/>
      <w:numFmt w:val="decimal"/>
      <w:pStyle w:val="11"/>
      <w:lvlText w:val="%1)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  <w:lvlOverride w:ilvl="0">
      <w:lvl w:ilvl="0">
        <w:numFmt w:val="bullet"/>
        <w:pStyle w:val="1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">
    <w:abstractNumId w:val="2"/>
  </w:num>
  <w:num w:numId="4">
    <w:abstractNumId w:val="5"/>
  </w:num>
  <w:num w:numId="5">
    <w:abstractNumId w:val="13"/>
  </w:num>
  <w:num w:numId="6">
    <w:abstractNumId w:val="7"/>
  </w:num>
  <w:num w:numId="7">
    <w:abstractNumId w:val="10"/>
  </w:num>
  <w:num w:numId="8">
    <w:abstractNumId w:val="14"/>
  </w:num>
  <w:num w:numId="9">
    <w:abstractNumId w:val="9"/>
  </w:num>
  <w:num w:numId="10">
    <w:abstractNumId w:val="12"/>
  </w:num>
  <w:num w:numId="11">
    <w:abstractNumId w:val="11"/>
  </w:num>
  <w:num w:numId="1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6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6849"/>
    <w:rsid w:val="0000145A"/>
    <w:rsid w:val="00001621"/>
    <w:rsid w:val="0000221C"/>
    <w:rsid w:val="000032A9"/>
    <w:rsid w:val="000036BE"/>
    <w:rsid w:val="000056F0"/>
    <w:rsid w:val="0000571D"/>
    <w:rsid w:val="00010AF8"/>
    <w:rsid w:val="000136FB"/>
    <w:rsid w:val="00016666"/>
    <w:rsid w:val="00017125"/>
    <w:rsid w:val="00017E48"/>
    <w:rsid w:val="00017F37"/>
    <w:rsid w:val="00020197"/>
    <w:rsid w:val="00020813"/>
    <w:rsid w:val="00020910"/>
    <w:rsid w:val="0002400F"/>
    <w:rsid w:val="0002753F"/>
    <w:rsid w:val="00036B16"/>
    <w:rsid w:val="000373A0"/>
    <w:rsid w:val="00037CA6"/>
    <w:rsid w:val="00041CA4"/>
    <w:rsid w:val="00042792"/>
    <w:rsid w:val="00043575"/>
    <w:rsid w:val="000437BD"/>
    <w:rsid w:val="00043AED"/>
    <w:rsid w:val="00044471"/>
    <w:rsid w:val="00044C45"/>
    <w:rsid w:val="00045FEB"/>
    <w:rsid w:val="00046006"/>
    <w:rsid w:val="00047172"/>
    <w:rsid w:val="00047444"/>
    <w:rsid w:val="00047647"/>
    <w:rsid w:val="00052741"/>
    <w:rsid w:val="00054833"/>
    <w:rsid w:val="000548A1"/>
    <w:rsid w:val="000567F9"/>
    <w:rsid w:val="00057E1B"/>
    <w:rsid w:val="00067B7B"/>
    <w:rsid w:val="00070A70"/>
    <w:rsid w:val="0007202B"/>
    <w:rsid w:val="0007224B"/>
    <w:rsid w:val="000723FE"/>
    <w:rsid w:val="00072755"/>
    <w:rsid w:val="000730F8"/>
    <w:rsid w:val="00073375"/>
    <w:rsid w:val="0007441D"/>
    <w:rsid w:val="00074450"/>
    <w:rsid w:val="000778FB"/>
    <w:rsid w:val="000839A1"/>
    <w:rsid w:val="00086733"/>
    <w:rsid w:val="00086AA5"/>
    <w:rsid w:val="00087691"/>
    <w:rsid w:val="000928CB"/>
    <w:rsid w:val="000930EF"/>
    <w:rsid w:val="000934C9"/>
    <w:rsid w:val="00094E38"/>
    <w:rsid w:val="000961B1"/>
    <w:rsid w:val="00097E92"/>
    <w:rsid w:val="000A035D"/>
    <w:rsid w:val="000A21F6"/>
    <w:rsid w:val="000A631B"/>
    <w:rsid w:val="000A68F1"/>
    <w:rsid w:val="000A728D"/>
    <w:rsid w:val="000B2B63"/>
    <w:rsid w:val="000B3CE8"/>
    <w:rsid w:val="000B423D"/>
    <w:rsid w:val="000B5DB8"/>
    <w:rsid w:val="000B7232"/>
    <w:rsid w:val="000C09B8"/>
    <w:rsid w:val="000C1170"/>
    <w:rsid w:val="000C1D22"/>
    <w:rsid w:val="000C2105"/>
    <w:rsid w:val="000C26F7"/>
    <w:rsid w:val="000C3587"/>
    <w:rsid w:val="000C3921"/>
    <w:rsid w:val="000C4EB9"/>
    <w:rsid w:val="000C70FE"/>
    <w:rsid w:val="000C78A1"/>
    <w:rsid w:val="000D01CF"/>
    <w:rsid w:val="000D14C6"/>
    <w:rsid w:val="000D1BED"/>
    <w:rsid w:val="000D2E4B"/>
    <w:rsid w:val="000D341A"/>
    <w:rsid w:val="000D3D8D"/>
    <w:rsid w:val="000D3FF8"/>
    <w:rsid w:val="000D4C76"/>
    <w:rsid w:val="000D5EE8"/>
    <w:rsid w:val="000E0CA2"/>
    <w:rsid w:val="000E26A7"/>
    <w:rsid w:val="000F6CD9"/>
    <w:rsid w:val="001053A8"/>
    <w:rsid w:val="001069E5"/>
    <w:rsid w:val="001104F3"/>
    <w:rsid w:val="00111565"/>
    <w:rsid w:val="00111FD7"/>
    <w:rsid w:val="00113A0E"/>
    <w:rsid w:val="00121A83"/>
    <w:rsid w:val="00124F93"/>
    <w:rsid w:val="00125F1A"/>
    <w:rsid w:val="00127856"/>
    <w:rsid w:val="0013102D"/>
    <w:rsid w:val="00137748"/>
    <w:rsid w:val="00143356"/>
    <w:rsid w:val="00146538"/>
    <w:rsid w:val="00146791"/>
    <w:rsid w:val="00146828"/>
    <w:rsid w:val="00146AA6"/>
    <w:rsid w:val="0014709A"/>
    <w:rsid w:val="0015100F"/>
    <w:rsid w:val="0015156F"/>
    <w:rsid w:val="00160F6E"/>
    <w:rsid w:val="00164C57"/>
    <w:rsid w:val="001657AF"/>
    <w:rsid w:val="00170C95"/>
    <w:rsid w:val="00170EA1"/>
    <w:rsid w:val="00172694"/>
    <w:rsid w:val="00176232"/>
    <w:rsid w:val="00177CC8"/>
    <w:rsid w:val="0018473A"/>
    <w:rsid w:val="00194780"/>
    <w:rsid w:val="001A0CFE"/>
    <w:rsid w:val="001A302D"/>
    <w:rsid w:val="001A3C2A"/>
    <w:rsid w:val="001A4287"/>
    <w:rsid w:val="001A5D90"/>
    <w:rsid w:val="001A7506"/>
    <w:rsid w:val="001B1540"/>
    <w:rsid w:val="001B19C0"/>
    <w:rsid w:val="001B318C"/>
    <w:rsid w:val="001B5C77"/>
    <w:rsid w:val="001C0213"/>
    <w:rsid w:val="001C772C"/>
    <w:rsid w:val="001D2CBD"/>
    <w:rsid w:val="001D325E"/>
    <w:rsid w:val="001E17BD"/>
    <w:rsid w:val="001E2496"/>
    <w:rsid w:val="001E47A1"/>
    <w:rsid w:val="001E4DE9"/>
    <w:rsid w:val="001F0972"/>
    <w:rsid w:val="001F296B"/>
    <w:rsid w:val="001F415D"/>
    <w:rsid w:val="001F5FDD"/>
    <w:rsid w:val="001F6875"/>
    <w:rsid w:val="001F761F"/>
    <w:rsid w:val="001F7BEC"/>
    <w:rsid w:val="00201106"/>
    <w:rsid w:val="00202178"/>
    <w:rsid w:val="0020316C"/>
    <w:rsid w:val="00205CEA"/>
    <w:rsid w:val="00207435"/>
    <w:rsid w:val="00210749"/>
    <w:rsid w:val="002165C2"/>
    <w:rsid w:val="0021669E"/>
    <w:rsid w:val="0021749C"/>
    <w:rsid w:val="00220B21"/>
    <w:rsid w:val="002211BD"/>
    <w:rsid w:val="0022688B"/>
    <w:rsid w:val="00227857"/>
    <w:rsid w:val="00230B4A"/>
    <w:rsid w:val="002316A8"/>
    <w:rsid w:val="002321C0"/>
    <w:rsid w:val="002322F5"/>
    <w:rsid w:val="00234838"/>
    <w:rsid w:val="002360EE"/>
    <w:rsid w:val="00240475"/>
    <w:rsid w:val="00241847"/>
    <w:rsid w:val="00241E83"/>
    <w:rsid w:val="00245B38"/>
    <w:rsid w:val="00247535"/>
    <w:rsid w:val="00247D67"/>
    <w:rsid w:val="00253C08"/>
    <w:rsid w:val="00253EEF"/>
    <w:rsid w:val="00255ABB"/>
    <w:rsid w:val="0026063A"/>
    <w:rsid w:val="00260E4B"/>
    <w:rsid w:val="00263870"/>
    <w:rsid w:val="00264B98"/>
    <w:rsid w:val="002652EF"/>
    <w:rsid w:val="0027096C"/>
    <w:rsid w:val="00273ED4"/>
    <w:rsid w:val="002836F3"/>
    <w:rsid w:val="002853D2"/>
    <w:rsid w:val="00290C68"/>
    <w:rsid w:val="00292300"/>
    <w:rsid w:val="00294C4A"/>
    <w:rsid w:val="00294E64"/>
    <w:rsid w:val="00296271"/>
    <w:rsid w:val="00297BB8"/>
    <w:rsid w:val="00297DD1"/>
    <w:rsid w:val="002A3283"/>
    <w:rsid w:val="002A4C7F"/>
    <w:rsid w:val="002A78EC"/>
    <w:rsid w:val="002B175F"/>
    <w:rsid w:val="002B3E3C"/>
    <w:rsid w:val="002B53BB"/>
    <w:rsid w:val="002B7E69"/>
    <w:rsid w:val="002C2420"/>
    <w:rsid w:val="002C7244"/>
    <w:rsid w:val="002C797C"/>
    <w:rsid w:val="002D3940"/>
    <w:rsid w:val="002D3E4F"/>
    <w:rsid w:val="002D3EB0"/>
    <w:rsid w:val="002D71D0"/>
    <w:rsid w:val="002E1468"/>
    <w:rsid w:val="002E31FA"/>
    <w:rsid w:val="002E4482"/>
    <w:rsid w:val="002F0CB2"/>
    <w:rsid w:val="002F3724"/>
    <w:rsid w:val="002F387C"/>
    <w:rsid w:val="002F5B35"/>
    <w:rsid w:val="002F7BBB"/>
    <w:rsid w:val="003030C3"/>
    <w:rsid w:val="003055EC"/>
    <w:rsid w:val="00306B7E"/>
    <w:rsid w:val="003116F7"/>
    <w:rsid w:val="00312CE5"/>
    <w:rsid w:val="0031354E"/>
    <w:rsid w:val="00314CD6"/>
    <w:rsid w:val="00314F6A"/>
    <w:rsid w:val="00314FFA"/>
    <w:rsid w:val="00317ADE"/>
    <w:rsid w:val="00322C78"/>
    <w:rsid w:val="00322FCB"/>
    <w:rsid w:val="0033515B"/>
    <w:rsid w:val="003377B3"/>
    <w:rsid w:val="003430D6"/>
    <w:rsid w:val="0034372F"/>
    <w:rsid w:val="003444B6"/>
    <w:rsid w:val="00344EAA"/>
    <w:rsid w:val="00350069"/>
    <w:rsid w:val="00352669"/>
    <w:rsid w:val="003555CA"/>
    <w:rsid w:val="0035793B"/>
    <w:rsid w:val="003615C0"/>
    <w:rsid w:val="00362CDB"/>
    <w:rsid w:val="00366316"/>
    <w:rsid w:val="00366ED2"/>
    <w:rsid w:val="0036793E"/>
    <w:rsid w:val="00371317"/>
    <w:rsid w:val="00371680"/>
    <w:rsid w:val="00373541"/>
    <w:rsid w:val="003773E6"/>
    <w:rsid w:val="003805B2"/>
    <w:rsid w:val="00380D71"/>
    <w:rsid w:val="003812E9"/>
    <w:rsid w:val="0038286F"/>
    <w:rsid w:val="0038352D"/>
    <w:rsid w:val="003836AA"/>
    <w:rsid w:val="00383D06"/>
    <w:rsid w:val="003879A6"/>
    <w:rsid w:val="00387C7B"/>
    <w:rsid w:val="0039050D"/>
    <w:rsid w:val="00392107"/>
    <w:rsid w:val="003930EA"/>
    <w:rsid w:val="00396426"/>
    <w:rsid w:val="00397510"/>
    <w:rsid w:val="00397D2A"/>
    <w:rsid w:val="003A0493"/>
    <w:rsid w:val="003A3410"/>
    <w:rsid w:val="003A3786"/>
    <w:rsid w:val="003B25E5"/>
    <w:rsid w:val="003B5001"/>
    <w:rsid w:val="003B62AD"/>
    <w:rsid w:val="003B6403"/>
    <w:rsid w:val="003B6C34"/>
    <w:rsid w:val="003C0E8D"/>
    <w:rsid w:val="003C1912"/>
    <w:rsid w:val="003C289E"/>
    <w:rsid w:val="003C6737"/>
    <w:rsid w:val="003C69D2"/>
    <w:rsid w:val="003C7680"/>
    <w:rsid w:val="003D02E9"/>
    <w:rsid w:val="003E05D8"/>
    <w:rsid w:val="003E077E"/>
    <w:rsid w:val="003E4B3C"/>
    <w:rsid w:val="003F04FD"/>
    <w:rsid w:val="003F0867"/>
    <w:rsid w:val="003F2EA2"/>
    <w:rsid w:val="003F38B2"/>
    <w:rsid w:val="00401D66"/>
    <w:rsid w:val="00404699"/>
    <w:rsid w:val="004050E4"/>
    <w:rsid w:val="00405765"/>
    <w:rsid w:val="00411197"/>
    <w:rsid w:val="00414693"/>
    <w:rsid w:val="00416290"/>
    <w:rsid w:val="00421CC7"/>
    <w:rsid w:val="004273F0"/>
    <w:rsid w:val="004301DC"/>
    <w:rsid w:val="00433A2D"/>
    <w:rsid w:val="00434FC1"/>
    <w:rsid w:val="004404DA"/>
    <w:rsid w:val="00442AB0"/>
    <w:rsid w:val="00444484"/>
    <w:rsid w:val="004449DE"/>
    <w:rsid w:val="0044669A"/>
    <w:rsid w:val="00463187"/>
    <w:rsid w:val="00463BDF"/>
    <w:rsid w:val="00466849"/>
    <w:rsid w:val="004668BB"/>
    <w:rsid w:val="00467218"/>
    <w:rsid w:val="0047179E"/>
    <w:rsid w:val="00473368"/>
    <w:rsid w:val="00473D5F"/>
    <w:rsid w:val="00477ECD"/>
    <w:rsid w:val="00481358"/>
    <w:rsid w:val="0048276F"/>
    <w:rsid w:val="00485B1F"/>
    <w:rsid w:val="004862E0"/>
    <w:rsid w:val="00486C13"/>
    <w:rsid w:val="00490DC6"/>
    <w:rsid w:val="00495AFB"/>
    <w:rsid w:val="00495E2E"/>
    <w:rsid w:val="0049687D"/>
    <w:rsid w:val="004A3E69"/>
    <w:rsid w:val="004A4F25"/>
    <w:rsid w:val="004A6C65"/>
    <w:rsid w:val="004B0BD7"/>
    <w:rsid w:val="004B20C1"/>
    <w:rsid w:val="004B2846"/>
    <w:rsid w:val="004B413F"/>
    <w:rsid w:val="004B4512"/>
    <w:rsid w:val="004B4E41"/>
    <w:rsid w:val="004B4EFB"/>
    <w:rsid w:val="004B6A2D"/>
    <w:rsid w:val="004B7645"/>
    <w:rsid w:val="004C3E9A"/>
    <w:rsid w:val="004C63B8"/>
    <w:rsid w:val="004C6961"/>
    <w:rsid w:val="004C6F53"/>
    <w:rsid w:val="004C7AD8"/>
    <w:rsid w:val="004D1A2C"/>
    <w:rsid w:val="004D1D1D"/>
    <w:rsid w:val="004D60A7"/>
    <w:rsid w:val="004D73EC"/>
    <w:rsid w:val="004D79C5"/>
    <w:rsid w:val="004E10E3"/>
    <w:rsid w:val="004E1A8B"/>
    <w:rsid w:val="004E27FE"/>
    <w:rsid w:val="004E5438"/>
    <w:rsid w:val="004E65B1"/>
    <w:rsid w:val="004E6D53"/>
    <w:rsid w:val="004F29B0"/>
    <w:rsid w:val="004F4DD9"/>
    <w:rsid w:val="004F7537"/>
    <w:rsid w:val="00503CB8"/>
    <w:rsid w:val="00507708"/>
    <w:rsid w:val="005113E2"/>
    <w:rsid w:val="00511829"/>
    <w:rsid w:val="00515093"/>
    <w:rsid w:val="0051552B"/>
    <w:rsid w:val="00515B96"/>
    <w:rsid w:val="00520AA2"/>
    <w:rsid w:val="00522860"/>
    <w:rsid w:val="00523879"/>
    <w:rsid w:val="00524177"/>
    <w:rsid w:val="00524C64"/>
    <w:rsid w:val="00534D94"/>
    <w:rsid w:val="00544E6E"/>
    <w:rsid w:val="00545C45"/>
    <w:rsid w:val="005470C1"/>
    <w:rsid w:val="00550003"/>
    <w:rsid w:val="00551CEF"/>
    <w:rsid w:val="00555E31"/>
    <w:rsid w:val="00556246"/>
    <w:rsid w:val="00562F9F"/>
    <w:rsid w:val="00565004"/>
    <w:rsid w:val="005711A0"/>
    <w:rsid w:val="0057229A"/>
    <w:rsid w:val="00573EC6"/>
    <w:rsid w:val="005748EC"/>
    <w:rsid w:val="005751A7"/>
    <w:rsid w:val="0058038B"/>
    <w:rsid w:val="005814EF"/>
    <w:rsid w:val="005834AC"/>
    <w:rsid w:val="00584C20"/>
    <w:rsid w:val="005859FE"/>
    <w:rsid w:val="005870D4"/>
    <w:rsid w:val="00590D9C"/>
    <w:rsid w:val="00591538"/>
    <w:rsid w:val="005939B0"/>
    <w:rsid w:val="00596627"/>
    <w:rsid w:val="005A27E5"/>
    <w:rsid w:val="005A33EF"/>
    <w:rsid w:val="005A54C1"/>
    <w:rsid w:val="005A6A3E"/>
    <w:rsid w:val="005A78DD"/>
    <w:rsid w:val="005A79CC"/>
    <w:rsid w:val="005A7A81"/>
    <w:rsid w:val="005B231D"/>
    <w:rsid w:val="005B345D"/>
    <w:rsid w:val="005B360B"/>
    <w:rsid w:val="005B4F4A"/>
    <w:rsid w:val="005C23DE"/>
    <w:rsid w:val="005C4396"/>
    <w:rsid w:val="005D246D"/>
    <w:rsid w:val="005D2591"/>
    <w:rsid w:val="005D4EA9"/>
    <w:rsid w:val="005D7BE2"/>
    <w:rsid w:val="005E0452"/>
    <w:rsid w:val="005E4D31"/>
    <w:rsid w:val="005F18F4"/>
    <w:rsid w:val="005F1C4B"/>
    <w:rsid w:val="005F3B18"/>
    <w:rsid w:val="005F6387"/>
    <w:rsid w:val="006137F8"/>
    <w:rsid w:val="006148DA"/>
    <w:rsid w:val="00614EEE"/>
    <w:rsid w:val="00617941"/>
    <w:rsid w:val="00622172"/>
    <w:rsid w:val="00623B25"/>
    <w:rsid w:val="006268DA"/>
    <w:rsid w:val="00627301"/>
    <w:rsid w:val="00627993"/>
    <w:rsid w:val="00627FD0"/>
    <w:rsid w:val="00630203"/>
    <w:rsid w:val="006312BF"/>
    <w:rsid w:val="006316E5"/>
    <w:rsid w:val="0063191E"/>
    <w:rsid w:val="0063221C"/>
    <w:rsid w:val="0063251D"/>
    <w:rsid w:val="00632B6A"/>
    <w:rsid w:val="00633EAC"/>
    <w:rsid w:val="00634618"/>
    <w:rsid w:val="00637DD9"/>
    <w:rsid w:val="006402D6"/>
    <w:rsid w:val="0064109A"/>
    <w:rsid w:val="00642880"/>
    <w:rsid w:val="00643A51"/>
    <w:rsid w:val="0064615A"/>
    <w:rsid w:val="00650F98"/>
    <w:rsid w:val="00651DE7"/>
    <w:rsid w:val="006535F9"/>
    <w:rsid w:val="00655A7F"/>
    <w:rsid w:val="00660085"/>
    <w:rsid w:val="006607BA"/>
    <w:rsid w:val="0066191C"/>
    <w:rsid w:val="0067023E"/>
    <w:rsid w:val="0067057D"/>
    <w:rsid w:val="006764D1"/>
    <w:rsid w:val="00676CC4"/>
    <w:rsid w:val="00677684"/>
    <w:rsid w:val="0067777A"/>
    <w:rsid w:val="00680616"/>
    <w:rsid w:val="00680B80"/>
    <w:rsid w:val="00685DE9"/>
    <w:rsid w:val="0069195D"/>
    <w:rsid w:val="00692B29"/>
    <w:rsid w:val="0069338C"/>
    <w:rsid w:val="00693536"/>
    <w:rsid w:val="006A1391"/>
    <w:rsid w:val="006A151E"/>
    <w:rsid w:val="006A40D5"/>
    <w:rsid w:val="006A5536"/>
    <w:rsid w:val="006A6993"/>
    <w:rsid w:val="006B1124"/>
    <w:rsid w:val="006B2B5C"/>
    <w:rsid w:val="006B2D8B"/>
    <w:rsid w:val="006B324E"/>
    <w:rsid w:val="006B52FE"/>
    <w:rsid w:val="006C38A6"/>
    <w:rsid w:val="006C3E0B"/>
    <w:rsid w:val="006C5188"/>
    <w:rsid w:val="006C6937"/>
    <w:rsid w:val="006D3D5D"/>
    <w:rsid w:val="006D4FAD"/>
    <w:rsid w:val="006D709F"/>
    <w:rsid w:val="006D7102"/>
    <w:rsid w:val="006D7FA9"/>
    <w:rsid w:val="006E0643"/>
    <w:rsid w:val="006E5DFF"/>
    <w:rsid w:val="006E7366"/>
    <w:rsid w:val="006F0E86"/>
    <w:rsid w:val="006F3161"/>
    <w:rsid w:val="006F47C3"/>
    <w:rsid w:val="006F6470"/>
    <w:rsid w:val="00700DC9"/>
    <w:rsid w:val="00706597"/>
    <w:rsid w:val="007146E9"/>
    <w:rsid w:val="00715F39"/>
    <w:rsid w:val="00717C38"/>
    <w:rsid w:val="00721A80"/>
    <w:rsid w:val="00725CC9"/>
    <w:rsid w:val="007265D3"/>
    <w:rsid w:val="007266C9"/>
    <w:rsid w:val="007279B8"/>
    <w:rsid w:val="0073033E"/>
    <w:rsid w:val="00730599"/>
    <w:rsid w:val="00731397"/>
    <w:rsid w:val="007317B6"/>
    <w:rsid w:val="007318D1"/>
    <w:rsid w:val="007318DF"/>
    <w:rsid w:val="007364F7"/>
    <w:rsid w:val="00737337"/>
    <w:rsid w:val="0074097B"/>
    <w:rsid w:val="00742438"/>
    <w:rsid w:val="00750407"/>
    <w:rsid w:val="00751414"/>
    <w:rsid w:val="00751CED"/>
    <w:rsid w:val="00752D0E"/>
    <w:rsid w:val="00753C82"/>
    <w:rsid w:val="007541E0"/>
    <w:rsid w:val="007566E8"/>
    <w:rsid w:val="00761150"/>
    <w:rsid w:val="00761C29"/>
    <w:rsid w:val="00771A88"/>
    <w:rsid w:val="00772DB2"/>
    <w:rsid w:val="00774822"/>
    <w:rsid w:val="00777199"/>
    <w:rsid w:val="007834E9"/>
    <w:rsid w:val="00784B44"/>
    <w:rsid w:val="007856D6"/>
    <w:rsid w:val="00785BE3"/>
    <w:rsid w:val="0078684C"/>
    <w:rsid w:val="007911F5"/>
    <w:rsid w:val="00794261"/>
    <w:rsid w:val="00794674"/>
    <w:rsid w:val="007961AA"/>
    <w:rsid w:val="007969AE"/>
    <w:rsid w:val="007969CB"/>
    <w:rsid w:val="00796AAF"/>
    <w:rsid w:val="007A0031"/>
    <w:rsid w:val="007A3011"/>
    <w:rsid w:val="007A4013"/>
    <w:rsid w:val="007A4324"/>
    <w:rsid w:val="007A4EF4"/>
    <w:rsid w:val="007A5815"/>
    <w:rsid w:val="007A6865"/>
    <w:rsid w:val="007A732F"/>
    <w:rsid w:val="007B0D19"/>
    <w:rsid w:val="007B25FB"/>
    <w:rsid w:val="007B2AB4"/>
    <w:rsid w:val="007B6F02"/>
    <w:rsid w:val="007C1326"/>
    <w:rsid w:val="007C3AD1"/>
    <w:rsid w:val="007C5D45"/>
    <w:rsid w:val="007C69DF"/>
    <w:rsid w:val="007C6B16"/>
    <w:rsid w:val="007C6CCA"/>
    <w:rsid w:val="007D107E"/>
    <w:rsid w:val="007D3CA2"/>
    <w:rsid w:val="007D43D8"/>
    <w:rsid w:val="007D4A27"/>
    <w:rsid w:val="007D6DF2"/>
    <w:rsid w:val="007D7F45"/>
    <w:rsid w:val="007E0761"/>
    <w:rsid w:val="007E0BCD"/>
    <w:rsid w:val="007E20A0"/>
    <w:rsid w:val="007E2422"/>
    <w:rsid w:val="007E395B"/>
    <w:rsid w:val="007E54B4"/>
    <w:rsid w:val="007E5A31"/>
    <w:rsid w:val="007E75D3"/>
    <w:rsid w:val="007F1ED4"/>
    <w:rsid w:val="007F3C3E"/>
    <w:rsid w:val="007F4ABC"/>
    <w:rsid w:val="008001D9"/>
    <w:rsid w:val="00805D8B"/>
    <w:rsid w:val="00807E78"/>
    <w:rsid w:val="008172DC"/>
    <w:rsid w:val="00820676"/>
    <w:rsid w:val="00821535"/>
    <w:rsid w:val="00832D0D"/>
    <w:rsid w:val="008338CE"/>
    <w:rsid w:val="00833E2D"/>
    <w:rsid w:val="00834099"/>
    <w:rsid w:val="00834FF4"/>
    <w:rsid w:val="008360C0"/>
    <w:rsid w:val="00842DD2"/>
    <w:rsid w:val="008433F1"/>
    <w:rsid w:val="00845B36"/>
    <w:rsid w:val="008479DD"/>
    <w:rsid w:val="00852CF2"/>
    <w:rsid w:val="0085538C"/>
    <w:rsid w:val="008609A5"/>
    <w:rsid w:val="008620C2"/>
    <w:rsid w:val="00864CCC"/>
    <w:rsid w:val="008660DC"/>
    <w:rsid w:val="0086627A"/>
    <w:rsid w:val="00871CA1"/>
    <w:rsid w:val="00876AC8"/>
    <w:rsid w:val="008800E7"/>
    <w:rsid w:val="00880576"/>
    <w:rsid w:val="00881C32"/>
    <w:rsid w:val="00885E79"/>
    <w:rsid w:val="008874DF"/>
    <w:rsid w:val="0088784D"/>
    <w:rsid w:val="00892A86"/>
    <w:rsid w:val="0089306C"/>
    <w:rsid w:val="008A031E"/>
    <w:rsid w:val="008A0E5B"/>
    <w:rsid w:val="008A1E3C"/>
    <w:rsid w:val="008B1A2A"/>
    <w:rsid w:val="008B2B06"/>
    <w:rsid w:val="008B4B54"/>
    <w:rsid w:val="008B5C6D"/>
    <w:rsid w:val="008B68F0"/>
    <w:rsid w:val="008B7764"/>
    <w:rsid w:val="008C2135"/>
    <w:rsid w:val="008C2E5A"/>
    <w:rsid w:val="008C313D"/>
    <w:rsid w:val="008C43C0"/>
    <w:rsid w:val="008C6F3B"/>
    <w:rsid w:val="008C6FEA"/>
    <w:rsid w:val="008D1E65"/>
    <w:rsid w:val="008D4DC3"/>
    <w:rsid w:val="008E2634"/>
    <w:rsid w:val="008E3208"/>
    <w:rsid w:val="008E36F2"/>
    <w:rsid w:val="008E3D14"/>
    <w:rsid w:val="008E4707"/>
    <w:rsid w:val="008E5945"/>
    <w:rsid w:val="008E7452"/>
    <w:rsid w:val="008E7D23"/>
    <w:rsid w:val="008F2621"/>
    <w:rsid w:val="008F75FC"/>
    <w:rsid w:val="008F79F1"/>
    <w:rsid w:val="009007F9"/>
    <w:rsid w:val="00903263"/>
    <w:rsid w:val="00903554"/>
    <w:rsid w:val="00905F43"/>
    <w:rsid w:val="00906EBA"/>
    <w:rsid w:val="00907139"/>
    <w:rsid w:val="00911099"/>
    <w:rsid w:val="009154E5"/>
    <w:rsid w:val="00916CB1"/>
    <w:rsid w:val="00921760"/>
    <w:rsid w:val="009235F9"/>
    <w:rsid w:val="00923E26"/>
    <w:rsid w:val="00924A91"/>
    <w:rsid w:val="00926579"/>
    <w:rsid w:val="00926610"/>
    <w:rsid w:val="00931FF9"/>
    <w:rsid w:val="009366F6"/>
    <w:rsid w:val="00936919"/>
    <w:rsid w:val="00937F70"/>
    <w:rsid w:val="0094201A"/>
    <w:rsid w:val="00942650"/>
    <w:rsid w:val="0094310A"/>
    <w:rsid w:val="0094382C"/>
    <w:rsid w:val="009470B8"/>
    <w:rsid w:val="0095221B"/>
    <w:rsid w:val="009533D6"/>
    <w:rsid w:val="009559F5"/>
    <w:rsid w:val="00960BFA"/>
    <w:rsid w:val="009653D8"/>
    <w:rsid w:val="00975671"/>
    <w:rsid w:val="00976E81"/>
    <w:rsid w:val="00981D28"/>
    <w:rsid w:val="00986579"/>
    <w:rsid w:val="0098707E"/>
    <w:rsid w:val="0098745B"/>
    <w:rsid w:val="00995260"/>
    <w:rsid w:val="00996012"/>
    <w:rsid w:val="00996C27"/>
    <w:rsid w:val="009A0772"/>
    <w:rsid w:val="009A6CA1"/>
    <w:rsid w:val="009B145A"/>
    <w:rsid w:val="009B3999"/>
    <w:rsid w:val="009B4F69"/>
    <w:rsid w:val="009B7118"/>
    <w:rsid w:val="009C3167"/>
    <w:rsid w:val="009C3342"/>
    <w:rsid w:val="009C4351"/>
    <w:rsid w:val="009C5406"/>
    <w:rsid w:val="009C6826"/>
    <w:rsid w:val="009C7409"/>
    <w:rsid w:val="009C7D35"/>
    <w:rsid w:val="009D0FEE"/>
    <w:rsid w:val="009D34BA"/>
    <w:rsid w:val="009D4A1E"/>
    <w:rsid w:val="009D5FD7"/>
    <w:rsid w:val="009D697B"/>
    <w:rsid w:val="009D7C48"/>
    <w:rsid w:val="009D7FBA"/>
    <w:rsid w:val="009E0028"/>
    <w:rsid w:val="009E1C20"/>
    <w:rsid w:val="009E1EE3"/>
    <w:rsid w:val="009E620B"/>
    <w:rsid w:val="009E7843"/>
    <w:rsid w:val="009E78B6"/>
    <w:rsid w:val="009E79A3"/>
    <w:rsid w:val="009E7DB7"/>
    <w:rsid w:val="009F1595"/>
    <w:rsid w:val="009F448E"/>
    <w:rsid w:val="009F62F9"/>
    <w:rsid w:val="009F7FED"/>
    <w:rsid w:val="00A01A5B"/>
    <w:rsid w:val="00A07CD0"/>
    <w:rsid w:val="00A07CE3"/>
    <w:rsid w:val="00A140A7"/>
    <w:rsid w:val="00A14498"/>
    <w:rsid w:val="00A16CA9"/>
    <w:rsid w:val="00A1733F"/>
    <w:rsid w:val="00A213A4"/>
    <w:rsid w:val="00A248C6"/>
    <w:rsid w:val="00A24ACC"/>
    <w:rsid w:val="00A25FF7"/>
    <w:rsid w:val="00A301D5"/>
    <w:rsid w:val="00A3433E"/>
    <w:rsid w:val="00A35072"/>
    <w:rsid w:val="00A416F5"/>
    <w:rsid w:val="00A4594A"/>
    <w:rsid w:val="00A466E0"/>
    <w:rsid w:val="00A46FE8"/>
    <w:rsid w:val="00A511DA"/>
    <w:rsid w:val="00A513A5"/>
    <w:rsid w:val="00A513A8"/>
    <w:rsid w:val="00A53AB4"/>
    <w:rsid w:val="00A56BAD"/>
    <w:rsid w:val="00A57823"/>
    <w:rsid w:val="00A60467"/>
    <w:rsid w:val="00A62F78"/>
    <w:rsid w:val="00A6468D"/>
    <w:rsid w:val="00A66BFB"/>
    <w:rsid w:val="00A70444"/>
    <w:rsid w:val="00A711E9"/>
    <w:rsid w:val="00A7377A"/>
    <w:rsid w:val="00A73E88"/>
    <w:rsid w:val="00A7539F"/>
    <w:rsid w:val="00A7657B"/>
    <w:rsid w:val="00A76D7F"/>
    <w:rsid w:val="00A7766F"/>
    <w:rsid w:val="00A83A99"/>
    <w:rsid w:val="00A92556"/>
    <w:rsid w:val="00A935F9"/>
    <w:rsid w:val="00A93AEE"/>
    <w:rsid w:val="00A951C4"/>
    <w:rsid w:val="00A95EFB"/>
    <w:rsid w:val="00A960A8"/>
    <w:rsid w:val="00A97EB1"/>
    <w:rsid w:val="00AA2DD2"/>
    <w:rsid w:val="00AA408B"/>
    <w:rsid w:val="00AA6AC2"/>
    <w:rsid w:val="00AB0BA5"/>
    <w:rsid w:val="00AB1FF3"/>
    <w:rsid w:val="00AB382B"/>
    <w:rsid w:val="00AB4426"/>
    <w:rsid w:val="00AB6D09"/>
    <w:rsid w:val="00AC11B4"/>
    <w:rsid w:val="00AC2F56"/>
    <w:rsid w:val="00AC43F0"/>
    <w:rsid w:val="00AD0581"/>
    <w:rsid w:val="00AD0949"/>
    <w:rsid w:val="00AD1B5B"/>
    <w:rsid w:val="00AD396E"/>
    <w:rsid w:val="00AD52FF"/>
    <w:rsid w:val="00AD62F1"/>
    <w:rsid w:val="00AE2518"/>
    <w:rsid w:val="00AE4762"/>
    <w:rsid w:val="00AE48B6"/>
    <w:rsid w:val="00AE4BD0"/>
    <w:rsid w:val="00AE7FBB"/>
    <w:rsid w:val="00AF05BA"/>
    <w:rsid w:val="00AF0C0D"/>
    <w:rsid w:val="00AF19A7"/>
    <w:rsid w:val="00AF3CCE"/>
    <w:rsid w:val="00AF7248"/>
    <w:rsid w:val="00B05A04"/>
    <w:rsid w:val="00B06648"/>
    <w:rsid w:val="00B11A29"/>
    <w:rsid w:val="00B11E16"/>
    <w:rsid w:val="00B1241A"/>
    <w:rsid w:val="00B20295"/>
    <w:rsid w:val="00B217DC"/>
    <w:rsid w:val="00B220D5"/>
    <w:rsid w:val="00B231F9"/>
    <w:rsid w:val="00B23C21"/>
    <w:rsid w:val="00B259AF"/>
    <w:rsid w:val="00B32C91"/>
    <w:rsid w:val="00B35A22"/>
    <w:rsid w:val="00B35FCF"/>
    <w:rsid w:val="00B375B1"/>
    <w:rsid w:val="00B40408"/>
    <w:rsid w:val="00B41127"/>
    <w:rsid w:val="00B43A89"/>
    <w:rsid w:val="00B5167B"/>
    <w:rsid w:val="00B51957"/>
    <w:rsid w:val="00B51F53"/>
    <w:rsid w:val="00B53E50"/>
    <w:rsid w:val="00B55237"/>
    <w:rsid w:val="00B56132"/>
    <w:rsid w:val="00B56FFA"/>
    <w:rsid w:val="00B5700D"/>
    <w:rsid w:val="00B62128"/>
    <w:rsid w:val="00B62C30"/>
    <w:rsid w:val="00B655DE"/>
    <w:rsid w:val="00B67BE6"/>
    <w:rsid w:val="00B70EF2"/>
    <w:rsid w:val="00B72C45"/>
    <w:rsid w:val="00B75879"/>
    <w:rsid w:val="00B761CF"/>
    <w:rsid w:val="00B90667"/>
    <w:rsid w:val="00B919BF"/>
    <w:rsid w:val="00BA1DBF"/>
    <w:rsid w:val="00BA1F12"/>
    <w:rsid w:val="00BA21D1"/>
    <w:rsid w:val="00BA23B3"/>
    <w:rsid w:val="00BA515F"/>
    <w:rsid w:val="00BA6CFC"/>
    <w:rsid w:val="00BB00EC"/>
    <w:rsid w:val="00BB1E83"/>
    <w:rsid w:val="00BC01E6"/>
    <w:rsid w:val="00BC0F13"/>
    <w:rsid w:val="00BC1532"/>
    <w:rsid w:val="00BC4A63"/>
    <w:rsid w:val="00BC637D"/>
    <w:rsid w:val="00BC63B2"/>
    <w:rsid w:val="00BC72E3"/>
    <w:rsid w:val="00BC7882"/>
    <w:rsid w:val="00BD5498"/>
    <w:rsid w:val="00BD6226"/>
    <w:rsid w:val="00BE0278"/>
    <w:rsid w:val="00BE2EEB"/>
    <w:rsid w:val="00BE6C45"/>
    <w:rsid w:val="00BE79A4"/>
    <w:rsid w:val="00BF001C"/>
    <w:rsid w:val="00BF1FBA"/>
    <w:rsid w:val="00BF422A"/>
    <w:rsid w:val="00BF5A33"/>
    <w:rsid w:val="00C00CCB"/>
    <w:rsid w:val="00C01443"/>
    <w:rsid w:val="00C03882"/>
    <w:rsid w:val="00C04754"/>
    <w:rsid w:val="00C100A6"/>
    <w:rsid w:val="00C14108"/>
    <w:rsid w:val="00C144E4"/>
    <w:rsid w:val="00C212DD"/>
    <w:rsid w:val="00C21413"/>
    <w:rsid w:val="00C21D2C"/>
    <w:rsid w:val="00C23D6C"/>
    <w:rsid w:val="00C2457A"/>
    <w:rsid w:val="00C27162"/>
    <w:rsid w:val="00C30804"/>
    <w:rsid w:val="00C3201A"/>
    <w:rsid w:val="00C32558"/>
    <w:rsid w:val="00C33A42"/>
    <w:rsid w:val="00C3569E"/>
    <w:rsid w:val="00C37512"/>
    <w:rsid w:val="00C4027F"/>
    <w:rsid w:val="00C4439F"/>
    <w:rsid w:val="00C50C40"/>
    <w:rsid w:val="00C514DA"/>
    <w:rsid w:val="00C52F43"/>
    <w:rsid w:val="00C532C9"/>
    <w:rsid w:val="00C56D51"/>
    <w:rsid w:val="00C620D3"/>
    <w:rsid w:val="00C65FA5"/>
    <w:rsid w:val="00C6667E"/>
    <w:rsid w:val="00C71E98"/>
    <w:rsid w:val="00C73CEE"/>
    <w:rsid w:val="00C7431E"/>
    <w:rsid w:val="00C744DF"/>
    <w:rsid w:val="00C76866"/>
    <w:rsid w:val="00C77D86"/>
    <w:rsid w:val="00C80270"/>
    <w:rsid w:val="00C84233"/>
    <w:rsid w:val="00C86EEB"/>
    <w:rsid w:val="00C87AE3"/>
    <w:rsid w:val="00C909AA"/>
    <w:rsid w:val="00C92FBE"/>
    <w:rsid w:val="00CA194C"/>
    <w:rsid w:val="00CA48FD"/>
    <w:rsid w:val="00CA5D54"/>
    <w:rsid w:val="00CB3F0F"/>
    <w:rsid w:val="00CB4FFE"/>
    <w:rsid w:val="00CB791B"/>
    <w:rsid w:val="00CC1D12"/>
    <w:rsid w:val="00CD22D9"/>
    <w:rsid w:val="00CD40CF"/>
    <w:rsid w:val="00CD4BFB"/>
    <w:rsid w:val="00CD55D7"/>
    <w:rsid w:val="00CD7D7A"/>
    <w:rsid w:val="00CE2068"/>
    <w:rsid w:val="00CE3589"/>
    <w:rsid w:val="00CE6B04"/>
    <w:rsid w:val="00CE6D73"/>
    <w:rsid w:val="00CE7C12"/>
    <w:rsid w:val="00CF49F1"/>
    <w:rsid w:val="00CF546E"/>
    <w:rsid w:val="00CF6712"/>
    <w:rsid w:val="00D0024F"/>
    <w:rsid w:val="00D05BF2"/>
    <w:rsid w:val="00D05C0A"/>
    <w:rsid w:val="00D05FEE"/>
    <w:rsid w:val="00D125E1"/>
    <w:rsid w:val="00D12A71"/>
    <w:rsid w:val="00D15717"/>
    <w:rsid w:val="00D15D17"/>
    <w:rsid w:val="00D1671B"/>
    <w:rsid w:val="00D20199"/>
    <w:rsid w:val="00D229D7"/>
    <w:rsid w:val="00D2531F"/>
    <w:rsid w:val="00D257D1"/>
    <w:rsid w:val="00D2582A"/>
    <w:rsid w:val="00D26288"/>
    <w:rsid w:val="00D33537"/>
    <w:rsid w:val="00D37CE9"/>
    <w:rsid w:val="00D40279"/>
    <w:rsid w:val="00D43A31"/>
    <w:rsid w:val="00D43CBE"/>
    <w:rsid w:val="00D43D39"/>
    <w:rsid w:val="00D43FD4"/>
    <w:rsid w:val="00D44C0D"/>
    <w:rsid w:val="00D47F8D"/>
    <w:rsid w:val="00D50DBC"/>
    <w:rsid w:val="00D547B2"/>
    <w:rsid w:val="00D54DB1"/>
    <w:rsid w:val="00D56694"/>
    <w:rsid w:val="00D57574"/>
    <w:rsid w:val="00D60179"/>
    <w:rsid w:val="00D60E1E"/>
    <w:rsid w:val="00D61A0F"/>
    <w:rsid w:val="00D61BD6"/>
    <w:rsid w:val="00D62821"/>
    <w:rsid w:val="00D64559"/>
    <w:rsid w:val="00D657E6"/>
    <w:rsid w:val="00D66339"/>
    <w:rsid w:val="00D714EB"/>
    <w:rsid w:val="00D71CC9"/>
    <w:rsid w:val="00D7382D"/>
    <w:rsid w:val="00D75198"/>
    <w:rsid w:val="00D76FFC"/>
    <w:rsid w:val="00D80D08"/>
    <w:rsid w:val="00D8166A"/>
    <w:rsid w:val="00D82DD2"/>
    <w:rsid w:val="00D83EB6"/>
    <w:rsid w:val="00D91C1C"/>
    <w:rsid w:val="00D97197"/>
    <w:rsid w:val="00D97AF4"/>
    <w:rsid w:val="00DA1BEB"/>
    <w:rsid w:val="00DB1990"/>
    <w:rsid w:val="00DB2AF3"/>
    <w:rsid w:val="00DB52C8"/>
    <w:rsid w:val="00DB55BA"/>
    <w:rsid w:val="00DB7054"/>
    <w:rsid w:val="00DC0389"/>
    <w:rsid w:val="00DC0FB5"/>
    <w:rsid w:val="00DC2137"/>
    <w:rsid w:val="00DC2D5F"/>
    <w:rsid w:val="00DC6586"/>
    <w:rsid w:val="00DD317F"/>
    <w:rsid w:val="00DD479F"/>
    <w:rsid w:val="00DD7232"/>
    <w:rsid w:val="00DD7C07"/>
    <w:rsid w:val="00DE11D2"/>
    <w:rsid w:val="00DE509B"/>
    <w:rsid w:val="00DF185A"/>
    <w:rsid w:val="00DF4A5C"/>
    <w:rsid w:val="00DF648D"/>
    <w:rsid w:val="00DF6894"/>
    <w:rsid w:val="00E0091B"/>
    <w:rsid w:val="00E00DD6"/>
    <w:rsid w:val="00E00E4D"/>
    <w:rsid w:val="00E04900"/>
    <w:rsid w:val="00E06A04"/>
    <w:rsid w:val="00E0756A"/>
    <w:rsid w:val="00E119EB"/>
    <w:rsid w:val="00E1379A"/>
    <w:rsid w:val="00E14ED8"/>
    <w:rsid w:val="00E216C4"/>
    <w:rsid w:val="00E22573"/>
    <w:rsid w:val="00E2324A"/>
    <w:rsid w:val="00E26AFE"/>
    <w:rsid w:val="00E2745B"/>
    <w:rsid w:val="00E27DC8"/>
    <w:rsid w:val="00E31CE1"/>
    <w:rsid w:val="00E32037"/>
    <w:rsid w:val="00E35748"/>
    <w:rsid w:val="00E36DBA"/>
    <w:rsid w:val="00E4121A"/>
    <w:rsid w:val="00E46365"/>
    <w:rsid w:val="00E46CC8"/>
    <w:rsid w:val="00E47E50"/>
    <w:rsid w:val="00E51458"/>
    <w:rsid w:val="00E563CE"/>
    <w:rsid w:val="00E56F5B"/>
    <w:rsid w:val="00E57A22"/>
    <w:rsid w:val="00E57C5B"/>
    <w:rsid w:val="00E62A05"/>
    <w:rsid w:val="00E62E8E"/>
    <w:rsid w:val="00E657CD"/>
    <w:rsid w:val="00E66417"/>
    <w:rsid w:val="00E665DF"/>
    <w:rsid w:val="00E672D6"/>
    <w:rsid w:val="00E67515"/>
    <w:rsid w:val="00E67F3A"/>
    <w:rsid w:val="00E72D03"/>
    <w:rsid w:val="00E7313E"/>
    <w:rsid w:val="00E734D3"/>
    <w:rsid w:val="00E73F52"/>
    <w:rsid w:val="00E857DA"/>
    <w:rsid w:val="00E92BD3"/>
    <w:rsid w:val="00E958A0"/>
    <w:rsid w:val="00EA2AD0"/>
    <w:rsid w:val="00EA72B9"/>
    <w:rsid w:val="00EA767B"/>
    <w:rsid w:val="00EA7C77"/>
    <w:rsid w:val="00EB3D1F"/>
    <w:rsid w:val="00EB3ECE"/>
    <w:rsid w:val="00EB43CE"/>
    <w:rsid w:val="00EB644E"/>
    <w:rsid w:val="00EB7585"/>
    <w:rsid w:val="00EB7D00"/>
    <w:rsid w:val="00EB7E8F"/>
    <w:rsid w:val="00EC4CD8"/>
    <w:rsid w:val="00ED0946"/>
    <w:rsid w:val="00ED238A"/>
    <w:rsid w:val="00ED365D"/>
    <w:rsid w:val="00ED430E"/>
    <w:rsid w:val="00ED5423"/>
    <w:rsid w:val="00ED553D"/>
    <w:rsid w:val="00ED6582"/>
    <w:rsid w:val="00ED6865"/>
    <w:rsid w:val="00ED6B41"/>
    <w:rsid w:val="00ED7B22"/>
    <w:rsid w:val="00EE3C04"/>
    <w:rsid w:val="00EE5660"/>
    <w:rsid w:val="00EE722F"/>
    <w:rsid w:val="00EE782E"/>
    <w:rsid w:val="00EF05E8"/>
    <w:rsid w:val="00EF0ABC"/>
    <w:rsid w:val="00EF2104"/>
    <w:rsid w:val="00EF4115"/>
    <w:rsid w:val="00EF488F"/>
    <w:rsid w:val="00EF50B1"/>
    <w:rsid w:val="00EF53B7"/>
    <w:rsid w:val="00EF69DB"/>
    <w:rsid w:val="00EF7346"/>
    <w:rsid w:val="00F01E57"/>
    <w:rsid w:val="00F0320E"/>
    <w:rsid w:val="00F03F5A"/>
    <w:rsid w:val="00F040F3"/>
    <w:rsid w:val="00F079D0"/>
    <w:rsid w:val="00F104AB"/>
    <w:rsid w:val="00F10BCA"/>
    <w:rsid w:val="00F11A8F"/>
    <w:rsid w:val="00F11E44"/>
    <w:rsid w:val="00F12760"/>
    <w:rsid w:val="00F13C81"/>
    <w:rsid w:val="00F16707"/>
    <w:rsid w:val="00F17B5D"/>
    <w:rsid w:val="00F21E1F"/>
    <w:rsid w:val="00F23472"/>
    <w:rsid w:val="00F268C3"/>
    <w:rsid w:val="00F278A7"/>
    <w:rsid w:val="00F319AD"/>
    <w:rsid w:val="00F36C14"/>
    <w:rsid w:val="00F415EA"/>
    <w:rsid w:val="00F41949"/>
    <w:rsid w:val="00F444AC"/>
    <w:rsid w:val="00F4570C"/>
    <w:rsid w:val="00F55ABF"/>
    <w:rsid w:val="00F61E11"/>
    <w:rsid w:val="00F6319C"/>
    <w:rsid w:val="00F63E64"/>
    <w:rsid w:val="00F652F8"/>
    <w:rsid w:val="00F654E8"/>
    <w:rsid w:val="00F705F7"/>
    <w:rsid w:val="00F70FA7"/>
    <w:rsid w:val="00F77C12"/>
    <w:rsid w:val="00F81403"/>
    <w:rsid w:val="00F8177B"/>
    <w:rsid w:val="00F825C3"/>
    <w:rsid w:val="00F82CF8"/>
    <w:rsid w:val="00F85326"/>
    <w:rsid w:val="00F87EB9"/>
    <w:rsid w:val="00F90127"/>
    <w:rsid w:val="00F91EF5"/>
    <w:rsid w:val="00F927A6"/>
    <w:rsid w:val="00F92C22"/>
    <w:rsid w:val="00F95071"/>
    <w:rsid w:val="00FA03B0"/>
    <w:rsid w:val="00FA2FC3"/>
    <w:rsid w:val="00FA6E2D"/>
    <w:rsid w:val="00FB0951"/>
    <w:rsid w:val="00FB1CAA"/>
    <w:rsid w:val="00FB78C8"/>
    <w:rsid w:val="00FC1B9A"/>
    <w:rsid w:val="00FC569F"/>
    <w:rsid w:val="00FC79B0"/>
    <w:rsid w:val="00FD37DB"/>
    <w:rsid w:val="00FD3FBD"/>
    <w:rsid w:val="00FD52BF"/>
    <w:rsid w:val="00FE1B4C"/>
    <w:rsid w:val="00FE6946"/>
    <w:rsid w:val="00FF0CF0"/>
    <w:rsid w:val="00FF2D22"/>
    <w:rsid w:val="00FF6390"/>
    <w:rsid w:val="00FF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0" w:qFormat="1"/>
    <w:lsdException w:name="toc 3" w:uiPriority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line number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First Indent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 w:qFormat="1"/>
    <w:lsdException w:name="Normal (Web)" w:uiPriority="0"/>
    <w:lsdException w:name="Table Web 3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rsid w:val="00127856"/>
    <w:pPr>
      <w:widowControl w:val="0"/>
      <w:suppressAutoHyphens/>
      <w:autoSpaceDN w:val="0"/>
      <w:spacing w:line="300" w:lineRule="auto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10">
    <w:name w:val="heading 1"/>
    <w:aliases w:val="главы"/>
    <w:basedOn w:val="a2"/>
    <w:next w:val="a2"/>
    <w:link w:val="12"/>
    <w:uiPriority w:val="9"/>
    <w:qFormat/>
    <w:rsid w:val="00921760"/>
    <w:pPr>
      <w:keepNext/>
      <w:widowControl/>
      <w:numPr>
        <w:numId w:val="1"/>
      </w:numPr>
      <w:autoSpaceDN/>
      <w:spacing w:before="240" w:after="60" w:line="240" w:lineRule="auto"/>
      <w:jc w:val="left"/>
      <w:textAlignment w:val="auto"/>
      <w:outlineLvl w:val="0"/>
    </w:pPr>
    <w:rPr>
      <w:rFonts w:ascii="Arial" w:hAnsi="Arial" w:cs="Arial"/>
      <w:b/>
      <w:bCs/>
      <w:kern w:val="1"/>
      <w:szCs w:val="32"/>
      <w:lang w:eastAsia="ar-SA"/>
    </w:rPr>
  </w:style>
  <w:style w:type="paragraph" w:styleId="2">
    <w:name w:val="heading 2"/>
    <w:aliases w:val="пункты"/>
    <w:basedOn w:val="a2"/>
    <w:next w:val="a2"/>
    <w:link w:val="20"/>
    <w:qFormat/>
    <w:rsid w:val="00921760"/>
    <w:pPr>
      <w:keepNext/>
      <w:widowControl/>
      <w:numPr>
        <w:ilvl w:val="1"/>
        <w:numId w:val="1"/>
      </w:numPr>
      <w:autoSpaceDN/>
      <w:spacing w:before="240" w:after="60" w:line="240" w:lineRule="auto"/>
      <w:jc w:val="left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3">
    <w:name w:val="heading 3"/>
    <w:basedOn w:val="a2"/>
    <w:next w:val="a2"/>
    <w:link w:val="30"/>
    <w:qFormat/>
    <w:rsid w:val="00921760"/>
    <w:pPr>
      <w:keepNext/>
      <w:widowControl/>
      <w:numPr>
        <w:ilvl w:val="2"/>
        <w:numId w:val="1"/>
      </w:numPr>
      <w:autoSpaceDN/>
      <w:spacing w:before="240" w:after="60" w:line="240" w:lineRule="auto"/>
      <w:jc w:val="left"/>
      <w:textAlignment w:val="auto"/>
      <w:outlineLvl w:val="2"/>
    </w:pPr>
    <w:rPr>
      <w:rFonts w:ascii="Arial" w:hAnsi="Arial" w:cs="Arial"/>
      <w:b/>
      <w:bCs/>
      <w:kern w:val="0"/>
      <w:sz w:val="26"/>
      <w:szCs w:val="26"/>
      <w:lang w:eastAsia="ar-SA"/>
    </w:rPr>
  </w:style>
  <w:style w:type="paragraph" w:styleId="4">
    <w:name w:val="heading 4"/>
    <w:basedOn w:val="a2"/>
    <w:next w:val="a2"/>
    <w:link w:val="40"/>
    <w:qFormat/>
    <w:rsid w:val="00921760"/>
    <w:pPr>
      <w:keepNext/>
      <w:widowControl/>
      <w:numPr>
        <w:ilvl w:val="3"/>
        <w:numId w:val="1"/>
      </w:numPr>
      <w:autoSpaceDN/>
      <w:spacing w:before="240" w:after="60" w:line="240" w:lineRule="auto"/>
      <w:jc w:val="left"/>
      <w:textAlignment w:val="auto"/>
      <w:outlineLvl w:val="3"/>
    </w:pPr>
    <w:rPr>
      <w:b/>
      <w:bCs/>
      <w:kern w:val="0"/>
      <w:sz w:val="28"/>
      <w:szCs w:val="28"/>
      <w:lang w:eastAsia="ar-SA"/>
    </w:rPr>
  </w:style>
  <w:style w:type="paragraph" w:styleId="5">
    <w:name w:val="heading 5"/>
    <w:basedOn w:val="a2"/>
    <w:next w:val="a2"/>
    <w:link w:val="5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4"/>
    </w:pPr>
    <w:rPr>
      <w:rFonts w:ascii="Cambria" w:hAnsi="Cambria" w:cs="Calibri"/>
      <w:color w:val="243F60"/>
      <w:kern w:val="0"/>
      <w:sz w:val="24"/>
      <w:lang w:eastAsia="ar-SA"/>
    </w:rPr>
  </w:style>
  <w:style w:type="paragraph" w:styleId="6">
    <w:name w:val="heading 6"/>
    <w:basedOn w:val="a2"/>
    <w:next w:val="a2"/>
    <w:link w:val="6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5"/>
    </w:pPr>
    <w:rPr>
      <w:rFonts w:ascii="Cambria" w:hAnsi="Cambria" w:cs="Calibri"/>
      <w:i/>
      <w:iCs/>
      <w:color w:val="243F60"/>
      <w:kern w:val="0"/>
      <w:sz w:val="24"/>
      <w:lang w:eastAsia="ar-SA"/>
    </w:rPr>
  </w:style>
  <w:style w:type="paragraph" w:styleId="7">
    <w:name w:val="heading 7"/>
    <w:basedOn w:val="a2"/>
    <w:next w:val="a2"/>
    <w:link w:val="7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6"/>
    </w:pPr>
    <w:rPr>
      <w:rFonts w:ascii="Cambria" w:hAnsi="Cambria" w:cs="Calibri"/>
      <w:i/>
      <w:iCs/>
      <w:color w:val="404040"/>
      <w:kern w:val="0"/>
      <w:sz w:val="24"/>
      <w:lang w:eastAsia="ar-SA"/>
    </w:rPr>
  </w:style>
  <w:style w:type="paragraph" w:styleId="8">
    <w:name w:val="heading 8"/>
    <w:basedOn w:val="a2"/>
    <w:next w:val="a2"/>
    <w:link w:val="80"/>
    <w:qFormat/>
    <w:rsid w:val="00D7382D"/>
    <w:pPr>
      <w:widowControl/>
      <w:autoSpaceDN/>
      <w:spacing w:before="240" w:after="60" w:line="240" w:lineRule="auto"/>
      <w:ind w:firstLine="0"/>
      <w:jc w:val="left"/>
      <w:textAlignment w:val="auto"/>
      <w:outlineLvl w:val="7"/>
    </w:pPr>
    <w:rPr>
      <w:rFonts w:cs="Calibri"/>
      <w:i/>
      <w:iCs/>
      <w:kern w:val="0"/>
      <w:sz w:val="24"/>
      <w:szCs w:val="24"/>
      <w:lang w:eastAsia="ar-SA"/>
    </w:rPr>
  </w:style>
  <w:style w:type="paragraph" w:styleId="9">
    <w:name w:val="heading 9"/>
    <w:basedOn w:val="a2"/>
    <w:next w:val="a2"/>
    <w:link w:val="9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8"/>
    </w:pPr>
    <w:rPr>
      <w:rFonts w:ascii="Cambria" w:hAnsi="Cambria" w:cs="Calibri"/>
      <w:i/>
      <w:iCs/>
      <w:color w:val="404040"/>
      <w:kern w:val="0"/>
      <w:sz w:val="20"/>
      <w:lang w:eastAsia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tandard">
    <w:name w:val="Standard"/>
    <w:rsid w:val="00466849"/>
    <w:pPr>
      <w:suppressAutoHyphens/>
      <w:autoSpaceDN w:val="0"/>
      <w:textAlignment w:val="baseline"/>
    </w:pPr>
    <w:rPr>
      <w:rFonts w:eastAsia="Times New Roman" w:cs="Times New Roman"/>
      <w:kern w:val="3"/>
      <w:sz w:val="28"/>
      <w:szCs w:val="28"/>
    </w:rPr>
  </w:style>
  <w:style w:type="paragraph" w:customStyle="1" w:styleId="Textbody">
    <w:name w:val="Text body"/>
    <w:basedOn w:val="Standard"/>
    <w:rsid w:val="00466849"/>
    <w:pPr>
      <w:spacing w:after="120"/>
    </w:pPr>
  </w:style>
  <w:style w:type="paragraph" w:customStyle="1" w:styleId="Textbodyindent">
    <w:name w:val="Text body indent"/>
    <w:basedOn w:val="Standard"/>
    <w:rsid w:val="00466849"/>
    <w:pPr>
      <w:ind w:firstLine="709"/>
      <w:jc w:val="both"/>
    </w:pPr>
    <w:rPr>
      <w:szCs w:val="20"/>
    </w:rPr>
  </w:style>
  <w:style w:type="paragraph" w:customStyle="1" w:styleId="110">
    <w:name w:val="Заголовок 11"/>
    <w:basedOn w:val="Standard"/>
    <w:next w:val="Standard"/>
    <w:rsid w:val="0046684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Standard"/>
    <w:next w:val="Standard"/>
    <w:rsid w:val="004668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customStyle="1" w:styleId="31">
    <w:name w:val="Заголовок 31"/>
    <w:basedOn w:val="Standard"/>
    <w:next w:val="Standard"/>
    <w:rsid w:val="004668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Standard"/>
    <w:next w:val="Standard"/>
    <w:rsid w:val="00466849"/>
    <w:pPr>
      <w:keepNext/>
      <w:spacing w:before="240" w:after="60"/>
      <w:outlineLvl w:val="3"/>
    </w:pPr>
    <w:rPr>
      <w:b/>
      <w:bCs/>
    </w:rPr>
  </w:style>
  <w:style w:type="paragraph" w:styleId="a6">
    <w:name w:val="List"/>
    <w:basedOn w:val="Textbody"/>
    <w:rsid w:val="00466849"/>
    <w:rPr>
      <w:rFonts w:cs="Tahoma"/>
    </w:rPr>
  </w:style>
  <w:style w:type="paragraph" w:customStyle="1" w:styleId="13">
    <w:name w:val="Верх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466849"/>
    <w:pPr>
      <w:suppressLineNumbers/>
    </w:pPr>
  </w:style>
  <w:style w:type="paragraph" w:customStyle="1" w:styleId="TableHeading">
    <w:name w:val="Table Heading"/>
    <w:basedOn w:val="TableContents"/>
    <w:rsid w:val="00466849"/>
    <w:pPr>
      <w:jc w:val="center"/>
    </w:pPr>
    <w:rPr>
      <w:b/>
      <w:bCs/>
    </w:rPr>
  </w:style>
  <w:style w:type="paragraph" w:customStyle="1" w:styleId="15">
    <w:name w:val="Название объекта1"/>
    <w:basedOn w:val="Standard"/>
    <w:rsid w:val="0046684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">
    <w:name w:val="Text"/>
    <w:basedOn w:val="Standard"/>
    <w:rsid w:val="00466849"/>
    <w:rPr>
      <w:rFonts w:ascii="Courier New" w:hAnsi="Courier New" w:cs="Courier New"/>
      <w:sz w:val="20"/>
      <w:szCs w:val="20"/>
    </w:rPr>
  </w:style>
  <w:style w:type="paragraph" w:customStyle="1" w:styleId="Framecontents">
    <w:name w:val="Frame contents"/>
    <w:basedOn w:val="Textbody"/>
    <w:rsid w:val="00466849"/>
  </w:style>
  <w:style w:type="paragraph" w:customStyle="1" w:styleId="Index">
    <w:name w:val="Index"/>
    <w:basedOn w:val="Standard"/>
    <w:rsid w:val="00466849"/>
    <w:pPr>
      <w:suppressLineNumbers/>
    </w:pPr>
    <w:rPr>
      <w:rFonts w:cs="Tahoma"/>
    </w:rPr>
  </w:style>
  <w:style w:type="paragraph" w:styleId="a7">
    <w:name w:val="Title"/>
    <w:basedOn w:val="Standard"/>
    <w:next w:val="Textbody"/>
    <w:qFormat/>
    <w:rsid w:val="00466849"/>
    <w:pPr>
      <w:keepNext/>
      <w:spacing w:before="240" w:after="120"/>
    </w:pPr>
    <w:rPr>
      <w:rFonts w:ascii="Arial" w:eastAsia="Lucida Sans Unicode" w:hAnsi="Arial" w:cs="Tahoma"/>
    </w:rPr>
  </w:style>
  <w:style w:type="paragraph" w:styleId="a8">
    <w:name w:val="Subtitle"/>
    <w:aliases w:val="заголовок 2,Обычный таблица"/>
    <w:basedOn w:val="a7"/>
    <w:next w:val="Textbody"/>
    <w:link w:val="16"/>
    <w:qFormat/>
    <w:rsid w:val="00466849"/>
    <w:pPr>
      <w:jc w:val="center"/>
    </w:pPr>
    <w:rPr>
      <w:i/>
      <w:iCs/>
    </w:rPr>
  </w:style>
  <w:style w:type="paragraph" w:customStyle="1" w:styleId="IauiueIacaaieaiiaacaaeaiey">
    <w:name w:val="Iau?iue.Iacaaiea iia?acaaeaiey"/>
    <w:rsid w:val="00466849"/>
    <w:pPr>
      <w:suppressAutoHyphens/>
      <w:overflowPunct w:val="0"/>
      <w:autoSpaceDE w:val="0"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aaieiaie4">
    <w:name w:val="caaieiaie 4"/>
    <w:basedOn w:val="IauiueIacaaieaiiaacaaeaiey"/>
    <w:next w:val="IauiueIacaaieaiiaacaaeaiey"/>
    <w:rsid w:val="0046684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9">
    <w:name w:val="Обычный.Название подразделения"/>
    <w:rsid w:val="00466849"/>
    <w:pPr>
      <w:suppressAutoHyphens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onsPlusTitle">
    <w:name w:val="ConsPlusTitle"/>
    <w:uiPriority w:val="99"/>
    <w:rsid w:val="00466849"/>
    <w:pPr>
      <w:widowControl w:val="0"/>
      <w:suppressAutoHyphens/>
      <w:autoSpaceDE w:val="0"/>
      <w:autoSpaceDN w:val="0"/>
      <w:textAlignment w:val="baseline"/>
    </w:pPr>
    <w:rPr>
      <w:rFonts w:eastAsia="Times New Roman" w:cs="Times New Roman"/>
      <w:b/>
      <w:bCs/>
      <w:kern w:val="3"/>
      <w:sz w:val="28"/>
      <w:szCs w:val="28"/>
    </w:rPr>
  </w:style>
  <w:style w:type="paragraph" w:customStyle="1" w:styleId="ConsPlusNonformat">
    <w:name w:val="ConsPlusNonformat"/>
    <w:uiPriority w:val="99"/>
    <w:rsid w:val="00466849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customStyle="1" w:styleId="ConsPlusCell">
    <w:name w:val="ConsPlusCell"/>
    <w:rsid w:val="00466849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a">
    <w:name w:val="Balloon Text"/>
    <w:basedOn w:val="Standard"/>
    <w:uiPriority w:val="99"/>
    <w:rsid w:val="00466849"/>
    <w:rPr>
      <w:rFonts w:ascii="Tahoma" w:hAnsi="Tahoma" w:cs="Tahoma"/>
      <w:sz w:val="16"/>
      <w:szCs w:val="16"/>
    </w:rPr>
  </w:style>
  <w:style w:type="paragraph" w:customStyle="1" w:styleId="WW-Web">
    <w:name w:val="WW-Обычный (Web)"/>
    <w:basedOn w:val="Standard"/>
    <w:rsid w:val="00466849"/>
    <w:pPr>
      <w:spacing w:before="100" w:after="100"/>
    </w:pPr>
  </w:style>
  <w:style w:type="character" w:customStyle="1" w:styleId="17">
    <w:name w:val="Номер страницы1"/>
    <w:basedOn w:val="a3"/>
    <w:rsid w:val="00466849"/>
  </w:style>
  <w:style w:type="character" w:customStyle="1" w:styleId="NumberingSymbols">
    <w:name w:val="Numbering Symbols"/>
    <w:rsid w:val="00466849"/>
  </w:style>
  <w:style w:type="character" w:customStyle="1" w:styleId="Internetlink">
    <w:name w:val="Internet link"/>
    <w:rsid w:val="00466849"/>
    <w:rPr>
      <w:color w:val="0000FF"/>
      <w:u w:val="single"/>
    </w:rPr>
  </w:style>
  <w:style w:type="character" w:customStyle="1" w:styleId="Absatz-Standardschriftart">
    <w:name w:val="Absatz-Standardschriftart"/>
    <w:rsid w:val="00466849"/>
  </w:style>
  <w:style w:type="character" w:customStyle="1" w:styleId="WW-Absatz-Standardschriftart">
    <w:name w:val="WW-Absatz-Standardschriftart"/>
    <w:rsid w:val="00466849"/>
  </w:style>
  <w:style w:type="character" w:customStyle="1" w:styleId="WW-Absatz-Standardschriftart1">
    <w:name w:val="WW-Absatz-Standardschriftart1"/>
    <w:rsid w:val="00466849"/>
  </w:style>
  <w:style w:type="character" w:customStyle="1" w:styleId="WW-Absatz-Standardschriftart11">
    <w:name w:val="WW-Absatz-Standardschriftart11"/>
    <w:rsid w:val="00466849"/>
  </w:style>
  <w:style w:type="character" w:customStyle="1" w:styleId="WW8Num3z2">
    <w:name w:val="WW8Num3z2"/>
    <w:rsid w:val="00466849"/>
    <w:rPr>
      <w:i/>
    </w:rPr>
  </w:style>
  <w:style w:type="character" w:customStyle="1" w:styleId="WW-Absatz-Standardschriftart111">
    <w:name w:val="WW-Absatz-Standardschriftart111"/>
    <w:rsid w:val="00466849"/>
  </w:style>
  <w:style w:type="character" w:customStyle="1" w:styleId="WW8Num1z0">
    <w:name w:val="WW8Num1z0"/>
    <w:rsid w:val="00466849"/>
    <w:rPr>
      <w:color w:val="000000"/>
    </w:rPr>
  </w:style>
  <w:style w:type="character" w:customStyle="1" w:styleId="WW8Num4z2">
    <w:name w:val="WW8Num4z2"/>
    <w:rsid w:val="00466849"/>
    <w:rPr>
      <w:i/>
    </w:rPr>
  </w:style>
  <w:style w:type="character" w:customStyle="1" w:styleId="nwttl1">
    <w:name w:val="nwttl1"/>
    <w:rsid w:val="00466849"/>
    <w:rPr>
      <w:color w:val="0975B4"/>
    </w:rPr>
  </w:style>
  <w:style w:type="character" w:customStyle="1" w:styleId="ab">
    <w:name w:val="Верхний колонтитул Знак"/>
    <w:aliases w:val=" Знак Знак"/>
    <w:uiPriority w:val="99"/>
    <w:rsid w:val="00466849"/>
    <w:rPr>
      <w:sz w:val="28"/>
      <w:szCs w:val="28"/>
    </w:rPr>
  </w:style>
  <w:style w:type="paragraph" w:styleId="ac">
    <w:name w:val="header"/>
    <w:aliases w:val=" Знак"/>
    <w:basedOn w:val="a2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18">
    <w:name w:val="Верхний колонтитул Знак1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styleId="ad">
    <w:name w:val="No Spacing"/>
    <w:aliases w:val="с интервалом,No Spacing,No Spacing1,номера"/>
    <w:qFormat/>
    <w:rsid w:val="00466849"/>
    <w:pPr>
      <w:widowControl w:val="0"/>
      <w:suppressAutoHyphens/>
      <w:autoSpaceDN w:val="0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ae">
    <w:name w:val="Plain Text"/>
    <w:basedOn w:val="a2"/>
    <w:qFormat/>
    <w:rsid w:val="00466849"/>
    <w:pPr>
      <w:widowControl/>
      <w:suppressAutoHyphens w:val="0"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af">
    <w:name w:val="Текст Знак"/>
    <w:rsid w:val="00466849"/>
    <w:rPr>
      <w:rFonts w:ascii="Courier New" w:eastAsia="Times New Roman" w:hAnsi="Courier New" w:cs="Courier New"/>
      <w:kern w:val="0"/>
      <w:sz w:val="20"/>
      <w:szCs w:val="20"/>
      <w:lang w:bidi="ar-SA"/>
    </w:rPr>
  </w:style>
  <w:style w:type="paragraph" w:styleId="af0">
    <w:name w:val="footer"/>
    <w:basedOn w:val="a2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customStyle="1" w:styleId="19">
    <w:name w:val="Текст1"/>
    <w:basedOn w:val="a2"/>
    <w:rsid w:val="00466849"/>
    <w:pPr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0"/>
      <w:sz w:val="20"/>
      <w:lang w:bidi="ru-RU"/>
    </w:rPr>
  </w:style>
  <w:style w:type="paragraph" w:styleId="af2">
    <w:name w:val="List Paragraph"/>
    <w:aliases w:val="мой,Нумерованый список,Bullet List,FooterText,numbered,SL_Абзац списка,GOST_TableList,числа"/>
    <w:basedOn w:val="a2"/>
    <w:link w:val="af3"/>
    <w:uiPriority w:val="34"/>
    <w:qFormat/>
    <w:rsid w:val="00466849"/>
    <w:pPr>
      <w:ind w:left="720"/>
    </w:pPr>
  </w:style>
  <w:style w:type="numbering" w:customStyle="1" w:styleId="WW8Num1">
    <w:name w:val="WW8Num1"/>
    <w:basedOn w:val="a5"/>
    <w:rsid w:val="00466849"/>
    <w:pPr>
      <w:numPr>
        <w:numId w:val="1"/>
      </w:numPr>
    </w:pPr>
  </w:style>
  <w:style w:type="paragraph" w:styleId="af4">
    <w:name w:val="Normal (Web)"/>
    <w:aliases w:val="Обычный (Web),Обычный (Web)1,Обычный (веб)1"/>
    <w:basedOn w:val="a2"/>
    <w:rsid w:val="00D8166A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1a">
    <w:name w:val="Основной шрифт абзаца1"/>
    <w:rsid w:val="00045FEB"/>
  </w:style>
  <w:style w:type="character" w:styleId="af5">
    <w:name w:val="Strong"/>
    <w:aliases w:val="цифры"/>
    <w:uiPriority w:val="22"/>
    <w:qFormat/>
    <w:rsid w:val="007364F7"/>
    <w:rPr>
      <w:b/>
      <w:bCs/>
    </w:rPr>
  </w:style>
  <w:style w:type="paragraph" w:customStyle="1" w:styleId="af6">
    <w:name w:val="Содержимое таблицы"/>
    <w:basedOn w:val="af0"/>
    <w:next w:val="TableHeading"/>
    <w:rsid w:val="005470C1"/>
    <w:pPr>
      <w:widowControl/>
      <w:suppressAutoHyphens w:val="0"/>
      <w:autoSpaceDN/>
      <w:spacing w:after="20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7">
    <w:name w:val="Table Grid"/>
    <w:aliases w:val="Table Grid Report"/>
    <w:basedOn w:val="a4"/>
    <w:uiPriority w:val="99"/>
    <w:rsid w:val="008479DD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Body Text"/>
    <w:basedOn w:val="a2"/>
    <w:link w:val="af9"/>
    <w:uiPriority w:val="99"/>
    <w:unhideWhenUsed/>
    <w:rsid w:val="008479DD"/>
    <w:pPr>
      <w:widowControl/>
      <w:suppressAutoHyphens w:val="0"/>
      <w:autoSpaceDN/>
      <w:spacing w:after="12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f9">
    <w:name w:val="Основной текст Знак"/>
    <w:link w:val="af8"/>
    <w:uiPriority w:val="99"/>
    <w:rsid w:val="008479DD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212">
    <w:name w:val="Стиль Заголовок 2 + 12 пт полужирный По центру"/>
    <w:basedOn w:val="a2"/>
    <w:rsid w:val="004B2846"/>
    <w:pPr>
      <w:keepNext/>
      <w:widowControl/>
      <w:spacing w:line="240" w:lineRule="auto"/>
      <w:ind w:firstLine="0"/>
      <w:jc w:val="center"/>
      <w:outlineLvl w:val="1"/>
    </w:pPr>
    <w:rPr>
      <w:b/>
      <w:bCs/>
      <w:iCs/>
      <w:sz w:val="26"/>
    </w:rPr>
  </w:style>
  <w:style w:type="paragraph" w:customStyle="1" w:styleId="0">
    <w:name w:val="Основной текст 0"/>
    <w:basedOn w:val="Standard"/>
    <w:rsid w:val="00C01443"/>
    <w:pPr>
      <w:ind w:firstLine="539"/>
      <w:jc w:val="both"/>
    </w:pPr>
    <w:rPr>
      <w:bCs/>
      <w:iCs/>
      <w:color w:val="000000"/>
      <w:szCs w:val="24"/>
    </w:rPr>
  </w:style>
  <w:style w:type="paragraph" w:customStyle="1" w:styleId="ConsPlusNormal">
    <w:name w:val="ConsPlusNormal"/>
    <w:rsid w:val="00C014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WW-">
    <w:name w:val="WW-Текст"/>
    <w:basedOn w:val="a2"/>
    <w:rsid w:val="00E66417"/>
    <w:pPr>
      <w:widowControl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  <w:lang w:eastAsia="ar-SA"/>
    </w:rPr>
  </w:style>
  <w:style w:type="paragraph" w:customStyle="1" w:styleId="22">
    <w:name w:val="Текст2"/>
    <w:basedOn w:val="a2"/>
    <w:rsid w:val="00AE48B6"/>
    <w:pPr>
      <w:autoSpaceDN/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2"/>
      <w:sz w:val="20"/>
      <w:lang w:bidi="ru-RU"/>
    </w:rPr>
  </w:style>
  <w:style w:type="paragraph" w:customStyle="1" w:styleId="210">
    <w:name w:val="Основной текст с отступом 21"/>
    <w:basedOn w:val="a2"/>
    <w:rsid w:val="00642880"/>
    <w:pPr>
      <w:widowControl/>
      <w:autoSpaceDN/>
      <w:spacing w:line="240" w:lineRule="auto"/>
      <w:ind w:firstLine="709"/>
      <w:textAlignment w:val="auto"/>
    </w:pPr>
    <w:rPr>
      <w:bCs/>
      <w:iCs/>
      <w:kern w:val="0"/>
      <w:sz w:val="24"/>
      <w:szCs w:val="24"/>
      <w:lang w:eastAsia="ar-SA"/>
    </w:rPr>
  </w:style>
  <w:style w:type="paragraph" w:styleId="23">
    <w:name w:val="Body Text Indent 2"/>
    <w:basedOn w:val="a2"/>
    <w:link w:val="24"/>
    <w:unhideWhenUsed/>
    <w:rsid w:val="00ED542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ED5423"/>
    <w:rPr>
      <w:rFonts w:eastAsia="Times New Roman" w:cs="Times New Roman"/>
      <w:kern w:val="3"/>
      <w:sz w:val="32"/>
    </w:rPr>
  </w:style>
  <w:style w:type="character" w:customStyle="1" w:styleId="12">
    <w:name w:val="Заголовок 1 Знак"/>
    <w:aliases w:val="главы Знак"/>
    <w:link w:val="10"/>
    <w:uiPriority w:val="9"/>
    <w:rsid w:val="0092176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aliases w:val="пункты Знак"/>
    <w:link w:val="2"/>
    <w:rsid w:val="0092176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92176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rsid w:val="00921760"/>
    <w:rPr>
      <w:rFonts w:eastAsia="Times New Roman" w:cs="Times New Roman"/>
      <w:b/>
      <w:bCs/>
      <w:sz w:val="28"/>
      <w:szCs w:val="28"/>
      <w:lang w:eastAsia="ar-SA"/>
    </w:rPr>
  </w:style>
  <w:style w:type="character" w:styleId="afa">
    <w:name w:val="page number"/>
    <w:basedOn w:val="1a"/>
    <w:rsid w:val="00921760"/>
  </w:style>
  <w:style w:type="character" w:customStyle="1" w:styleId="afb">
    <w:name w:val="Символ нумерации"/>
    <w:rsid w:val="00921760"/>
  </w:style>
  <w:style w:type="character" w:styleId="afc">
    <w:name w:val="Hyperlink"/>
    <w:uiPriority w:val="99"/>
    <w:rsid w:val="00921760"/>
    <w:rPr>
      <w:color w:val="0000FF"/>
      <w:u w:val="single"/>
    </w:rPr>
  </w:style>
  <w:style w:type="character" w:customStyle="1" w:styleId="WW-Absatz-Standardschriftart1111">
    <w:name w:val="WW-Absatz-Standardschriftart1111"/>
    <w:rsid w:val="00921760"/>
  </w:style>
  <w:style w:type="character" w:customStyle="1" w:styleId="25">
    <w:name w:val="Основной шрифт абзаца2"/>
    <w:rsid w:val="00921760"/>
  </w:style>
  <w:style w:type="character" w:customStyle="1" w:styleId="WW-Absatz-Standardschriftart11111">
    <w:name w:val="WW-Absatz-Standardschriftart11111"/>
    <w:rsid w:val="00921760"/>
  </w:style>
  <w:style w:type="character" w:customStyle="1" w:styleId="WW-Absatz-Standardschriftart111111">
    <w:name w:val="WW-Absatz-Standardschriftart111111"/>
    <w:rsid w:val="00921760"/>
  </w:style>
  <w:style w:type="character" w:customStyle="1" w:styleId="WW-Absatz-Standardschriftart1111111">
    <w:name w:val="WW-Absatz-Standardschriftart1111111"/>
    <w:rsid w:val="00921760"/>
  </w:style>
  <w:style w:type="character" w:customStyle="1" w:styleId="WW-Absatz-Standardschriftart11111111">
    <w:name w:val="WW-Absatz-Standardschriftart11111111"/>
    <w:rsid w:val="00921760"/>
  </w:style>
  <w:style w:type="character" w:customStyle="1" w:styleId="WW-Absatz-Standardschriftart111111111">
    <w:name w:val="WW-Absatz-Standardschriftart111111111"/>
    <w:rsid w:val="00921760"/>
  </w:style>
  <w:style w:type="character" w:customStyle="1" w:styleId="WW-Absatz-Standardschriftart1111111111">
    <w:name w:val="WW-Absatz-Standardschriftart1111111111"/>
    <w:rsid w:val="00921760"/>
  </w:style>
  <w:style w:type="character" w:customStyle="1" w:styleId="WW-Absatz-Standardschriftart11111111111">
    <w:name w:val="WW-Absatz-Standardschriftart11111111111"/>
    <w:rsid w:val="00921760"/>
  </w:style>
  <w:style w:type="character" w:customStyle="1" w:styleId="WW-Absatz-Standardschriftart111111111111">
    <w:name w:val="WW-Absatz-Standardschriftart111111111111"/>
    <w:rsid w:val="00921760"/>
  </w:style>
  <w:style w:type="character" w:customStyle="1" w:styleId="WW-Absatz-Standardschriftart1111111111111">
    <w:name w:val="WW-Absatz-Standardschriftart1111111111111"/>
    <w:rsid w:val="00921760"/>
  </w:style>
  <w:style w:type="character" w:customStyle="1" w:styleId="WW-Absatz-Standardschriftart11111111111111">
    <w:name w:val="WW-Absatz-Standardschriftart11111111111111"/>
    <w:rsid w:val="00921760"/>
  </w:style>
  <w:style w:type="character" w:customStyle="1" w:styleId="WW-Absatz-Standardschriftart111111111111111">
    <w:name w:val="WW-Absatz-Standardschriftart111111111111111"/>
    <w:rsid w:val="00921760"/>
  </w:style>
  <w:style w:type="character" w:customStyle="1" w:styleId="WW-Absatz-Standardschriftart1111111111111111">
    <w:name w:val="WW-Absatz-Standardschriftart1111111111111111"/>
    <w:rsid w:val="00921760"/>
  </w:style>
  <w:style w:type="character" w:customStyle="1" w:styleId="WW-Absatz-Standardschriftart11111111111111111">
    <w:name w:val="WW-Absatz-Standardschriftart11111111111111111"/>
    <w:rsid w:val="00921760"/>
  </w:style>
  <w:style w:type="character" w:customStyle="1" w:styleId="WW-Absatz-Standardschriftart111111111111111111">
    <w:name w:val="WW-Absatz-Standardschriftart111111111111111111"/>
    <w:rsid w:val="00921760"/>
  </w:style>
  <w:style w:type="character" w:customStyle="1" w:styleId="WW-Absatz-Standardschriftart1111111111111111111">
    <w:name w:val="WW-Absatz-Standardschriftart1111111111111111111"/>
    <w:rsid w:val="00921760"/>
  </w:style>
  <w:style w:type="character" w:customStyle="1" w:styleId="WW-Absatz-Standardschriftart11111111111111111111">
    <w:name w:val="WW-Absatz-Standardschriftart11111111111111111111"/>
    <w:rsid w:val="00921760"/>
  </w:style>
  <w:style w:type="character" w:customStyle="1" w:styleId="WW-Absatz-Standardschriftart111111111111111111111">
    <w:name w:val="WW-Absatz-Standardschriftart111111111111111111111"/>
    <w:rsid w:val="00921760"/>
  </w:style>
  <w:style w:type="character" w:customStyle="1" w:styleId="WW-Absatz-Standardschriftart1111111111111111111111">
    <w:name w:val="WW-Absatz-Standardschriftart1111111111111111111111"/>
    <w:rsid w:val="00921760"/>
  </w:style>
  <w:style w:type="character" w:customStyle="1" w:styleId="WW-Absatz-Standardschriftart11111111111111111111111">
    <w:name w:val="WW-Absatz-Standardschriftart11111111111111111111111"/>
    <w:rsid w:val="00921760"/>
  </w:style>
  <w:style w:type="character" w:customStyle="1" w:styleId="WW-Absatz-Standardschriftart111111111111111111111111">
    <w:name w:val="WW-Absatz-Standardschriftart111111111111111111111111"/>
    <w:rsid w:val="00921760"/>
  </w:style>
  <w:style w:type="paragraph" w:customStyle="1" w:styleId="afd">
    <w:name w:val="Заголовок"/>
    <w:basedOn w:val="a2"/>
    <w:next w:val="af8"/>
    <w:rsid w:val="00921760"/>
    <w:pPr>
      <w:keepNext/>
      <w:widowControl/>
      <w:autoSpaceDN/>
      <w:spacing w:before="240" w:after="120" w:line="240" w:lineRule="auto"/>
      <w:ind w:firstLine="0"/>
      <w:jc w:val="left"/>
      <w:textAlignment w:val="auto"/>
    </w:pPr>
    <w:rPr>
      <w:rFonts w:ascii="Arial" w:eastAsia="Lucida Sans Unicode" w:hAnsi="Arial" w:cs="Tahoma"/>
      <w:kern w:val="0"/>
      <w:sz w:val="28"/>
      <w:szCs w:val="28"/>
      <w:lang w:eastAsia="ar-SA"/>
    </w:rPr>
  </w:style>
  <w:style w:type="paragraph" w:customStyle="1" w:styleId="26">
    <w:name w:val="Название2"/>
    <w:basedOn w:val="a2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27">
    <w:name w:val="Указатель2"/>
    <w:basedOn w:val="a2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styleId="afe">
    <w:name w:val="Body Text Indent"/>
    <w:basedOn w:val="a2"/>
    <w:link w:val="aff"/>
    <w:uiPriority w:val="99"/>
    <w:rsid w:val="00921760"/>
    <w:pPr>
      <w:widowControl/>
      <w:autoSpaceDN/>
      <w:spacing w:line="240" w:lineRule="auto"/>
      <w:ind w:firstLine="709"/>
      <w:textAlignment w:val="auto"/>
    </w:pPr>
    <w:rPr>
      <w:kern w:val="0"/>
      <w:sz w:val="28"/>
      <w:lang w:eastAsia="ar-SA"/>
    </w:rPr>
  </w:style>
  <w:style w:type="character" w:customStyle="1" w:styleId="aff">
    <w:name w:val="Основной текст с отступом Знак"/>
    <w:link w:val="afe"/>
    <w:uiPriority w:val="99"/>
    <w:rsid w:val="00921760"/>
    <w:rPr>
      <w:rFonts w:eastAsia="Times New Roman" w:cs="Times New Roman"/>
      <w:sz w:val="28"/>
      <w:lang w:eastAsia="ar-SA"/>
    </w:rPr>
  </w:style>
  <w:style w:type="paragraph" w:customStyle="1" w:styleId="aff0">
    <w:name w:val="Заголовок таблицы"/>
    <w:basedOn w:val="af6"/>
    <w:rsid w:val="00921760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aff1">
    <w:name w:val="Содержимое врезки"/>
    <w:basedOn w:val="af8"/>
    <w:rsid w:val="00921760"/>
    <w:pPr>
      <w:suppressAutoHyphens/>
      <w:spacing w:line="240" w:lineRule="auto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1b">
    <w:name w:val="Название1"/>
    <w:basedOn w:val="a2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1c">
    <w:name w:val="Указатель1"/>
    <w:basedOn w:val="a2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customStyle="1" w:styleId="1d">
    <w:name w:val="Обычный1"/>
    <w:rsid w:val="00921760"/>
    <w:pPr>
      <w:widowControl w:val="0"/>
      <w:suppressAutoHyphens/>
      <w:spacing w:line="300" w:lineRule="auto"/>
      <w:ind w:firstLine="200"/>
      <w:jc w:val="both"/>
    </w:pPr>
    <w:rPr>
      <w:rFonts w:eastAsia="Times New Roman" w:cs="Times New Roman"/>
      <w:sz w:val="32"/>
      <w:lang w:eastAsia="ar-SA"/>
    </w:rPr>
  </w:style>
  <w:style w:type="paragraph" w:customStyle="1" w:styleId="Standarduser">
    <w:name w:val="Standard (user)"/>
    <w:rsid w:val="00921760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bidi="ru-RU"/>
    </w:rPr>
  </w:style>
  <w:style w:type="character" w:customStyle="1" w:styleId="50">
    <w:name w:val="Заголовок 5 Знак"/>
    <w:link w:val="5"/>
    <w:rsid w:val="00D7382D"/>
    <w:rPr>
      <w:rFonts w:ascii="Cambria" w:eastAsia="Times New Roman" w:hAnsi="Cambria" w:cs="Calibri"/>
      <w:color w:val="243F60"/>
      <w:sz w:val="24"/>
      <w:lang w:eastAsia="ar-SA"/>
    </w:rPr>
  </w:style>
  <w:style w:type="character" w:customStyle="1" w:styleId="60">
    <w:name w:val="Заголовок 6 Знак"/>
    <w:link w:val="6"/>
    <w:rsid w:val="00D7382D"/>
    <w:rPr>
      <w:rFonts w:ascii="Cambria" w:eastAsia="Times New Roman" w:hAnsi="Cambria" w:cs="Calibri"/>
      <w:i/>
      <w:iCs/>
      <w:color w:val="243F60"/>
      <w:sz w:val="24"/>
      <w:lang w:eastAsia="ar-SA"/>
    </w:rPr>
  </w:style>
  <w:style w:type="character" w:customStyle="1" w:styleId="70">
    <w:name w:val="Заголовок 7 Знак"/>
    <w:link w:val="7"/>
    <w:rsid w:val="00D7382D"/>
    <w:rPr>
      <w:rFonts w:ascii="Cambria" w:eastAsia="Times New Roman" w:hAnsi="Cambria" w:cs="Calibri"/>
      <w:i/>
      <w:iCs/>
      <w:color w:val="404040"/>
      <w:sz w:val="24"/>
      <w:lang w:eastAsia="ar-SA"/>
    </w:rPr>
  </w:style>
  <w:style w:type="character" w:customStyle="1" w:styleId="80">
    <w:name w:val="Заголовок 8 Знак"/>
    <w:link w:val="8"/>
    <w:rsid w:val="00D7382D"/>
    <w:rPr>
      <w:rFonts w:eastAsia="Times New Roman" w:cs="Calibri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7382D"/>
    <w:rPr>
      <w:rFonts w:ascii="Cambria" w:eastAsia="Times New Roman" w:hAnsi="Cambria" w:cs="Calibri"/>
      <w:i/>
      <w:iCs/>
      <w:color w:val="404040"/>
      <w:lang w:eastAsia="ar-SA"/>
    </w:rPr>
  </w:style>
  <w:style w:type="paragraph" w:customStyle="1" w:styleId="aff2">
    <w:name w:val="Знак Знак"/>
    <w:basedOn w:val="a2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WW8Num2z0">
    <w:name w:val="WW8Num2z0"/>
    <w:rsid w:val="00D7382D"/>
    <w:rPr>
      <w:rFonts w:ascii="Symbol" w:hAnsi="Symbol"/>
    </w:rPr>
  </w:style>
  <w:style w:type="character" w:customStyle="1" w:styleId="WW8Num3z0">
    <w:name w:val="WW8Num3z0"/>
    <w:rsid w:val="00D7382D"/>
    <w:rPr>
      <w:rFonts w:ascii="Symbol" w:hAnsi="Symbol"/>
    </w:rPr>
  </w:style>
  <w:style w:type="character" w:customStyle="1" w:styleId="WW8Num4z0">
    <w:name w:val="WW8Num4z0"/>
    <w:rsid w:val="00D7382D"/>
    <w:rPr>
      <w:rFonts w:ascii="Symbol" w:hAnsi="Symbol"/>
    </w:rPr>
  </w:style>
  <w:style w:type="character" w:customStyle="1" w:styleId="WW8Num5z0">
    <w:name w:val="WW8Num5z0"/>
    <w:rsid w:val="00D7382D"/>
    <w:rPr>
      <w:rFonts w:ascii="Symbol" w:hAnsi="Symbol"/>
    </w:rPr>
  </w:style>
  <w:style w:type="character" w:customStyle="1" w:styleId="WW8Num6z0">
    <w:name w:val="WW8Num6z0"/>
    <w:rsid w:val="00D7382D"/>
    <w:rPr>
      <w:rFonts w:ascii="Symbol" w:hAnsi="Symbol"/>
    </w:rPr>
  </w:style>
  <w:style w:type="character" w:customStyle="1" w:styleId="WW8Num7z0">
    <w:name w:val="WW8Num7z0"/>
    <w:rsid w:val="00D7382D"/>
    <w:rPr>
      <w:rFonts w:ascii="Symbol" w:hAnsi="Symbol"/>
    </w:rPr>
  </w:style>
  <w:style w:type="character" w:customStyle="1" w:styleId="WW8Num4z1">
    <w:name w:val="WW8Num4z1"/>
    <w:rsid w:val="00D7382D"/>
    <w:rPr>
      <w:rFonts w:ascii="Courier New" w:hAnsi="Courier New" w:cs="Courier New"/>
    </w:rPr>
  </w:style>
  <w:style w:type="character" w:customStyle="1" w:styleId="WW8Num5z1">
    <w:name w:val="WW8Num5z1"/>
    <w:rsid w:val="00D7382D"/>
    <w:rPr>
      <w:rFonts w:ascii="Courier New" w:hAnsi="Courier New" w:cs="Courier New"/>
    </w:rPr>
  </w:style>
  <w:style w:type="character" w:customStyle="1" w:styleId="WW8Num5z2">
    <w:name w:val="WW8Num5z2"/>
    <w:rsid w:val="00D7382D"/>
    <w:rPr>
      <w:rFonts w:ascii="Wingdings" w:hAnsi="Wingdings"/>
    </w:rPr>
  </w:style>
  <w:style w:type="character" w:customStyle="1" w:styleId="WW8Num6z1">
    <w:name w:val="WW8Num6z1"/>
    <w:rsid w:val="00D7382D"/>
    <w:rPr>
      <w:rFonts w:ascii="Courier New" w:hAnsi="Courier New" w:cs="Courier New"/>
    </w:rPr>
  </w:style>
  <w:style w:type="character" w:customStyle="1" w:styleId="WW8Num6z2">
    <w:name w:val="WW8Num6z2"/>
    <w:rsid w:val="00D7382D"/>
    <w:rPr>
      <w:rFonts w:ascii="Wingdings" w:hAnsi="Wingdings"/>
    </w:rPr>
  </w:style>
  <w:style w:type="character" w:customStyle="1" w:styleId="WW8Num7z1">
    <w:name w:val="WW8Num7z1"/>
    <w:rsid w:val="00D7382D"/>
    <w:rPr>
      <w:rFonts w:ascii="Courier New" w:hAnsi="Courier New" w:cs="Courier New"/>
    </w:rPr>
  </w:style>
  <w:style w:type="character" w:customStyle="1" w:styleId="WW8Num7z2">
    <w:name w:val="WW8Num7z2"/>
    <w:rsid w:val="00D7382D"/>
    <w:rPr>
      <w:rFonts w:ascii="Wingdings" w:hAnsi="Wingdings"/>
    </w:rPr>
  </w:style>
  <w:style w:type="character" w:customStyle="1" w:styleId="WW8Num8z0">
    <w:name w:val="WW8Num8z0"/>
    <w:rsid w:val="00D7382D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WW8Num9z0">
    <w:name w:val="WW8Num9z0"/>
    <w:rsid w:val="00D7382D"/>
    <w:rPr>
      <w:b/>
    </w:rPr>
  </w:style>
  <w:style w:type="character" w:customStyle="1" w:styleId="WW8Num10z0">
    <w:name w:val="WW8Num10z0"/>
    <w:rsid w:val="00D7382D"/>
    <w:rPr>
      <w:rFonts w:ascii="Symbol" w:hAnsi="Symbol"/>
    </w:rPr>
  </w:style>
  <w:style w:type="character" w:customStyle="1" w:styleId="WW8Num10z1">
    <w:name w:val="WW8Num10z1"/>
    <w:rsid w:val="00D7382D"/>
    <w:rPr>
      <w:rFonts w:ascii="Courier New" w:hAnsi="Courier New" w:cs="Courier New"/>
    </w:rPr>
  </w:style>
  <w:style w:type="character" w:customStyle="1" w:styleId="WW8Num10z2">
    <w:name w:val="WW8Num10z2"/>
    <w:rsid w:val="00D7382D"/>
    <w:rPr>
      <w:rFonts w:ascii="Wingdings" w:hAnsi="Wingdings"/>
    </w:rPr>
  </w:style>
  <w:style w:type="character" w:customStyle="1" w:styleId="WW8Num11z0">
    <w:name w:val="WW8Num11z0"/>
    <w:rsid w:val="00D7382D"/>
    <w:rPr>
      <w:rFonts w:ascii="Symbol" w:hAnsi="Symbol"/>
    </w:rPr>
  </w:style>
  <w:style w:type="character" w:customStyle="1" w:styleId="WW8Num11z1">
    <w:name w:val="WW8Num11z1"/>
    <w:rsid w:val="00D7382D"/>
    <w:rPr>
      <w:rFonts w:ascii="Courier New" w:hAnsi="Courier New" w:cs="Courier New"/>
    </w:rPr>
  </w:style>
  <w:style w:type="character" w:customStyle="1" w:styleId="WW8Num11z2">
    <w:name w:val="WW8Num11z2"/>
    <w:rsid w:val="00D7382D"/>
    <w:rPr>
      <w:rFonts w:ascii="Wingdings" w:hAnsi="Wingdings"/>
    </w:rPr>
  </w:style>
  <w:style w:type="character" w:customStyle="1" w:styleId="WW8Num12z0">
    <w:name w:val="WW8Num12z0"/>
    <w:rsid w:val="00D7382D"/>
    <w:rPr>
      <w:rFonts w:ascii="Symbol" w:hAnsi="Symbol"/>
    </w:rPr>
  </w:style>
  <w:style w:type="character" w:customStyle="1" w:styleId="WW8Num12z1">
    <w:name w:val="WW8Num12z1"/>
    <w:rsid w:val="00D7382D"/>
    <w:rPr>
      <w:rFonts w:ascii="Courier New" w:hAnsi="Courier New" w:cs="Courier New"/>
    </w:rPr>
  </w:style>
  <w:style w:type="character" w:customStyle="1" w:styleId="WW8Num12z2">
    <w:name w:val="WW8Num12z2"/>
    <w:rsid w:val="00D7382D"/>
    <w:rPr>
      <w:rFonts w:ascii="Wingdings" w:hAnsi="Wingdings"/>
    </w:rPr>
  </w:style>
  <w:style w:type="character" w:customStyle="1" w:styleId="WW8Num13z0">
    <w:name w:val="WW8Num13z0"/>
    <w:rsid w:val="00D7382D"/>
    <w:rPr>
      <w:rFonts w:ascii="Symbol" w:hAnsi="Symbol"/>
    </w:rPr>
  </w:style>
  <w:style w:type="character" w:customStyle="1" w:styleId="WW8Num13z1">
    <w:name w:val="WW8Num13z1"/>
    <w:rsid w:val="00D7382D"/>
    <w:rPr>
      <w:rFonts w:ascii="Courier New" w:hAnsi="Courier New" w:cs="Courier New"/>
    </w:rPr>
  </w:style>
  <w:style w:type="character" w:customStyle="1" w:styleId="WW8Num13z2">
    <w:name w:val="WW8Num13z2"/>
    <w:rsid w:val="00D7382D"/>
    <w:rPr>
      <w:rFonts w:ascii="Wingdings" w:hAnsi="Wingdings"/>
    </w:rPr>
  </w:style>
  <w:style w:type="character" w:customStyle="1" w:styleId="WW8Num14z0">
    <w:name w:val="WW8Num14z0"/>
    <w:rsid w:val="00D7382D"/>
    <w:rPr>
      <w:rFonts w:ascii="Symbol" w:hAnsi="Symbol"/>
    </w:rPr>
  </w:style>
  <w:style w:type="character" w:customStyle="1" w:styleId="WW8Num14z1">
    <w:name w:val="WW8Num14z1"/>
    <w:rsid w:val="00D7382D"/>
    <w:rPr>
      <w:rFonts w:ascii="Courier New" w:hAnsi="Courier New" w:cs="Courier New"/>
    </w:rPr>
  </w:style>
  <w:style w:type="character" w:customStyle="1" w:styleId="WW8Num14z2">
    <w:name w:val="WW8Num14z2"/>
    <w:rsid w:val="00D7382D"/>
    <w:rPr>
      <w:rFonts w:ascii="Wingdings" w:hAnsi="Wingdings"/>
    </w:rPr>
  </w:style>
  <w:style w:type="character" w:customStyle="1" w:styleId="aff3">
    <w:name w:val="Подзаголовок Знак"/>
    <w:aliases w:val="Обычный таблица Знак"/>
    <w:rsid w:val="00D7382D"/>
    <w:rPr>
      <w:rFonts w:ascii="Times New Roman" w:eastAsia="Calibri" w:hAnsi="Times New Roman"/>
      <w:b/>
      <w:sz w:val="24"/>
      <w:szCs w:val="24"/>
    </w:rPr>
  </w:style>
  <w:style w:type="character" w:customStyle="1" w:styleId="aff4">
    <w:name w:val="Текст выноски Знак"/>
    <w:uiPriority w:val="99"/>
    <w:rsid w:val="00D7382D"/>
    <w:rPr>
      <w:rFonts w:ascii="Tahoma" w:eastAsia="Calibri" w:hAnsi="Tahoma" w:cs="Tahoma"/>
      <w:sz w:val="16"/>
      <w:szCs w:val="16"/>
    </w:rPr>
  </w:style>
  <w:style w:type="character" w:customStyle="1" w:styleId="S0">
    <w:name w:val="S_Маркированный Знак"/>
    <w:rsid w:val="00D7382D"/>
    <w:rPr>
      <w:rFonts w:ascii="Times New Roman" w:hAnsi="Times New Roman"/>
      <w:w w:val="109"/>
      <w:sz w:val="24"/>
      <w:szCs w:val="24"/>
    </w:rPr>
  </w:style>
  <w:style w:type="character" w:customStyle="1" w:styleId="S1">
    <w:name w:val="S_Обычный Знак"/>
    <w:rsid w:val="00D7382D"/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rsid w:val="00D7382D"/>
    <w:rPr>
      <w:rFonts w:ascii="Times New Roman" w:hAnsi="Times New Roman"/>
      <w:sz w:val="16"/>
      <w:szCs w:val="16"/>
    </w:rPr>
  </w:style>
  <w:style w:type="character" w:customStyle="1" w:styleId="FontStyle12">
    <w:name w:val="Font Style12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28">
    <w:name w:val="Основной текст 2 Знак"/>
    <w:rsid w:val="00D7382D"/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5">
    <w:name w:val="Font Style15"/>
    <w:rsid w:val="00D7382D"/>
    <w:rPr>
      <w:rFonts w:ascii="MS Reference Sans Serif" w:hAnsi="MS Reference Sans Serif" w:cs="MS Reference Sans Serif"/>
      <w:b/>
      <w:bCs/>
      <w:sz w:val="30"/>
      <w:szCs w:val="30"/>
    </w:rPr>
  </w:style>
  <w:style w:type="character" w:styleId="aff5">
    <w:name w:val="FollowedHyperlink"/>
    <w:uiPriority w:val="99"/>
    <w:rsid w:val="00D7382D"/>
    <w:rPr>
      <w:color w:val="800080"/>
      <w:u w:val="single"/>
    </w:rPr>
  </w:style>
  <w:style w:type="character" w:styleId="aff6">
    <w:name w:val="Placeholder Text"/>
    <w:uiPriority w:val="99"/>
    <w:rsid w:val="00D7382D"/>
    <w:rPr>
      <w:color w:val="808080"/>
    </w:rPr>
  </w:style>
  <w:style w:type="character" w:customStyle="1" w:styleId="FontStyle13">
    <w:name w:val="Font Style13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1">
    <w:name w:val="Font Style11"/>
    <w:rsid w:val="00D7382D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4">
    <w:name w:val="Font Style14"/>
    <w:rsid w:val="00D7382D"/>
    <w:rPr>
      <w:rFonts w:ascii="MS Reference Sans Serif" w:hAnsi="MS Reference Sans Serif" w:cs="MS Reference Sans Serif"/>
      <w:sz w:val="30"/>
      <w:szCs w:val="30"/>
    </w:rPr>
  </w:style>
  <w:style w:type="character" w:customStyle="1" w:styleId="FontStyle21">
    <w:name w:val="Font Style21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0">
    <w:name w:val="Font Style20"/>
    <w:rsid w:val="00D7382D"/>
    <w:rPr>
      <w:rFonts w:ascii="Consolas" w:hAnsi="Consolas" w:cs="Consolas"/>
      <w:b/>
      <w:bCs/>
      <w:sz w:val="22"/>
      <w:szCs w:val="22"/>
    </w:rPr>
  </w:style>
  <w:style w:type="character" w:customStyle="1" w:styleId="FontStyle16">
    <w:name w:val="Font Style16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7">
    <w:name w:val="Font Style17"/>
    <w:rsid w:val="00D7382D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3">
    <w:name w:val="Font Style23"/>
    <w:rsid w:val="00D7382D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rsid w:val="00D7382D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rsid w:val="00D7382D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character" w:styleId="aff7">
    <w:name w:val="Intense Reference"/>
    <w:qFormat/>
    <w:rsid w:val="00D7382D"/>
    <w:rPr>
      <w:b/>
      <w:bCs/>
      <w:smallCaps/>
      <w:color w:val="C0504D"/>
      <w:spacing w:val="5"/>
      <w:u w:val="single"/>
    </w:rPr>
  </w:style>
  <w:style w:type="character" w:customStyle="1" w:styleId="aff8">
    <w:name w:val="Название Знак"/>
    <w:rsid w:val="00D7382D"/>
    <w:rPr>
      <w:rFonts w:ascii="Times New Roman" w:hAnsi="Times New Roman"/>
      <w:b/>
      <w:sz w:val="32"/>
    </w:rPr>
  </w:style>
  <w:style w:type="character" w:customStyle="1" w:styleId="aff9">
    <w:name w:val="Обычный в таблице Знак"/>
    <w:rsid w:val="00D7382D"/>
    <w:rPr>
      <w:rFonts w:ascii="Times New Roman" w:hAnsi="Times New Roman"/>
      <w:sz w:val="24"/>
      <w:szCs w:val="24"/>
    </w:rPr>
  </w:style>
  <w:style w:type="character" w:customStyle="1" w:styleId="affa">
    <w:name w:val="Без интервала Знак"/>
    <w:aliases w:val="с интервалом Знак,Без интервала1 Знак,No Spacing Знак,No Spacing1 Знак"/>
    <w:uiPriority w:val="1"/>
    <w:rsid w:val="00D7382D"/>
    <w:rPr>
      <w:sz w:val="22"/>
      <w:szCs w:val="22"/>
      <w:lang w:val="ru-RU" w:eastAsia="ar-SA" w:bidi="ar-SA"/>
    </w:rPr>
  </w:style>
  <w:style w:type="character" w:customStyle="1" w:styleId="affb">
    <w:name w:val="Абзац рядовой Знак"/>
    <w:rsid w:val="00D7382D"/>
    <w:rPr>
      <w:rFonts w:ascii="Times New Roman" w:hAnsi="Times New Roman"/>
      <w:sz w:val="28"/>
      <w:szCs w:val="28"/>
    </w:rPr>
  </w:style>
  <w:style w:type="character" w:customStyle="1" w:styleId="affc">
    <w:name w:val="СтильЗ Знак"/>
    <w:rsid w:val="00D7382D"/>
    <w:rPr>
      <w:rFonts w:ascii="Times New Roman" w:hAnsi="Times New Roman"/>
      <w:sz w:val="24"/>
    </w:rPr>
  </w:style>
  <w:style w:type="character" w:customStyle="1" w:styleId="29">
    <w:name w:val="Заг 2 Знак Знак"/>
    <w:rsid w:val="00D7382D"/>
    <w:rPr>
      <w:rFonts w:ascii="Arial" w:hAnsi="Arial" w:cs="Arial"/>
      <w:b/>
      <w:caps/>
      <w:color w:val="0070C0"/>
      <w:sz w:val="24"/>
      <w:szCs w:val="28"/>
    </w:rPr>
  </w:style>
  <w:style w:type="character" w:styleId="affd">
    <w:name w:val="Intense Emphasis"/>
    <w:qFormat/>
    <w:rsid w:val="00D7382D"/>
    <w:rPr>
      <w:b/>
      <w:bCs/>
      <w:i/>
      <w:iCs/>
      <w:color w:val="4F81BD"/>
    </w:rPr>
  </w:style>
  <w:style w:type="character" w:customStyle="1" w:styleId="S10">
    <w:name w:val="S_Маркированный Знак1"/>
    <w:rsid w:val="00D7382D"/>
    <w:rPr>
      <w:sz w:val="24"/>
      <w:szCs w:val="24"/>
    </w:rPr>
  </w:style>
  <w:style w:type="character" w:customStyle="1" w:styleId="Bodytext">
    <w:name w:val="Body text_"/>
    <w:rsid w:val="00D7382D"/>
    <w:rPr>
      <w:rFonts w:ascii="Times New Roman" w:hAnsi="Times New Roman"/>
      <w:shd w:val="clear" w:color="auto" w:fill="FFFFFF"/>
    </w:rPr>
  </w:style>
  <w:style w:type="character" w:customStyle="1" w:styleId="Bodytext10">
    <w:name w:val="Body text (10)_"/>
    <w:rsid w:val="00D7382D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Bodytext100">
    <w:name w:val="Body text (10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2Bold">
    <w:name w:val="Heading #4 (2) + Bold"/>
    <w:rsid w:val="00D7382D"/>
    <w:rPr>
      <w:rFonts w:ascii="Arial Narrow" w:hAnsi="Arial Narrow" w:cs="Arial Narrow"/>
      <w:b/>
      <w:bCs/>
      <w:i/>
      <w:iCs/>
      <w:spacing w:val="-10"/>
      <w:sz w:val="21"/>
      <w:szCs w:val="21"/>
      <w:shd w:val="clear" w:color="auto" w:fill="FFFFFF"/>
    </w:rPr>
  </w:style>
  <w:style w:type="character" w:customStyle="1" w:styleId="Heading42">
    <w:name w:val="Heading #4 (2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3NotBold">
    <w:name w:val="Heading #4 (3) + Not Bold"/>
    <w:rsid w:val="00D7382D"/>
    <w:rPr>
      <w:rFonts w:ascii="Arial Narrow" w:hAnsi="Arial Narrow" w:cs="Arial Narrow"/>
      <w:b/>
      <w:bCs/>
      <w:i/>
      <w:iCs/>
      <w:spacing w:val="0"/>
      <w:w w:val="100"/>
      <w:sz w:val="21"/>
      <w:szCs w:val="21"/>
      <w:shd w:val="clear" w:color="auto" w:fill="FFFFFF"/>
    </w:rPr>
  </w:style>
  <w:style w:type="character" w:customStyle="1" w:styleId="Heading42Bold34">
    <w:name w:val="Heading #4 (2) + Bold34"/>
    <w:rsid w:val="00D7382D"/>
    <w:rPr>
      <w:rFonts w:ascii="Arial Narrow" w:hAnsi="Arial Narrow" w:cs="Arial Narrow"/>
      <w:b/>
      <w:bCs/>
      <w:i/>
      <w:iCs/>
      <w:spacing w:val="-10"/>
      <w:w w:val="100"/>
      <w:sz w:val="21"/>
      <w:szCs w:val="21"/>
      <w:shd w:val="clear" w:color="auto" w:fill="FFFFFF"/>
      <w:lang w:val="ru-RU"/>
    </w:rPr>
  </w:style>
  <w:style w:type="character" w:customStyle="1" w:styleId="Bodytext7">
    <w:name w:val="Body text7"/>
    <w:rsid w:val="00D7382D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Bodytext6">
    <w:name w:val="Body text6"/>
    <w:rsid w:val="00D7382D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  <w:lang w:val="ru-RU"/>
    </w:rPr>
  </w:style>
  <w:style w:type="character" w:styleId="affe">
    <w:name w:val="Emphasis"/>
    <w:qFormat/>
    <w:rsid w:val="00D7382D"/>
    <w:rPr>
      <w:i/>
      <w:iCs/>
    </w:rPr>
  </w:style>
  <w:style w:type="character" w:customStyle="1" w:styleId="33">
    <w:name w:val="Основной текст с отступом 3 Знак"/>
    <w:rsid w:val="00D7382D"/>
    <w:rPr>
      <w:rFonts w:ascii="Times New Roman" w:eastAsia="Calibri" w:hAnsi="Times New Roman"/>
      <w:bCs/>
      <w:sz w:val="16"/>
      <w:szCs w:val="16"/>
    </w:rPr>
  </w:style>
  <w:style w:type="character" w:customStyle="1" w:styleId="42">
    <w:name w:val="Стиль 4 Знак"/>
    <w:rsid w:val="00D7382D"/>
    <w:rPr>
      <w:rFonts w:ascii="Times New Roman" w:hAnsi="Times New Roman"/>
      <w:b/>
      <w:bCs/>
      <w:iCs/>
      <w:sz w:val="24"/>
      <w:szCs w:val="22"/>
    </w:rPr>
  </w:style>
  <w:style w:type="character" w:customStyle="1" w:styleId="apple-style-span">
    <w:name w:val="apple-style-span"/>
    <w:rsid w:val="00D7382D"/>
  </w:style>
  <w:style w:type="character" w:customStyle="1" w:styleId="blk">
    <w:name w:val="blk"/>
    <w:rsid w:val="00D7382D"/>
  </w:style>
  <w:style w:type="character" w:customStyle="1" w:styleId="afff">
    <w:name w:val="Текст примечания Знак"/>
    <w:rsid w:val="00D7382D"/>
    <w:rPr>
      <w:rFonts w:ascii="Times New Roman" w:hAnsi="Times New Roman"/>
    </w:rPr>
  </w:style>
  <w:style w:type="character" w:customStyle="1" w:styleId="1e">
    <w:name w:val="_ЗАГОЛОВОК 1 Знак"/>
    <w:rsid w:val="00D7382D"/>
    <w:rPr>
      <w:rFonts w:ascii="Arial" w:hAnsi="Arial" w:cs="Arial"/>
      <w:b/>
      <w:bCs/>
      <w:caps/>
      <w:sz w:val="28"/>
      <w:szCs w:val="32"/>
    </w:rPr>
  </w:style>
  <w:style w:type="character" w:customStyle="1" w:styleId="1f">
    <w:name w:val="Стиль1"/>
    <w:rsid w:val="00D7382D"/>
    <w:rPr>
      <w:rFonts w:ascii="Algerian" w:hAnsi="Algerian"/>
      <w:b/>
    </w:rPr>
  </w:style>
  <w:style w:type="character" w:customStyle="1" w:styleId="2a">
    <w:name w:val="Стиль2"/>
    <w:rsid w:val="00D7382D"/>
    <w:rPr>
      <w:rFonts w:ascii="Arial Narrow" w:hAnsi="Arial Narrow"/>
      <w:b/>
      <w:sz w:val="36"/>
    </w:rPr>
  </w:style>
  <w:style w:type="character" w:customStyle="1" w:styleId="afff0">
    <w:name w:val="Гипертекстовая ссылка"/>
    <w:uiPriority w:val="99"/>
    <w:rsid w:val="00D7382D"/>
    <w:rPr>
      <w:color w:val="008000"/>
    </w:rPr>
  </w:style>
  <w:style w:type="character" w:customStyle="1" w:styleId="afff1">
    <w:name w:val="Обычный (веб) Знак"/>
    <w:aliases w:val="Обычный (веб)1 Знак,Обычный (Web) Знак,Обычный (Web)1 Знак"/>
    <w:rsid w:val="00D7382D"/>
    <w:rPr>
      <w:rFonts w:ascii="Times New Roman" w:eastAsia="Calibri" w:hAnsi="Times New Roman"/>
      <w:sz w:val="24"/>
      <w:szCs w:val="24"/>
    </w:rPr>
  </w:style>
  <w:style w:type="character" w:customStyle="1" w:styleId="1f0">
    <w:name w:val="Текст Знак1"/>
    <w:uiPriority w:val="99"/>
    <w:rsid w:val="00D7382D"/>
    <w:rPr>
      <w:rFonts w:ascii="Courier New" w:hAnsi="Courier New" w:cs="Courier New"/>
      <w:lang w:val="ru-RU" w:eastAsia="ar-SA" w:bidi="ar-SA"/>
    </w:rPr>
  </w:style>
  <w:style w:type="character" w:customStyle="1" w:styleId="1f1">
    <w:name w:val="Основной текст Знак1"/>
    <w:aliases w:val="Основной текст Знак Знак"/>
    <w:rsid w:val="00D7382D"/>
    <w:rPr>
      <w:rFonts w:ascii="Calibri" w:hAnsi="Calibri" w:cs="Calibri"/>
      <w:sz w:val="24"/>
      <w:szCs w:val="22"/>
      <w:lang w:val="ru-RU" w:eastAsia="ar-SA" w:bidi="ar-SA"/>
    </w:rPr>
  </w:style>
  <w:style w:type="paragraph" w:styleId="2b">
    <w:name w:val="toc 2"/>
    <w:basedOn w:val="a2"/>
    <w:next w:val="a2"/>
    <w:qFormat/>
    <w:rsid w:val="00D7382D"/>
    <w:pPr>
      <w:widowControl/>
      <w:autoSpaceDN/>
      <w:spacing w:after="100" w:line="360" w:lineRule="auto"/>
      <w:ind w:firstLine="709"/>
      <w:textAlignment w:val="auto"/>
    </w:pPr>
    <w:rPr>
      <w:rFonts w:eastAsia="Calibri" w:cs="Calibri"/>
      <w:i/>
      <w:kern w:val="0"/>
      <w:sz w:val="24"/>
      <w:szCs w:val="24"/>
      <w:lang w:eastAsia="ar-SA"/>
    </w:rPr>
  </w:style>
  <w:style w:type="paragraph" w:styleId="afff2">
    <w:name w:val="TOC Heading"/>
    <w:basedOn w:val="10"/>
    <w:next w:val="a2"/>
    <w:uiPriority w:val="39"/>
    <w:qFormat/>
    <w:rsid w:val="00D7382D"/>
    <w:pPr>
      <w:numPr>
        <w:numId w:val="0"/>
      </w:numPr>
      <w:spacing w:before="480" w:after="240" w:line="276" w:lineRule="auto"/>
      <w:jc w:val="center"/>
    </w:pPr>
    <w:rPr>
      <w:rFonts w:ascii="Cambria" w:eastAsia="Calibri" w:hAnsi="Cambria" w:cs="Calibri"/>
      <w:color w:val="365F91"/>
      <w:kern w:val="0"/>
      <w:sz w:val="28"/>
      <w:szCs w:val="28"/>
    </w:rPr>
  </w:style>
  <w:style w:type="paragraph" w:customStyle="1" w:styleId="S2">
    <w:name w:val="S_Титульный"/>
    <w:basedOn w:val="a2"/>
    <w:rsid w:val="00D7382D"/>
    <w:pPr>
      <w:widowControl/>
      <w:autoSpaceDN/>
      <w:spacing w:line="360" w:lineRule="auto"/>
      <w:ind w:left="3060" w:firstLine="0"/>
      <w:jc w:val="right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styleId="1f2">
    <w:name w:val="toc 1"/>
    <w:basedOn w:val="a2"/>
    <w:next w:val="a2"/>
    <w:uiPriority w:val="39"/>
    <w:qFormat/>
    <w:rsid w:val="00D7382D"/>
    <w:pPr>
      <w:widowControl/>
      <w:tabs>
        <w:tab w:val="right" w:leader="dot" w:pos="10195"/>
      </w:tabs>
      <w:autoSpaceDN/>
      <w:spacing w:line="360" w:lineRule="auto"/>
      <w:ind w:firstLine="0"/>
      <w:textAlignment w:val="auto"/>
    </w:pPr>
    <w:rPr>
      <w:rFonts w:eastAsia="Calibri" w:cs="Calibri"/>
      <w:b/>
      <w:kern w:val="0"/>
      <w:sz w:val="28"/>
      <w:szCs w:val="28"/>
      <w:lang w:eastAsia="ar-SA"/>
    </w:rPr>
  </w:style>
  <w:style w:type="paragraph" w:styleId="34">
    <w:name w:val="toc 3"/>
    <w:basedOn w:val="a2"/>
    <w:next w:val="a2"/>
    <w:qFormat/>
    <w:rsid w:val="00D7382D"/>
    <w:pPr>
      <w:widowControl/>
      <w:autoSpaceDN/>
      <w:spacing w:line="360" w:lineRule="auto"/>
      <w:ind w:left="48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1">
    <w:name w:val="Маркированный список1"/>
    <w:basedOn w:val="a2"/>
    <w:rsid w:val="00D7382D"/>
    <w:pPr>
      <w:widowControl/>
      <w:numPr>
        <w:numId w:val="2"/>
      </w:numPr>
      <w:autoSpaceDN/>
      <w:spacing w:line="360" w:lineRule="auto"/>
      <w:textAlignment w:val="auto"/>
    </w:pPr>
    <w:rPr>
      <w:rFonts w:cs="Calibri"/>
      <w:color w:val="333399"/>
      <w:w w:val="109"/>
      <w:kern w:val="0"/>
      <w:sz w:val="24"/>
      <w:szCs w:val="24"/>
      <w:lang w:eastAsia="ar-SA"/>
    </w:rPr>
  </w:style>
  <w:style w:type="paragraph" w:customStyle="1" w:styleId="S3">
    <w:name w:val="S_Маркированный"/>
    <w:basedOn w:val="1"/>
    <w:link w:val="S4"/>
    <w:rsid w:val="00D7382D"/>
    <w:pPr>
      <w:tabs>
        <w:tab w:val="left" w:pos="992"/>
      </w:tabs>
      <w:spacing w:line="240" w:lineRule="auto"/>
    </w:pPr>
    <w:rPr>
      <w:color w:val="auto"/>
    </w:rPr>
  </w:style>
  <w:style w:type="paragraph" w:customStyle="1" w:styleId="S5">
    <w:name w:val="S_Обычный"/>
    <w:basedOn w:val="a2"/>
    <w:qFormat/>
    <w:rsid w:val="00D7382D"/>
    <w:pPr>
      <w:widowControl/>
      <w:autoSpaceDN/>
      <w:spacing w:line="360" w:lineRule="auto"/>
      <w:ind w:firstLine="709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310">
    <w:name w:val="Основной текст 31"/>
    <w:basedOn w:val="a2"/>
    <w:rsid w:val="00D7382D"/>
    <w:pPr>
      <w:widowControl/>
      <w:autoSpaceDN/>
      <w:spacing w:after="120" w:line="360" w:lineRule="auto"/>
      <w:ind w:firstLine="567"/>
      <w:jc w:val="left"/>
      <w:textAlignment w:val="auto"/>
    </w:pPr>
    <w:rPr>
      <w:rFonts w:cs="Calibri"/>
      <w:kern w:val="0"/>
      <w:sz w:val="16"/>
      <w:szCs w:val="16"/>
      <w:lang w:eastAsia="ar-SA"/>
    </w:rPr>
  </w:style>
  <w:style w:type="paragraph" w:customStyle="1" w:styleId="Style6">
    <w:name w:val="Style6"/>
    <w:basedOn w:val="a2"/>
    <w:rsid w:val="00D7382D"/>
    <w:pPr>
      <w:autoSpaceDE w:val="0"/>
      <w:autoSpaceDN/>
      <w:spacing w:line="410" w:lineRule="exact"/>
      <w:ind w:firstLine="0"/>
      <w:jc w:val="left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customStyle="1" w:styleId="211">
    <w:name w:val="Основной текст 21"/>
    <w:basedOn w:val="a2"/>
    <w:rsid w:val="00D7382D"/>
    <w:pPr>
      <w:widowControl/>
      <w:autoSpaceDN/>
      <w:spacing w:after="120" w:line="48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Style1">
    <w:name w:val="Style1"/>
    <w:basedOn w:val="a2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styleId="43">
    <w:name w:val="toc 4"/>
    <w:basedOn w:val="a2"/>
    <w:next w:val="a2"/>
    <w:rsid w:val="00D7382D"/>
    <w:pPr>
      <w:widowControl/>
      <w:autoSpaceDN/>
      <w:spacing w:line="360" w:lineRule="auto"/>
      <w:ind w:left="72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Style2">
    <w:name w:val="Style2"/>
    <w:basedOn w:val="a2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3">
    <w:name w:val="Style3"/>
    <w:basedOn w:val="a2"/>
    <w:rsid w:val="00D7382D"/>
    <w:pPr>
      <w:autoSpaceDE w:val="0"/>
      <w:autoSpaceDN/>
      <w:spacing w:line="410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4">
    <w:name w:val="Style4"/>
    <w:basedOn w:val="a2"/>
    <w:rsid w:val="00D7382D"/>
    <w:pPr>
      <w:autoSpaceDE w:val="0"/>
      <w:autoSpaceDN/>
      <w:spacing w:line="411" w:lineRule="exact"/>
      <w:ind w:firstLine="54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5">
    <w:name w:val="Style5"/>
    <w:basedOn w:val="a2"/>
    <w:rsid w:val="00D7382D"/>
    <w:pPr>
      <w:autoSpaceDE w:val="0"/>
      <w:autoSpaceDN/>
      <w:spacing w:line="410" w:lineRule="exact"/>
      <w:ind w:hanging="331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7">
    <w:name w:val="Style7"/>
    <w:basedOn w:val="a2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8">
    <w:name w:val="Style8"/>
    <w:basedOn w:val="a2"/>
    <w:rsid w:val="00D7382D"/>
    <w:pPr>
      <w:autoSpaceDE w:val="0"/>
      <w:autoSpaceDN/>
      <w:spacing w:line="216" w:lineRule="exact"/>
      <w:ind w:firstLine="122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1">
    <w:name w:val="Style11"/>
    <w:basedOn w:val="a2"/>
    <w:rsid w:val="00D7382D"/>
    <w:pPr>
      <w:autoSpaceDE w:val="0"/>
      <w:autoSpaceDN/>
      <w:spacing w:line="274" w:lineRule="exact"/>
      <w:ind w:firstLine="0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3">
    <w:name w:val="Style13"/>
    <w:basedOn w:val="a2"/>
    <w:uiPriority w:val="99"/>
    <w:rsid w:val="00D7382D"/>
    <w:pPr>
      <w:autoSpaceDE w:val="0"/>
      <w:autoSpaceDN/>
      <w:spacing w:line="277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2">
    <w:name w:val="Style12"/>
    <w:basedOn w:val="a2"/>
    <w:rsid w:val="00D7382D"/>
    <w:pPr>
      <w:numPr>
        <w:numId w:val="3"/>
      </w:numPr>
      <w:tabs>
        <w:tab w:val="clear" w:pos="360"/>
      </w:tabs>
      <w:autoSpaceDE w:val="0"/>
      <w:autoSpaceDN/>
      <w:spacing w:line="281" w:lineRule="exact"/>
      <w:ind w:left="0" w:hanging="94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9">
    <w:name w:val="Style9"/>
    <w:basedOn w:val="a2"/>
    <w:rsid w:val="00D7382D"/>
    <w:pPr>
      <w:autoSpaceDE w:val="0"/>
      <w:autoSpaceDN/>
      <w:spacing w:line="238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0">
    <w:name w:val="Style10"/>
    <w:basedOn w:val="a2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Garamond" w:hAnsi="Garamond" w:cs="Calibri"/>
      <w:kern w:val="0"/>
      <w:sz w:val="24"/>
      <w:szCs w:val="24"/>
      <w:lang w:eastAsia="ar-SA"/>
    </w:rPr>
  </w:style>
  <w:style w:type="paragraph" w:customStyle="1" w:styleId="S11">
    <w:name w:val="S_Заголовок 1"/>
    <w:basedOn w:val="a2"/>
    <w:rsid w:val="00D7382D"/>
    <w:pPr>
      <w:widowControl/>
      <w:tabs>
        <w:tab w:val="num" w:pos="360"/>
        <w:tab w:val="left" w:pos="720"/>
      </w:tabs>
      <w:autoSpaceDN/>
      <w:spacing w:line="240" w:lineRule="auto"/>
      <w:ind w:left="720" w:firstLine="0"/>
      <w:jc w:val="center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customStyle="1" w:styleId="S20">
    <w:name w:val="S_Заголовок 2"/>
    <w:basedOn w:val="2"/>
    <w:rsid w:val="00D7382D"/>
    <w:pPr>
      <w:keepNext w:val="0"/>
      <w:tabs>
        <w:tab w:val="num" w:pos="1070"/>
      </w:tabs>
      <w:spacing w:before="0" w:after="300"/>
      <w:ind w:left="1070" w:hanging="360"/>
      <w:jc w:val="center"/>
    </w:pPr>
    <w:rPr>
      <w:rFonts w:ascii="Times New Roman" w:hAnsi="Times New Roman" w:cs="Calibri"/>
      <w:bCs w:val="0"/>
      <w:iCs w:val="0"/>
      <w:sz w:val="24"/>
      <w:szCs w:val="24"/>
    </w:rPr>
  </w:style>
  <w:style w:type="paragraph" w:customStyle="1" w:styleId="S30">
    <w:name w:val="S_Заголовок 3"/>
    <w:basedOn w:val="3"/>
    <w:rsid w:val="00D7382D"/>
    <w:pPr>
      <w:keepNext w:val="0"/>
      <w:tabs>
        <w:tab w:val="num" w:pos="2330"/>
      </w:tabs>
      <w:spacing w:before="0" w:after="0" w:line="360" w:lineRule="auto"/>
      <w:ind w:left="2330" w:hanging="720"/>
      <w:jc w:val="both"/>
    </w:pPr>
    <w:rPr>
      <w:rFonts w:ascii="Times New Roman" w:hAnsi="Times New Roman" w:cs="Calibri"/>
      <w:b w:val="0"/>
      <w:bCs w:val="0"/>
      <w:i/>
      <w:sz w:val="24"/>
      <w:szCs w:val="24"/>
      <w:u w:val="single"/>
    </w:rPr>
  </w:style>
  <w:style w:type="paragraph" w:customStyle="1" w:styleId="S40">
    <w:name w:val="S_Заголовок 4"/>
    <w:basedOn w:val="4"/>
    <w:rsid w:val="00D7382D"/>
    <w:pPr>
      <w:keepNext w:val="0"/>
      <w:tabs>
        <w:tab w:val="num" w:pos="2150"/>
      </w:tabs>
      <w:spacing w:before="0" w:after="0" w:line="360" w:lineRule="auto"/>
      <w:ind w:left="720" w:firstLine="0"/>
      <w:jc w:val="center"/>
    </w:pPr>
    <w:rPr>
      <w:rFonts w:cs="Calibri"/>
      <w:bCs w:val="0"/>
      <w:i/>
      <w:sz w:val="24"/>
      <w:szCs w:val="24"/>
    </w:rPr>
  </w:style>
  <w:style w:type="paragraph" w:customStyle="1" w:styleId="afff3">
    <w:name w:val="Таблица"/>
    <w:basedOn w:val="a2"/>
    <w:qFormat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4">
    <w:name w:val="Заголовок таблици"/>
    <w:basedOn w:val="a2"/>
    <w:rsid w:val="00D7382D"/>
    <w:pPr>
      <w:widowControl/>
      <w:autoSpaceDN/>
      <w:spacing w:line="240" w:lineRule="auto"/>
      <w:ind w:firstLine="54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1">
    <w:name w:val="Обычный11"/>
    <w:link w:val="Normal"/>
    <w:rsid w:val="00D7382D"/>
    <w:pPr>
      <w:suppressAutoHyphens/>
    </w:pPr>
    <w:rPr>
      <w:rFonts w:eastAsia="Arial" w:cs="Calibri"/>
      <w:sz w:val="24"/>
      <w:lang w:eastAsia="ar-SA"/>
    </w:rPr>
  </w:style>
  <w:style w:type="paragraph" w:customStyle="1" w:styleId="afff5">
    <w:name w:val="Обычный в таблице"/>
    <w:basedOn w:val="a2"/>
    <w:rsid w:val="00D7382D"/>
    <w:pPr>
      <w:widowControl/>
      <w:autoSpaceDN/>
      <w:spacing w:line="360" w:lineRule="auto"/>
      <w:ind w:hanging="6"/>
      <w:jc w:val="center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2">
    <w:name w:val="Название объекта11"/>
    <w:basedOn w:val="a2"/>
    <w:next w:val="a2"/>
    <w:rsid w:val="00D7382D"/>
    <w:pPr>
      <w:widowControl/>
      <w:autoSpaceDN/>
      <w:spacing w:after="200" w:line="240" w:lineRule="auto"/>
      <w:ind w:firstLine="0"/>
      <w:jc w:val="center"/>
      <w:textAlignment w:val="auto"/>
    </w:pPr>
    <w:rPr>
      <w:rFonts w:cs="Calibri"/>
      <w:b/>
      <w:bCs/>
      <w:color w:val="4F81BD"/>
      <w:kern w:val="0"/>
      <w:sz w:val="18"/>
      <w:szCs w:val="18"/>
      <w:lang w:eastAsia="ar-SA"/>
    </w:rPr>
  </w:style>
  <w:style w:type="paragraph" w:customStyle="1" w:styleId="1f3">
    <w:name w:val="Без интервала1"/>
    <w:link w:val="NoSpacingChar"/>
    <w:uiPriority w:val="1"/>
    <w:qFormat/>
    <w:rsid w:val="00D7382D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f6">
    <w:name w:val="Абзац рядовой"/>
    <w:basedOn w:val="a2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8"/>
      <w:szCs w:val="28"/>
      <w:lang w:eastAsia="ar-SA"/>
    </w:rPr>
  </w:style>
  <w:style w:type="paragraph" w:customStyle="1" w:styleId="ConsNormal">
    <w:name w:val="ConsNormal"/>
    <w:link w:val="ConsNormal0"/>
    <w:rsid w:val="00D738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f7">
    <w:name w:val="СтильЗ"/>
    <w:basedOn w:val="a2"/>
    <w:rsid w:val="00D7382D"/>
    <w:pPr>
      <w:widowControl/>
      <w:autoSpaceDN/>
      <w:spacing w:line="360" w:lineRule="auto"/>
      <w:ind w:firstLine="567"/>
      <w:textAlignment w:val="auto"/>
    </w:pPr>
    <w:rPr>
      <w:rFonts w:cs="Calibri"/>
      <w:kern w:val="0"/>
      <w:sz w:val="24"/>
      <w:lang w:eastAsia="ar-SA"/>
    </w:rPr>
  </w:style>
  <w:style w:type="paragraph" w:customStyle="1" w:styleId="2c">
    <w:name w:val="Заг 2 Знак"/>
    <w:basedOn w:val="a2"/>
    <w:rsid w:val="00D7382D"/>
    <w:pPr>
      <w:widowControl/>
      <w:autoSpaceDN/>
      <w:spacing w:before="240" w:after="180" w:line="240" w:lineRule="auto"/>
      <w:ind w:firstLine="0"/>
      <w:jc w:val="left"/>
      <w:textAlignment w:val="auto"/>
    </w:pPr>
    <w:rPr>
      <w:rFonts w:ascii="Arial" w:hAnsi="Arial" w:cs="Arial"/>
      <w:b/>
      <w:caps/>
      <w:color w:val="0070C0"/>
      <w:kern w:val="0"/>
      <w:sz w:val="24"/>
      <w:szCs w:val="28"/>
      <w:lang w:eastAsia="ar-SA"/>
    </w:rPr>
  </w:style>
  <w:style w:type="paragraph" w:customStyle="1" w:styleId="S6">
    <w:name w:val="S_Обычний подчёркнутый"/>
    <w:basedOn w:val="a2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cs="Calibri"/>
      <w:i/>
      <w:kern w:val="0"/>
      <w:sz w:val="24"/>
      <w:szCs w:val="24"/>
      <w:u w:val="single"/>
      <w:lang w:eastAsia="ar-SA"/>
    </w:rPr>
  </w:style>
  <w:style w:type="paragraph" w:customStyle="1" w:styleId="1f4">
    <w:name w:val="Основной текст1"/>
    <w:basedOn w:val="a2"/>
    <w:rsid w:val="00D7382D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paragraph" w:customStyle="1" w:styleId="Bodytext101">
    <w:name w:val="Body text (10)1"/>
    <w:basedOn w:val="a2"/>
    <w:rsid w:val="00D7382D"/>
    <w:pPr>
      <w:widowControl/>
      <w:shd w:val="clear" w:color="auto" w:fill="FFFFFF"/>
      <w:autoSpaceDN/>
      <w:spacing w:before="420" w:after="180" w:line="283" w:lineRule="exact"/>
      <w:ind w:hanging="1160"/>
      <w:textAlignment w:val="auto"/>
    </w:pPr>
    <w:rPr>
      <w:rFonts w:ascii="Arial Narrow" w:hAnsi="Arial Narrow" w:cs="Arial Narrow"/>
      <w:kern w:val="0"/>
      <w:sz w:val="21"/>
      <w:szCs w:val="21"/>
      <w:lang w:eastAsia="ar-SA"/>
    </w:rPr>
  </w:style>
  <w:style w:type="paragraph" w:customStyle="1" w:styleId="Bodytext1">
    <w:name w:val="Body text1"/>
    <w:basedOn w:val="a2"/>
    <w:rsid w:val="00D7382D"/>
    <w:pPr>
      <w:widowControl/>
      <w:shd w:val="clear" w:color="auto" w:fill="FFFFFF"/>
      <w:autoSpaceDN/>
      <w:spacing w:after="180" w:line="298" w:lineRule="exact"/>
      <w:ind w:firstLine="0"/>
      <w:textAlignment w:val="auto"/>
    </w:pPr>
    <w:rPr>
      <w:rFonts w:ascii="Arial Unicode MS" w:eastAsia="Arial Unicode MS" w:hAnsi="Arial Unicode MS" w:cs="Arial Unicode MS"/>
      <w:kern w:val="0"/>
      <w:sz w:val="20"/>
      <w:lang w:eastAsia="ar-SA"/>
    </w:rPr>
  </w:style>
  <w:style w:type="paragraph" w:customStyle="1" w:styleId="311">
    <w:name w:val="Основной текст с отступом 31"/>
    <w:basedOn w:val="a2"/>
    <w:rsid w:val="00D7382D"/>
    <w:pPr>
      <w:widowControl/>
      <w:autoSpaceDN/>
      <w:spacing w:after="120" w:line="360" w:lineRule="auto"/>
      <w:ind w:left="283" w:firstLine="0"/>
      <w:textAlignment w:val="auto"/>
    </w:pPr>
    <w:rPr>
      <w:rFonts w:eastAsia="Calibri" w:cs="Calibri"/>
      <w:bCs/>
      <w:kern w:val="0"/>
      <w:sz w:val="16"/>
      <w:szCs w:val="16"/>
      <w:lang w:eastAsia="ar-SA"/>
    </w:rPr>
  </w:style>
  <w:style w:type="paragraph" w:customStyle="1" w:styleId="44">
    <w:name w:val="Стиль 4"/>
    <w:basedOn w:val="4"/>
    <w:rsid w:val="00D7382D"/>
    <w:pPr>
      <w:keepLines/>
      <w:numPr>
        <w:ilvl w:val="0"/>
        <w:numId w:val="0"/>
      </w:numPr>
      <w:spacing w:before="200" w:after="0" w:line="360" w:lineRule="auto"/>
      <w:ind w:firstLine="709"/>
      <w:jc w:val="both"/>
    </w:pPr>
    <w:rPr>
      <w:rFonts w:cs="Calibri"/>
      <w:iCs/>
      <w:sz w:val="24"/>
      <w:szCs w:val="22"/>
    </w:rPr>
  </w:style>
  <w:style w:type="paragraph" w:customStyle="1" w:styleId="afff8">
    <w:name w:val="Стиль"/>
    <w:rsid w:val="00D7382D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ConsNonformat">
    <w:name w:val="ConsNonformat"/>
    <w:rsid w:val="00D7382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ff9">
    <w:name w:val="Знак Знак Знак Знак Знак Знак"/>
    <w:basedOn w:val="a2"/>
    <w:rsid w:val="00D7382D"/>
    <w:pPr>
      <w:widowControl/>
      <w:autoSpaceDN/>
      <w:spacing w:before="280" w:after="280" w:line="276" w:lineRule="auto"/>
      <w:ind w:firstLine="0"/>
      <w:jc w:val="left"/>
      <w:textAlignment w:val="auto"/>
    </w:pPr>
    <w:rPr>
      <w:rFonts w:ascii="Tahoma" w:eastAsia="Calibri" w:hAnsi="Tahoma" w:cs="Calibri"/>
      <w:kern w:val="0"/>
      <w:sz w:val="20"/>
      <w:lang w:val="en-US" w:eastAsia="ar-SA"/>
    </w:rPr>
  </w:style>
  <w:style w:type="paragraph" w:customStyle="1" w:styleId="1f5">
    <w:name w:val="Цитата1"/>
    <w:basedOn w:val="a2"/>
    <w:rsid w:val="00D7382D"/>
    <w:pPr>
      <w:widowControl/>
      <w:autoSpaceDN/>
      <w:spacing w:line="240" w:lineRule="auto"/>
      <w:ind w:left="-567" w:right="-1" w:firstLine="567"/>
      <w:textAlignment w:val="auto"/>
    </w:pPr>
    <w:rPr>
      <w:rFonts w:cs="Calibri"/>
      <w:kern w:val="0"/>
      <w:sz w:val="28"/>
      <w:lang w:eastAsia="ar-SA"/>
    </w:rPr>
  </w:style>
  <w:style w:type="paragraph" w:customStyle="1" w:styleId="uni">
    <w:name w:val="uni"/>
    <w:basedOn w:val="a2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a">
    <w:name w:val="основной текст"/>
    <w:basedOn w:val="a2"/>
    <w:rsid w:val="00D7382D"/>
    <w:pPr>
      <w:widowControl/>
      <w:autoSpaceDN/>
      <w:spacing w:after="120" w:line="240" w:lineRule="auto"/>
      <w:ind w:firstLine="851"/>
      <w:textAlignment w:val="auto"/>
    </w:pPr>
    <w:rPr>
      <w:rFonts w:ascii="Arial" w:hAnsi="Arial" w:cs="Calibri"/>
      <w:kern w:val="0"/>
      <w:sz w:val="28"/>
      <w:lang w:eastAsia="ar-SA"/>
    </w:rPr>
  </w:style>
  <w:style w:type="paragraph" w:customStyle="1" w:styleId="1f6">
    <w:name w:val="Текст примечания1"/>
    <w:basedOn w:val="a2"/>
    <w:rsid w:val="00D7382D"/>
    <w:pPr>
      <w:widowControl/>
      <w:autoSpaceDN/>
      <w:spacing w:line="360" w:lineRule="auto"/>
      <w:ind w:firstLine="680"/>
      <w:textAlignment w:val="auto"/>
    </w:pPr>
    <w:rPr>
      <w:rFonts w:cs="Calibri"/>
      <w:kern w:val="0"/>
      <w:sz w:val="20"/>
      <w:lang w:eastAsia="ar-SA"/>
    </w:rPr>
  </w:style>
  <w:style w:type="paragraph" w:customStyle="1" w:styleId="Char">
    <w:name w:val="Char Знак"/>
    <w:basedOn w:val="a2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ascii="Tahoma" w:hAnsi="Tahoma" w:cs="Calibri"/>
      <w:kern w:val="0"/>
      <w:sz w:val="20"/>
      <w:lang w:val="en-US" w:eastAsia="ar-SA"/>
    </w:rPr>
  </w:style>
  <w:style w:type="paragraph" w:customStyle="1" w:styleId="1f7">
    <w:name w:val="_ЗАГОЛОВОК 1"/>
    <w:basedOn w:val="a2"/>
    <w:rsid w:val="00D7382D"/>
    <w:pPr>
      <w:keepNext/>
      <w:pageBreakBefore/>
      <w:widowControl/>
      <w:autoSpaceDN/>
      <w:spacing w:before="120" w:line="360" w:lineRule="auto"/>
      <w:ind w:firstLine="0"/>
      <w:textAlignment w:val="auto"/>
    </w:pPr>
    <w:rPr>
      <w:rFonts w:ascii="Arial" w:hAnsi="Arial" w:cs="Arial"/>
      <w:b/>
      <w:bCs/>
      <w:caps/>
      <w:kern w:val="0"/>
      <w:sz w:val="28"/>
      <w:szCs w:val="32"/>
      <w:lang w:eastAsia="ar-SA"/>
    </w:rPr>
  </w:style>
  <w:style w:type="paragraph" w:customStyle="1" w:styleId="afffb">
    <w:name w:val="Штамп"/>
    <w:basedOn w:val="a2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ascii="ГОСТ тип А" w:hAnsi="ГОСТ тип А" w:cs="Calibri"/>
      <w:i/>
      <w:kern w:val="0"/>
      <w:sz w:val="18"/>
      <w:lang w:eastAsia="ar-SA"/>
    </w:rPr>
  </w:style>
  <w:style w:type="paragraph" w:customStyle="1" w:styleId="1f8">
    <w:name w:val="Абзац списка1"/>
    <w:basedOn w:val="a2"/>
    <w:qFormat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msolistparagraph0">
    <w:name w:val="msolistparagraph"/>
    <w:basedOn w:val="a2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ascii="Calibri" w:eastAsia="Calibri" w:hAnsi="Calibri" w:cs="Calibri"/>
      <w:kern w:val="0"/>
      <w:sz w:val="22"/>
      <w:szCs w:val="22"/>
      <w:lang w:eastAsia="ar-SA"/>
    </w:rPr>
  </w:style>
  <w:style w:type="paragraph" w:customStyle="1" w:styleId="xl65">
    <w:name w:val="xl65"/>
    <w:basedOn w:val="a2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6">
    <w:name w:val="xl66"/>
    <w:basedOn w:val="a2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7">
    <w:name w:val="xl67"/>
    <w:basedOn w:val="a2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8">
    <w:name w:val="xl68"/>
    <w:basedOn w:val="a2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9">
    <w:name w:val="xl69"/>
    <w:basedOn w:val="a2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0">
    <w:name w:val="xl70"/>
    <w:basedOn w:val="a2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1">
    <w:name w:val="xl71"/>
    <w:basedOn w:val="a2"/>
    <w:rsid w:val="00D7382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2">
    <w:name w:val="xl72"/>
    <w:basedOn w:val="a2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3">
    <w:name w:val="xl73"/>
    <w:basedOn w:val="a2"/>
    <w:rsid w:val="00D7382D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4">
    <w:name w:val="xl74"/>
    <w:basedOn w:val="a2"/>
    <w:rsid w:val="00D7382D"/>
    <w:pPr>
      <w:widowControl/>
      <w:pBdr>
        <w:top w:val="single" w:sz="8" w:space="0" w:color="000000"/>
        <w:lef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5">
    <w:name w:val="xl75"/>
    <w:basedOn w:val="a2"/>
    <w:rsid w:val="00D7382D"/>
    <w:pPr>
      <w:widowControl/>
      <w:pBdr>
        <w:left w:val="single" w:sz="8" w:space="0" w:color="000000"/>
        <w:bottom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6">
    <w:name w:val="xl76"/>
    <w:basedOn w:val="a2"/>
    <w:rsid w:val="00D7382D"/>
    <w:pPr>
      <w:widowControl/>
      <w:pBdr>
        <w:top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7">
    <w:name w:val="xl77"/>
    <w:basedOn w:val="a2"/>
    <w:rsid w:val="00D7382D"/>
    <w:pPr>
      <w:widowControl/>
      <w:pBdr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8">
    <w:name w:val="xl78"/>
    <w:basedOn w:val="a2"/>
    <w:rsid w:val="00D7382D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9">
    <w:name w:val="xl79"/>
    <w:basedOn w:val="a2"/>
    <w:rsid w:val="00D7382D"/>
    <w:pPr>
      <w:widowControl/>
      <w:pBdr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80">
    <w:name w:val="xl80"/>
    <w:basedOn w:val="a2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1">
    <w:name w:val="xl81"/>
    <w:basedOn w:val="a2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2">
    <w:name w:val="xl82"/>
    <w:basedOn w:val="a2"/>
    <w:rsid w:val="00D7382D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3">
    <w:name w:val="xl83"/>
    <w:basedOn w:val="a2"/>
    <w:rsid w:val="00D7382D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4">
    <w:name w:val="xl84"/>
    <w:basedOn w:val="a2"/>
    <w:rsid w:val="00D7382D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5">
    <w:name w:val="xl85"/>
    <w:basedOn w:val="a2"/>
    <w:rsid w:val="00D7382D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styleId="51">
    <w:name w:val="toc 5"/>
    <w:basedOn w:val="1c"/>
    <w:rsid w:val="00D7382D"/>
    <w:pPr>
      <w:tabs>
        <w:tab w:val="right" w:leader="dot" w:pos="8506"/>
      </w:tabs>
      <w:spacing w:line="360" w:lineRule="auto"/>
      <w:ind w:left="1132"/>
      <w:jc w:val="both"/>
    </w:pPr>
    <w:rPr>
      <w:rFonts w:ascii="Arial" w:eastAsia="Calibri" w:hAnsi="Arial" w:cs="Mangal"/>
      <w:sz w:val="24"/>
      <w:szCs w:val="22"/>
    </w:rPr>
  </w:style>
  <w:style w:type="paragraph" w:styleId="61">
    <w:name w:val="toc 6"/>
    <w:basedOn w:val="1c"/>
    <w:rsid w:val="00D7382D"/>
    <w:pPr>
      <w:tabs>
        <w:tab w:val="right" w:leader="dot" w:pos="8223"/>
      </w:tabs>
      <w:spacing w:line="360" w:lineRule="auto"/>
      <w:ind w:left="1415"/>
      <w:jc w:val="both"/>
    </w:pPr>
    <w:rPr>
      <w:rFonts w:ascii="Arial" w:eastAsia="Calibri" w:hAnsi="Arial" w:cs="Mangal"/>
      <w:sz w:val="24"/>
      <w:szCs w:val="22"/>
    </w:rPr>
  </w:style>
  <w:style w:type="paragraph" w:styleId="71">
    <w:name w:val="toc 7"/>
    <w:basedOn w:val="1c"/>
    <w:rsid w:val="00D7382D"/>
    <w:pPr>
      <w:tabs>
        <w:tab w:val="right" w:leader="dot" w:pos="7940"/>
      </w:tabs>
      <w:spacing w:line="360" w:lineRule="auto"/>
      <w:ind w:left="1698"/>
      <w:jc w:val="both"/>
    </w:pPr>
    <w:rPr>
      <w:rFonts w:ascii="Arial" w:eastAsia="Calibri" w:hAnsi="Arial" w:cs="Mangal"/>
      <w:sz w:val="24"/>
      <w:szCs w:val="22"/>
    </w:rPr>
  </w:style>
  <w:style w:type="paragraph" w:styleId="81">
    <w:name w:val="toc 8"/>
    <w:basedOn w:val="1c"/>
    <w:rsid w:val="00D7382D"/>
    <w:pPr>
      <w:tabs>
        <w:tab w:val="right" w:leader="dot" w:pos="7657"/>
      </w:tabs>
      <w:spacing w:line="360" w:lineRule="auto"/>
      <w:ind w:left="1981"/>
      <w:jc w:val="both"/>
    </w:pPr>
    <w:rPr>
      <w:rFonts w:ascii="Arial" w:eastAsia="Calibri" w:hAnsi="Arial" w:cs="Mangal"/>
      <w:sz w:val="24"/>
      <w:szCs w:val="22"/>
    </w:rPr>
  </w:style>
  <w:style w:type="paragraph" w:styleId="91">
    <w:name w:val="toc 9"/>
    <w:basedOn w:val="1c"/>
    <w:rsid w:val="00D7382D"/>
    <w:pPr>
      <w:tabs>
        <w:tab w:val="right" w:leader="dot" w:pos="7374"/>
      </w:tabs>
      <w:spacing w:line="360" w:lineRule="auto"/>
      <w:ind w:left="2264"/>
      <w:jc w:val="both"/>
    </w:pPr>
    <w:rPr>
      <w:rFonts w:ascii="Arial" w:eastAsia="Calibri" w:hAnsi="Arial" w:cs="Mangal"/>
      <w:sz w:val="24"/>
      <w:szCs w:val="22"/>
    </w:rPr>
  </w:style>
  <w:style w:type="paragraph" w:customStyle="1" w:styleId="100">
    <w:name w:val="Оглавление 10"/>
    <w:basedOn w:val="1c"/>
    <w:rsid w:val="00D7382D"/>
    <w:pPr>
      <w:tabs>
        <w:tab w:val="right" w:leader="dot" w:pos="7091"/>
      </w:tabs>
      <w:spacing w:line="360" w:lineRule="auto"/>
      <w:ind w:left="2547"/>
      <w:jc w:val="both"/>
    </w:pPr>
    <w:rPr>
      <w:rFonts w:ascii="Arial" w:eastAsia="Calibri" w:hAnsi="Arial" w:cs="Mangal"/>
      <w:sz w:val="24"/>
      <w:szCs w:val="22"/>
    </w:rPr>
  </w:style>
  <w:style w:type="paragraph" w:styleId="afffc">
    <w:name w:val="Block Text"/>
    <w:basedOn w:val="a2"/>
    <w:unhideWhenUsed/>
    <w:rsid w:val="00D7382D"/>
    <w:pPr>
      <w:widowControl/>
      <w:tabs>
        <w:tab w:val="left" w:pos="1418"/>
      </w:tabs>
      <w:suppressAutoHyphens w:val="0"/>
      <w:overflowPunct w:val="0"/>
      <w:autoSpaceDE w:val="0"/>
      <w:adjustRightInd w:val="0"/>
      <w:spacing w:line="240" w:lineRule="auto"/>
      <w:ind w:left="660" w:right="-143" w:firstLine="0"/>
      <w:jc w:val="left"/>
      <w:textAlignment w:val="auto"/>
    </w:pPr>
    <w:rPr>
      <w:kern w:val="0"/>
      <w:sz w:val="24"/>
      <w:szCs w:val="24"/>
    </w:rPr>
  </w:style>
  <w:style w:type="character" w:customStyle="1" w:styleId="apple-converted-space">
    <w:name w:val="apple-converted-space"/>
    <w:rsid w:val="00D7382D"/>
  </w:style>
  <w:style w:type="paragraph" w:customStyle="1" w:styleId="afffd">
    <w:name w:val="П.З."/>
    <w:basedOn w:val="a2"/>
    <w:link w:val="afffe"/>
    <w:uiPriority w:val="99"/>
    <w:rsid w:val="00D7382D"/>
    <w:pPr>
      <w:widowControl/>
      <w:suppressAutoHyphens w:val="0"/>
      <w:autoSpaceDN/>
      <w:spacing w:line="240" w:lineRule="auto"/>
      <w:ind w:firstLine="851"/>
      <w:jc w:val="left"/>
      <w:textAlignment w:val="auto"/>
    </w:pPr>
    <w:rPr>
      <w:rFonts w:ascii="Calibri" w:hAnsi="Calibri"/>
      <w:kern w:val="0"/>
      <w:sz w:val="24"/>
      <w:szCs w:val="28"/>
    </w:rPr>
  </w:style>
  <w:style w:type="character" w:customStyle="1" w:styleId="afffe">
    <w:name w:val="П.З. Знак"/>
    <w:link w:val="afffd"/>
    <w:uiPriority w:val="99"/>
    <w:locked/>
    <w:rsid w:val="00D7382D"/>
    <w:rPr>
      <w:rFonts w:ascii="Calibri" w:eastAsia="Times New Roman" w:hAnsi="Calibri" w:cs="Times New Roman"/>
      <w:sz w:val="24"/>
      <w:szCs w:val="28"/>
    </w:rPr>
  </w:style>
  <w:style w:type="character" w:customStyle="1" w:styleId="FontStyle112">
    <w:name w:val="Font Style112"/>
    <w:uiPriority w:val="99"/>
    <w:rsid w:val="00D7382D"/>
    <w:rPr>
      <w:rFonts w:ascii="Times New Roman" w:hAnsi="Times New Roman" w:cs="Times New Roman"/>
      <w:sz w:val="20"/>
      <w:szCs w:val="20"/>
    </w:rPr>
  </w:style>
  <w:style w:type="character" w:customStyle="1" w:styleId="62">
    <w:name w:val="Основной текст6"/>
    <w:rsid w:val="00D73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Default">
    <w:name w:val="Default"/>
    <w:rsid w:val="00D7382D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2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db9fe9049761426654245bb2dd862eecmsonormal">
    <w:name w:val="db9fe9049761426654245bb2dd862eecmsonormal"/>
    <w:basedOn w:val="a2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oqoid">
    <w:name w:val="_oqoid"/>
    <w:rsid w:val="00D7382D"/>
  </w:style>
  <w:style w:type="character" w:customStyle="1" w:styleId="tluih8">
    <w:name w:val="_tluih8"/>
    <w:rsid w:val="00D7382D"/>
  </w:style>
  <w:style w:type="character" w:customStyle="1" w:styleId="6vzrncr">
    <w:name w:val="_6vzrncr"/>
    <w:rsid w:val="00D7382D"/>
  </w:style>
  <w:style w:type="character" w:customStyle="1" w:styleId="er2xx9">
    <w:name w:val="_er2xx9"/>
    <w:rsid w:val="00D7382D"/>
  </w:style>
  <w:style w:type="character" w:customStyle="1" w:styleId="affff">
    <w:name w:val="Цветовое выделение"/>
    <w:uiPriority w:val="99"/>
    <w:rsid w:val="00D7382D"/>
    <w:rPr>
      <w:b/>
      <w:color w:val="26282F"/>
    </w:rPr>
  </w:style>
  <w:style w:type="paragraph" w:customStyle="1" w:styleId="affff0">
    <w:name w:val="Комментарий"/>
    <w:basedOn w:val="a2"/>
    <w:next w:val="a2"/>
    <w:uiPriority w:val="99"/>
    <w:rsid w:val="00D7382D"/>
    <w:pPr>
      <w:suppressAutoHyphens w:val="0"/>
      <w:autoSpaceDE w:val="0"/>
      <w:adjustRightInd w:val="0"/>
      <w:spacing w:before="75" w:line="240" w:lineRule="auto"/>
      <w:ind w:left="170" w:firstLine="0"/>
      <w:textAlignment w:val="auto"/>
    </w:pPr>
    <w:rPr>
      <w:rFonts w:ascii="Times New Roman CYR" w:hAnsi="Times New Roman CYR" w:cs="Times New Roman CYR"/>
      <w:color w:val="353842"/>
      <w:kern w:val="0"/>
      <w:sz w:val="24"/>
      <w:szCs w:val="24"/>
      <w:shd w:val="clear" w:color="auto" w:fill="F0F0F0"/>
    </w:rPr>
  </w:style>
  <w:style w:type="paragraph" w:customStyle="1" w:styleId="affff1">
    <w:name w:val="Информация о версии"/>
    <w:basedOn w:val="affff0"/>
    <w:next w:val="a2"/>
    <w:uiPriority w:val="99"/>
    <w:rsid w:val="00D7382D"/>
    <w:rPr>
      <w:i/>
      <w:iCs/>
    </w:rPr>
  </w:style>
  <w:style w:type="paragraph" w:customStyle="1" w:styleId="affff2">
    <w:name w:val="Нормальный (таблица)"/>
    <w:basedOn w:val="a2"/>
    <w:next w:val="a2"/>
    <w:uiPriority w:val="99"/>
    <w:rsid w:val="00D7382D"/>
    <w:pPr>
      <w:suppressAutoHyphens w:val="0"/>
      <w:autoSpaceDE w:val="0"/>
      <w:adjustRightInd w:val="0"/>
      <w:spacing w:line="240" w:lineRule="auto"/>
      <w:ind w:firstLine="0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affff3">
    <w:name w:val="Прижатый влево"/>
    <w:basedOn w:val="a2"/>
    <w:next w:val="a2"/>
    <w:uiPriority w:val="99"/>
    <w:rsid w:val="00D7382D"/>
    <w:pPr>
      <w:suppressAutoHyphens w:val="0"/>
      <w:autoSpaceDE w:val="0"/>
      <w:adjustRightInd w:val="0"/>
      <w:spacing w:line="240" w:lineRule="auto"/>
      <w:ind w:firstLine="0"/>
      <w:jc w:val="left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Twordnaim">
    <w:name w:val="Tword_naim"/>
    <w:basedOn w:val="a2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 w:cs="Arial"/>
      <w:i/>
      <w:kern w:val="0"/>
      <w:sz w:val="28"/>
      <w:szCs w:val="28"/>
    </w:rPr>
  </w:style>
  <w:style w:type="paragraph" w:customStyle="1" w:styleId="Twordizme">
    <w:name w:val="Tword_izme"/>
    <w:basedOn w:val="a2"/>
    <w:link w:val="Twordizm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kern w:val="0"/>
      <w:sz w:val="18"/>
      <w:szCs w:val="24"/>
    </w:rPr>
  </w:style>
  <w:style w:type="character" w:customStyle="1" w:styleId="TwordizmeChar">
    <w:name w:val="Tword_izme Char"/>
    <w:link w:val="Twordizme"/>
    <w:rsid w:val="00D7382D"/>
    <w:rPr>
      <w:rFonts w:ascii="ISOCPEUR" w:eastAsia="Times New Roman" w:hAnsi="ISOCPEUR" w:cs="Times New Roman"/>
      <w:sz w:val="18"/>
      <w:szCs w:val="24"/>
    </w:rPr>
  </w:style>
  <w:style w:type="paragraph" w:customStyle="1" w:styleId="Twordfami">
    <w:name w:val="Tword_fami"/>
    <w:basedOn w:val="a2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 w:cs="Arial"/>
      <w:i/>
      <w:kern w:val="0"/>
      <w:sz w:val="22"/>
    </w:rPr>
  </w:style>
  <w:style w:type="paragraph" w:customStyle="1" w:styleId="Tworddate">
    <w:name w:val="Tword_date"/>
    <w:basedOn w:val="a2"/>
    <w:link w:val="Tworddat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i/>
      <w:kern w:val="0"/>
      <w:sz w:val="16"/>
      <w:szCs w:val="24"/>
    </w:rPr>
  </w:style>
  <w:style w:type="character" w:customStyle="1" w:styleId="TworddateChar">
    <w:name w:val="Tword_date Char"/>
    <w:link w:val="Tworddate"/>
    <w:rsid w:val="00D7382D"/>
    <w:rPr>
      <w:rFonts w:ascii="ISOCPEUR" w:eastAsia="Times New Roman" w:hAnsi="ISOCPEUR" w:cs="Times New Roman"/>
      <w:i/>
      <w:sz w:val="16"/>
      <w:szCs w:val="24"/>
    </w:rPr>
  </w:style>
  <w:style w:type="paragraph" w:customStyle="1" w:styleId="Twordnormal">
    <w:name w:val="Tword_normal"/>
    <w:basedOn w:val="a2"/>
    <w:link w:val="Twordnormal0"/>
    <w:rsid w:val="00D7382D"/>
    <w:pPr>
      <w:widowControl/>
      <w:suppressAutoHyphens w:val="0"/>
      <w:autoSpaceDN/>
      <w:spacing w:line="240" w:lineRule="auto"/>
      <w:ind w:firstLine="709"/>
      <w:textAlignment w:val="auto"/>
    </w:pPr>
    <w:rPr>
      <w:rFonts w:ascii="ISOCPEUR" w:hAnsi="ISOCPEUR"/>
      <w:i/>
      <w:kern w:val="0"/>
      <w:sz w:val="28"/>
      <w:szCs w:val="24"/>
    </w:rPr>
  </w:style>
  <w:style w:type="character" w:customStyle="1" w:styleId="Twordnormal0">
    <w:name w:val="Tword_normal Знак"/>
    <w:link w:val="Twordnormal"/>
    <w:rsid w:val="00D7382D"/>
    <w:rPr>
      <w:rFonts w:ascii="ISOCPEUR" w:eastAsia="Times New Roman" w:hAnsi="ISOCPEUR" w:cs="Times New Roman"/>
      <w:i/>
      <w:sz w:val="28"/>
      <w:szCs w:val="24"/>
    </w:rPr>
  </w:style>
  <w:style w:type="paragraph" w:customStyle="1" w:styleId="Twordaddfieldheads">
    <w:name w:val="Tword_add_field_heads"/>
    <w:basedOn w:val="a2"/>
    <w:rsid w:val="00D7382D"/>
    <w:pPr>
      <w:suppressAutoHyphens w:val="0"/>
      <w:autoSpaceDN/>
      <w:adjustRightInd w:val="0"/>
      <w:spacing w:line="240" w:lineRule="auto"/>
      <w:ind w:firstLine="0"/>
      <w:jc w:val="center"/>
    </w:pPr>
    <w:rPr>
      <w:rFonts w:ascii="ISOCPEUR" w:hAnsi="ISOCPEUR" w:cs="Arial"/>
      <w:i/>
      <w:kern w:val="0"/>
      <w:sz w:val="22"/>
    </w:rPr>
  </w:style>
  <w:style w:type="paragraph" w:customStyle="1" w:styleId="TwordLRhead">
    <w:name w:val="Tword_LR_head"/>
    <w:basedOn w:val="a2"/>
    <w:rsid w:val="00D7382D"/>
    <w:pPr>
      <w:suppressAutoHyphens w:val="0"/>
      <w:autoSpaceDN/>
      <w:adjustRightInd w:val="0"/>
      <w:spacing w:line="480" w:lineRule="auto"/>
      <w:ind w:firstLine="0"/>
      <w:jc w:val="center"/>
    </w:pPr>
    <w:rPr>
      <w:rFonts w:ascii="ISOCPEUR" w:hAnsi="ISOCPEUR"/>
      <w:i/>
      <w:kern w:val="0"/>
      <w:szCs w:val="24"/>
    </w:rPr>
  </w:style>
  <w:style w:type="paragraph" w:customStyle="1" w:styleId="affff4">
    <w:name w:val="Текст записки"/>
    <w:basedOn w:val="Twordnaim"/>
    <w:rsid w:val="00D7382D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ff5">
    <w:name w:val="Текст таблицы"/>
    <w:basedOn w:val="a2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/>
      <w:kern w:val="0"/>
      <w:sz w:val="28"/>
      <w:szCs w:val="28"/>
    </w:rPr>
  </w:style>
  <w:style w:type="paragraph" w:customStyle="1" w:styleId="affff6">
    <w:name w:val="_Текст записки + полужирный"/>
    <w:basedOn w:val="affff4"/>
    <w:rsid w:val="00D7382D"/>
    <w:rPr>
      <w:b/>
      <w:bCs/>
    </w:rPr>
  </w:style>
  <w:style w:type="paragraph" w:styleId="affff7">
    <w:name w:val="Document Map"/>
    <w:basedOn w:val="a2"/>
    <w:link w:val="affff8"/>
    <w:rsid w:val="00D7382D"/>
    <w:pPr>
      <w:widowControl/>
      <w:shd w:val="clear" w:color="auto" w:fill="000080"/>
      <w:suppressAutoHyphens w:val="0"/>
      <w:autoSpaceDN/>
      <w:spacing w:line="240" w:lineRule="auto"/>
      <w:ind w:firstLine="0"/>
      <w:jc w:val="left"/>
      <w:textAlignment w:val="auto"/>
    </w:pPr>
    <w:rPr>
      <w:rFonts w:ascii="Tahoma" w:hAnsi="Tahoma" w:cs="Tahoma"/>
      <w:kern w:val="0"/>
      <w:sz w:val="20"/>
    </w:rPr>
  </w:style>
  <w:style w:type="character" w:customStyle="1" w:styleId="affff8">
    <w:name w:val="Схема документа Знак"/>
    <w:link w:val="affff7"/>
    <w:rsid w:val="00D7382D"/>
    <w:rPr>
      <w:rFonts w:ascii="Tahoma" w:eastAsia="Times New Roman" w:hAnsi="Tahoma"/>
      <w:shd w:val="clear" w:color="auto" w:fill="000080"/>
    </w:rPr>
  </w:style>
  <w:style w:type="paragraph" w:customStyle="1" w:styleId="affff9">
    <w:name w:val="Чертежный"/>
    <w:rsid w:val="00D7382D"/>
    <w:pPr>
      <w:jc w:val="both"/>
    </w:pPr>
    <w:rPr>
      <w:rFonts w:ascii="ISOCPEUR" w:eastAsia="Times New Roman" w:hAnsi="ISOCPEUR" w:cs="Times New Roman"/>
      <w:i/>
      <w:sz w:val="28"/>
      <w:lang w:val="uk-UA"/>
    </w:rPr>
  </w:style>
  <w:style w:type="paragraph" w:customStyle="1" w:styleId="Betreffzeile">
    <w:name w:val="Betreffzeile"/>
    <w:basedOn w:val="a2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kern w:val="0"/>
      <w:sz w:val="20"/>
      <w:lang w:val="de-DE"/>
    </w:rPr>
  </w:style>
  <w:style w:type="paragraph" w:styleId="2d">
    <w:name w:val="List 2"/>
    <w:basedOn w:val="a2"/>
    <w:rsid w:val="00D7382D"/>
    <w:pPr>
      <w:widowControl/>
      <w:suppressAutoHyphens w:val="0"/>
      <w:autoSpaceDN/>
      <w:spacing w:line="240" w:lineRule="auto"/>
      <w:ind w:left="720" w:hanging="360"/>
      <w:jc w:val="left"/>
      <w:textAlignment w:val="auto"/>
    </w:pPr>
    <w:rPr>
      <w:kern w:val="0"/>
      <w:sz w:val="20"/>
      <w:lang w:val="en-US"/>
    </w:rPr>
  </w:style>
  <w:style w:type="paragraph" w:styleId="35">
    <w:name w:val="Body Text Indent 3"/>
    <w:basedOn w:val="a2"/>
    <w:link w:val="312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Arial" w:hAnsi="Arial"/>
      <w:kern w:val="0"/>
      <w:sz w:val="16"/>
      <w:szCs w:val="16"/>
      <w:lang w:val="en-AU"/>
    </w:rPr>
  </w:style>
  <w:style w:type="character" w:customStyle="1" w:styleId="312">
    <w:name w:val="Основной текст с отступом 3 Знак1"/>
    <w:link w:val="35"/>
    <w:rsid w:val="00D7382D"/>
    <w:rPr>
      <w:rFonts w:ascii="Arial" w:eastAsia="Times New Roman" w:hAnsi="Arial" w:cs="Times New Roman"/>
      <w:sz w:val="16"/>
      <w:szCs w:val="16"/>
      <w:lang w:val="en-AU"/>
    </w:rPr>
  </w:style>
  <w:style w:type="paragraph" w:styleId="2e">
    <w:name w:val="Body Text 2"/>
    <w:basedOn w:val="a2"/>
    <w:link w:val="213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b/>
      <w:bCs/>
      <w:kern w:val="0"/>
      <w:sz w:val="24"/>
    </w:rPr>
  </w:style>
  <w:style w:type="character" w:customStyle="1" w:styleId="213">
    <w:name w:val="Основной текст 2 Знак1"/>
    <w:link w:val="2e"/>
    <w:rsid w:val="00D7382D"/>
    <w:rPr>
      <w:rFonts w:ascii="Arial" w:eastAsia="Times New Roman" w:hAnsi="Arial" w:cs="Times New Roman"/>
      <w:b/>
      <w:bCs/>
      <w:sz w:val="24"/>
    </w:rPr>
  </w:style>
  <w:style w:type="paragraph" w:customStyle="1" w:styleId="Iniiaiieoaeno">
    <w:name w:val="Iniiaiie oaeno"/>
    <w:basedOn w:val="a2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paragraph" w:customStyle="1" w:styleId="63">
    <w:name w:val="заголовок 6"/>
    <w:basedOn w:val="a2"/>
    <w:next w:val="a2"/>
    <w:rsid w:val="00D7382D"/>
    <w:pPr>
      <w:keepNext/>
      <w:suppressAutoHyphens w:val="0"/>
      <w:autoSpaceDN/>
      <w:spacing w:line="240" w:lineRule="auto"/>
      <w:ind w:firstLine="0"/>
      <w:textAlignment w:val="auto"/>
    </w:pPr>
    <w:rPr>
      <w:rFonts w:ascii="Arial" w:hAnsi="Arial"/>
      <w:kern w:val="0"/>
      <w:sz w:val="24"/>
      <w:lang w:val="en-GB"/>
    </w:rPr>
  </w:style>
  <w:style w:type="paragraph" w:customStyle="1" w:styleId="1f9">
    <w:name w:val="заголовок 1"/>
    <w:basedOn w:val="a2"/>
    <w:next w:val="a2"/>
    <w:rsid w:val="00D7382D"/>
    <w:pPr>
      <w:keepNext/>
      <w:suppressAutoHyphens w:val="0"/>
      <w:autoSpaceDN/>
      <w:spacing w:line="-400" w:lineRule="auto"/>
      <w:ind w:firstLine="0"/>
      <w:jc w:val="left"/>
      <w:textAlignment w:val="auto"/>
    </w:pPr>
    <w:rPr>
      <w:rFonts w:ascii="Arial" w:hAnsi="Arial"/>
      <w:kern w:val="0"/>
      <w:sz w:val="24"/>
    </w:rPr>
  </w:style>
  <w:style w:type="paragraph" w:styleId="36">
    <w:name w:val="Body Text 3"/>
    <w:basedOn w:val="a2"/>
    <w:link w:val="313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kern w:val="0"/>
      <w:sz w:val="28"/>
      <w:szCs w:val="24"/>
    </w:rPr>
  </w:style>
  <w:style w:type="character" w:customStyle="1" w:styleId="313">
    <w:name w:val="Основной текст 3 Знак1"/>
    <w:link w:val="36"/>
    <w:rsid w:val="00D7382D"/>
    <w:rPr>
      <w:rFonts w:eastAsia="Times New Roman" w:cs="Times New Roman"/>
      <w:sz w:val="28"/>
      <w:szCs w:val="24"/>
    </w:rPr>
  </w:style>
  <w:style w:type="paragraph" w:customStyle="1" w:styleId="45">
    <w:name w:val="çàãîëîâîê 4"/>
    <w:basedOn w:val="a2"/>
    <w:next w:val="a2"/>
    <w:rsid w:val="00D7382D"/>
    <w:pPr>
      <w:keepNext/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kern w:val="0"/>
      <w:sz w:val="28"/>
    </w:rPr>
  </w:style>
  <w:style w:type="paragraph" w:customStyle="1" w:styleId="affffa">
    <w:name w:val="òàáëèöà"/>
    <w:rsid w:val="00D7382D"/>
    <w:pPr>
      <w:spacing w:before="60" w:after="60"/>
      <w:jc w:val="center"/>
    </w:pPr>
    <w:rPr>
      <w:rFonts w:ascii="Arial" w:eastAsia="Times New Roman" w:hAnsi="Arial" w:cs="Times New Roman"/>
    </w:rPr>
  </w:style>
  <w:style w:type="paragraph" w:customStyle="1" w:styleId="Text1">
    <w:name w:val="Text 1"/>
    <w:basedOn w:val="a2"/>
    <w:rsid w:val="00D7382D"/>
    <w:pPr>
      <w:widowControl/>
      <w:suppressAutoHyphens w:val="0"/>
      <w:autoSpaceDN/>
      <w:spacing w:before="120" w:line="240" w:lineRule="auto"/>
      <w:ind w:firstLine="0"/>
      <w:textAlignment w:val="auto"/>
    </w:pPr>
    <w:rPr>
      <w:rFonts w:ascii="Arial" w:hAnsi="Arial"/>
      <w:kern w:val="0"/>
      <w:sz w:val="24"/>
      <w:lang w:val="de-DE"/>
    </w:rPr>
  </w:style>
  <w:style w:type="paragraph" w:customStyle="1" w:styleId="Kursiv">
    <w:name w:val="Kursiv"/>
    <w:basedOn w:val="a2"/>
    <w:rsid w:val="00D7382D"/>
    <w:pPr>
      <w:widowControl/>
      <w:suppressAutoHyphens w:val="0"/>
      <w:autoSpaceDN/>
      <w:spacing w:line="240" w:lineRule="auto"/>
      <w:ind w:firstLine="0"/>
      <w:textAlignment w:val="auto"/>
    </w:pPr>
    <w:rPr>
      <w:rFonts w:ascii="Arial" w:hAnsi="Arial"/>
      <w:i/>
      <w:kern w:val="0"/>
      <w:sz w:val="24"/>
      <w:lang w:val="de-DE"/>
    </w:rPr>
  </w:style>
  <w:style w:type="paragraph" w:styleId="affffb">
    <w:name w:val="List Bullet"/>
    <w:basedOn w:val="a2"/>
    <w:autoRedefine/>
    <w:rsid w:val="00D7382D"/>
    <w:pPr>
      <w:widowControl/>
      <w:tabs>
        <w:tab w:val="num" w:pos="360"/>
      </w:tabs>
      <w:suppressAutoHyphens w:val="0"/>
      <w:autoSpaceDN/>
      <w:spacing w:line="240" w:lineRule="auto"/>
      <w:ind w:left="357" w:hanging="357"/>
      <w:textAlignment w:val="auto"/>
    </w:pPr>
    <w:rPr>
      <w:rFonts w:ascii="Arial" w:hAnsi="Arial"/>
      <w:kern w:val="0"/>
      <w:sz w:val="24"/>
    </w:rPr>
  </w:style>
  <w:style w:type="paragraph" w:customStyle="1" w:styleId="affffc">
    <w:name w:val="Абзац основной"/>
    <w:basedOn w:val="a2"/>
    <w:rsid w:val="00D7382D"/>
    <w:pPr>
      <w:widowControl/>
      <w:suppressAutoHyphens w:val="0"/>
      <w:autoSpaceDN/>
      <w:spacing w:after="120" w:line="360" w:lineRule="auto"/>
      <w:ind w:firstLine="567"/>
      <w:textAlignment w:val="auto"/>
    </w:pPr>
    <w:rPr>
      <w:kern w:val="0"/>
      <w:sz w:val="24"/>
      <w:szCs w:val="24"/>
    </w:rPr>
  </w:style>
  <w:style w:type="paragraph" w:customStyle="1" w:styleId="BodyText21">
    <w:name w:val="Body Text 21"/>
    <w:basedOn w:val="a2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</w:rPr>
  </w:style>
  <w:style w:type="paragraph" w:customStyle="1" w:styleId="37">
    <w:name w:val="Основной текст3"/>
    <w:basedOn w:val="a2"/>
    <w:link w:val="38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  <w:szCs w:val="24"/>
    </w:rPr>
  </w:style>
  <w:style w:type="character" w:customStyle="1" w:styleId="38">
    <w:name w:val="Основной текст3 Знак"/>
    <w:link w:val="37"/>
    <w:rsid w:val="00D7382D"/>
    <w:rPr>
      <w:rFonts w:eastAsia="Times New Roman" w:cs="Times New Roman"/>
      <w:sz w:val="24"/>
      <w:szCs w:val="24"/>
    </w:rPr>
  </w:style>
  <w:style w:type="paragraph" w:customStyle="1" w:styleId="52">
    <w:name w:val="Основной текст5 Знак"/>
    <w:basedOn w:val="af8"/>
    <w:link w:val="53"/>
    <w:rsid w:val="00D738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3">
    <w:name w:val="Основной текст5 Знак Знак"/>
    <w:link w:val="52"/>
    <w:rsid w:val="00D7382D"/>
    <w:rPr>
      <w:rFonts w:eastAsia="Times New Roman" w:cs="Times New Roman"/>
      <w:sz w:val="24"/>
      <w:szCs w:val="24"/>
    </w:rPr>
  </w:style>
  <w:style w:type="paragraph" w:customStyle="1" w:styleId="12pt">
    <w:name w:val="Основной текст с отступом + 12 pt"/>
    <w:basedOn w:val="afe"/>
    <w:link w:val="12pt0"/>
    <w:rsid w:val="00D7382D"/>
    <w:pPr>
      <w:widowControl w:val="0"/>
      <w:suppressAutoHyphens w:val="0"/>
    </w:pPr>
    <w:rPr>
      <w:color w:val="000000"/>
      <w:sz w:val="24"/>
      <w:szCs w:val="24"/>
      <w:lang w:eastAsia="ru-RU"/>
    </w:rPr>
  </w:style>
  <w:style w:type="character" w:customStyle="1" w:styleId="12pt0">
    <w:name w:val="Основной текст с отступом + 12 pt Знак"/>
    <w:link w:val="12pt"/>
    <w:rsid w:val="00D7382D"/>
    <w:rPr>
      <w:rFonts w:eastAsia="Times New Roman" w:cs="Times New Roman"/>
      <w:color w:val="000000"/>
      <w:sz w:val="24"/>
      <w:szCs w:val="24"/>
    </w:rPr>
  </w:style>
  <w:style w:type="paragraph" w:customStyle="1" w:styleId="Tableofcontents">
    <w:name w:val="Table of contents"/>
    <w:basedOn w:val="a2"/>
    <w:rsid w:val="00D7382D"/>
    <w:pPr>
      <w:widowControl/>
      <w:tabs>
        <w:tab w:val="left" w:pos="4820"/>
        <w:tab w:val="left" w:pos="6521"/>
        <w:tab w:val="left" w:pos="7655"/>
      </w:tabs>
      <w:suppressAutoHyphens w:val="0"/>
      <w:autoSpaceDN/>
      <w:spacing w:after="120" w:line="240" w:lineRule="auto"/>
      <w:ind w:firstLine="0"/>
      <w:jc w:val="left"/>
      <w:textAlignment w:val="auto"/>
    </w:pPr>
    <w:rPr>
      <w:kern w:val="0"/>
      <w:sz w:val="24"/>
      <w:lang w:val="sv-SE"/>
    </w:rPr>
  </w:style>
  <w:style w:type="paragraph" w:customStyle="1" w:styleId="BodySingle">
    <w:name w:val="Body Single"/>
    <w:rsid w:val="00D7382D"/>
    <w:rPr>
      <w:rFonts w:ascii="Arial" w:eastAsia="Times New Roman" w:hAnsi="Arial" w:cs="Times New Roman"/>
      <w:color w:val="000000"/>
      <w:sz w:val="24"/>
      <w:lang w:val="en-US"/>
    </w:rPr>
  </w:style>
  <w:style w:type="paragraph" w:customStyle="1" w:styleId="39">
    <w:name w:val="заголовок 3"/>
    <w:basedOn w:val="a2"/>
    <w:next w:val="a2"/>
    <w:rsid w:val="00D7382D"/>
    <w:pPr>
      <w:keepNext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b/>
      <w:kern w:val="0"/>
      <w:sz w:val="24"/>
      <w:lang w:val="en-GB"/>
    </w:rPr>
  </w:style>
  <w:style w:type="paragraph" w:customStyle="1" w:styleId="Normal2">
    <w:name w:val="Normal2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BodyTextIndent1">
    <w:name w:val="Body Text Indent1"/>
    <w:basedOn w:val="a2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kern w:val="0"/>
      <w:sz w:val="24"/>
      <w:szCs w:val="24"/>
    </w:rPr>
  </w:style>
  <w:style w:type="paragraph" w:styleId="affffd">
    <w:name w:val="annotation text"/>
    <w:basedOn w:val="a2"/>
    <w:link w:val="1f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1fa">
    <w:name w:val="Текст примечания Знак1"/>
    <w:link w:val="affffd"/>
    <w:semiHidden/>
    <w:rsid w:val="00D7382D"/>
    <w:rPr>
      <w:rFonts w:eastAsia="Times New Roman" w:cs="Times New Roman"/>
    </w:rPr>
  </w:style>
  <w:style w:type="paragraph" w:styleId="affffe">
    <w:name w:val="annotation subject"/>
    <w:basedOn w:val="affffd"/>
    <w:next w:val="affffd"/>
    <w:link w:val="afffff"/>
    <w:uiPriority w:val="99"/>
    <w:semiHidden/>
    <w:rsid w:val="00D7382D"/>
    <w:rPr>
      <w:b/>
      <w:bCs/>
    </w:rPr>
  </w:style>
  <w:style w:type="character" w:customStyle="1" w:styleId="afffff">
    <w:name w:val="Тема примечания Знак"/>
    <w:link w:val="affffe"/>
    <w:uiPriority w:val="99"/>
    <w:semiHidden/>
    <w:rsid w:val="00D7382D"/>
    <w:rPr>
      <w:rFonts w:eastAsia="Times New Roman" w:cs="Times New Roman"/>
      <w:b/>
      <w:bCs/>
    </w:rPr>
  </w:style>
  <w:style w:type="paragraph" w:customStyle="1" w:styleId="2f">
    <w:name w:val="Стиль Заголовок 2"/>
    <w:basedOn w:val="2"/>
    <w:rsid w:val="00D7382D"/>
    <w:pPr>
      <w:numPr>
        <w:ilvl w:val="0"/>
        <w:numId w:val="0"/>
      </w:numPr>
      <w:suppressAutoHyphens w:val="0"/>
      <w:spacing w:before="0" w:after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FR1">
    <w:name w:val="FR1"/>
    <w:rsid w:val="00D7382D"/>
    <w:pPr>
      <w:widowControl w:val="0"/>
      <w:spacing w:line="420" w:lineRule="auto"/>
      <w:ind w:firstLine="720"/>
      <w:jc w:val="both"/>
    </w:pPr>
    <w:rPr>
      <w:rFonts w:eastAsia="Times New Roman" w:cs="Times New Roman"/>
      <w:sz w:val="28"/>
    </w:rPr>
  </w:style>
  <w:style w:type="paragraph" w:styleId="afffff0">
    <w:name w:val="caption"/>
    <w:basedOn w:val="a2"/>
    <w:qFormat/>
    <w:rsid w:val="00D7382D"/>
    <w:pPr>
      <w:tabs>
        <w:tab w:val="left" w:pos="170"/>
        <w:tab w:val="right" w:pos="9185"/>
      </w:tabs>
      <w:autoSpaceDE w:val="0"/>
      <w:spacing w:before="840" w:line="311" w:lineRule="exact"/>
      <w:ind w:firstLine="709"/>
      <w:jc w:val="center"/>
      <w:textAlignment w:val="auto"/>
    </w:pPr>
    <w:rPr>
      <w:b/>
      <w:bCs/>
      <w:i/>
      <w:iCs/>
      <w:kern w:val="0"/>
      <w:sz w:val="28"/>
      <w:szCs w:val="28"/>
    </w:rPr>
  </w:style>
  <w:style w:type="paragraph" w:customStyle="1" w:styleId="afffff1">
    <w:name w:val="Без висячих строк"/>
    <w:basedOn w:val="a2"/>
    <w:next w:val="a2"/>
    <w:rsid w:val="00D7382D"/>
    <w:pPr>
      <w:widowControl/>
      <w:suppressAutoHyphens w:val="0"/>
      <w:autoSpaceDE w:val="0"/>
      <w:spacing w:line="311" w:lineRule="exact"/>
      <w:ind w:firstLine="709"/>
      <w:textAlignment w:val="auto"/>
    </w:pPr>
    <w:rPr>
      <w:kern w:val="0"/>
      <w:sz w:val="28"/>
      <w:szCs w:val="28"/>
    </w:rPr>
  </w:style>
  <w:style w:type="paragraph" w:customStyle="1" w:styleId="Aeaaucaaieiaie">
    <w:name w:val="Aeaau caaieiaie"/>
    <w:basedOn w:val="a2"/>
    <w:next w:val="a2"/>
    <w:rsid w:val="00D7382D"/>
    <w:pPr>
      <w:keepNext/>
      <w:keepLines/>
      <w:suppressAutoHyphens w:val="0"/>
      <w:overflowPunct w:val="0"/>
      <w:autoSpaceDE w:val="0"/>
      <w:adjustRightInd w:val="0"/>
      <w:spacing w:before="240" w:after="240" w:line="240" w:lineRule="auto"/>
      <w:ind w:firstLine="0"/>
      <w:jc w:val="center"/>
    </w:pPr>
    <w:rPr>
      <w:rFonts w:ascii="NTCourierVK/Cyrillic" w:hAnsi="NTCourierVK/Cyrillic"/>
      <w:kern w:val="0"/>
      <w:sz w:val="28"/>
    </w:rPr>
  </w:style>
  <w:style w:type="paragraph" w:customStyle="1" w:styleId="1fb">
    <w:name w:val="çàãîëîâîê 1"/>
    <w:basedOn w:val="a2"/>
    <w:next w:val="a2"/>
    <w:rsid w:val="00D7382D"/>
    <w:pPr>
      <w:keepNext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kern w:val="0"/>
      <w:sz w:val="24"/>
      <w:szCs w:val="24"/>
    </w:rPr>
  </w:style>
  <w:style w:type="paragraph" w:customStyle="1" w:styleId="afffff2">
    <w:name w:val="ПЦ"/>
    <w:basedOn w:val="a2"/>
    <w:rsid w:val="00D7382D"/>
    <w:pPr>
      <w:suppressAutoHyphens w:val="0"/>
      <w:autoSpaceDN/>
      <w:spacing w:line="360" w:lineRule="auto"/>
      <w:ind w:firstLine="0"/>
      <w:jc w:val="center"/>
      <w:textAlignment w:val="auto"/>
    </w:pPr>
    <w:rPr>
      <w:rFonts w:ascii="Arial" w:hAnsi="Arial"/>
      <w:b/>
      <w:caps/>
      <w:kern w:val="0"/>
      <w:sz w:val="28"/>
      <w:szCs w:val="28"/>
    </w:rPr>
  </w:style>
  <w:style w:type="paragraph" w:customStyle="1" w:styleId="afffff3">
    <w:name w:val="ПЦ не жирный"/>
    <w:basedOn w:val="afffff2"/>
    <w:rsid w:val="00D7382D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D7382D"/>
    <w:pPr>
      <w:widowControl w:val="0"/>
      <w:numPr>
        <w:numId w:val="0"/>
      </w:numPr>
      <w:suppressAutoHyphens w:val="0"/>
      <w:spacing w:before="0" w:after="0" w:line="360" w:lineRule="auto"/>
      <w:ind w:firstLine="709"/>
      <w:jc w:val="both"/>
    </w:pPr>
    <w:rPr>
      <w:caps/>
      <w:kern w:val="0"/>
      <w:sz w:val="28"/>
      <w:szCs w:val="28"/>
      <w:lang w:eastAsia="ru-RU"/>
    </w:rPr>
  </w:style>
  <w:style w:type="paragraph" w:customStyle="1" w:styleId="1140">
    <w:name w:val="Стиль Заголовок 1 + 14 пт все прописные"/>
    <w:basedOn w:val="10"/>
    <w:autoRedefine/>
    <w:rsid w:val="00D7382D"/>
    <w:pPr>
      <w:widowControl w:val="0"/>
      <w:numPr>
        <w:numId w:val="0"/>
      </w:numPr>
      <w:suppressAutoHyphens w:val="0"/>
      <w:spacing w:before="0" w:after="0" w:line="360" w:lineRule="auto"/>
      <w:jc w:val="center"/>
    </w:pPr>
    <w:rPr>
      <w:bCs w:val="0"/>
      <w:caps/>
      <w:kern w:val="0"/>
      <w:sz w:val="28"/>
      <w:szCs w:val="28"/>
      <w:lang w:eastAsia="ru-RU"/>
    </w:rPr>
  </w:style>
  <w:style w:type="paragraph" w:customStyle="1" w:styleId="afffff4">
    <w:name w:val="приложение"/>
    <w:basedOn w:val="10"/>
    <w:rsid w:val="00D7382D"/>
    <w:pPr>
      <w:widowControl w:val="0"/>
      <w:numPr>
        <w:numId w:val="0"/>
      </w:numPr>
      <w:suppressAutoHyphens w:val="0"/>
      <w:spacing w:before="0" w:after="0" w:line="5280" w:lineRule="auto"/>
      <w:ind w:firstLine="7258"/>
      <w:jc w:val="center"/>
    </w:pPr>
    <w:rPr>
      <w:rFonts w:cs="Times New Roman"/>
      <w:caps/>
      <w:kern w:val="0"/>
      <w:sz w:val="28"/>
      <w:szCs w:val="20"/>
      <w:lang w:eastAsia="ru-RU"/>
    </w:rPr>
  </w:style>
  <w:style w:type="paragraph" w:customStyle="1" w:styleId="FR4">
    <w:name w:val="FR4"/>
    <w:rsid w:val="00D7382D"/>
    <w:pPr>
      <w:widowControl w:val="0"/>
      <w:autoSpaceDE w:val="0"/>
      <w:autoSpaceDN w:val="0"/>
      <w:adjustRightInd w:val="0"/>
    </w:pPr>
    <w:rPr>
      <w:rFonts w:eastAsia="Times New Roman" w:cs="Times New Roman"/>
      <w:sz w:val="18"/>
      <w:szCs w:val="18"/>
    </w:rPr>
  </w:style>
  <w:style w:type="paragraph" w:styleId="2f0">
    <w:name w:val="Quote"/>
    <w:basedOn w:val="a2"/>
    <w:next w:val="a2"/>
    <w:link w:val="2f1"/>
    <w:qFormat/>
    <w:rsid w:val="00D7382D"/>
    <w:pPr>
      <w:widowControl/>
      <w:suppressAutoHyphens w:val="0"/>
      <w:autoSpaceDN/>
      <w:spacing w:before="100" w:beforeAutospacing="1" w:afterAutospacing="1" w:line="240" w:lineRule="auto"/>
      <w:ind w:firstLine="720"/>
      <w:textAlignment w:val="auto"/>
    </w:pPr>
    <w:rPr>
      <w:rFonts w:ascii="Arial" w:eastAsia="Arial" w:hAnsi="Arial"/>
      <w:i/>
      <w:kern w:val="0"/>
      <w:sz w:val="24"/>
      <w:szCs w:val="24"/>
      <w:lang w:val="en-US" w:eastAsia="en-US" w:bidi="en-US"/>
    </w:rPr>
  </w:style>
  <w:style w:type="character" w:customStyle="1" w:styleId="2f1">
    <w:name w:val="Цитата 2 Знак"/>
    <w:link w:val="2f0"/>
    <w:rsid w:val="00D7382D"/>
    <w:rPr>
      <w:rFonts w:ascii="Arial" w:eastAsia="Arial" w:hAnsi="Arial" w:cs="Times New Roman"/>
      <w:i/>
      <w:sz w:val="24"/>
      <w:szCs w:val="24"/>
      <w:lang w:val="en-US" w:eastAsia="en-US" w:bidi="en-US"/>
    </w:rPr>
  </w:style>
  <w:style w:type="paragraph" w:customStyle="1" w:styleId="14pt">
    <w:name w:val="Стиль 14 pt Черный"/>
    <w:basedOn w:val="a2"/>
    <w:rsid w:val="00D7382D"/>
    <w:pPr>
      <w:shd w:val="clear" w:color="auto" w:fill="FFFFFF"/>
      <w:suppressAutoHyphens w:val="0"/>
      <w:autoSpaceDE w:val="0"/>
      <w:adjustRightInd w:val="0"/>
      <w:spacing w:line="360" w:lineRule="auto"/>
      <w:ind w:firstLine="72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afffff5">
    <w:name w:val="для надписи"/>
    <w:basedOn w:val="Twordizme"/>
    <w:rsid w:val="00D7382D"/>
    <w:pPr>
      <w:jc w:val="left"/>
    </w:pPr>
    <w:rPr>
      <w:sz w:val="22"/>
    </w:rPr>
  </w:style>
  <w:style w:type="paragraph" w:customStyle="1" w:styleId="2f2">
    <w:name w:val="для надписи 2"/>
    <w:basedOn w:val="Twordizme"/>
    <w:link w:val="2f3"/>
    <w:rsid w:val="00D7382D"/>
    <w:rPr>
      <w:sz w:val="22"/>
    </w:rPr>
  </w:style>
  <w:style w:type="character" w:customStyle="1" w:styleId="2f3">
    <w:name w:val="для надписи 2 Знак"/>
    <w:link w:val="2f2"/>
    <w:rsid w:val="00D7382D"/>
    <w:rPr>
      <w:rFonts w:ascii="ISOCPEUR" w:eastAsia="Times New Roman" w:hAnsi="ISOCPEUR" w:cs="Times New Roman"/>
      <w:sz w:val="22"/>
      <w:szCs w:val="24"/>
    </w:rPr>
  </w:style>
  <w:style w:type="paragraph" w:customStyle="1" w:styleId="afffff6">
    <w:name w:val="Знак"/>
    <w:basedOn w:val="a2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2f4">
    <w:name w:val="Знак2"/>
    <w:basedOn w:val="a2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paragraph" w:customStyle="1" w:styleId="2f5">
    <w:name w:val="Абзац списка2"/>
    <w:basedOn w:val="a2"/>
    <w:rsid w:val="00D7382D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3">
    <w:name w:val="Знак1 Знак Знак Знак1"/>
    <w:basedOn w:val="a2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02102">
    <w:name w:val="Стиль По ширине Слева:  021 см Справа:  02 см"/>
    <w:basedOn w:val="a2"/>
    <w:rsid w:val="00D7382D"/>
    <w:pPr>
      <w:widowControl/>
      <w:suppressAutoHyphens w:val="0"/>
      <w:autoSpaceDN/>
      <w:spacing w:line="360" w:lineRule="auto"/>
      <w:ind w:left="120" w:right="113" w:firstLine="0"/>
      <w:textAlignment w:val="auto"/>
    </w:pPr>
    <w:rPr>
      <w:kern w:val="0"/>
      <w:sz w:val="24"/>
    </w:rPr>
  </w:style>
  <w:style w:type="paragraph" w:customStyle="1" w:styleId="02">
    <w:name w:val="Стиль По ширине Справа:  02 см"/>
    <w:basedOn w:val="a2"/>
    <w:rsid w:val="00D7382D"/>
    <w:pPr>
      <w:widowControl/>
      <w:suppressAutoHyphens w:val="0"/>
      <w:autoSpaceDN/>
      <w:spacing w:line="360" w:lineRule="auto"/>
      <w:ind w:right="113" w:firstLine="0"/>
      <w:textAlignment w:val="auto"/>
    </w:pPr>
    <w:rPr>
      <w:kern w:val="0"/>
      <w:sz w:val="24"/>
    </w:rPr>
  </w:style>
  <w:style w:type="paragraph" w:customStyle="1" w:styleId="a30">
    <w:name w:val="a3"/>
    <w:basedOn w:val="a2"/>
    <w:rsid w:val="00D7382D"/>
    <w:pPr>
      <w:widowControl/>
      <w:suppressAutoHyphens w:val="0"/>
      <w:autoSpaceDE w:val="0"/>
      <w:spacing w:line="240" w:lineRule="auto"/>
      <w:ind w:firstLine="284"/>
      <w:textAlignment w:val="auto"/>
    </w:pPr>
    <w:rPr>
      <w:color w:val="000000"/>
      <w:kern w:val="0"/>
      <w:sz w:val="24"/>
      <w:szCs w:val="24"/>
    </w:rPr>
  </w:style>
  <w:style w:type="paragraph" w:customStyle="1" w:styleId="western">
    <w:name w:val="western"/>
    <w:basedOn w:val="a2"/>
    <w:rsid w:val="00D7382D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numbering" w:customStyle="1" w:styleId="1fc">
    <w:name w:val="Нет списка1"/>
    <w:next w:val="a5"/>
    <w:uiPriority w:val="99"/>
    <w:semiHidden/>
    <w:unhideWhenUsed/>
    <w:rsid w:val="0000221C"/>
  </w:style>
  <w:style w:type="paragraph" w:styleId="afffff7">
    <w:name w:val="footnote text"/>
    <w:aliases w:val="Table_Footnote_last Знак,Table_Footnote_last Знак Знак,Table_Footnote_last"/>
    <w:basedOn w:val="a2"/>
    <w:link w:val="afffff8"/>
    <w:uiPriority w:val="99"/>
    <w:unhideWhenUsed/>
    <w:rsid w:val="0000221C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Calibri" w:hAnsi="Calibri"/>
      <w:kern w:val="0"/>
      <w:sz w:val="20"/>
      <w:lang w:eastAsia="en-US"/>
    </w:rPr>
  </w:style>
  <w:style w:type="character" w:customStyle="1" w:styleId="afffff8">
    <w:name w:val="Текст сноски Знак"/>
    <w:aliases w:val="Table_Footnote_last Знак Знак1,Table_Footnote_last Знак Знак Знак,Table_Footnote_last Знак1"/>
    <w:link w:val="afffff7"/>
    <w:uiPriority w:val="99"/>
    <w:rsid w:val="0000221C"/>
    <w:rPr>
      <w:rFonts w:ascii="Calibri" w:eastAsia="Times New Roman" w:hAnsi="Calibri" w:cs="Times New Roman"/>
      <w:lang w:eastAsia="en-US"/>
    </w:rPr>
  </w:style>
  <w:style w:type="character" w:styleId="afffff9">
    <w:name w:val="footnote reference"/>
    <w:uiPriority w:val="99"/>
    <w:unhideWhenUsed/>
    <w:rsid w:val="0000221C"/>
    <w:rPr>
      <w:rFonts w:cs="Times New Roman"/>
      <w:vertAlign w:val="superscript"/>
    </w:rPr>
  </w:style>
  <w:style w:type="character" w:customStyle="1" w:styleId="blk3">
    <w:name w:val="blk3"/>
    <w:rsid w:val="0000221C"/>
    <w:rPr>
      <w:vanish w:val="0"/>
      <w:webHidden w:val="0"/>
      <w:specVanish w:val="0"/>
    </w:rPr>
  </w:style>
  <w:style w:type="table" w:customStyle="1" w:styleId="1fd">
    <w:name w:val="Сетка таблицы1"/>
    <w:basedOn w:val="a4"/>
    <w:next w:val="af7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annotation reference"/>
    <w:uiPriority w:val="99"/>
    <w:semiHidden/>
    <w:unhideWhenUsed/>
    <w:rsid w:val="0000221C"/>
    <w:rPr>
      <w:sz w:val="16"/>
      <w:szCs w:val="16"/>
    </w:rPr>
  </w:style>
  <w:style w:type="paragraph" w:styleId="afffffb">
    <w:name w:val="Revision"/>
    <w:hidden/>
    <w:uiPriority w:val="99"/>
    <w:semiHidden/>
    <w:rsid w:val="0000221C"/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115">
    <w:name w:val="Нет списка11"/>
    <w:next w:val="a5"/>
    <w:uiPriority w:val="99"/>
    <w:semiHidden/>
    <w:unhideWhenUsed/>
    <w:rsid w:val="0000221C"/>
  </w:style>
  <w:style w:type="table" w:customStyle="1" w:styleId="116">
    <w:name w:val="Сетка таблицы11"/>
    <w:basedOn w:val="a4"/>
    <w:next w:val="af7"/>
    <w:uiPriority w:val="59"/>
    <w:rsid w:val="0000221C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1">
    <w:name w:val="blk1"/>
    <w:rsid w:val="0000221C"/>
    <w:rPr>
      <w:vanish w:val="0"/>
      <w:webHidden w:val="0"/>
      <w:specVanish w:val="0"/>
    </w:rPr>
  </w:style>
  <w:style w:type="table" w:customStyle="1" w:styleId="1110">
    <w:name w:val="Сетка таблицы111"/>
    <w:basedOn w:val="a4"/>
    <w:next w:val="af7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2"/>
    <w:link w:val="HTML0"/>
    <w:uiPriority w:val="99"/>
    <w:semiHidden/>
    <w:unhideWhenUsed/>
    <w:rsid w:val="0000221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HTML0">
    <w:name w:val="Стандартный HTML Знак"/>
    <w:link w:val="HTML"/>
    <w:uiPriority w:val="99"/>
    <w:semiHidden/>
    <w:rsid w:val="0000221C"/>
    <w:rPr>
      <w:rFonts w:ascii="Courier New" w:eastAsia="Times New Roman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2"/>
    <w:uiPriority w:val="1"/>
    <w:qFormat/>
    <w:rsid w:val="0000221C"/>
    <w:pPr>
      <w:suppressAutoHyphens w:val="0"/>
      <w:autoSpaceDE w:val="0"/>
      <w:spacing w:line="240" w:lineRule="auto"/>
      <w:ind w:firstLine="0"/>
      <w:jc w:val="left"/>
      <w:textAlignment w:val="auto"/>
    </w:pPr>
    <w:rPr>
      <w:kern w:val="0"/>
      <w:sz w:val="22"/>
      <w:szCs w:val="22"/>
      <w:lang w:bidi="ru-RU"/>
    </w:rPr>
  </w:style>
  <w:style w:type="numbering" w:customStyle="1" w:styleId="2f6">
    <w:name w:val="Нет списка2"/>
    <w:next w:val="a5"/>
    <w:semiHidden/>
    <w:rsid w:val="0000221C"/>
  </w:style>
  <w:style w:type="character" w:customStyle="1" w:styleId="p">
    <w:name w:val="p"/>
    <w:rsid w:val="0000221C"/>
  </w:style>
  <w:style w:type="table" w:customStyle="1" w:styleId="2f7">
    <w:name w:val="Сетка таблицы2"/>
    <w:basedOn w:val="a4"/>
    <w:next w:val="af7"/>
    <w:rsid w:val="0000221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Fett">
    <w:name w:val="Arial_Fett"/>
    <w:rsid w:val="0000221C"/>
    <w:rPr>
      <w:rFonts w:ascii="Arial" w:hAnsi="Arial" w:cs="Arial"/>
      <w:b/>
      <w:bCs/>
    </w:rPr>
  </w:style>
  <w:style w:type="character" w:customStyle="1" w:styleId="afffffc">
    <w:name w:val="Основной шрифт"/>
    <w:rsid w:val="0000221C"/>
  </w:style>
  <w:style w:type="character" w:customStyle="1" w:styleId="afffffd">
    <w:name w:val="Основной текст Знак Знак Знак"/>
    <w:rsid w:val="0000221C"/>
    <w:rPr>
      <w:sz w:val="24"/>
      <w:szCs w:val="24"/>
      <w:lang w:val="ru-RU" w:eastAsia="ru-RU" w:bidi="ar-SA"/>
    </w:rPr>
  </w:style>
  <w:style w:type="character" w:customStyle="1" w:styleId="3a">
    <w:name w:val="Основной текст3 Знак Знак"/>
    <w:rsid w:val="0000221C"/>
    <w:rPr>
      <w:sz w:val="24"/>
      <w:szCs w:val="24"/>
      <w:lang w:val="ru-RU" w:eastAsia="ru-RU" w:bidi="ar-SA"/>
    </w:rPr>
  </w:style>
  <w:style w:type="character" w:customStyle="1" w:styleId="1141">
    <w:name w:val="Стиль Заголовок 1 + 14 пт полужирный все прописные Знак"/>
    <w:rsid w:val="0000221C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character" w:customStyle="1" w:styleId="-">
    <w:name w:val="Стиль Темно-синий"/>
    <w:rsid w:val="0000221C"/>
    <w:rPr>
      <w:color w:val="auto"/>
    </w:rPr>
  </w:style>
  <w:style w:type="character" w:customStyle="1" w:styleId="14pt0">
    <w:name w:val="Стиль 14 pt Черный Знак"/>
    <w:rsid w:val="0000221C"/>
    <w:rPr>
      <w:color w:val="000000"/>
      <w:sz w:val="28"/>
      <w:szCs w:val="28"/>
      <w:lang w:val="ru-RU" w:eastAsia="ru-RU" w:bidi="ar-SA"/>
    </w:rPr>
  </w:style>
  <w:style w:type="paragraph" w:customStyle="1" w:styleId="214">
    <w:name w:val="Абзац списка21"/>
    <w:basedOn w:val="a2"/>
    <w:rsid w:val="0000221C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11">
    <w:name w:val="Знак1 Знак Знак Знак11"/>
    <w:basedOn w:val="a2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2f8">
    <w:name w:val="Знак Знак2"/>
    <w:basedOn w:val="a2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b">
    <w:name w:val="b"/>
    <w:rsid w:val="0000221C"/>
  </w:style>
  <w:style w:type="table" w:customStyle="1" w:styleId="TableNormal1">
    <w:name w:val="Table Normal1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2"/>
    <w:rsid w:val="0000221C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af3">
    <w:name w:val="Абзац списка Знак"/>
    <w:aliases w:val="мой Знак,Нумерованый список Знак,Bullet List Знак,FooterText Знак,numbered Знак,SL_Абзац списка Знак,GOST_TableList Знак,числа Знак"/>
    <w:link w:val="af2"/>
    <w:uiPriority w:val="34"/>
    <w:locked/>
    <w:rsid w:val="0000221C"/>
    <w:rPr>
      <w:rFonts w:eastAsia="Times New Roman" w:cs="Times New Roman"/>
      <w:kern w:val="3"/>
      <w:sz w:val="32"/>
    </w:rPr>
  </w:style>
  <w:style w:type="table" w:customStyle="1" w:styleId="1120">
    <w:name w:val="Сетка таблицы112"/>
    <w:basedOn w:val="a4"/>
    <w:next w:val="af7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5">
    <w:name w:val="Сетка таблицы21"/>
    <w:basedOn w:val="a4"/>
    <w:next w:val="af7"/>
    <w:rsid w:val="00322C7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"/>
    <w:next w:val="a5"/>
    <w:uiPriority w:val="99"/>
    <w:semiHidden/>
    <w:unhideWhenUsed/>
    <w:rsid w:val="00322C78"/>
  </w:style>
  <w:style w:type="table" w:customStyle="1" w:styleId="120">
    <w:name w:val="Сетка таблицы12"/>
    <w:basedOn w:val="a4"/>
    <w:next w:val="af7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6">
    <w:name w:val="Нет списка21"/>
    <w:next w:val="a5"/>
    <w:semiHidden/>
    <w:rsid w:val="00322C78"/>
  </w:style>
  <w:style w:type="table" w:customStyle="1" w:styleId="2110">
    <w:name w:val="Сетка таблицы211"/>
    <w:basedOn w:val="a4"/>
    <w:next w:val="af7"/>
    <w:rsid w:val="00322C78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b">
    <w:name w:val="Нет списка3"/>
    <w:next w:val="a5"/>
    <w:uiPriority w:val="99"/>
    <w:semiHidden/>
    <w:unhideWhenUsed/>
    <w:rsid w:val="00322C78"/>
  </w:style>
  <w:style w:type="numbering" w:customStyle="1" w:styleId="WW8Num11">
    <w:name w:val="WW8Num11"/>
    <w:rsid w:val="00322C78"/>
  </w:style>
  <w:style w:type="table" w:customStyle="1" w:styleId="3c">
    <w:name w:val="Сетка таблицы3"/>
    <w:basedOn w:val="a4"/>
    <w:next w:val="af7"/>
    <w:uiPriority w:val="99"/>
    <w:rsid w:val="00D43FD4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4"/>
    <w:next w:val="af7"/>
    <w:uiPriority w:val="99"/>
    <w:rsid w:val="008B1A2A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4"/>
    <w:next w:val="af7"/>
    <w:uiPriority w:val="99"/>
    <w:rsid w:val="005711A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4"/>
    <w:next w:val="af7"/>
    <w:uiPriority w:val="59"/>
    <w:rsid w:val="00B90667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Сетка таблицы22"/>
    <w:basedOn w:val="a4"/>
    <w:next w:val="af7"/>
    <w:rsid w:val="00B906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">
    <w:name w:val="Table Normal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Сетка таблицы212"/>
    <w:basedOn w:val="a4"/>
    <w:next w:val="af7"/>
    <w:rsid w:val="00B9066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">
    <w:name w:val="WW8Num111"/>
    <w:rsid w:val="00B90667"/>
  </w:style>
  <w:style w:type="table" w:customStyle="1" w:styleId="64">
    <w:name w:val="Сетка таблицы6"/>
    <w:basedOn w:val="a4"/>
    <w:next w:val="af7"/>
    <w:uiPriority w:val="99"/>
    <w:rsid w:val="000D3FF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4"/>
    <w:next w:val="af7"/>
    <w:uiPriority w:val="99"/>
    <w:rsid w:val="009F7FED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4"/>
    <w:next w:val="af7"/>
    <w:uiPriority w:val="99"/>
    <w:rsid w:val="00247D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4"/>
    <w:next w:val="af7"/>
    <w:uiPriority w:val="99"/>
    <w:rsid w:val="00D60179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"/>
    <w:next w:val="a5"/>
    <w:uiPriority w:val="99"/>
    <w:semiHidden/>
    <w:unhideWhenUsed/>
    <w:rsid w:val="0031354E"/>
  </w:style>
  <w:style w:type="table" w:customStyle="1" w:styleId="101">
    <w:name w:val="Сетка таблицы10"/>
    <w:basedOn w:val="a4"/>
    <w:next w:val="af7"/>
    <w:uiPriority w:val="99"/>
    <w:rsid w:val="0031354E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5"/>
    <w:uiPriority w:val="99"/>
    <w:semiHidden/>
    <w:unhideWhenUsed/>
    <w:rsid w:val="0031354E"/>
  </w:style>
  <w:style w:type="table" w:customStyle="1" w:styleId="130">
    <w:name w:val="Сетка таблицы13"/>
    <w:basedOn w:val="a4"/>
    <w:next w:val="af7"/>
    <w:uiPriority w:val="59"/>
    <w:rsid w:val="0031354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Сетка таблицы114"/>
    <w:basedOn w:val="a4"/>
    <w:next w:val="af7"/>
    <w:uiPriority w:val="59"/>
    <w:rsid w:val="0031354E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31354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1">
    <w:name w:val="Нет списка22"/>
    <w:next w:val="a5"/>
    <w:semiHidden/>
    <w:rsid w:val="0031354E"/>
  </w:style>
  <w:style w:type="table" w:customStyle="1" w:styleId="230">
    <w:name w:val="Сетка таблицы23"/>
    <w:basedOn w:val="a4"/>
    <w:next w:val="af7"/>
    <w:rsid w:val="0031354E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e">
    <w:name w:val="Знак1"/>
    <w:basedOn w:val="a2"/>
    <w:rsid w:val="0031354E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table" w:customStyle="1" w:styleId="TableNormal13">
    <w:name w:val="Table Normal13"/>
    <w:uiPriority w:val="2"/>
    <w:semiHidden/>
    <w:unhideWhenUsed/>
    <w:qFormat/>
    <w:rsid w:val="0031354E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f9">
    <w:name w:val="Обычный2"/>
    <w:rsid w:val="00DB55BA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S">
    <w:name w:val="S_Таблица"/>
    <w:basedOn w:val="a2"/>
    <w:rsid w:val="00253C08"/>
    <w:pPr>
      <w:widowControl/>
      <w:numPr>
        <w:numId w:val="4"/>
      </w:numPr>
      <w:tabs>
        <w:tab w:val="left" w:pos="8943"/>
      </w:tabs>
      <w:suppressAutoHyphens w:val="0"/>
      <w:autoSpaceDN/>
      <w:spacing w:line="360" w:lineRule="auto"/>
      <w:jc w:val="right"/>
      <w:textAlignment w:val="auto"/>
    </w:pPr>
    <w:rPr>
      <w:kern w:val="0"/>
      <w:sz w:val="24"/>
      <w:szCs w:val="24"/>
      <w:lang w:eastAsia="ar-SA"/>
    </w:rPr>
  </w:style>
  <w:style w:type="paragraph" w:customStyle="1" w:styleId="73">
    <w:name w:val="Обычный7"/>
    <w:rsid w:val="009E7DB7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table" w:customStyle="1" w:styleId="140">
    <w:name w:val="Сетка таблицы14"/>
    <w:basedOn w:val="a4"/>
    <w:next w:val="af7"/>
    <w:uiPriority w:val="59"/>
    <w:rsid w:val="00BE6C45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4"/>
    <w:next w:val="af7"/>
    <w:uiPriority w:val="59"/>
    <w:rsid w:val="00BE6C45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Сетка таблицы31"/>
    <w:basedOn w:val="a4"/>
    <w:next w:val="af7"/>
    <w:uiPriority w:val="59"/>
    <w:rsid w:val="00A301D5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5">
    <w:name w:val="Нет списка5"/>
    <w:next w:val="a5"/>
    <w:uiPriority w:val="99"/>
    <w:semiHidden/>
    <w:unhideWhenUsed/>
    <w:rsid w:val="002853D2"/>
  </w:style>
  <w:style w:type="paragraph" w:customStyle="1" w:styleId="1ff">
    <w:name w:val="Знак Знак Знак1"/>
    <w:basedOn w:val="a2"/>
    <w:rsid w:val="002853D2"/>
    <w:pPr>
      <w:widowControl/>
      <w:tabs>
        <w:tab w:val="num" w:pos="360"/>
      </w:tabs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 w:cs="Verdana"/>
      <w:kern w:val="0"/>
      <w:sz w:val="20"/>
      <w:lang w:val="en-US" w:eastAsia="en-US"/>
    </w:rPr>
  </w:style>
  <w:style w:type="paragraph" w:customStyle="1" w:styleId="S7">
    <w:name w:val="S_Обычный в таблице"/>
    <w:basedOn w:val="a2"/>
    <w:link w:val="S8"/>
    <w:rsid w:val="002853D2"/>
    <w:pPr>
      <w:widowControl/>
      <w:suppressAutoHyphens w:val="0"/>
      <w:autoSpaceDN/>
      <w:spacing w:line="360" w:lineRule="auto"/>
      <w:ind w:firstLine="0"/>
      <w:jc w:val="center"/>
      <w:textAlignment w:val="auto"/>
    </w:pPr>
    <w:rPr>
      <w:kern w:val="0"/>
      <w:sz w:val="24"/>
      <w:szCs w:val="24"/>
    </w:rPr>
  </w:style>
  <w:style w:type="character" w:customStyle="1" w:styleId="S8">
    <w:name w:val="S_Обычный в таблице Знак"/>
    <w:link w:val="S7"/>
    <w:rsid w:val="002853D2"/>
    <w:rPr>
      <w:rFonts w:eastAsia="Times New Roman" w:cs="Times New Roman"/>
      <w:sz w:val="24"/>
      <w:szCs w:val="24"/>
    </w:rPr>
  </w:style>
  <w:style w:type="character" w:customStyle="1" w:styleId="S4">
    <w:name w:val="S_Маркированный Знак Знак"/>
    <w:link w:val="S3"/>
    <w:rsid w:val="002853D2"/>
    <w:rPr>
      <w:rFonts w:eastAsia="Times New Roman" w:cs="Calibri"/>
      <w:w w:val="109"/>
      <w:sz w:val="24"/>
      <w:szCs w:val="24"/>
      <w:lang w:eastAsia="ar-SA"/>
    </w:rPr>
  </w:style>
  <w:style w:type="character" w:styleId="afffffe">
    <w:name w:val="line number"/>
    <w:unhideWhenUsed/>
    <w:rsid w:val="002853D2"/>
  </w:style>
  <w:style w:type="table" w:styleId="-3">
    <w:name w:val="Table Web 3"/>
    <w:basedOn w:val="a4"/>
    <w:semiHidden/>
    <w:rsid w:val="002853D2"/>
    <w:rPr>
      <w:rFonts w:eastAsia="Times New Roman" w:cs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0">
    <w:name w:val="Сетка таблицы16"/>
    <w:basedOn w:val="a4"/>
    <w:next w:val="af7"/>
    <w:uiPriority w:val="59"/>
    <w:rsid w:val="002853D2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">
    <w:name w:val="endnote text"/>
    <w:basedOn w:val="a2"/>
    <w:link w:val="affffff0"/>
    <w:uiPriority w:val="99"/>
    <w:semiHidden/>
    <w:unhideWhenUsed/>
    <w:rsid w:val="002853D2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affffff0">
    <w:name w:val="Текст концевой сноски Знак"/>
    <w:basedOn w:val="a3"/>
    <w:link w:val="affffff"/>
    <w:uiPriority w:val="99"/>
    <w:semiHidden/>
    <w:rsid w:val="002853D2"/>
    <w:rPr>
      <w:rFonts w:eastAsia="Times New Roman" w:cs="Times New Roman"/>
    </w:rPr>
  </w:style>
  <w:style w:type="character" w:styleId="affffff1">
    <w:name w:val="endnote reference"/>
    <w:uiPriority w:val="99"/>
    <w:semiHidden/>
    <w:unhideWhenUsed/>
    <w:rsid w:val="002853D2"/>
    <w:rPr>
      <w:vertAlign w:val="superscript"/>
    </w:rPr>
  </w:style>
  <w:style w:type="paragraph" w:customStyle="1" w:styleId="affffff2">
    <w:name w:val="оглавление"/>
    <w:basedOn w:val="1f2"/>
    <w:qFormat/>
    <w:rsid w:val="002853D2"/>
    <w:pPr>
      <w:tabs>
        <w:tab w:val="clear" w:pos="10195"/>
        <w:tab w:val="left" w:pos="284"/>
        <w:tab w:val="left" w:pos="567"/>
        <w:tab w:val="right" w:leader="dot" w:pos="9639"/>
      </w:tabs>
      <w:suppressAutoHyphens w:val="0"/>
      <w:spacing w:line="240" w:lineRule="auto"/>
      <w:jc w:val="center"/>
    </w:pPr>
    <w:rPr>
      <w:rFonts w:eastAsia="Times New Roman" w:cs="Times New Roman"/>
      <w:noProof/>
      <w:sz w:val="24"/>
      <w:szCs w:val="24"/>
      <w:lang w:eastAsia="ru-RU"/>
    </w:rPr>
  </w:style>
  <w:style w:type="paragraph" w:customStyle="1" w:styleId="Normal0">
    <w:name w:val="[Normal]"/>
    <w:rsid w:val="002853D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xl63">
    <w:name w:val="xl63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kern w:val="0"/>
      <w:sz w:val="24"/>
      <w:szCs w:val="24"/>
    </w:rPr>
  </w:style>
  <w:style w:type="paragraph" w:customStyle="1" w:styleId="xl64">
    <w:name w:val="xl64"/>
    <w:basedOn w:val="a2"/>
    <w:rsid w:val="002853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kern w:val="0"/>
      <w:sz w:val="24"/>
      <w:szCs w:val="24"/>
    </w:rPr>
  </w:style>
  <w:style w:type="paragraph" w:customStyle="1" w:styleId="122">
    <w:name w:val="Обычный + 12 пт"/>
    <w:aliases w:val="Синий,Первая строка:  0,95 см,По ширине,Первая строка:  1 см"/>
    <w:basedOn w:val="a2"/>
    <w:rsid w:val="002853D2"/>
    <w:pPr>
      <w:widowControl/>
      <w:suppressAutoHyphens w:val="0"/>
      <w:overflowPunct w:val="0"/>
      <w:autoSpaceDE w:val="0"/>
      <w:adjustRightInd w:val="0"/>
      <w:spacing w:line="240" w:lineRule="auto"/>
      <w:ind w:firstLine="0"/>
    </w:pPr>
    <w:rPr>
      <w:color w:val="0000FF"/>
      <w:kern w:val="0"/>
      <w:sz w:val="24"/>
      <w:szCs w:val="24"/>
    </w:rPr>
  </w:style>
  <w:style w:type="paragraph" w:customStyle="1" w:styleId="affffff3">
    <w:name w:val="Абзац"/>
    <w:basedOn w:val="a2"/>
    <w:link w:val="affffff4"/>
    <w:rsid w:val="002853D2"/>
    <w:pPr>
      <w:widowControl/>
      <w:suppressAutoHyphens w:val="0"/>
      <w:autoSpaceDN/>
      <w:spacing w:before="60" w:line="240" w:lineRule="auto"/>
      <w:ind w:firstLine="720"/>
      <w:jc w:val="left"/>
      <w:textAlignment w:val="auto"/>
    </w:pPr>
    <w:rPr>
      <w:kern w:val="0"/>
      <w:sz w:val="26"/>
      <w:szCs w:val="24"/>
    </w:rPr>
  </w:style>
  <w:style w:type="character" w:customStyle="1" w:styleId="affffff4">
    <w:name w:val="Абзац Знак"/>
    <w:basedOn w:val="a3"/>
    <w:link w:val="affffff3"/>
    <w:locked/>
    <w:rsid w:val="002853D2"/>
    <w:rPr>
      <w:rFonts w:eastAsia="Times New Roman" w:cs="Times New Roman"/>
      <w:sz w:val="26"/>
      <w:szCs w:val="24"/>
    </w:rPr>
  </w:style>
  <w:style w:type="paragraph" w:customStyle="1" w:styleId="s12">
    <w:name w:val="s_1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1ff0">
    <w:name w:val="М1Заголовок"/>
    <w:basedOn w:val="a2"/>
    <w:link w:val="1ff1"/>
    <w:qFormat/>
    <w:rsid w:val="002853D2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eastAsia="Calibri"/>
      <w:b/>
      <w:kern w:val="0"/>
      <w:sz w:val="28"/>
      <w:szCs w:val="28"/>
      <w:lang w:eastAsia="en-US"/>
    </w:rPr>
  </w:style>
  <w:style w:type="character" w:customStyle="1" w:styleId="1ff1">
    <w:name w:val="М1Заголовок Знак"/>
    <w:basedOn w:val="a3"/>
    <w:link w:val="1ff0"/>
    <w:rsid w:val="002853D2"/>
    <w:rPr>
      <w:rFonts w:eastAsia="Calibri" w:cs="Times New Roman"/>
      <w:b/>
      <w:sz w:val="28"/>
      <w:szCs w:val="28"/>
      <w:lang w:eastAsia="en-US"/>
    </w:rPr>
  </w:style>
  <w:style w:type="paragraph" w:customStyle="1" w:styleId="1ff2">
    <w:name w:val="М1Стиль"/>
    <w:basedOn w:val="a2"/>
    <w:link w:val="1ff3"/>
    <w:qFormat/>
    <w:rsid w:val="002853D2"/>
    <w:pPr>
      <w:widowControl/>
      <w:suppressAutoHyphens w:val="0"/>
      <w:autoSpaceDN/>
      <w:spacing w:line="240" w:lineRule="auto"/>
      <w:ind w:firstLine="709"/>
      <w:textAlignment w:val="auto"/>
    </w:pPr>
    <w:rPr>
      <w:rFonts w:eastAsia="Calibri"/>
      <w:kern w:val="0"/>
      <w:sz w:val="28"/>
      <w:szCs w:val="28"/>
      <w:lang w:eastAsia="en-US"/>
    </w:rPr>
  </w:style>
  <w:style w:type="character" w:customStyle="1" w:styleId="1ff3">
    <w:name w:val="М1Стиль Знак"/>
    <w:basedOn w:val="a3"/>
    <w:link w:val="1ff2"/>
    <w:rsid w:val="002853D2"/>
    <w:rPr>
      <w:rFonts w:eastAsia="Calibri" w:cs="Times New Roman"/>
      <w:sz w:val="28"/>
      <w:szCs w:val="28"/>
      <w:lang w:eastAsia="en-US"/>
    </w:rPr>
  </w:style>
  <w:style w:type="character" w:customStyle="1" w:styleId="1ff4">
    <w:name w:val="Стиль1 Знак"/>
    <w:basedOn w:val="1ff1"/>
    <w:rsid w:val="002853D2"/>
    <w:rPr>
      <w:rFonts w:eastAsia="Calibri" w:cs="Times New Roman"/>
      <w:b/>
      <w:sz w:val="28"/>
      <w:szCs w:val="28"/>
      <w:lang w:eastAsia="en-US"/>
    </w:rPr>
  </w:style>
  <w:style w:type="paragraph" w:customStyle="1" w:styleId="BodyTextIndent3">
    <w:name w:val="Body Text Indent 3 + Синий"/>
    <w:aliases w:val="Первая строка:  1,25 см,Справа:  0,22 см"/>
    <w:basedOn w:val="22"/>
    <w:rsid w:val="002853D2"/>
    <w:pPr>
      <w:widowControl/>
      <w:suppressAutoHyphens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" w:eastAsia="Times New Roman" w:hAnsi="Times New Roman" w:cs="Times New Roman"/>
      <w:b/>
      <w:color w:val="0000FF"/>
      <w:kern w:val="0"/>
      <w:sz w:val="22"/>
      <w:szCs w:val="22"/>
      <w:lang w:bidi="ar-SA"/>
    </w:rPr>
  </w:style>
  <w:style w:type="paragraph" w:customStyle="1" w:styleId="S9">
    <w:name w:val="S_Заголовок таблицы"/>
    <w:basedOn w:val="a2"/>
    <w:link w:val="Sa"/>
    <w:autoRedefine/>
    <w:rsid w:val="002853D2"/>
    <w:pPr>
      <w:widowControl/>
      <w:suppressAutoHyphens w:val="0"/>
      <w:autoSpaceDN/>
      <w:spacing w:line="276" w:lineRule="auto"/>
      <w:ind w:firstLine="0"/>
      <w:jc w:val="center"/>
      <w:textAlignment w:val="auto"/>
    </w:pPr>
    <w:rPr>
      <w:spacing w:val="-4"/>
      <w:kern w:val="0"/>
      <w:sz w:val="28"/>
      <w:szCs w:val="28"/>
    </w:rPr>
  </w:style>
  <w:style w:type="character" w:customStyle="1" w:styleId="Sa">
    <w:name w:val="S_Заголовок таблицы Знак"/>
    <w:basedOn w:val="S1"/>
    <w:link w:val="S9"/>
    <w:rsid w:val="002853D2"/>
    <w:rPr>
      <w:rFonts w:ascii="Times New Roman" w:eastAsia="Times New Roman" w:hAnsi="Times New Roman" w:cs="Times New Roman"/>
      <w:spacing w:val="-4"/>
      <w:sz w:val="28"/>
      <w:szCs w:val="28"/>
    </w:rPr>
  </w:style>
  <w:style w:type="character" w:customStyle="1" w:styleId="S13">
    <w:name w:val="S_Маркированный Знак Знак1"/>
    <w:basedOn w:val="a3"/>
    <w:rsid w:val="002853D2"/>
    <w:rPr>
      <w:sz w:val="24"/>
      <w:szCs w:val="24"/>
      <w:lang w:val="ru-RU" w:eastAsia="ar-SA" w:bidi="ar-SA"/>
    </w:rPr>
  </w:style>
  <w:style w:type="paragraph" w:customStyle="1" w:styleId="3d">
    <w:name w:val="М3Стиль"/>
    <w:basedOn w:val="1ff2"/>
    <w:link w:val="3e"/>
    <w:qFormat/>
    <w:rsid w:val="002853D2"/>
    <w:pPr>
      <w:ind w:firstLine="0"/>
      <w:jc w:val="right"/>
    </w:pPr>
  </w:style>
  <w:style w:type="character" w:customStyle="1" w:styleId="3e">
    <w:name w:val="М3Стиль Знак"/>
    <w:basedOn w:val="1ff3"/>
    <w:link w:val="3d"/>
    <w:rsid w:val="002853D2"/>
    <w:rPr>
      <w:rFonts w:eastAsia="Calibri" w:cs="Times New Roman"/>
      <w:sz w:val="28"/>
      <w:szCs w:val="28"/>
      <w:lang w:eastAsia="en-US"/>
    </w:rPr>
  </w:style>
  <w:style w:type="paragraph" w:customStyle="1" w:styleId="affffff5">
    <w:name w:val="ТАБЛИЦА_ЦЕНТР"/>
    <w:basedOn w:val="a2"/>
    <w:link w:val="affffff6"/>
    <w:qFormat/>
    <w:rsid w:val="002853D2"/>
    <w:pPr>
      <w:widowControl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noProof/>
      <w:kern w:val="0"/>
      <w:sz w:val="24"/>
    </w:rPr>
  </w:style>
  <w:style w:type="character" w:customStyle="1" w:styleId="affffff6">
    <w:name w:val="ТАБЛИЦА_ЦЕНТР Знак"/>
    <w:basedOn w:val="a3"/>
    <w:link w:val="affffff5"/>
    <w:rsid w:val="002853D2"/>
    <w:rPr>
      <w:rFonts w:eastAsia="Times New Roman" w:cs="Times New Roman"/>
      <w:noProof/>
      <w:sz w:val="24"/>
    </w:rPr>
  </w:style>
  <w:style w:type="paragraph" w:customStyle="1" w:styleId="affffff7">
    <w:name w:val="ТАБЛ ТЕКСТ БЕЗ ОТСТУПА"/>
    <w:basedOn w:val="a2"/>
    <w:qFormat/>
    <w:rsid w:val="002853D2"/>
    <w:pPr>
      <w:widowControl/>
      <w:suppressAutoHyphens w:val="0"/>
      <w:autoSpaceDN/>
      <w:spacing w:line="240" w:lineRule="auto"/>
      <w:ind w:firstLine="0"/>
      <w:textAlignment w:val="auto"/>
    </w:pPr>
    <w:rPr>
      <w:kern w:val="0"/>
      <w:sz w:val="24"/>
    </w:rPr>
  </w:style>
  <w:style w:type="character" w:customStyle="1" w:styleId="1ff5">
    <w:name w:val="Знак Знак1"/>
    <w:locked/>
    <w:rsid w:val="002853D2"/>
    <w:rPr>
      <w:sz w:val="28"/>
      <w:szCs w:val="28"/>
    </w:rPr>
  </w:style>
  <w:style w:type="character" w:customStyle="1" w:styleId="1ff6">
    <w:name w:val="Схема документа Знак1"/>
    <w:rsid w:val="002853D2"/>
    <w:rPr>
      <w:rFonts w:ascii="Tahoma" w:hAnsi="Tahoma" w:cs="Tahoma"/>
      <w:sz w:val="16"/>
      <w:szCs w:val="16"/>
      <w:lang w:eastAsia="en-US"/>
    </w:rPr>
  </w:style>
  <w:style w:type="character" w:customStyle="1" w:styleId="16">
    <w:name w:val="Подзаголовок Знак1"/>
    <w:aliases w:val="заголовок 2 Знак,Обычный таблица Знак1"/>
    <w:link w:val="a8"/>
    <w:rsid w:val="002853D2"/>
    <w:rPr>
      <w:rFonts w:ascii="Arial" w:hAnsi="Arial"/>
      <w:i/>
      <w:iCs/>
      <w:kern w:val="3"/>
      <w:sz w:val="28"/>
      <w:szCs w:val="28"/>
    </w:rPr>
  </w:style>
  <w:style w:type="character" w:customStyle="1" w:styleId="117">
    <w:name w:val="Знак Знак11"/>
    <w:locked/>
    <w:rsid w:val="002853D2"/>
    <w:rPr>
      <w:sz w:val="28"/>
      <w:szCs w:val="28"/>
    </w:rPr>
  </w:style>
  <w:style w:type="paragraph" w:customStyle="1" w:styleId="stylet3">
    <w:name w:val="stylet3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709"/>
      <w:jc w:val="left"/>
      <w:textAlignment w:val="auto"/>
    </w:pPr>
    <w:rPr>
      <w:rFonts w:eastAsia="Calibri"/>
      <w:kern w:val="0"/>
      <w:sz w:val="24"/>
      <w:szCs w:val="24"/>
      <w:lang w:eastAsia="en-US"/>
    </w:rPr>
  </w:style>
  <w:style w:type="numbering" w:customStyle="1" w:styleId="131">
    <w:name w:val="Нет списка13"/>
    <w:next w:val="a5"/>
    <w:uiPriority w:val="99"/>
    <w:semiHidden/>
    <w:unhideWhenUsed/>
    <w:rsid w:val="002853D2"/>
  </w:style>
  <w:style w:type="numbering" w:customStyle="1" w:styleId="231">
    <w:name w:val="Нет списка23"/>
    <w:next w:val="a5"/>
    <w:uiPriority w:val="99"/>
    <w:semiHidden/>
    <w:unhideWhenUsed/>
    <w:rsid w:val="002853D2"/>
  </w:style>
  <w:style w:type="paragraph" w:styleId="affffff8">
    <w:name w:val="List Number"/>
    <w:basedOn w:val="a2"/>
    <w:semiHidden/>
    <w:rsid w:val="002853D2"/>
    <w:pPr>
      <w:widowControl/>
      <w:suppressAutoHyphens w:val="0"/>
      <w:autoSpaceDN/>
      <w:spacing w:before="100" w:beforeAutospacing="1" w:after="100" w:afterAutospacing="1" w:line="360" w:lineRule="auto"/>
      <w:ind w:firstLine="709"/>
      <w:textAlignment w:val="auto"/>
    </w:pPr>
    <w:rPr>
      <w:kern w:val="0"/>
      <w:sz w:val="28"/>
      <w:szCs w:val="28"/>
    </w:rPr>
  </w:style>
  <w:style w:type="paragraph" w:customStyle="1" w:styleId="Sb">
    <w:name w:val="S_Обычный жирный"/>
    <w:basedOn w:val="a2"/>
    <w:link w:val="Sc"/>
    <w:qFormat/>
    <w:rsid w:val="002853D2"/>
    <w:pPr>
      <w:widowControl/>
      <w:suppressAutoHyphens w:val="0"/>
      <w:autoSpaceDN/>
      <w:spacing w:line="240" w:lineRule="auto"/>
      <w:ind w:firstLine="709"/>
      <w:textAlignment w:val="auto"/>
    </w:pPr>
    <w:rPr>
      <w:kern w:val="0"/>
      <w:sz w:val="28"/>
      <w:szCs w:val="24"/>
    </w:rPr>
  </w:style>
  <w:style w:type="table" w:customStyle="1" w:styleId="-11">
    <w:name w:val="Таблица-сетка 1 светлая1"/>
    <w:basedOn w:val="a4"/>
    <w:uiPriority w:val="46"/>
    <w:rsid w:val="002853D2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ff7">
    <w:name w:val="Сетка таблицы светлая1"/>
    <w:basedOn w:val="a4"/>
    <w:uiPriority w:val="40"/>
    <w:rsid w:val="002853D2"/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18">
    <w:name w:val="Таблица простая 11"/>
    <w:basedOn w:val="a4"/>
    <w:uiPriority w:val="41"/>
    <w:rsid w:val="002853D2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Sc">
    <w:name w:val="S_Обычный жирный Знак"/>
    <w:link w:val="Sb"/>
    <w:rsid w:val="002853D2"/>
    <w:rPr>
      <w:rFonts w:eastAsia="Times New Roman" w:cs="Times New Roman"/>
      <w:sz w:val="28"/>
      <w:szCs w:val="24"/>
    </w:rPr>
  </w:style>
  <w:style w:type="paragraph" w:customStyle="1" w:styleId="2fa">
    <w:name w:val="Заголовок (Уровень 2)"/>
    <w:basedOn w:val="a2"/>
    <w:next w:val="af8"/>
    <w:link w:val="2fb"/>
    <w:autoRedefine/>
    <w:qFormat/>
    <w:rsid w:val="002853D2"/>
    <w:pPr>
      <w:widowControl/>
      <w:suppressAutoHyphens w:val="0"/>
      <w:autoSpaceDE w:val="0"/>
      <w:adjustRightInd w:val="0"/>
      <w:spacing w:line="240" w:lineRule="auto"/>
      <w:ind w:firstLine="0"/>
      <w:jc w:val="center"/>
      <w:textAlignment w:val="auto"/>
      <w:outlineLvl w:val="0"/>
    </w:pPr>
    <w:rPr>
      <w:b/>
      <w:bCs/>
      <w:kern w:val="0"/>
      <w:sz w:val="28"/>
      <w:szCs w:val="28"/>
    </w:rPr>
  </w:style>
  <w:style w:type="character" w:customStyle="1" w:styleId="2fb">
    <w:name w:val="Заголовок (Уровень 2) Знак"/>
    <w:link w:val="2fa"/>
    <w:rsid w:val="002853D2"/>
    <w:rPr>
      <w:rFonts w:eastAsia="Times New Roman" w:cs="Times New Roman"/>
      <w:b/>
      <w:bCs/>
      <w:sz w:val="28"/>
      <w:szCs w:val="28"/>
    </w:rPr>
  </w:style>
  <w:style w:type="character" w:customStyle="1" w:styleId="affffff9">
    <w:name w:val="Текст_Жирный"/>
    <w:uiPriority w:val="1"/>
    <w:qFormat/>
    <w:rsid w:val="002853D2"/>
    <w:rPr>
      <w:rFonts w:ascii="Times New Roman" w:hAnsi="Times New Roman"/>
      <w:b/>
    </w:rPr>
  </w:style>
  <w:style w:type="paragraph" w:customStyle="1" w:styleId="119">
    <w:name w:val="Табличный_боковик_11"/>
    <w:link w:val="11a"/>
    <w:qFormat/>
    <w:rsid w:val="002853D2"/>
    <w:rPr>
      <w:rFonts w:eastAsia="Times New Roman" w:cs="Times New Roman"/>
      <w:sz w:val="22"/>
      <w:szCs w:val="24"/>
    </w:rPr>
  </w:style>
  <w:style w:type="character" w:customStyle="1" w:styleId="11a">
    <w:name w:val="Табличный_боковик_11 Знак"/>
    <w:link w:val="119"/>
    <w:rsid w:val="002853D2"/>
    <w:rPr>
      <w:rFonts w:eastAsia="Times New Roman" w:cs="Times New Roman"/>
      <w:sz w:val="22"/>
      <w:szCs w:val="24"/>
    </w:rPr>
  </w:style>
  <w:style w:type="paragraph" w:customStyle="1" w:styleId="headertext">
    <w:name w:val="headertext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textb">
    <w:name w:val="textb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textn">
    <w:name w:val="textn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affffffa">
    <w:name w:val="Основной(РПЗ)"/>
    <w:basedOn w:val="a2"/>
    <w:link w:val="1ff8"/>
    <w:qFormat/>
    <w:rsid w:val="002853D2"/>
    <w:pPr>
      <w:suppressAutoHyphens w:val="0"/>
      <w:autoSpaceDE w:val="0"/>
      <w:adjustRightInd w:val="0"/>
      <w:spacing w:line="240" w:lineRule="auto"/>
      <w:ind w:firstLine="709"/>
      <w:textAlignment w:val="auto"/>
    </w:pPr>
    <w:rPr>
      <w:kern w:val="0"/>
      <w:sz w:val="26"/>
      <w:szCs w:val="26"/>
    </w:rPr>
  </w:style>
  <w:style w:type="character" w:customStyle="1" w:styleId="1ff8">
    <w:name w:val="Основной(РПЗ) Знак1"/>
    <w:link w:val="affffffa"/>
    <w:locked/>
    <w:rsid w:val="002853D2"/>
    <w:rPr>
      <w:rFonts w:eastAsia="Times New Roman" w:cs="Times New Roman"/>
      <w:sz w:val="26"/>
      <w:szCs w:val="26"/>
    </w:rPr>
  </w:style>
  <w:style w:type="paragraph" w:customStyle="1" w:styleId="1ff9">
    <w:name w:val="Знак1 Знак Знак Знак Знак Знак"/>
    <w:basedOn w:val="a2"/>
    <w:uiPriority w:val="99"/>
    <w:rsid w:val="002853D2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 w:cs="Verdana"/>
      <w:kern w:val="0"/>
      <w:sz w:val="20"/>
      <w:lang w:val="en-US" w:eastAsia="en-US"/>
    </w:rPr>
  </w:style>
  <w:style w:type="paragraph" w:customStyle="1" w:styleId="2fc">
    <w:name w:val="Основной текст (2)"/>
    <w:basedOn w:val="a2"/>
    <w:rsid w:val="002853D2"/>
    <w:pPr>
      <w:shd w:val="clear" w:color="auto" w:fill="FFFFFF"/>
      <w:autoSpaceDN/>
      <w:spacing w:before="420" w:after="600" w:line="328" w:lineRule="exact"/>
      <w:ind w:hanging="380"/>
      <w:jc w:val="left"/>
      <w:textAlignment w:val="auto"/>
    </w:pPr>
    <w:rPr>
      <w:kern w:val="0"/>
      <w:sz w:val="28"/>
      <w:szCs w:val="28"/>
      <w:lang w:eastAsia="zh-CN"/>
    </w:rPr>
  </w:style>
  <w:style w:type="paragraph" w:customStyle="1" w:styleId="1ffa">
    <w:name w:val="Заголовок таблицы ссылок1"/>
    <w:basedOn w:val="a2"/>
    <w:next w:val="a2"/>
    <w:uiPriority w:val="99"/>
    <w:semiHidden/>
    <w:unhideWhenUsed/>
    <w:rsid w:val="002853D2"/>
    <w:pPr>
      <w:widowControl/>
      <w:suppressAutoHyphens w:val="0"/>
      <w:autoSpaceDN/>
      <w:spacing w:before="120" w:line="240" w:lineRule="auto"/>
      <w:ind w:firstLine="0"/>
      <w:jc w:val="left"/>
      <w:textAlignment w:val="auto"/>
    </w:pPr>
    <w:rPr>
      <w:rFonts w:ascii="Calibri Light" w:hAnsi="Calibri Light"/>
      <w:b/>
      <w:bCs/>
      <w:kern w:val="0"/>
      <w:sz w:val="24"/>
      <w:szCs w:val="24"/>
    </w:rPr>
  </w:style>
  <w:style w:type="paragraph" w:customStyle="1" w:styleId="a1">
    <w:name w:val="Мой стиль"/>
    <w:basedOn w:val="af2"/>
    <w:link w:val="affffffb"/>
    <w:qFormat/>
    <w:rsid w:val="002853D2"/>
    <w:pPr>
      <w:widowControl/>
      <w:numPr>
        <w:numId w:val="5"/>
      </w:numPr>
      <w:tabs>
        <w:tab w:val="left" w:pos="567"/>
      </w:tabs>
      <w:suppressAutoHyphens w:val="0"/>
      <w:autoSpaceDN/>
      <w:spacing w:line="276" w:lineRule="auto"/>
      <w:ind w:left="0" w:firstLine="0"/>
      <w:contextualSpacing/>
      <w:jc w:val="center"/>
      <w:textAlignment w:val="auto"/>
      <w:outlineLvl w:val="0"/>
    </w:pPr>
    <w:rPr>
      <w:b/>
      <w:color w:val="000000"/>
      <w:sz w:val="28"/>
      <w:szCs w:val="28"/>
    </w:rPr>
  </w:style>
  <w:style w:type="character" w:customStyle="1" w:styleId="affffffb">
    <w:name w:val="Мой стиль Знак"/>
    <w:basedOn w:val="af3"/>
    <w:link w:val="a1"/>
    <w:rsid w:val="002853D2"/>
    <w:rPr>
      <w:rFonts w:eastAsia="Times New Roman" w:cs="Times New Roman"/>
      <w:b/>
      <w:color w:val="000000"/>
      <w:kern w:val="3"/>
      <w:sz w:val="28"/>
      <w:szCs w:val="28"/>
    </w:rPr>
  </w:style>
  <w:style w:type="paragraph" w:customStyle="1" w:styleId="affffffc">
    <w:name w:val="Проект межевания"/>
    <w:basedOn w:val="a1"/>
    <w:link w:val="affffffd"/>
    <w:qFormat/>
    <w:rsid w:val="002853D2"/>
    <w:pPr>
      <w:numPr>
        <w:numId w:val="0"/>
      </w:numPr>
      <w:tabs>
        <w:tab w:val="left" w:pos="0"/>
      </w:tabs>
    </w:pPr>
  </w:style>
  <w:style w:type="character" w:customStyle="1" w:styleId="fontstyle01">
    <w:name w:val="fontstyle01"/>
    <w:basedOn w:val="a3"/>
    <w:rsid w:val="002853D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ffffffd">
    <w:name w:val="Проект межевания Знак"/>
    <w:basedOn w:val="affffffb"/>
    <w:link w:val="affffffc"/>
    <w:rsid w:val="002853D2"/>
    <w:rPr>
      <w:rFonts w:eastAsia="Times New Roman" w:cs="Times New Roman"/>
      <w:b/>
      <w:color w:val="000000"/>
      <w:kern w:val="3"/>
      <w:sz w:val="28"/>
      <w:szCs w:val="28"/>
    </w:rPr>
  </w:style>
  <w:style w:type="character" w:customStyle="1" w:styleId="UnresolvedMention">
    <w:name w:val="Unresolved Mention"/>
    <w:basedOn w:val="a3"/>
    <w:uiPriority w:val="99"/>
    <w:semiHidden/>
    <w:unhideWhenUsed/>
    <w:rsid w:val="002853D2"/>
    <w:rPr>
      <w:color w:val="605E5C"/>
      <w:shd w:val="clear" w:color="auto" w:fill="E1DFDD"/>
    </w:rPr>
  </w:style>
  <w:style w:type="table" w:customStyle="1" w:styleId="170">
    <w:name w:val="Сетка таблицы17"/>
    <w:basedOn w:val="a4"/>
    <w:next w:val="af7"/>
    <w:uiPriority w:val="59"/>
    <w:rsid w:val="00E665D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4"/>
    <w:next w:val="af7"/>
    <w:uiPriority w:val="59"/>
    <w:rsid w:val="008C2135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5">
    <w:name w:val="Нет списка6"/>
    <w:next w:val="a5"/>
    <w:uiPriority w:val="99"/>
    <w:semiHidden/>
    <w:unhideWhenUsed/>
    <w:rsid w:val="0094382C"/>
  </w:style>
  <w:style w:type="table" w:customStyle="1" w:styleId="190">
    <w:name w:val="Сетка таблицы19"/>
    <w:basedOn w:val="a4"/>
    <w:next w:val="af7"/>
    <w:uiPriority w:val="99"/>
    <w:rsid w:val="0094382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5"/>
    <w:uiPriority w:val="99"/>
    <w:semiHidden/>
    <w:unhideWhenUsed/>
    <w:rsid w:val="0094382C"/>
  </w:style>
  <w:style w:type="table" w:customStyle="1" w:styleId="1100">
    <w:name w:val="Сетка таблицы110"/>
    <w:basedOn w:val="a4"/>
    <w:next w:val="af7"/>
    <w:uiPriority w:val="59"/>
    <w:rsid w:val="0094382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Сетка таблицы115"/>
    <w:basedOn w:val="a4"/>
    <w:next w:val="af7"/>
    <w:uiPriority w:val="59"/>
    <w:rsid w:val="0094382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uiPriority w:val="2"/>
    <w:semiHidden/>
    <w:unhideWhenUsed/>
    <w:qFormat/>
    <w:rsid w:val="0094382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0">
    <w:name w:val="Нет списка24"/>
    <w:next w:val="a5"/>
    <w:semiHidden/>
    <w:rsid w:val="0094382C"/>
  </w:style>
  <w:style w:type="table" w:customStyle="1" w:styleId="241">
    <w:name w:val="Сетка таблицы24"/>
    <w:basedOn w:val="a4"/>
    <w:next w:val="af7"/>
    <w:rsid w:val="0094382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4">
    <w:name w:val="Table Normal14"/>
    <w:uiPriority w:val="2"/>
    <w:semiHidden/>
    <w:unhideWhenUsed/>
    <w:qFormat/>
    <w:rsid w:val="0094382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15">
    <w:name w:val="Заголовок 3 Знак1"/>
    <w:basedOn w:val="a3"/>
    <w:uiPriority w:val="99"/>
    <w:rsid w:val="0094382C"/>
    <w:rPr>
      <w:rFonts w:ascii="ISOCPEUR" w:eastAsia="ISOCPEUR" w:hAnsi="ISOCPEUR" w:cs="ISOCPEUR"/>
      <w:color w:val="000000"/>
      <w:sz w:val="36"/>
      <w:szCs w:val="36"/>
    </w:rPr>
  </w:style>
  <w:style w:type="table" w:customStyle="1" w:styleId="200">
    <w:name w:val="Сетка таблицы20"/>
    <w:basedOn w:val="a4"/>
    <w:next w:val="af7"/>
    <w:uiPriority w:val="99"/>
    <w:rsid w:val="00EC4CD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"/>
    <w:next w:val="a5"/>
    <w:uiPriority w:val="99"/>
    <w:semiHidden/>
    <w:unhideWhenUsed/>
    <w:rsid w:val="00EC4CD8"/>
  </w:style>
  <w:style w:type="table" w:customStyle="1" w:styleId="250">
    <w:name w:val="Сетка таблицы25"/>
    <w:basedOn w:val="a4"/>
    <w:next w:val="af7"/>
    <w:uiPriority w:val="59"/>
    <w:rsid w:val="00EC4CD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">
    <w:name w:val="Нет списка15"/>
    <w:next w:val="a5"/>
    <w:uiPriority w:val="99"/>
    <w:semiHidden/>
    <w:unhideWhenUsed/>
    <w:rsid w:val="00EC4CD8"/>
  </w:style>
  <w:style w:type="table" w:customStyle="1" w:styleId="1160">
    <w:name w:val="Сетка таблицы116"/>
    <w:basedOn w:val="a4"/>
    <w:next w:val="af7"/>
    <w:uiPriority w:val="59"/>
    <w:rsid w:val="00EC4CD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Сетка таблицы117"/>
    <w:basedOn w:val="a4"/>
    <w:next w:val="af7"/>
    <w:uiPriority w:val="59"/>
    <w:rsid w:val="00EC4CD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">
    <w:name w:val="Table Normal6"/>
    <w:unhideWhenUsed/>
    <w:qFormat/>
    <w:rsid w:val="00EC4CD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51">
    <w:name w:val="Нет списка25"/>
    <w:next w:val="a5"/>
    <w:semiHidden/>
    <w:rsid w:val="00EC4CD8"/>
  </w:style>
  <w:style w:type="table" w:customStyle="1" w:styleId="260">
    <w:name w:val="Сетка таблицы26"/>
    <w:basedOn w:val="a4"/>
    <w:next w:val="af7"/>
    <w:rsid w:val="00EC4CD8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">
    <w:name w:val="Table Normal15"/>
    <w:uiPriority w:val="2"/>
    <w:semiHidden/>
    <w:unhideWhenUsed/>
    <w:qFormat/>
    <w:rsid w:val="00EC4CD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12"/>
    <w:basedOn w:val="TableNormal"/>
    <w:rsid w:val="00EC4CD8"/>
    <w:pPr>
      <w:autoSpaceDE/>
      <w:autoSpaceDN/>
    </w:pPr>
    <w:rPr>
      <w:rFonts w:cs="Calibri"/>
      <w:lang w:val="ru-RU" w:eastAsia="ru-RU"/>
    </w:rPr>
    <w:tblPr>
      <w:tblStyleRowBandSize w:val="1"/>
      <w:tblStyleColBandSize w:val="1"/>
    </w:tblPr>
  </w:style>
  <w:style w:type="table" w:customStyle="1" w:styleId="11b">
    <w:name w:val="11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2">
    <w:name w:val="10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3">
    <w:name w:val="9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3">
    <w:name w:val="8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5">
    <w:name w:val="7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6">
    <w:name w:val="6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6">
    <w:name w:val="5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8">
    <w:name w:val="4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f">
    <w:name w:val="3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fd">
    <w:name w:val="2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ffb">
    <w:name w:val="1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70">
    <w:name w:val="Сетка таблицы27"/>
    <w:basedOn w:val="a4"/>
    <w:next w:val="af7"/>
    <w:uiPriority w:val="99"/>
    <w:rsid w:val="00C86EEB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4">
    <w:name w:val="Нет списка8"/>
    <w:next w:val="a5"/>
    <w:uiPriority w:val="99"/>
    <w:semiHidden/>
    <w:unhideWhenUsed/>
    <w:rsid w:val="00C86EEB"/>
  </w:style>
  <w:style w:type="table" w:customStyle="1" w:styleId="280">
    <w:name w:val="Сетка таблицы28"/>
    <w:basedOn w:val="a4"/>
    <w:next w:val="af7"/>
    <w:uiPriority w:val="99"/>
    <w:rsid w:val="00C86EEB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">
    <w:name w:val="Нет списка16"/>
    <w:next w:val="a5"/>
    <w:uiPriority w:val="99"/>
    <w:semiHidden/>
    <w:unhideWhenUsed/>
    <w:rsid w:val="00C86EEB"/>
  </w:style>
  <w:style w:type="table" w:customStyle="1" w:styleId="1180">
    <w:name w:val="Сетка таблицы118"/>
    <w:basedOn w:val="a4"/>
    <w:next w:val="af7"/>
    <w:uiPriority w:val="59"/>
    <w:rsid w:val="00C86E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Сетка таблицы119"/>
    <w:basedOn w:val="a4"/>
    <w:next w:val="af7"/>
    <w:uiPriority w:val="59"/>
    <w:rsid w:val="00C86EEB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">
    <w:name w:val="Table Normal7"/>
    <w:uiPriority w:val="2"/>
    <w:semiHidden/>
    <w:unhideWhenUsed/>
    <w:qFormat/>
    <w:rsid w:val="00C86EE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1">
    <w:name w:val="Нет списка26"/>
    <w:next w:val="a5"/>
    <w:semiHidden/>
    <w:rsid w:val="00C86EEB"/>
  </w:style>
  <w:style w:type="table" w:customStyle="1" w:styleId="290">
    <w:name w:val="Сетка таблицы29"/>
    <w:basedOn w:val="a4"/>
    <w:next w:val="af7"/>
    <w:rsid w:val="00C86EEB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">
    <w:name w:val="Table Normal16"/>
    <w:uiPriority w:val="2"/>
    <w:semiHidden/>
    <w:unhideWhenUsed/>
    <w:qFormat/>
    <w:rsid w:val="00C86EEB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Report1">
    <w:name w:val="Table Grid Report1"/>
    <w:basedOn w:val="a4"/>
    <w:next w:val="af7"/>
    <w:uiPriority w:val="99"/>
    <w:rsid w:val="003A0493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2">
    <w:name w:val="Table Grid Report2"/>
    <w:basedOn w:val="a4"/>
    <w:next w:val="af7"/>
    <w:uiPriority w:val="99"/>
    <w:rsid w:val="00BB00E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3">
    <w:name w:val="Table Grid Report3"/>
    <w:basedOn w:val="a4"/>
    <w:next w:val="af7"/>
    <w:uiPriority w:val="99"/>
    <w:rsid w:val="0022785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4">
    <w:name w:val="Table Grid Report4"/>
    <w:basedOn w:val="a4"/>
    <w:next w:val="af7"/>
    <w:uiPriority w:val="99"/>
    <w:rsid w:val="0022785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4">
    <w:name w:val="Нет списка9"/>
    <w:next w:val="a5"/>
    <w:uiPriority w:val="99"/>
    <w:semiHidden/>
    <w:unhideWhenUsed/>
    <w:rsid w:val="0098707E"/>
  </w:style>
  <w:style w:type="paragraph" w:customStyle="1" w:styleId="affffffe">
    <w:name w:val="Заголовок раздела"/>
    <w:basedOn w:val="10"/>
    <w:next w:val="afffffff"/>
    <w:link w:val="afffffff0"/>
    <w:qFormat/>
    <w:rsid w:val="0098707E"/>
    <w:pPr>
      <w:keepLines/>
      <w:numPr>
        <w:numId w:val="0"/>
      </w:numPr>
      <w:spacing w:before="360" w:after="240" w:line="360" w:lineRule="auto"/>
      <w:jc w:val="center"/>
    </w:pPr>
    <w:rPr>
      <w:bCs w:val="0"/>
      <w:kern w:val="32"/>
      <w:sz w:val="28"/>
      <w:szCs w:val="28"/>
    </w:rPr>
  </w:style>
  <w:style w:type="paragraph" w:customStyle="1" w:styleId="afffffff">
    <w:name w:val="Заголовок подраздела"/>
    <w:basedOn w:val="affffffe"/>
    <w:next w:val="ae"/>
    <w:link w:val="afffffff1"/>
    <w:autoRedefine/>
    <w:qFormat/>
    <w:rsid w:val="0098707E"/>
    <w:pPr>
      <w:keepNext w:val="0"/>
      <w:spacing w:before="300" w:after="100" w:line="276" w:lineRule="auto"/>
      <w:textboxTightWrap w:val="allLines"/>
      <w:outlineLvl w:val="1"/>
    </w:pPr>
    <w:rPr>
      <w:sz w:val="24"/>
      <w:szCs w:val="24"/>
    </w:rPr>
  </w:style>
  <w:style w:type="character" w:customStyle="1" w:styleId="afffffff1">
    <w:name w:val="Заголовок подраздела Знак"/>
    <w:basedOn w:val="afffffff0"/>
    <w:link w:val="afffffff"/>
    <w:rsid w:val="0098707E"/>
    <w:rPr>
      <w:rFonts w:ascii="Arial" w:eastAsia="Times New Roman" w:hAnsi="Arial" w:cs="Arial"/>
      <w:b/>
      <w:bCs w:val="0"/>
      <w:kern w:val="32"/>
      <w:sz w:val="24"/>
      <w:szCs w:val="24"/>
      <w:lang w:eastAsia="ar-SA"/>
    </w:rPr>
  </w:style>
  <w:style w:type="character" w:customStyle="1" w:styleId="afffffff0">
    <w:name w:val="Заголовок раздела Знак"/>
    <w:basedOn w:val="12"/>
    <w:link w:val="affffffe"/>
    <w:rsid w:val="0098707E"/>
    <w:rPr>
      <w:rFonts w:ascii="Arial" w:eastAsia="Times New Roman" w:hAnsi="Arial" w:cs="Arial"/>
      <w:b/>
      <w:bCs w:val="0"/>
      <w:kern w:val="32"/>
      <w:sz w:val="28"/>
      <w:szCs w:val="28"/>
      <w:lang w:eastAsia="ar-SA"/>
    </w:rPr>
  </w:style>
  <w:style w:type="table" w:customStyle="1" w:styleId="TableGridReport5">
    <w:name w:val="Table Grid Report5"/>
    <w:basedOn w:val="a4"/>
    <w:next w:val="af7"/>
    <w:uiPriority w:val="99"/>
    <w:rsid w:val="0098707E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еречисление дефис"/>
    <w:qFormat/>
    <w:rsid w:val="0098707E"/>
    <w:pPr>
      <w:numPr>
        <w:numId w:val="6"/>
      </w:numPr>
      <w:spacing w:line="360" w:lineRule="auto"/>
      <w:ind w:left="1077" w:hanging="357"/>
      <w:jc w:val="both"/>
    </w:pPr>
    <w:rPr>
      <w:rFonts w:eastAsia="Times New Roman" w:cs="Arial"/>
      <w:bCs/>
      <w:kern w:val="32"/>
      <w:sz w:val="24"/>
      <w:szCs w:val="28"/>
    </w:rPr>
  </w:style>
  <w:style w:type="paragraph" w:customStyle="1" w:styleId="afffffff2">
    <w:name w:val="Перечисление буква"/>
    <w:next w:val="ae"/>
    <w:autoRedefine/>
    <w:qFormat/>
    <w:rsid w:val="0098707E"/>
    <w:pPr>
      <w:spacing w:line="360" w:lineRule="auto"/>
      <w:ind w:left="720"/>
      <w:jc w:val="both"/>
    </w:pPr>
    <w:rPr>
      <w:rFonts w:eastAsia="Times New Roman" w:cs="Arial"/>
      <w:bCs/>
      <w:kern w:val="32"/>
      <w:sz w:val="28"/>
      <w:szCs w:val="28"/>
    </w:rPr>
  </w:style>
  <w:style w:type="paragraph" w:customStyle="1" w:styleId="a0">
    <w:name w:val="Перечисление цифра"/>
    <w:next w:val="ae"/>
    <w:autoRedefine/>
    <w:qFormat/>
    <w:rsid w:val="0098707E"/>
    <w:pPr>
      <w:numPr>
        <w:numId w:val="7"/>
      </w:numPr>
      <w:spacing w:line="360" w:lineRule="auto"/>
      <w:jc w:val="both"/>
    </w:pPr>
    <w:rPr>
      <w:rFonts w:eastAsia="Times New Roman" w:cs="Arial"/>
      <w:bCs/>
      <w:kern w:val="32"/>
      <w:sz w:val="24"/>
      <w:szCs w:val="28"/>
    </w:rPr>
  </w:style>
  <w:style w:type="paragraph" w:customStyle="1" w:styleId="afffffff3">
    <w:name w:val="Содержание тома"/>
    <w:autoRedefine/>
    <w:qFormat/>
    <w:rsid w:val="0098707E"/>
    <w:rPr>
      <w:rFonts w:eastAsia="Times New Roman" w:cs="Times New Roman"/>
      <w:noProof/>
      <w:sz w:val="28"/>
    </w:rPr>
  </w:style>
  <w:style w:type="paragraph" w:customStyle="1" w:styleId="afffffff4">
    <w:name w:val="Содержание"/>
    <w:basedOn w:val="a2"/>
    <w:qFormat/>
    <w:rsid w:val="0098707E"/>
    <w:pPr>
      <w:widowControl/>
      <w:tabs>
        <w:tab w:val="right" w:leader="dot" w:pos="10138"/>
      </w:tabs>
      <w:suppressAutoHyphens w:val="0"/>
      <w:autoSpaceDN/>
      <w:spacing w:line="360" w:lineRule="auto"/>
      <w:ind w:firstLine="0"/>
      <w:textAlignment w:val="auto"/>
    </w:pPr>
    <w:rPr>
      <w:noProof/>
      <w:kern w:val="0"/>
      <w:sz w:val="24"/>
    </w:rPr>
  </w:style>
  <w:style w:type="table" w:customStyle="1" w:styleId="1200">
    <w:name w:val="Сетка таблицы120"/>
    <w:basedOn w:val="a4"/>
    <w:next w:val="af7"/>
    <w:uiPriority w:val="59"/>
    <w:rsid w:val="0098707E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0">
    <w:name w:val="УГТП-Наименование"/>
    <w:basedOn w:val="a2"/>
    <w:rsid w:val="0098707E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 w:cs="Arial"/>
      <w:kern w:val="0"/>
      <w:sz w:val="20"/>
    </w:rPr>
  </w:style>
  <w:style w:type="paragraph" w:customStyle="1" w:styleId="124">
    <w:name w:val="Таблица 12"/>
    <w:qFormat/>
    <w:rsid w:val="0098707E"/>
    <w:pPr>
      <w:jc w:val="center"/>
    </w:pPr>
    <w:rPr>
      <w:rFonts w:eastAsia="Times New Roman" w:cs="Arial"/>
      <w:sz w:val="24"/>
      <w:szCs w:val="28"/>
    </w:rPr>
  </w:style>
  <w:style w:type="paragraph" w:customStyle="1" w:styleId="consplustitle0">
    <w:name w:val="consplustitle"/>
    <w:basedOn w:val="a2"/>
    <w:rsid w:val="0098707E"/>
    <w:pPr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Iauiue">
    <w:name w:val="Iau?iue"/>
    <w:rsid w:val="0098707E"/>
    <w:pPr>
      <w:widowControl w:val="0"/>
      <w:ind w:firstLine="567"/>
      <w:jc w:val="both"/>
    </w:pPr>
    <w:rPr>
      <w:rFonts w:eastAsia="Times New Roman" w:cs="Times New Roman"/>
    </w:rPr>
  </w:style>
  <w:style w:type="paragraph" w:customStyle="1" w:styleId="afffffff5">
    <w:name w:val="основной"/>
    <w:basedOn w:val="a2"/>
    <w:link w:val="afffffff6"/>
    <w:rsid w:val="0098707E"/>
    <w:pPr>
      <w:keepNext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character" w:customStyle="1" w:styleId="afffffff6">
    <w:name w:val="основной Знак"/>
    <w:basedOn w:val="a3"/>
    <w:link w:val="afffffff5"/>
    <w:rsid w:val="0098707E"/>
    <w:rPr>
      <w:rFonts w:eastAsia="Times New Roman" w:cs="Times New Roman"/>
      <w:sz w:val="24"/>
    </w:rPr>
  </w:style>
  <w:style w:type="paragraph" w:styleId="afffffff7">
    <w:name w:val="Note Heading"/>
    <w:basedOn w:val="a2"/>
    <w:link w:val="afffffff8"/>
    <w:rsid w:val="0098707E"/>
    <w:pPr>
      <w:suppressAutoHyphens w:val="0"/>
      <w:autoSpaceDN/>
      <w:spacing w:line="240" w:lineRule="auto"/>
      <w:ind w:firstLine="0"/>
      <w:jc w:val="center"/>
      <w:textAlignment w:val="auto"/>
    </w:pPr>
    <w:rPr>
      <w:b/>
      <w:kern w:val="0"/>
      <w:sz w:val="28"/>
    </w:rPr>
  </w:style>
  <w:style w:type="character" w:customStyle="1" w:styleId="afffffff8">
    <w:name w:val="Заголовок записки Знак"/>
    <w:basedOn w:val="a3"/>
    <w:link w:val="afffffff7"/>
    <w:rsid w:val="0098707E"/>
    <w:rPr>
      <w:rFonts w:eastAsia="Times New Roman" w:cs="Times New Roman"/>
      <w:b/>
      <w:sz w:val="28"/>
    </w:rPr>
  </w:style>
  <w:style w:type="paragraph" w:customStyle="1" w:styleId="afffffff9">
    <w:name w:val="Пояснение"/>
    <w:rsid w:val="0098707E"/>
    <w:pPr>
      <w:widowControl w:val="0"/>
      <w:ind w:firstLine="720"/>
      <w:jc w:val="both"/>
    </w:pPr>
    <w:rPr>
      <w:rFonts w:eastAsia="Times New Roman" w:cs="Times New Roman"/>
      <w:sz w:val="24"/>
    </w:rPr>
  </w:style>
  <w:style w:type="character" w:customStyle="1" w:styleId="submenu-table">
    <w:name w:val="submenu-table"/>
    <w:basedOn w:val="a3"/>
    <w:rsid w:val="0098707E"/>
  </w:style>
  <w:style w:type="paragraph" w:customStyle="1" w:styleId="11">
    <w:name w:val="Список маркированный 1"/>
    <w:basedOn w:val="a2"/>
    <w:link w:val="1ffc"/>
    <w:autoRedefine/>
    <w:qFormat/>
    <w:rsid w:val="0098707E"/>
    <w:pPr>
      <w:numPr>
        <w:numId w:val="8"/>
      </w:numPr>
      <w:tabs>
        <w:tab w:val="left" w:pos="1134"/>
      </w:tabs>
      <w:suppressAutoHyphens w:val="0"/>
      <w:autoSpaceDE w:val="0"/>
      <w:adjustRightInd w:val="0"/>
      <w:spacing w:line="276" w:lineRule="auto"/>
      <w:textAlignment w:val="auto"/>
    </w:pPr>
    <w:rPr>
      <w:kern w:val="0"/>
      <w:sz w:val="24"/>
      <w:szCs w:val="24"/>
    </w:rPr>
  </w:style>
  <w:style w:type="character" w:customStyle="1" w:styleId="1ffc">
    <w:name w:val="Список маркированный 1 Знак"/>
    <w:link w:val="11"/>
    <w:rsid w:val="0098707E"/>
    <w:rPr>
      <w:rFonts w:eastAsia="Times New Roman" w:cs="Times New Roman"/>
      <w:sz w:val="24"/>
      <w:szCs w:val="24"/>
    </w:rPr>
  </w:style>
  <w:style w:type="character" w:customStyle="1" w:styleId="spelle">
    <w:name w:val="spelle"/>
    <w:basedOn w:val="a3"/>
    <w:rsid w:val="0098707E"/>
  </w:style>
  <w:style w:type="paragraph" w:customStyle="1" w:styleId="-1">
    <w:name w:val="УГТП-Боковой штамп"/>
    <w:basedOn w:val="a2"/>
    <w:rsid w:val="0098707E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 w:cs="Arial"/>
      <w:kern w:val="0"/>
      <w:sz w:val="18"/>
      <w:szCs w:val="18"/>
    </w:rPr>
  </w:style>
  <w:style w:type="character" w:customStyle="1" w:styleId="76">
    <w:name w:val="Основной текст (7)_"/>
    <w:basedOn w:val="a3"/>
    <w:link w:val="77"/>
    <w:uiPriority w:val="99"/>
    <w:rsid w:val="0098707E"/>
    <w:rPr>
      <w:sz w:val="14"/>
      <w:szCs w:val="14"/>
      <w:shd w:val="clear" w:color="auto" w:fill="FFFFFF"/>
    </w:rPr>
  </w:style>
  <w:style w:type="paragraph" w:customStyle="1" w:styleId="77">
    <w:name w:val="Основной текст (7)"/>
    <w:basedOn w:val="a2"/>
    <w:link w:val="76"/>
    <w:uiPriority w:val="99"/>
    <w:rsid w:val="0098707E"/>
    <w:pPr>
      <w:widowControl/>
      <w:shd w:val="clear" w:color="auto" w:fill="FFFFFF"/>
      <w:suppressAutoHyphens w:val="0"/>
      <w:autoSpaceDN/>
      <w:spacing w:line="240" w:lineRule="atLeast"/>
      <w:ind w:firstLine="0"/>
      <w:jc w:val="right"/>
      <w:textAlignment w:val="auto"/>
    </w:pPr>
    <w:rPr>
      <w:rFonts w:eastAsia="Lucida Sans Unicode" w:cs="Tahoma"/>
      <w:kern w:val="0"/>
      <w:sz w:val="14"/>
      <w:szCs w:val="14"/>
    </w:rPr>
  </w:style>
  <w:style w:type="paragraph" w:customStyle="1" w:styleId="Char0">
    <w:name w:val="Char"/>
    <w:basedOn w:val="a2"/>
    <w:rsid w:val="0098707E"/>
    <w:pPr>
      <w:keepLines/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eastAsia="MS Mincho" w:hAnsi="Verdana" w:cs="Verdana"/>
      <w:kern w:val="0"/>
      <w:sz w:val="20"/>
      <w:lang w:val="en-US" w:eastAsia="en-US"/>
    </w:rPr>
  </w:style>
  <w:style w:type="paragraph" w:customStyle="1" w:styleId="afffffffa">
    <w:name w:val="Знак Знак Знак"/>
    <w:basedOn w:val="a2"/>
    <w:rsid w:val="0098707E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Verdana" w:hAnsi="Verdana" w:cs="Verdana"/>
      <w:kern w:val="0"/>
      <w:sz w:val="20"/>
      <w:lang w:val="en-US" w:eastAsia="en-US"/>
    </w:rPr>
  </w:style>
  <w:style w:type="paragraph" w:customStyle="1" w:styleId="Preformat">
    <w:name w:val="Preformat"/>
    <w:link w:val="Preformat0"/>
    <w:rsid w:val="0098707E"/>
    <w:pPr>
      <w:widowControl w:val="0"/>
    </w:pPr>
    <w:rPr>
      <w:rFonts w:ascii="Courier New" w:eastAsia="Times New Roman" w:hAnsi="Courier New" w:cs="Times New Roman"/>
    </w:rPr>
  </w:style>
  <w:style w:type="character" w:customStyle="1" w:styleId="Preformat0">
    <w:name w:val="Preformat Знак"/>
    <w:basedOn w:val="a3"/>
    <w:link w:val="Preformat"/>
    <w:rsid w:val="0098707E"/>
    <w:rPr>
      <w:rFonts w:ascii="Courier New" w:eastAsia="Times New Roman" w:hAnsi="Courier New" w:cs="Times New Roman"/>
    </w:rPr>
  </w:style>
  <w:style w:type="character" w:customStyle="1" w:styleId="ConsNormal0">
    <w:name w:val="ConsNormal Знак"/>
    <w:basedOn w:val="a3"/>
    <w:link w:val="ConsNormal"/>
    <w:rsid w:val="0098707E"/>
    <w:rPr>
      <w:rFonts w:ascii="Arial" w:eastAsia="Arial" w:hAnsi="Arial" w:cs="Arial"/>
      <w:lang w:eastAsia="ar-SA"/>
    </w:rPr>
  </w:style>
  <w:style w:type="paragraph" w:customStyle="1" w:styleId="afffffffb">
    <w:name w:val="Зоны"/>
    <w:basedOn w:val="a2"/>
    <w:rsid w:val="0098707E"/>
    <w:pPr>
      <w:widowControl/>
      <w:tabs>
        <w:tab w:val="left" w:pos="567"/>
      </w:tabs>
      <w:suppressAutoHyphens w:val="0"/>
      <w:autoSpaceDN/>
      <w:snapToGrid w:val="0"/>
      <w:spacing w:before="160" w:after="160" w:line="240" w:lineRule="auto"/>
      <w:ind w:left="567" w:firstLine="0"/>
      <w:textAlignment w:val="auto"/>
    </w:pPr>
    <w:rPr>
      <w:rFonts w:ascii="Arial" w:hAnsi="Arial"/>
      <w:b/>
      <w:kern w:val="0"/>
      <w:sz w:val="24"/>
    </w:rPr>
  </w:style>
  <w:style w:type="paragraph" w:customStyle="1" w:styleId="afffffffc">
    <w:name w:val="Основной стиль"/>
    <w:basedOn w:val="a2"/>
    <w:link w:val="afffffffd"/>
    <w:rsid w:val="0098707E"/>
    <w:pPr>
      <w:widowControl/>
      <w:suppressAutoHyphens w:val="0"/>
      <w:autoSpaceDN/>
      <w:spacing w:line="240" w:lineRule="auto"/>
      <w:ind w:firstLine="680"/>
      <w:textAlignment w:val="auto"/>
    </w:pPr>
    <w:rPr>
      <w:rFonts w:ascii="Arial" w:hAnsi="Arial"/>
      <w:kern w:val="0"/>
      <w:sz w:val="24"/>
      <w:szCs w:val="28"/>
    </w:rPr>
  </w:style>
  <w:style w:type="character" w:customStyle="1" w:styleId="afffffffd">
    <w:name w:val="Основной стиль Знак"/>
    <w:link w:val="afffffffc"/>
    <w:rsid w:val="0098707E"/>
    <w:rPr>
      <w:rFonts w:ascii="Arial" w:eastAsia="Times New Roman" w:hAnsi="Arial" w:cs="Times New Roman"/>
      <w:sz w:val="24"/>
      <w:szCs w:val="28"/>
    </w:rPr>
  </w:style>
  <w:style w:type="paragraph" w:customStyle="1" w:styleId="Heading">
    <w:name w:val="Heading"/>
    <w:rsid w:val="0098707E"/>
    <w:pPr>
      <w:suppressAutoHyphens/>
      <w:autoSpaceDE w:val="0"/>
    </w:pPr>
    <w:rPr>
      <w:rFonts w:ascii="Arial" w:eastAsia="Arial" w:hAnsi="Arial" w:cs="Arial"/>
      <w:b/>
      <w:bCs/>
      <w:sz w:val="30"/>
      <w:szCs w:val="30"/>
      <w:lang w:eastAsia="ar-SA"/>
    </w:rPr>
  </w:style>
  <w:style w:type="character" w:customStyle="1" w:styleId="FontStyle41">
    <w:name w:val="Font Style41"/>
    <w:basedOn w:val="a3"/>
    <w:uiPriority w:val="99"/>
    <w:rsid w:val="0098707E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64">
    <w:name w:val="Font Style64"/>
    <w:basedOn w:val="a3"/>
    <w:uiPriority w:val="99"/>
    <w:rsid w:val="0098707E"/>
    <w:rPr>
      <w:rFonts w:ascii="Times New Roman" w:hAnsi="Times New Roman" w:cs="Times New Roman"/>
      <w:i/>
      <w:iCs/>
      <w:sz w:val="18"/>
      <w:szCs w:val="18"/>
    </w:rPr>
  </w:style>
  <w:style w:type="paragraph" w:customStyle="1" w:styleId="Report">
    <w:name w:val="Report"/>
    <w:basedOn w:val="a2"/>
    <w:rsid w:val="0098707E"/>
    <w:pPr>
      <w:widowControl/>
      <w:suppressAutoHyphens w:val="0"/>
      <w:autoSpaceDN/>
      <w:spacing w:line="360" w:lineRule="auto"/>
      <w:ind w:firstLine="567"/>
      <w:textAlignment w:val="auto"/>
    </w:pPr>
    <w:rPr>
      <w:kern w:val="0"/>
      <w:sz w:val="24"/>
    </w:rPr>
  </w:style>
  <w:style w:type="paragraph" w:customStyle="1" w:styleId="afffffffe">
    <w:name w:val="......."/>
    <w:basedOn w:val="Default"/>
    <w:next w:val="Default"/>
    <w:rsid w:val="0098707E"/>
    <w:rPr>
      <w:color w:val="auto"/>
    </w:rPr>
  </w:style>
  <w:style w:type="paragraph" w:customStyle="1" w:styleId="nienie">
    <w:name w:val="nienie"/>
    <w:basedOn w:val="Iauiue"/>
    <w:rsid w:val="0098707E"/>
    <w:pPr>
      <w:keepLines/>
      <w:ind w:left="709" w:hanging="284"/>
    </w:pPr>
    <w:rPr>
      <w:rFonts w:ascii="Peterburg" w:hAnsi="Peterburg"/>
      <w:sz w:val="24"/>
    </w:rPr>
  </w:style>
  <w:style w:type="character" w:customStyle="1" w:styleId="Normal">
    <w:name w:val="Normal Знак"/>
    <w:basedOn w:val="a3"/>
    <w:link w:val="111"/>
    <w:rsid w:val="0098707E"/>
    <w:rPr>
      <w:rFonts w:eastAsia="Arial" w:cs="Calibri"/>
      <w:sz w:val="24"/>
      <w:lang w:eastAsia="ar-SA"/>
    </w:rPr>
  </w:style>
  <w:style w:type="paragraph" w:customStyle="1" w:styleId="2fe">
    <w:name w:val="Список маркированный 2"/>
    <w:basedOn w:val="11"/>
    <w:link w:val="2ff"/>
    <w:qFormat/>
    <w:rsid w:val="0098707E"/>
    <w:pPr>
      <w:widowControl/>
      <w:tabs>
        <w:tab w:val="clear" w:pos="1134"/>
      </w:tabs>
    </w:pPr>
    <w:rPr>
      <w:lang w:eastAsia="en-US"/>
    </w:rPr>
  </w:style>
  <w:style w:type="character" w:customStyle="1" w:styleId="2ff">
    <w:name w:val="Список маркированный 2 Знак"/>
    <w:link w:val="2fe"/>
    <w:rsid w:val="0098707E"/>
    <w:rPr>
      <w:rFonts w:eastAsia="Times New Roman" w:cs="Times New Roman"/>
      <w:sz w:val="24"/>
      <w:szCs w:val="24"/>
      <w:lang w:eastAsia="en-US"/>
    </w:rPr>
  </w:style>
  <w:style w:type="paragraph" w:customStyle="1" w:styleId="1ffd">
    <w:name w:val="Знак Знак Знак1 Знак"/>
    <w:basedOn w:val="a2"/>
    <w:rsid w:val="0098707E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0"/>
      <w:lang w:val="en-US" w:eastAsia="en-US"/>
    </w:rPr>
  </w:style>
  <w:style w:type="paragraph" w:styleId="affffffff">
    <w:name w:val="Body Text First Indent"/>
    <w:basedOn w:val="af8"/>
    <w:link w:val="affffffff0"/>
    <w:rsid w:val="0098707E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ffff0">
    <w:name w:val="Красная строка Знак"/>
    <w:basedOn w:val="af9"/>
    <w:link w:val="affffffff"/>
    <w:rsid w:val="0098707E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rvts6">
    <w:name w:val="rvts6"/>
    <w:basedOn w:val="a3"/>
    <w:rsid w:val="0098707E"/>
  </w:style>
  <w:style w:type="character" w:customStyle="1" w:styleId="NoSpacingChar">
    <w:name w:val="No Spacing Char"/>
    <w:link w:val="1f3"/>
    <w:uiPriority w:val="1"/>
    <w:locked/>
    <w:rsid w:val="0098707E"/>
    <w:rPr>
      <w:rFonts w:ascii="Calibri" w:eastAsia="Arial" w:hAnsi="Calibri" w:cs="Calibri"/>
      <w:sz w:val="22"/>
      <w:szCs w:val="22"/>
      <w:lang w:eastAsia="ar-SA"/>
    </w:rPr>
  </w:style>
  <w:style w:type="table" w:customStyle="1" w:styleId="2100">
    <w:name w:val="Сетка таблицы210"/>
    <w:basedOn w:val="a4"/>
    <w:next w:val="af7"/>
    <w:uiPriority w:val="59"/>
    <w:rsid w:val="0098707E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4"/>
    <w:next w:val="af7"/>
    <w:uiPriority w:val="59"/>
    <w:rsid w:val="0098707E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e">
    <w:name w:val="Îáû÷íûé1"/>
    <w:rsid w:val="0098707E"/>
    <w:pPr>
      <w:widowControl w:val="0"/>
      <w:suppressAutoHyphens/>
      <w:jc w:val="both"/>
    </w:pPr>
    <w:rPr>
      <w:rFonts w:ascii="TimesET" w:eastAsia="TimesET" w:hAnsi="TimesET" w:cs="Times New Roman"/>
      <w:kern w:val="1"/>
      <w:sz w:val="24"/>
      <w:szCs w:val="24"/>
      <w:lang w:eastAsia="en-US"/>
    </w:rPr>
  </w:style>
  <w:style w:type="paragraph" w:customStyle="1" w:styleId="affffffff1">
    <w:name w:val="ТАБ ТЕКСТ"/>
    <w:basedOn w:val="a2"/>
    <w:link w:val="affffffff2"/>
    <w:qFormat/>
    <w:rsid w:val="0098707E"/>
    <w:pPr>
      <w:widowControl/>
      <w:suppressAutoHyphens w:val="0"/>
      <w:autoSpaceDN/>
      <w:spacing w:before="20" w:after="20" w:line="240" w:lineRule="auto"/>
      <w:ind w:left="113" w:right="113" w:firstLine="0"/>
      <w:jc w:val="center"/>
      <w:textAlignment w:val="auto"/>
    </w:pPr>
    <w:rPr>
      <w:rFonts w:eastAsia="Calibri"/>
      <w:b/>
      <w:kern w:val="0"/>
      <w:sz w:val="20"/>
      <w:lang w:eastAsia="en-US"/>
    </w:rPr>
  </w:style>
  <w:style w:type="character" w:customStyle="1" w:styleId="affffffff2">
    <w:name w:val="ТАБ ТЕКСТ Знак"/>
    <w:basedOn w:val="a3"/>
    <w:link w:val="affffffff1"/>
    <w:rsid w:val="0098707E"/>
    <w:rPr>
      <w:rFonts w:eastAsia="Calibri" w:cs="Times New Roman"/>
      <w:b/>
      <w:lang w:eastAsia="en-US"/>
    </w:rPr>
  </w:style>
  <w:style w:type="paragraph" w:customStyle="1" w:styleId="regulartext">
    <w:name w:val="regulartext"/>
    <w:basedOn w:val="a2"/>
    <w:rsid w:val="0098707E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numbering" w:customStyle="1" w:styleId="WW8Num12">
    <w:name w:val="WW8Num12"/>
    <w:basedOn w:val="a5"/>
    <w:rsid w:val="0098707E"/>
  </w:style>
  <w:style w:type="table" w:customStyle="1" w:styleId="TableGridReport6">
    <w:name w:val="Table Grid Report6"/>
    <w:basedOn w:val="a4"/>
    <w:next w:val="af7"/>
    <w:uiPriority w:val="99"/>
    <w:rsid w:val="0098707E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7">
    <w:name w:val="Table Grid Report7"/>
    <w:basedOn w:val="a4"/>
    <w:next w:val="af7"/>
    <w:uiPriority w:val="99"/>
    <w:rsid w:val="0098707E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8">
    <w:name w:val="Table Grid Report8"/>
    <w:basedOn w:val="a4"/>
    <w:next w:val="af7"/>
    <w:uiPriority w:val="99"/>
    <w:rsid w:val="00CE6B04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9">
    <w:name w:val="Table Grid Report9"/>
    <w:basedOn w:val="a4"/>
    <w:next w:val="af7"/>
    <w:uiPriority w:val="99"/>
    <w:rsid w:val="00CE6B04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10">
    <w:name w:val="Table Grid Report10"/>
    <w:basedOn w:val="a4"/>
    <w:next w:val="af7"/>
    <w:uiPriority w:val="99"/>
    <w:rsid w:val="009B4F69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4"/>
    <w:next w:val="af7"/>
    <w:uiPriority w:val="99"/>
    <w:rsid w:val="00B231F9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4"/>
    <w:next w:val="af7"/>
    <w:uiPriority w:val="99"/>
    <w:rsid w:val="0073139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">
    <w:name w:val="Сетка таблицы34"/>
    <w:basedOn w:val="a4"/>
    <w:next w:val="af7"/>
    <w:uiPriority w:val="99"/>
    <w:rsid w:val="0073139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3">
    <w:name w:val="Нет списка10"/>
    <w:next w:val="a5"/>
    <w:uiPriority w:val="99"/>
    <w:semiHidden/>
    <w:unhideWhenUsed/>
    <w:rsid w:val="00731397"/>
  </w:style>
  <w:style w:type="table" w:customStyle="1" w:styleId="350">
    <w:name w:val="Сетка таблицы35"/>
    <w:basedOn w:val="a4"/>
    <w:next w:val="af7"/>
    <w:uiPriority w:val="99"/>
    <w:rsid w:val="0073139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">
    <w:name w:val="Нет списка17"/>
    <w:next w:val="a5"/>
    <w:uiPriority w:val="99"/>
    <w:semiHidden/>
    <w:unhideWhenUsed/>
    <w:rsid w:val="00731397"/>
  </w:style>
  <w:style w:type="table" w:customStyle="1" w:styleId="1210">
    <w:name w:val="Сетка таблицы121"/>
    <w:basedOn w:val="a4"/>
    <w:next w:val="af7"/>
    <w:uiPriority w:val="59"/>
    <w:rsid w:val="007313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Сетка таблицы1110"/>
    <w:basedOn w:val="a4"/>
    <w:next w:val="af7"/>
    <w:uiPriority w:val="59"/>
    <w:rsid w:val="0073139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">
    <w:name w:val="Table Normal8"/>
    <w:uiPriority w:val="2"/>
    <w:semiHidden/>
    <w:unhideWhenUsed/>
    <w:qFormat/>
    <w:rsid w:val="00731397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71">
    <w:name w:val="Нет списка27"/>
    <w:next w:val="a5"/>
    <w:semiHidden/>
    <w:rsid w:val="00731397"/>
  </w:style>
  <w:style w:type="table" w:customStyle="1" w:styleId="2130">
    <w:name w:val="Сетка таблицы213"/>
    <w:basedOn w:val="a4"/>
    <w:next w:val="af7"/>
    <w:rsid w:val="0073139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7">
    <w:name w:val="Table Normal17"/>
    <w:uiPriority w:val="2"/>
    <w:semiHidden/>
    <w:unhideWhenUsed/>
    <w:qFormat/>
    <w:rsid w:val="0073139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1">
    <w:name w:val="Нет списка18"/>
    <w:next w:val="a5"/>
    <w:uiPriority w:val="99"/>
    <w:semiHidden/>
    <w:unhideWhenUsed/>
    <w:rsid w:val="00C744DF"/>
  </w:style>
  <w:style w:type="table" w:customStyle="1" w:styleId="360">
    <w:name w:val="Сетка таблицы36"/>
    <w:basedOn w:val="a4"/>
    <w:next w:val="af7"/>
    <w:uiPriority w:val="99"/>
    <w:rsid w:val="00C744DF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">
    <w:name w:val="Нет списка19"/>
    <w:next w:val="a5"/>
    <w:uiPriority w:val="99"/>
    <w:semiHidden/>
    <w:unhideWhenUsed/>
    <w:rsid w:val="00C744DF"/>
  </w:style>
  <w:style w:type="table" w:customStyle="1" w:styleId="1220">
    <w:name w:val="Сетка таблицы122"/>
    <w:basedOn w:val="a4"/>
    <w:next w:val="af7"/>
    <w:uiPriority w:val="59"/>
    <w:rsid w:val="00C744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4"/>
    <w:next w:val="af7"/>
    <w:uiPriority w:val="59"/>
    <w:rsid w:val="00C744DF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">
    <w:name w:val="Table Normal9"/>
    <w:uiPriority w:val="2"/>
    <w:semiHidden/>
    <w:unhideWhenUsed/>
    <w:qFormat/>
    <w:rsid w:val="00C744D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81">
    <w:name w:val="Нет списка28"/>
    <w:next w:val="a5"/>
    <w:semiHidden/>
    <w:rsid w:val="00C744DF"/>
  </w:style>
  <w:style w:type="table" w:customStyle="1" w:styleId="2140">
    <w:name w:val="Сетка таблицы214"/>
    <w:basedOn w:val="a4"/>
    <w:next w:val="af7"/>
    <w:rsid w:val="00C744DF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8">
    <w:name w:val="Table Normal18"/>
    <w:uiPriority w:val="2"/>
    <w:semiHidden/>
    <w:unhideWhenUsed/>
    <w:qFormat/>
    <w:rsid w:val="00C744DF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0" w:qFormat="1"/>
    <w:lsdException w:name="toc 3" w:uiPriority="0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line number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First Indent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 w:qFormat="1"/>
    <w:lsdException w:name="Normal (Web)" w:uiPriority="0"/>
    <w:lsdException w:name="Table Web 3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0" w:unhideWhenUsed="0" w:qFormat="1"/>
    <w:lsdException w:name="Subtle Reference" w:semiHidden="0" w:uiPriority="31" w:unhideWhenUsed="0" w:qFormat="1"/>
    <w:lsdException w:name="Intense Reference" w:semiHidden="0" w:uiPriority="0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rsid w:val="00127856"/>
    <w:pPr>
      <w:widowControl w:val="0"/>
      <w:suppressAutoHyphens/>
      <w:autoSpaceDN w:val="0"/>
      <w:spacing w:line="300" w:lineRule="auto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10">
    <w:name w:val="heading 1"/>
    <w:aliases w:val="главы"/>
    <w:basedOn w:val="a2"/>
    <w:next w:val="a2"/>
    <w:link w:val="12"/>
    <w:uiPriority w:val="9"/>
    <w:qFormat/>
    <w:rsid w:val="00921760"/>
    <w:pPr>
      <w:keepNext/>
      <w:widowControl/>
      <w:numPr>
        <w:numId w:val="1"/>
      </w:numPr>
      <w:autoSpaceDN/>
      <w:spacing w:before="240" w:after="60" w:line="240" w:lineRule="auto"/>
      <w:jc w:val="left"/>
      <w:textAlignment w:val="auto"/>
      <w:outlineLvl w:val="0"/>
    </w:pPr>
    <w:rPr>
      <w:rFonts w:ascii="Arial" w:hAnsi="Arial" w:cs="Arial"/>
      <w:b/>
      <w:bCs/>
      <w:kern w:val="1"/>
      <w:szCs w:val="32"/>
      <w:lang w:eastAsia="ar-SA"/>
    </w:rPr>
  </w:style>
  <w:style w:type="paragraph" w:styleId="2">
    <w:name w:val="heading 2"/>
    <w:aliases w:val="пункты"/>
    <w:basedOn w:val="a2"/>
    <w:next w:val="a2"/>
    <w:link w:val="20"/>
    <w:qFormat/>
    <w:rsid w:val="00921760"/>
    <w:pPr>
      <w:keepNext/>
      <w:widowControl/>
      <w:numPr>
        <w:ilvl w:val="1"/>
        <w:numId w:val="1"/>
      </w:numPr>
      <w:autoSpaceDN/>
      <w:spacing w:before="240" w:after="60" w:line="240" w:lineRule="auto"/>
      <w:jc w:val="left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  <w:lang w:eastAsia="ar-SA"/>
    </w:rPr>
  </w:style>
  <w:style w:type="paragraph" w:styleId="3">
    <w:name w:val="heading 3"/>
    <w:basedOn w:val="a2"/>
    <w:next w:val="a2"/>
    <w:link w:val="30"/>
    <w:qFormat/>
    <w:rsid w:val="00921760"/>
    <w:pPr>
      <w:keepNext/>
      <w:widowControl/>
      <w:numPr>
        <w:ilvl w:val="2"/>
        <w:numId w:val="1"/>
      </w:numPr>
      <w:autoSpaceDN/>
      <w:spacing w:before="240" w:after="60" w:line="240" w:lineRule="auto"/>
      <w:jc w:val="left"/>
      <w:textAlignment w:val="auto"/>
      <w:outlineLvl w:val="2"/>
    </w:pPr>
    <w:rPr>
      <w:rFonts w:ascii="Arial" w:hAnsi="Arial" w:cs="Arial"/>
      <w:b/>
      <w:bCs/>
      <w:kern w:val="0"/>
      <w:sz w:val="26"/>
      <w:szCs w:val="26"/>
      <w:lang w:eastAsia="ar-SA"/>
    </w:rPr>
  </w:style>
  <w:style w:type="paragraph" w:styleId="4">
    <w:name w:val="heading 4"/>
    <w:basedOn w:val="a2"/>
    <w:next w:val="a2"/>
    <w:link w:val="40"/>
    <w:qFormat/>
    <w:rsid w:val="00921760"/>
    <w:pPr>
      <w:keepNext/>
      <w:widowControl/>
      <w:numPr>
        <w:ilvl w:val="3"/>
        <w:numId w:val="1"/>
      </w:numPr>
      <w:autoSpaceDN/>
      <w:spacing w:before="240" w:after="60" w:line="240" w:lineRule="auto"/>
      <w:jc w:val="left"/>
      <w:textAlignment w:val="auto"/>
      <w:outlineLvl w:val="3"/>
    </w:pPr>
    <w:rPr>
      <w:b/>
      <w:bCs/>
      <w:kern w:val="0"/>
      <w:sz w:val="28"/>
      <w:szCs w:val="28"/>
      <w:lang w:eastAsia="ar-SA"/>
    </w:rPr>
  </w:style>
  <w:style w:type="paragraph" w:styleId="5">
    <w:name w:val="heading 5"/>
    <w:basedOn w:val="a2"/>
    <w:next w:val="a2"/>
    <w:link w:val="5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4"/>
    </w:pPr>
    <w:rPr>
      <w:rFonts w:ascii="Cambria" w:hAnsi="Cambria" w:cs="Calibri"/>
      <w:color w:val="243F60"/>
      <w:kern w:val="0"/>
      <w:sz w:val="24"/>
      <w:lang w:eastAsia="ar-SA"/>
    </w:rPr>
  </w:style>
  <w:style w:type="paragraph" w:styleId="6">
    <w:name w:val="heading 6"/>
    <w:basedOn w:val="a2"/>
    <w:next w:val="a2"/>
    <w:link w:val="6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5"/>
    </w:pPr>
    <w:rPr>
      <w:rFonts w:ascii="Cambria" w:hAnsi="Cambria" w:cs="Calibri"/>
      <w:i/>
      <w:iCs/>
      <w:color w:val="243F60"/>
      <w:kern w:val="0"/>
      <w:sz w:val="24"/>
      <w:lang w:eastAsia="ar-SA"/>
    </w:rPr>
  </w:style>
  <w:style w:type="paragraph" w:styleId="7">
    <w:name w:val="heading 7"/>
    <w:basedOn w:val="a2"/>
    <w:next w:val="a2"/>
    <w:link w:val="7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6"/>
    </w:pPr>
    <w:rPr>
      <w:rFonts w:ascii="Cambria" w:hAnsi="Cambria" w:cs="Calibri"/>
      <w:i/>
      <w:iCs/>
      <w:color w:val="404040"/>
      <w:kern w:val="0"/>
      <w:sz w:val="24"/>
      <w:lang w:eastAsia="ar-SA"/>
    </w:rPr>
  </w:style>
  <w:style w:type="paragraph" w:styleId="8">
    <w:name w:val="heading 8"/>
    <w:basedOn w:val="a2"/>
    <w:next w:val="a2"/>
    <w:link w:val="80"/>
    <w:qFormat/>
    <w:rsid w:val="00D7382D"/>
    <w:pPr>
      <w:widowControl/>
      <w:autoSpaceDN/>
      <w:spacing w:before="240" w:after="60" w:line="240" w:lineRule="auto"/>
      <w:ind w:firstLine="0"/>
      <w:jc w:val="left"/>
      <w:textAlignment w:val="auto"/>
      <w:outlineLvl w:val="7"/>
    </w:pPr>
    <w:rPr>
      <w:rFonts w:cs="Calibri"/>
      <w:i/>
      <w:iCs/>
      <w:kern w:val="0"/>
      <w:sz w:val="24"/>
      <w:szCs w:val="24"/>
      <w:lang w:eastAsia="ar-SA"/>
    </w:rPr>
  </w:style>
  <w:style w:type="paragraph" w:styleId="9">
    <w:name w:val="heading 9"/>
    <w:basedOn w:val="a2"/>
    <w:next w:val="a2"/>
    <w:link w:val="90"/>
    <w:qFormat/>
    <w:rsid w:val="00D7382D"/>
    <w:pPr>
      <w:keepNext/>
      <w:keepLines/>
      <w:widowControl/>
      <w:autoSpaceDN/>
      <w:spacing w:before="200" w:line="360" w:lineRule="auto"/>
      <w:ind w:firstLine="567"/>
      <w:jc w:val="left"/>
      <w:textAlignment w:val="auto"/>
      <w:outlineLvl w:val="8"/>
    </w:pPr>
    <w:rPr>
      <w:rFonts w:ascii="Cambria" w:hAnsi="Cambria" w:cs="Calibri"/>
      <w:i/>
      <w:iCs/>
      <w:color w:val="404040"/>
      <w:kern w:val="0"/>
      <w:sz w:val="20"/>
      <w:lang w:eastAsia="ar-SA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Standard">
    <w:name w:val="Standard"/>
    <w:rsid w:val="00466849"/>
    <w:pPr>
      <w:suppressAutoHyphens/>
      <w:autoSpaceDN w:val="0"/>
      <w:textAlignment w:val="baseline"/>
    </w:pPr>
    <w:rPr>
      <w:rFonts w:eastAsia="Times New Roman" w:cs="Times New Roman"/>
      <w:kern w:val="3"/>
      <w:sz w:val="28"/>
      <w:szCs w:val="28"/>
    </w:rPr>
  </w:style>
  <w:style w:type="paragraph" w:customStyle="1" w:styleId="Textbody">
    <w:name w:val="Text body"/>
    <w:basedOn w:val="Standard"/>
    <w:rsid w:val="00466849"/>
    <w:pPr>
      <w:spacing w:after="120"/>
    </w:pPr>
  </w:style>
  <w:style w:type="paragraph" w:customStyle="1" w:styleId="Textbodyindent">
    <w:name w:val="Text body indent"/>
    <w:basedOn w:val="Standard"/>
    <w:rsid w:val="00466849"/>
    <w:pPr>
      <w:ind w:firstLine="709"/>
      <w:jc w:val="both"/>
    </w:pPr>
    <w:rPr>
      <w:szCs w:val="20"/>
    </w:rPr>
  </w:style>
  <w:style w:type="paragraph" w:customStyle="1" w:styleId="110">
    <w:name w:val="Заголовок 11"/>
    <w:basedOn w:val="Standard"/>
    <w:next w:val="Standard"/>
    <w:rsid w:val="00466849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21">
    <w:name w:val="Заголовок 21"/>
    <w:basedOn w:val="Standard"/>
    <w:next w:val="Standard"/>
    <w:rsid w:val="00466849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customStyle="1" w:styleId="31">
    <w:name w:val="Заголовок 31"/>
    <w:basedOn w:val="Standard"/>
    <w:next w:val="Standard"/>
    <w:rsid w:val="004668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41">
    <w:name w:val="Заголовок 41"/>
    <w:basedOn w:val="Standard"/>
    <w:next w:val="Standard"/>
    <w:rsid w:val="00466849"/>
    <w:pPr>
      <w:keepNext/>
      <w:spacing w:before="240" w:after="60"/>
      <w:outlineLvl w:val="3"/>
    </w:pPr>
    <w:rPr>
      <w:b/>
      <w:bCs/>
    </w:rPr>
  </w:style>
  <w:style w:type="paragraph" w:styleId="a6">
    <w:name w:val="List"/>
    <w:basedOn w:val="Textbody"/>
    <w:rsid w:val="00466849"/>
    <w:rPr>
      <w:rFonts w:cs="Tahoma"/>
    </w:rPr>
  </w:style>
  <w:style w:type="paragraph" w:customStyle="1" w:styleId="13">
    <w:name w:val="Верх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Standard"/>
    <w:rsid w:val="00466849"/>
    <w:pPr>
      <w:tabs>
        <w:tab w:val="center" w:pos="4677"/>
        <w:tab w:val="right" w:pos="9355"/>
      </w:tabs>
    </w:pPr>
  </w:style>
  <w:style w:type="paragraph" w:customStyle="1" w:styleId="TableContents">
    <w:name w:val="Table Contents"/>
    <w:basedOn w:val="Standard"/>
    <w:rsid w:val="00466849"/>
    <w:pPr>
      <w:suppressLineNumbers/>
    </w:pPr>
  </w:style>
  <w:style w:type="paragraph" w:customStyle="1" w:styleId="TableHeading">
    <w:name w:val="Table Heading"/>
    <w:basedOn w:val="TableContents"/>
    <w:rsid w:val="00466849"/>
    <w:pPr>
      <w:jc w:val="center"/>
    </w:pPr>
    <w:rPr>
      <w:b/>
      <w:bCs/>
    </w:rPr>
  </w:style>
  <w:style w:type="paragraph" w:customStyle="1" w:styleId="15">
    <w:name w:val="Название объекта1"/>
    <w:basedOn w:val="Standard"/>
    <w:rsid w:val="0046684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ext">
    <w:name w:val="Text"/>
    <w:basedOn w:val="Standard"/>
    <w:rsid w:val="00466849"/>
    <w:rPr>
      <w:rFonts w:ascii="Courier New" w:hAnsi="Courier New" w:cs="Courier New"/>
      <w:sz w:val="20"/>
      <w:szCs w:val="20"/>
    </w:rPr>
  </w:style>
  <w:style w:type="paragraph" w:customStyle="1" w:styleId="Framecontents">
    <w:name w:val="Frame contents"/>
    <w:basedOn w:val="Textbody"/>
    <w:rsid w:val="00466849"/>
  </w:style>
  <w:style w:type="paragraph" w:customStyle="1" w:styleId="Index">
    <w:name w:val="Index"/>
    <w:basedOn w:val="Standard"/>
    <w:rsid w:val="00466849"/>
    <w:pPr>
      <w:suppressLineNumbers/>
    </w:pPr>
    <w:rPr>
      <w:rFonts w:cs="Tahoma"/>
    </w:rPr>
  </w:style>
  <w:style w:type="paragraph" w:styleId="a7">
    <w:name w:val="Title"/>
    <w:basedOn w:val="Standard"/>
    <w:next w:val="Textbody"/>
    <w:qFormat/>
    <w:rsid w:val="00466849"/>
    <w:pPr>
      <w:keepNext/>
      <w:spacing w:before="240" w:after="120"/>
    </w:pPr>
    <w:rPr>
      <w:rFonts w:ascii="Arial" w:eastAsia="Lucida Sans Unicode" w:hAnsi="Arial" w:cs="Tahoma"/>
    </w:rPr>
  </w:style>
  <w:style w:type="paragraph" w:styleId="a8">
    <w:name w:val="Subtitle"/>
    <w:aliases w:val="заголовок 2,Обычный таблица"/>
    <w:basedOn w:val="a7"/>
    <w:next w:val="Textbody"/>
    <w:link w:val="16"/>
    <w:qFormat/>
    <w:rsid w:val="00466849"/>
    <w:pPr>
      <w:jc w:val="center"/>
    </w:pPr>
    <w:rPr>
      <w:i/>
      <w:iCs/>
    </w:rPr>
  </w:style>
  <w:style w:type="paragraph" w:customStyle="1" w:styleId="IauiueIacaaieaiiaacaaeaiey">
    <w:name w:val="Iau?iue.Iacaaiea iia?acaaeaiey"/>
    <w:rsid w:val="00466849"/>
    <w:pPr>
      <w:suppressAutoHyphens/>
      <w:overflowPunct w:val="0"/>
      <w:autoSpaceDE w:val="0"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aaieiaie4">
    <w:name w:val="caaieiaie 4"/>
    <w:basedOn w:val="IauiueIacaaieaiiaacaaeaiey"/>
    <w:next w:val="IauiueIacaaieaiiaacaaeaiey"/>
    <w:rsid w:val="00466849"/>
    <w:pPr>
      <w:keepNext/>
      <w:ind w:right="567"/>
      <w:jc w:val="right"/>
    </w:pPr>
    <w:rPr>
      <w:rFonts w:ascii="Arial" w:hAnsi="Arial"/>
      <w:b/>
      <w:i/>
      <w:spacing w:val="20"/>
    </w:rPr>
  </w:style>
  <w:style w:type="paragraph" w:customStyle="1" w:styleId="a9">
    <w:name w:val="Обычный.Название подразделения"/>
    <w:rsid w:val="00466849"/>
    <w:pPr>
      <w:suppressAutoHyphens/>
      <w:autoSpaceDN w:val="0"/>
      <w:textAlignment w:val="baseline"/>
    </w:pPr>
    <w:rPr>
      <w:rFonts w:ascii="SchoolBook, 'Times New Roman'" w:eastAsia="Times New Roman" w:hAnsi="SchoolBook, 'Times New Roman'" w:cs="Times New Roman"/>
      <w:kern w:val="3"/>
      <w:sz w:val="28"/>
    </w:rPr>
  </w:style>
  <w:style w:type="paragraph" w:customStyle="1" w:styleId="ConsPlusTitle">
    <w:name w:val="ConsPlusTitle"/>
    <w:uiPriority w:val="99"/>
    <w:rsid w:val="00466849"/>
    <w:pPr>
      <w:widowControl w:val="0"/>
      <w:suppressAutoHyphens/>
      <w:autoSpaceDE w:val="0"/>
      <w:autoSpaceDN w:val="0"/>
      <w:textAlignment w:val="baseline"/>
    </w:pPr>
    <w:rPr>
      <w:rFonts w:eastAsia="Times New Roman" w:cs="Times New Roman"/>
      <w:b/>
      <w:bCs/>
      <w:kern w:val="3"/>
      <w:sz w:val="28"/>
      <w:szCs w:val="28"/>
    </w:rPr>
  </w:style>
  <w:style w:type="paragraph" w:customStyle="1" w:styleId="ConsPlusNonformat">
    <w:name w:val="ConsPlusNonformat"/>
    <w:uiPriority w:val="99"/>
    <w:rsid w:val="00466849"/>
    <w:pPr>
      <w:widowControl w:val="0"/>
      <w:suppressAutoHyphens/>
      <w:autoSpaceDE w:val="0"/>
      <w:autoSpaceDN w:val="0"/>
      <w:textAlignment w:val="baseline"/>
    </w:pPr>
    <w:rPr>
      <w:rFonts w:ascii="Courier New" w:eastAsia="Times New Roman" w:hAnsi="Courier New" w:cs="Courier New"/>
      <w:kern w:val="3"/>
    </w:rPr>
  </w:style>
  <w:style w:type="paragraph" w:customStyle="1" w:styleId="ConsPlusCell">
    <w:name w:val="ConsPlusCell"/>
    <w:rsid w:val="00466849"/>
    <w:pPr>
      <w:widowControl w:val="0"/>
      <w:suppressAutoHyphens/>
      <w:autoSpaceDE w:val="0"/>
      <w:autoSpaceDN w:val="0"/>
      <w:textAlignment w:val="baseline"/>
    </w:pPr>
    <w:rPr>
      <w:rFonts w:ascii="Arial" w:eastAsia="Times New Roman" w:hAnsi="Arial" w:cs="Arial"/>
      <w:kern w:val="3"/>
    </w:rPr>
  </w:style>
  <w:style w:type="paragraph" w:styleId="aa">
    <w:name w:val="Balloon Text"/>
    <w:basedOn w:val="Standard"/>
    <w:uiPriority w:val="99"/>
    <w:rsid w:val="00466849"/>
    <w:rPr>
      <w:rFonts w:ascii="Tahoma" w:hAnsi="Tahoma" w:cs="Tahoma"/>
      <w:sz w:val="16"/>
      <w:szCs w:val="16"/>
    </w:rPr>
  </w:style>
  <w:style w:type="paragraph" w:customStyle="1" w:styleId="WW-Web">
    <w:name w:val="WW-Обычный (Web)"/>
    <w:basedOn w:val="Standard"/>
    <w:rsid w:val="00466849"/>
    <w:pPr>
      <w:spacing w:before="100" w:after="100"/>
    </w:pPr>
  </w:style>
  <w:style w:type="character" w:customStyle="1" w:styleId="17">
    <w:name w:val="Номер страницы1"/>
    <w:basedOn w:val="a3"/>
    <w:rsid w:val="00466849"/>
  </w:style>
  <w:style w:type="character" w:customStyle="1" w:styleId="NumberingSymbols">
    <w:name w:val="Numbering Symbols"/>
    <w:rsid w:val="00466849"/>
  </w:style>
  <w:style w:type="character" w:customStyle="1" w:styleId="Internetlink">
    <w:name w:val="Internet link"/>
    <w:rsid w:val="00466849"/>
    <w:rPr>
      <w:color w:val="0000FF"/>
      <w:u w:val="single"/>
    </w:rPr>
  </w:style>
  <w:style w:type="character" w:customStyle="1" w:styleId="Absatz-Standardschriftart">
    <w:name w:val="Absatz-Standardschriftart"/>
    <w:rsid w:val="00466849"/>
  </w:style>
  <w:style w:type="character" w:customStyle="1" w:styleId="WW-Absatz-Standardschriftart">
    <w:name w:val="WW-Absatz-Standardschriftart"/>
    <w:rsid w:val="00466849"/>
  </w:style>
  <w:style w:type="character" w:customStyle="1" w:styleId="WW-Absatz-Standardschriftart1">
    <w:name w:val="WW-Absatz-Standardschriftart1"/>
    <w:rsid w:val="00466849"/>
  </w:style>
  <w:style w:type="character" w:customStyle="1" w:styleId="WW-Absatz-Standardschriftart11">
    <w:name w:val="WW-Absatz-Standardschriftart11"/>
    <w:rsid w:val="00466849"/>
  </w:style>
  <w:style w:type="character" w:customStyle="1" w:styleId="WW8Num3z2">
    <w:name w:val="WW8Num3z2"/>
    <w:rsid w:val="00466849"/>
    <w:rPr>
      <w:i/>
    </w:rPr>
  </w:style>
  <w:style w:type="character" w:customStyle="1" w:styleId="WW-Absatz-Standardschriftart111">
    <w:name w:val="WW-Absatz-Standardschriftart111"/>
    <w:rsid w:val="00466849"/>
  </w:style>
  <w:style w:type="character" w:customStyle="1" w:styleId="WW8Num1z0">
    <w:name w:val="WW8Num1z0"/>
    <w:rsid w:val="00466849"/>
    <w:rPr>
      <w:color w:val="000000"/>
    </w:rPr>
  </w:style>
  <w:style w:type="character" w:customStyle="1" w:styleId="WW8Num4z2">
    <w:name w:val="WW8Num4z2"/>
    <w:rsid w:val="00466849"/>
    <w:rPr>
      <w:i/>
    </w:rPr>
  </w:style>
  <w:style w:type="character" w:customStyle="1" w:styleId="nwttl1">
    <w:name w:val="nwttl1"/>
    <w:rsid w:val="00466849"/>
    <w:rPr>
      <w:color w:val="0975B4"/>
    </w:rPr>
  </w:style>
  <w:style w:type="character" w:customStyle="1" w:styleId="ab">
    <w:name w:val="Верхний колонтитул Знак"/>
    <w:aliases w:val=" Знак Знак"/>
    <w:uiPriority w:val="99"/>
    <w:rsid w:val="00466849"/>
    <w:rPr>
      <w:sz w:val="28"/>
      <w:szCs w:val="28"/>
    </w:rPr>
  </w:style>
  <w:style w:type="paragraph" w:styleId="ac">
    <w:name w:val="header"/>
    <w:aliases w:val=" Знак"/>
    <w:basedOn w:val="a2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18">
    <w:name w:val="Верхний колонтитул Знак1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styleId="ad">
    <w:name w:val="No Spacing"/>
    <w:aliases w:val="с интервалом,No Spacing,No Spacing1,номера"/>
    <w:qFormat/>
    <w:rsid w:val="00466849"/>
    <w:pPr>
      <w:widowControl w:val="0"/>
      <w:suppressAutoHyphens/>
      <w:autoSpaceDN w:val="0"/>
      <w:ind w:firstLine="200"/>
      <w:jc w:val="both"/>
      <w:textAlignment w:val="baseline"/>
    </w:pPr>
    <w:rPr>
      <w:rFonts w:eastAsia="Times New Roman" w:cs="Times New Roman"/>
      <w:kern w:val="3"/>
      <w:sz w:val="32"/>
    </w:rPr>
  </w:style>
  <w:style w:type="paragraph" w:styleId="ae">
    <w:name w:val="Plain Text"/>
    <w:basedOn w:val="a2"/>
    <w:qFormat/>
    <w:rsid w:val="00466849"/>
    <w:pPr>
      <w:widowControl/>
      <w:suppressAutoHyphens w:val="0"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af">
    <w:name w:val="Текст Знак"/>
    <w:rsid w:val="00466849"/>
    <w:rPr>
      <w:rFonts w:ascii="Courier New" w:eastAsia="Times New Roman" w:hAnsi="Courier New" w:cs="Courier New"/>
      <w:kern w:val="0"/>
      <w:sz w:val="20"/>
      <w:szCs w:val="20"/>
      <w:lang w:bidi="ar-SA"/>
    </w:rPr>
  </w:style>
  <w:style w:type="paragraph" w:styleId="af0">
    <w:name w:val="footer"/>
    <w:basedOn w:val="a2"/>
    <w:uiPriority w:val="99"/>
    <w:rsid w:val="00466849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uiPriority w:val="99"/>
    <w:rsid w:val="00466849"/>
    <w:rPr>
      <w:rFonts w:eastAsia="Times New Roman" w:cs="Times New Roman"/>
      <w:sz w:val="32"/>
      <w:szCs w:val="20"/>
      <w:lang w:bidi="ar-SA"/>
    </w:rPr>
  </w:style>
  <w:style w:type="paragraph" w:customStyle="1" w:styleId="19">
    <w:name w:val="Текст1"/>
    <w:basedOn w:val="a2"/>
    <w:rsid w:val="00466849"/>
    <w:pPr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0"/>
      <w:sz w:val="20"/>
      <w:lang w:bidi="ru-RU"/>
    </w:rPr>
  </w:style>
  <w:style w:type="paragraph" w:styleId="af2">
    <w:name w:val="List Paragraph"/>
    <w:aliases w:val="мой,Нумерованый список,Bullet List,FooterText,numbered,SL_Абзац списка,GOST_TableList,числа"/>
    <w:basedOn w:val="a2"/>
    <w:link w:val="af3"/>
    <w:uiPriority w:val="34"/>
    <w:qFormat/>
    <w:rsid w:val="00466849"/>
    <w:pPr>
      <w:ind w:left="720"/>
    </w:pPr>
  </w:style>
  <w:style w:type="numbering" w:customStyle="1" w:styleId="WW8Num1">
    <w:name w:val="WW8Num1"/>
    <w:basedOn w:val="a5"/>
    <w:rsid w:val="00466849"/>
    <w:pPr>
      <w:numPr>
        <w:numId w:val="1"/>
      </w:numPr>
    </w:pPr>
  </w:style>
  <w:style w:type="paragraph" w:styleId="af4">
    <w:name w:val="Normal (Web)"/>
    <w:aliases w:val="Обычный (Web),Обычный (Web)1,Обычный (веб)1"/>
    <w:basedOn w:val="a2"/>
    <w:rsid w:val="00D8166A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1a">
    <w:name w:val="Основной шрифт абзаца1"/>
    <w:rsid w:val="00045FEB"/>
  </w:style>
  <w:style w:type="character" w:styleId="af5">
    <w:name w:val="Strong"/>
    <w:aliases w:val="цифры"/>
    <w:uiPriority w:val="22"/>
    <w:qFormat/>
    <w:rsid w:val="007364F7"/>
    <w:rPr>
      <w:b/>
      <w:bCs/>
    </w:rPr>
  </w:style>
  <w:style w:type="paragraph" w:customStyle="1" w:styleId="af6">
    <w:name w:val="Содержимое таблицы"/>
    <w:basedOn w:val="af0"/>
    <w:next w:val="TableHeading"/>
    <w:rsid w:val="005470C1"/>
    <w:pPr>
      <w:widowControl/>
      <w:suppressAutoHyphens w:val="0"/>
      <w:autoSpaceDN/>
      <w:spacing w:after="20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table" w:styleId="af7">
    <w:name w:val="Table Grid"/>
    <w:aliases w:val="Table Grid Report"/>
    <w:basedOn w:val="a4"/>
    <w:uiPriority w:val="99"/>
    <w:rsid w:val="008479DD"/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Body Text"/>
    <w:basedOn w:val="a2"/>
    <w:link w:val="af9"/>
    <w:uiPriority w:val="99"/>
    <w:unhideWhenUsed/>
    <w:rsid w:val="008479DD"/>
    <w:pPr>
      <w:widowControl/>
      <w:suppressAutoHyphens w:val="0"/>
      <w:autoSpaceDN/>
      <w:spacing w:after="120" w:line="276" w:lineRule="auto"/>
      <w:ind w:firstLine="0"/>
      <w:jc w:val="left"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f9">
    <w:name w:val="Основной текст Знак"/>
    <w:link w:val="af8"/>
    <w:uiPriority w:val="99"/>
    <w:rsid w:val="008479DD"/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212">
    <w:name w:val="Стиль Заголовок 2 + 12 пт полужирный По центру"/>
    <w:basedOn w:val="a2"/>
    <w:rsid w:val="004B2846"/>
    <w:pPr>
      <w:keepNext/>
      <w:widowControl/>
      <w:spacing w:line="240" w:lineRule="auto"/>
      <w:ind w:firstLine="0"/>
      <w:jc w:val="center"/>
      <w:outlineLvl w:val="1"/>
    </w:pPr>
    <w:rPr>
      <w:b/>
      <w:bCs/>
      <w:iCs/>
      <w:sz w:val="26"/>
    </w:rPr>
  </w:style>
  <w:style w:type="paragraph" w:customStyle="1" w:styleId="0">
    <w:name w:val="Основной текст 0"/>
    <w:basedOn w:val="Standard"/>
    <w:rsid w:val="00C01443"/>
    <w:pPr>
      <w:ind w:firstLine="539"/>
      <w:jc w:val="both"/>
    </w:pPr>
    <w:rPr>
      <w:bCs/>
      <w:iCs/>
      <w:color w:val="000000"/>
      <w:szCs w:val="24"/>
    </w:rPr>
  </w:style>
  <w:style w:type="paragraph" w:customStyle="1" w:styleId="ConsPlusNormal">
    <w:name w:val="ConsPlusNormal"/>
    <w:rsid w:val="00C0144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WW-">
    <w:name w:val="WW-Текст"/>
    <w:basedOn w:val="a2"/>
    <w:rsid w:val="00E66417"/>
    <w:pPr>
      <w:widowControl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  <w:lang w:eastAsia="ar-SA"/>
    </w:rPr>
  </w:style>
  <w:style w:type="paragraph" w:customStyle="1" w:styleId="22">
    <w:name w:val="Текст2"/>
    <w:basedOn w:val="a2"/>
    <w:rsid w:val="00AE48B6"/>
    <w:pPr>
      <w:autoSpaceDN/>
      <w:spacing w:line="240" w:lineRule="auto"/>
      <w:ind w:firstLine="0"/>
      <w:jc w:val="left"/>
      <w:textAlignment w:val="auto"/>
    </w:pPr>
    <w:rPr>
      <w:rFonts w:ascii="Courier New" w:eastAsia="Lucida Sans Unicode" w:hAnsi="Courier New" w:cs="Courier New"/>
      <w:kern w:val="2"/>
      <w:sz w:val="20"/>
      <w:lang w:bidi="ru-RU"/>
    </w:rPr>
  </w:style>
  <w:style w:type="paragraph" w:customStyle="1" w:styleId="210">
    <w:name w:val="Основной текст с отступом 21"/>
    <w:basedOn w:val="a2"/>
    <w:rsid w:val="00642880"/>
    <w:pPr>
      <w:widowControl/>
      <w:autoSpaceDN/>
      <w:spacing w:line="240" w:lineRule="auto"/>
      <w:ind w:firstLine="709"/>
      <w:textAlignment w:val="auto"/>
    </w:pPr>
    <w:rPr>
      <w:bCs/>
      <w:iCs/>
      <w:kern w:val="0"/>
      <w:sz w:val="24"/>
      <w:szCs w:val="24"/>
      <w:lang w:eastAsia="ar-SA"/>
    </w:rPr>
  </w:style>
  <w:style w:type="paragraph" w:styleId="23">
    <w:name w:val="Body Text Indent 2"/>
    <w:basedOn w:val="a2"/>
    <w:link w:val="24"/>
    <w:unhideWhenUsed/>
    <w:rsid w:val="00ED542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ED5423"/>
    <w:rPr>
      <w:rFonts w:eastAsia="Times New Roman" w:cs="Times New Roman"/>
      <w:kern w:val="3"/>
      <w:sz w:val="32"/>
    </w:rPr>
  </w:style>
  <w:style w:type="character" w:customStyle="1" w:styleId="12">
    <w:name w:val="Заголовок 1 Знак"/>
    <w:aliases w:val="главы Знак"/>
    <w:link w:val="10"/>
    <w:uiPriority w:val="9"/>
    <w:rsid w:val="0092176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aliases w:val="пункты Знак"/>
    <w:link w:val="2"/>
    <w:rsid w:val="00921760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link w:val="3"/>
    <w:rsid w:val="00921760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40">
    <w:name w:val="Заголовок 4 Знак"/>
    <w:link w:val="4"/>
    <w:rsid w:val="00921760"/>
    <w:rPr>
      <w:rFonts w:eastAsia="Times New Roman" w:cs="Times New Roman"/>
      <w:b/>
      <w:bCs/>
      <w:sz w:val="28"/>
      <w:szCs w:val="28"/>
      <w:lang w:eastAsia="ar-SA"/>
    </w:rPr>
  </w:style>
  <w:style w:type="character" w:styleId="afa">
    <w:name w:val="page number"/>
    <w:basedOn w:val="1a"/>
    <w:rsid w:val="00921760"/>
  </w:style>
  <w:style w:type="character" w:customStyle="1" w:styleId="afb">
    <w:name w:val="Символ нумерации"/>
    <w:rsid w:val="00921760"/>
  </w:style>
  <w:style w:type="character" w:styleId="afc">
    <w:name w:val="Hyperlink"/>
    <w:uiPriority w:val="99"/>
    <w:rsid w:val="00921760"/>
    <w:rPr>
      <w:color w:val="0000FF"/>
      <w:u w:val="single"/>
    </w:rPr>
  </w:style>
  <w:style w:type="character" w:customStyle="1" w:styleId="WW-Absatz-Standardschriftart1111">
    <w:name w:val="WW-Absatz-Standardschriftart1111"/>
    <w:rsid w:val="00921760"/>
  </w:style>
  <w:style w:type="character" w:customStyle="1" w:styleId="25">
    <w:name w:val="Основной шрифт абзаца2"/>
    <w:rsid w:val="00921760"/>
  </w:style>
  <w:style w:type="character" w:customStyle="1" w:styleId="WW-Absatz-Standardschriftart11111">
    <w:name w:val="WW-Absatz-Standardschriftart11111"/>
    <w:rsid w:val="00921760"/>
  </w:style>
  <w:style w:type="character" w:customStyle="1" w:styleId="WW-Absatz-Standardschriftart111111">
    <w:name w:val="WW-Absatz-Standardschriftart111111"/>
    <w:rsid w:val="00921760"/>
  </w:style>
  <w:style w:type="character" w:customStyle="1" w:styleId="WW-Absatz-Standardschriftart1111111">
    <w:name w:val="WW-Absatz-Standardschriftart1111111"/>
    <w:rsid w:val="00921760"/>
  </w:style>
  <w:style w:type="character" w:customStyle="1" w:styleId="WW-Absatz-Standardschriftart11111111">
    <w:name w:val="WW-Absatz-Standardschriftart11111111"/>
    <w:rsid w:val="00921760"/>
  </w:style>
  <w:style w:type="character" w:customStyle="1" w:styleId="WW-Absatz-Standardschriftart111111111">
    <w:name w:val="WW-Absatz-Standardschriftart111111111"/>
    <w:rsid w:val="00921760"/>
  </w:style>
  <w:style w:type="character" w:customStyle="1" w:styleId="WW-Absatz-Standardschriftart1111111111">
    <w:name w:val="WW-Absatz-Standardschriftart1111111111"/>
    <w:rsid w:val="00921760"/>
  </w:style>
  <w:style w:type="character" w:customStyle="1" w:styleId="WW-Absatz-Standardschriftart11111111111">
    <w:name w:val="WW-Absatz-Standardschriftart11111111111"/>
    <w:rsid w:val="00921760"/>
  </w:style>
  <w:style w:type="character" w:customStyle="1" w:styleId="WW-Absatz-Standardschriftart111111111111">
    <w:name w:val="WW-Absatz-Standardschriftart111111111111"/>
    <w:rsid w:val="00921760"/>
  </w:style>
  <w:style w:type="character" w:customStyle="1" w:styleId="WW-Absatz-Standardschriftart1111111111111">
    <w:name w:val="WW-Absatz-Standardschriftart1111111111111"/>
    <w:rsid w:val="00921760"/>
  </w:style>
  <w:style w:type="character" w:customStyle="1" w:styleId="WW-Absatz-Standardschriftart11111111111111">
    <w:name w:val="WW-Absatz-Standardschriftart11111111111111"/>
    <w:rsid w:val="00921760"/>
  </w:style>
  <w:style w:type="character" w:customStyle="1" w:styleId="WW-Absatz-Standardschriftart111111111111111">
    <w:name w:val="WW-Absatz-Standardschriftart111111111111111"/>
    <w:rsid w:val="00921760"/>
  </w:style>
  <w:style w:type="character" w:customStyle="1" w:styleId="WW-Absatz-Standardschriftart1111111111111111">
    <w:name w:val="WW-Absatz-Standardschriftart1111111111111111"/>
    <w:rsid w:val="00921760"/>
  </w:style>
  <w:style w:type="character" w:customStyle="1" w:styleId="WW-Absatz-Standardschriftart11111111111111111">
    <w:name w:val="WW-Absatz-Standardschriftart11111111111111111"/>
    <w:rsid w:val="00921760"/>
  </w:style>
  <w:style w:type="character" w:customStyle="1" w:styleId="WW-Absatz-Standardschriftart111111111111111111">
    <w:name w:val="WW-Absatz-Standardschriftart111111111111111111"/>
    <w:rsid w:val="00921760"/>
  </w:style>
  <w:style w:type="character" w:customStyle="1" w:styleId="WW-Absatz-Standardschriftart1111111111111111111">
    <w:name w:val="WW-Absatz-Standardschriftart1111111111111111111"/>
    <w:rsid w:val="00921760"/>
  </w:style>
  <w:style w:type="character" w:customStyle="1" w:styleId="WW-Absatz-Standardschriftart11111111111111111111">
    <w:name w:val="WW-Absatz-Standardschriftart11111111111111111111"/>
    <w:rsid w:val="00921760"/>
  </w:style>
  <w:style w:type="character" w:customStyle="1" w:styleId="WW-Absatz-Standardschriftart111111111111111111111">
    <w:name w:val="WW-Absatz-Standardschriftart111111111111111111111"/>
    <w:rsid w:val="00921760"/>
  </w:style>
  <w:style w:type="character" w:customStyle="1" w:styleId="WW-Absatz-Standardschriftart1111111111111111111111">
    <w:name w:val="WW-Absatz-Standardschriftart1111111111111111111111"/>
    <w:rsid w:val="00921760"/>
  </w:style>
  <w:style w:type="character" w:customStyle="1" w:styleId="WW-Absatz-Standardschriftart11111111111111111111111">
    <w:name w:val="WW-Absatz-Standardschriftart11111111111111111111111"/>
    <w:rsid w:val="00921760"/>
  </w:style>
  <w:style w:type="character" w:customStyle="1" w:styleId="WW-Absatz-Standardschriftart111111111111111111111111">
    <w:name w:val="WW-Absatz-Standardschriftart111111111111111111111111"/>
    <w:rsid w:val="00921760"/>
  </w:style>
  <w:style w:type="paragraph" w:customStyle="1" w:styleId="afd">
    <w:name w:val="Заголовок"/>
    <w:basedOn w:val="a2"/>
    <w:next w:val="af8"/>
    <w:rsid w:val="00921760"/>
    <w:pPr>
      <w:keepNext/>
      <w:widowControl/>
      <w:autoSpaceDN/>
      <w:spacing w:before="240" w:after="120" w:line="240" w:lineRule="auto"/>
      <w:ind w:firstLine="0"/>
      <w:jc w:val="left"/>
      <w:textAlignment w:val="auto"/>
    </w:pPr>
    <w:rPr>
      <w:rFonts w:ascii="Arial" w:eastAsia="Lucida Sans Unicode" w:hAnsi="Arial" w:cs="Tahoma"/>
      <w:kern w:val="0"/>
      <w:sz w:val="28"/>
      <w:szCs w:val="28"/>
      <w:lang w:eastAsia="ar-SA"/>
    </w:rPr>
  </w:style>
  <w:style w:type="paragraph" w:customStyle="1" w:styleId="26">
    <w:name w:val="Название2"/>
    <w:basedOn w:val="a2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27">
    <w:name w:val="Указатель2"/>
    <w:basedOn w:val="a2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styleId="afe">
    <w:name w:val="Body Text Indent"/>
    <w:basedOn w:val="a2"/>
    <w:link w:val="aff"/>
    <w:uiPriority w:val="99"/>
    <w:rsid w:val="00921760"/>
    <w:pPr>
      <w:widowControl/>
      <w:autoSpaceDN/>
      <w:spacing w:line="240" w:lineRule="auto"/>
      <w:ind w:firstLine="709"/>
      <w:textAlignment w:val="auto"/>
    </w:pPr>
    <w:rPr>
      <w:kern w:val="0"/>
      <w:sz w:val="28"/>
      <w:lang w:eastAsia="ar-SA"/>
    </w:rPr>
  </w:style>
  <w:style w:type="character" w:customStyle="1" w:styleId="aff">
    <w:name w:val="Основной текст с отступом Знак"/>
    <w:link w:val="afe"/>
    <w:uiPriority w:val="99"/>
    <w:rsid w:val="00921760"/>
    <w:rPr>
      <w:rFonts w:eastAsia="Times New Roman" w:cs="Times New Roman"/>
      <w:sz w:val="28"/>
      <w:lang w:eastAsia="ar-SA"/>
    </w:rPr>
  </w:style>
  <w:style w:type="paragraph" w:customStyle="1" w:styleId="aff0">
    <w:name w:val="Заголовок таблицы"/>
    <w:basedOn w:val="af6"/>
    <w:rsid w:val="00921760"/>
    <w:pPr>
      <w:suppressLineNumbers/>
      <w:tabs>
        <w:tab w:val="clear" w:pos="4677"/>
        <w:tab w:val="clear" w:pos="9355"/>
      </w:tabs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customStyle="1" w:styleId="aff1">
    <w:name w:val="Содержимое врезки"/>
    <w:basedOn w:val="af8"/>
    <w:rsid w:val="00921760"/>
    <w:pPr>
      <w:suppressAutoHyphens/>
      <w:spacing w:line="240" w:lineRule="auto"/>
    </w:pPr>
    <w:rPr>
      <w:rFonts w:ascii="Times New Roman" w:eastAsia="Times New Roman" w:hAnsi="Times New Roman"/>
      <w:sz w:val="28"/>
      <w:szCs w:val="28"/>
      <w:lang w:eastAsia="ar-SA"/>
    </w:rPr>
  </w:style>
  <w:style w:type="paragraph" w:customStyle="1" w:styleId="1b">
    <w:name w:val="Название1"/>
    <w:basedOn w:val="a2"/>
    <w:rsid w:val="00921760"/>
    <w:pPr>
      <w:widowControl/>
      <w:suppressLineNumbers/>
      <w:autoSpaceDN/>
      <w:spacing w:before="120" w:after="120" w:line="240" w:lineRule="auto"/>
      <w:ind w:firstLine="0"/>
      <w:jc w:val="left"/>
      <w:textAlignment w:val="auto"/>
    </w:pPr>
    <w:rPr>
      <w:rFonts w:cs="Tahoma"/>
      <w:i/>
      <w:iCs/>
      <w:kern w:val="0"/>
      <w:sz w:val="24"/>
      <w:szCs w:val="24"/>
      <w:lang w:eastAsia="ar-SA"/>
    </w:rPr>
  </w:style>
  <w:style w:type="paragraph" w:customStyle="1" w:styleId="1c">
    <w:name w:val="Указатель1"/>
    <w:basedOn w:val="a2"/>
    <w:rsid w:val="00921760"/>
    <w:pPr>
      <w:widowControl/>
      <w:suppressLineNumbers/>
      <w:autoSpaceDN/>
      <w:spacing w:line="240" w:lineRule="auto"/>
      <w:ind w:firstLine="0"/>
      <w:jc w:val="left"/>
      <w:textAlignment w:val="auto"/>
    </w:pPr>
    <w:rPr>
      <w:rFonts w:cs="Tahoma"/>
      <w:kern w:val="0"/>
      <w:sz w:val="28"/>
      <w:szCs w:val="28"/>
      <w:lang w:eastAsia="ar-SA"/>
    </w:rPr>
  </w:style>
  <w:style w:type="paragraph" w:customStyle="1" w:styleId="1d">
    <w:name w:val="Обычный1"/>
    <w:rsid w:val="00921760"/>
    <w:pPr>
      <w:widowControl w:val="0"/>
      <w:suppressAutoHyphens/>
      <w:spacing w:line="300" w:lineRule="auto"/>
      <w:ind w:firstLine="200"/>
      <w:jc w:val="both"/>
    </w:pPr>
    <w:rPr>
      <w:rFonts w:eastAsia="Times New Roman" w:cs="Times New Roman"/>
      <w:sz w:val="32"/>
      <w:lang w:eastAsia="ar-SA"/>
    </w:rPr>
  </w:style>
  <w:style w:type="paragraph" w:customStyle="1" w:styleId="Standarduser">
    <w:name w:val="Standard (user)"/>
    <w:rsid w:val="00921760"/>
    <w:pPr>
      <w:widowControl w:val="0"/>
      <w:suppressAutoHyphens/>
      <w:autoSpaceDN w:val="0"/>
      <w:textAlignment w:val="baseline"/>
    </w:pPr>
    <w:rPr>
      <w:rFonts w:cs="Times New Roman"/>
      <w:kern w:val="3"/>
      <w:sz w:val="24"/>
      <w:szCs w:val="24"/>
      <w:lang w:bidi="ru-RU"/>
    </w:rPr>
  </w:style>
  <w:style w:type="character" w:customStyle="1" w:styleId="50">
    <w:name w:val="Заголовок 5 Знак"/>
    <w:link w:val="5"/>
    <w:rsid w:val="00D7382D"/>
    <w:rPr>
      <w:rFonts w:ascii="Cambria" w:eastAsia="Times New Roman" w:hAnsi="Cambria" w:cs="Calibri"/>
      <w:color w:val="243F60"/>
      <w:sz w:val="24"/>
      <w:lang w:eastAsia="ar-SA"/>
    </w:rPr>
  </w:style>
  <w:style w:type="character" w:customStyle="1" w:styleId="60">
    <w:name w:val="Заголовок 6 Знак"/>
    <w:link w:val="6"/>
    <w:rsid w:val="00D7382D"/>
    <w:rPr>
      <w:rFonts w:ascii="Cambria" w:eastAsia="Times New Roman" w:hAnsi="Cambria" w:cs="Calibri"/>
      <w:i/>
      <w:iCs/>
      <w:color w:val="243F60"/>
      <w:sz w:val="24"/>
      <w:lang w:eastAsia="ar-SA"/>
    </w:rPr>
  </w:style>
  <w:style w:type="character" w:customStyle="1" w:styleId="70">
    <w:name w:val="Заголовок 7 Знак"/>
    <w:link w:val="7"/>
    <w:rsid w:val="00D7382D"/>
    <w:rPr>
      <w:rFonts w:ascii="Cambria" w:eastAsia="Times New Roman" w:hAnsi="Cambria" w:cs="Calibri"/>
      <w:i/>
      <w:iCs/>
      <w:color w:val="404040"/>
      <w:sz w:val="24"/>
      <w:lang w:eastAsia="ar-SA"/>
    </w:rPr>
  </w:style>
  <w:style w:type="character" w:customStyle="1" w:styleId="80">
    <w:name w:val="Заголовок 8 Знак"/>
    <w:link w:val="8"/>
    <w:rsid w:val="00D7382D"/>
    <w:rPr>
      <w:rFonts w:eastAsia="Times New Roman" w:cs="Calibri"/>
      <w:i/>
      <w:iCs/>
      <w:sz w:val="24"/>
      <w:szCs w:val="24"/>
      <w:lang w:eastAsia="ar-SA"/>
    </w:rPr>
  </w:style>
  <w:style w:type="character" w:customStyle="1" w:styleId="90">
    <w:name w:val="Заголовок 9 Знак"/>
    <w:link w:val="9"/>
    <w:rsid w:val="00D7382D"/>
    <w:rPr>
      <w:rFonts w:ascii="Cambria" w:eastAsia="Times New Roman" w:hAnsi="Cambria" w:cs="Calibri"/>
      <w:i/>
      <w:iCs/>
      <w:color w:val="404040"/>
      <w:lang w:eastAsia="ar-SA"/>
    </w:rPr>
  </w:style>
  <w:style w:type="paragraph" w:customStyle="1" w:styleId="aff2">
    <w:name w:val="Знак Знак"/>
    <w:basedOn w:val="a2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WW8Num2z0">
    <w:name w:val="WW8Num2z0"/>
    <w:rsid w:val="00D7382D"/>
    <w:rPr>
      <w:rFonts w:ascii="Symbol" w:hAnsi="Symbol"/>
    </w:rPr>
  </w:style>
  <w:style w:type="character" w:customStyle="1" w:styleId="WW8Num3z0">
    <w:name w:val="WW8Num3z0"/>
    <w:rsid w:val="00D7382D"/>
    <w:rPr>
      <w:rFonts w:ascii="Symbol" w:hAnsi="Symbol"/>
    </w:rPr>
  </w:style>
  <w:style w:type="character" w:customStyle="1" w:styleId="WW8Num4z0">
    <w:name w:val="WW8Num4z0"/>
    <w:rsid w:val="00D7382D"/>
    <w:rPr>
      <w:rFonts w:ascii="Symbol" w:hAnsi="Symbol"/>
    </w:rPr>
  </w:style>
  <w:style w:type="character" w:customStyle="1" w:styleId="WW8Num5z0">
    <w:name w:val="WW8Num5z0"/>
    <w:rsid w:val="00D7382D"/>
    <w:rPr>
      <w:rFonts w:ascii="Symbol" w:hAnsi="Symbol"/>
    </w:rPr>
  </w:style>
  <w:style w:type="character" w:customStyle="1" w:styleId="WW8Num6z0">
    <w:name w:val="WW8Num6z0"/>
    <w:rsid w:val="00D7382D"/>
    <w:rPr>
      <w:rFonts w:ascii="Symbol" w:hAnsi="Symbol"/>
    </w:rPr>
  </w:style>
  <w:style w:type="character" w:customStyle="1" w:styleId="WW8Num7z0">
    <w:name w:val="WW8Num7z0"/>
    <w:rsid w:val="00D7382D"/>
    <w:rPr>
      <w:rFonts w:ascii="Symbol" w:hAnsi="Symbol"/>
    </w:rPr>
  </w:style>
  <w:style w:type="character" w:customStyle="1" w:styleId="WW8Num4z1">
    <w:name w:val="WW8Num4z1"/>
    <w:rsid w:val="00D7382D"/>
    <w:rPr>
      <w:rFonts w:ascii="Courier New" w:hAnsi="Courier New" w:cs="Courier New"/>
    </w:rPr>
  </w:style>
  <w:style w:type="character" w:customStyle="1" w:styleId="WW8Num5z1">
    <w:name w:val="WW8Num5z1"/>
    <w:rsid w:val="00D7382D"/>
    <w:rPr>
      <w:rFonts w:ascii="Courier New" w:hAnsi="Courier New" w:cs="Courier New"/>
    </w:rPr>
  </w:style>
  <w:style w:type="character" w:customStyle="1" w:styleId="WW8Num5z2">
    <w:name w:val="WW8Num5z2"/>
    <w:rsid w:val="00D7382D"/>
    <w:rPr>
      <w:rFonts w:ascii="Wingdings" w:hAnsi="Wingdings"/>
    </w:rPr>
  </w:style>
  <w:style w:type="character" w:customStyle="1" w:styleId="WW8Num6z1">
    <w:name w:val="WW8Num6z1"/>
    <w:rsid w:val="00D7382D"/>
    <w:rPr>
      <w:rFonts w:ascii="Courier New" w:hAnsi="Courier New" w:cs="Courier New"/>
    </w:rPr>
  </w:style>
  <w:style w:type="character" w:customStyle="1" w:styleId="WW8Num6z2">
    <w:name w:val="WW8Num6z2"/>
    <w:rsid w:val="00D7382D"/>
    <w:rPr>
      <w:rFonts w:ascii="Wingdings" w:hAnsi="Wingdings"/>
    </w:rPr>
  </w:style>
  <w:style w:type="character" w:customStyle="1" w:styleId="WW8Num7z1">
    <w:name w:val="WW8Num7z1"/>
    <w:rsid w:val="00D7382D"/>
    <w:rPr>
      <w:rFonts w:ascii="Courier New" w:hAnsi="Courier New" w:cs="Courier New"/>
    </w:rPr>
  </w:style>
  <w:style w:type="character" w:customStyle="1" w:styleId="WW8Num7z2">
    <w:name w:val="WW8Num7z2"/>
    <w:rsid w:val="00D7382D"/>
    <w:rPr>
      <w:rFonts w:ascii="Wingdings" w:hAnsi="Wingdings"/>
    </w:rPr>
  </w:style>
  <w:style w:type="character" w:customStyle="1" w:styleId="WW8Num8z0">
    <w:name w:val="WW8Num8z0"/>
    <w:rsid w:val="00D7382D"/>
    <w:rPr>
      <w:rFonts w:ascii="Times New Roman" w:hAnsi="Times New Roman" w:cs="Times New Roman"/>
      <w:b w:val="0"/>
      <w:color w:val="auto"/>
      <w:sz w:val="28"/>
      <w:szCs w:val="28"/>
    </w:rPr>
  </w:style>
  <w:style w:type="character" w:customStyle="1" w:styleId="WW8Num9z0">
    <w:name w:val="WW8Num9z0"/>
    <w:rsid w:val="00D7382D"/>
    <w:rPr>
      <w:b/>
    </w:rPr>
  </w:style>
  <w:style w:type="character" w:customStyle="1" w:styleId="WW8Num10z0">
    <w:name w:val="WW8Num10z0"/>
    <w:rsid w:val="00D7382D"/>
    <w:rPr>
      <w:rFonts w:ascii="Symbol" w:hAnsi="Symbol"/>
    </w:rPr>
  </w:style>
  <w:style w:type="character" w:customStyle="1" w:styleId="WW8Num10z1">
    <w:name w:val="WW8Num10z1"/>
    <w:rsid w:val="00D7382D"/>
    <w:rPr>
      <w:rFonts w:ascii="Courier New" w:hAnsi="Courier New" w:cs="Courier New"/>
    </w:rPr>
  </w:style>
  <w:style w:type="character" w:customStyle="1" w:styleId="WW8Num10z2">
    <w:name w:val="WW8Num10z2"/>
    <w:rsid w:val="00D7382D"/>
    <w:rPr>
      <w:rFonts w:ascii="Wingdings" w:hAnsi="Wingdings"/>
    </w:rPr>
  </w:style>
  <w:style w:type="character" w:customStyle="1" w:styleId="WW8Num11z0">
    <w:name w:val="WW8Num11z0"/>
    <w:rsid w:val="00D7382D"/>
    <w:rPr>
      <w:rFonts w:ascii="Symbol" w:hAnsi="Symbol"/>
    </w:rPr>
  </w:style>
  <w:style w:type="character" w:customStyle="1" w:styleId="WW8Num11z1">
    <w:name w:val="WW8Num11z1"/>
    <w:rsid w:val="00D7382D"/>
    <w:rPr>
      <w:rFonts w:ascii="Courier New" w:hAnsi="Courier New" w:cs="Courier New"/>
    </w:rPr>
  </w:style>
  <w:style w:type="character" w:customStyle="1" w:styleId="WW8Num11z2">
    <w:name w:val="WW8Num11z2"/>
    <w:rsid w:val="00D7382D"/>
    <w:rPr>
      <w:rFonts w:ascii="Wingdings" w:hAnsi="Wingdings"/>
    </w:rPr>
  </w:style>
  <w:style w:type="character" w:customStyle="1" w:styleId="WW8Num12z0">
    <w:name w:val="WW8Num12z0"/>
    <w:rsid w:val="00D7382D"/>
    <w:rPr>
      <w:rFonts w:ascii="Symbol" w:hAnsi="Symbol"/>
    </w:rPr>
  </w:style>
  <w:style w:type="character" w:customStyle="1" w:styleId="WW8Num12z1">
    <w:name w:val="WW8Num12z1"/>
    <w:rsid w:val="00D7382D"/>
    <w:rPr>
      <w:rFonts w:ascii="Courier New" w:hAnsi="Courier New" w:cs="Courier New"/>
    </w:rPr>
  </w:style>
  <w:style w:type="character" w:customStyle="1" w:styleId="WW8Num12z2">
    <w:name w:val="WW8Num12z2"/>
    <w:rsid w:val="00D7382D"/>
    <w:rPr>
      <w:rFonts w:ascii="Wingdings" w:hAnsi="Wingdings"/>
    </w:rPr>
  </w:style>
  <w:style w:type="character" w:customStyle="1" w:styleId="WW8Num13z0">
    <w:name w:val="WW8Num13z0"/>
    <w:rsid w:val="00D7382D"/>
    <w:rPr>
      <w:rFonts w:ascii="Symbol" w:hAnsi="Symbol"/>
    </w:rPr>
  </w:style>
  <w:style w:type="character" w:customStyle="1" w:styleId="WW8Num13z1">
    <w:name w:val="WW8Num13z1"/>
    <w:rsid w:val="00D7382D"/>
    <w:rPr>
      <w:rFonts w:ascii="Courier New" w:hAnsi="Courier New" w:cs="Courier New"/>
    </w:rPr>
  </w:style>
  <w:style w:type="character" w:customStyle="1" w:styleId="WW8Num13z2">
    <w:name w:val="WW8Num13z2"/>
    <w:rsid w:val="00D7382D"/>
    <w:rPr>
      <w:rFonts w:ascii="Wingdings" w:hAnsi="Wingdings"/>
    </w:rPr>
  </w:style>
  <w:style w:type="character" w:customStyle="1" w:styleId="WW8Num14z0">
    <w:name w:val="WW8Num14z0"/>
    <w:rsid w:val="00D7382D"/>
    <w:rPr>
      <w:rFonts w:ascii="Symbol" w:hAnsi="Symbol"/>
    </w:rPr>
  </w:style>
  <w:style w:type="character" w:customStyle="1" w:styleId="WW8Num14z1">
    <w:name w:val="WW8Num14z1"/>
    <w:rsid w:val="00D7382D"/>
    <w:rPr>
      <w:rFonts w:ascii="Courier New" w:hAnsi="Courier New" w:cs="Courier New"/>
    </w:rPr>
  </w:style>
  <w:style w:type="character" w:customStyle="1" w:styleId="WW8Num14z2">
    <w:name w:val="WW8Num14z2"/>
    <w:rsid w:val="00D7382D"/>
    <w:rPr>
      <w:rFonts w:ascii="Wingdings" w:hAnsi="Wingdings"/>
    </w:rPr>
  </w:style>
  <w:style w:type="character" w:customStyle="1" w:styleId="aff3">
    <w:name w:val="Подзаголовок Знак"/>
    <w:aliases w:val="Обычный таблица Знак"/>
    <w:rsid w:val="00D7382D"/>
    <w:rPr>
      <w:rFonts w:ascii="Times New Roman" w:eastAsia="Calibri" w:hAnsi="Times New Roman"/>
      <w:b/>
      <w:sz w:val="24"/>
      <w:szCs w:val="24"/>
    </w:rPr>
  </w:style>
  <w:style w:type="character" w:customStyle="1" w:styleId="aff4">
    <w:name w:val="Текст выноски Знак"/>
    <w:uiPriority w:val="99"/>
    <w:rsid w:val="00D7382D"/>
    <w:rPr>
      <w:rFonts w:ascii="Tahoma" w:eastAsia="Calibri" w:hAnsi="Tahoma" w:cs="Tahoma"/>
      <w:sz w:val="16"/>
      <w:szCs w:val="16"/>
    </w:rPr>
  </w:style>
  <w:style w:type="character" w:customStyle="1" w:styleId="S0">
    <w:name w:val="S_Маркированный Знак"/>
    <w:rsid w:val="00D7382D"/>
    <w:rPr>
      <w:rFonts w:ascii="Times New Roman" w:hAnsi="Times New Roman"/>
      <w:w w:val="109"/>
      <w:sz w:val="24"/>
      <w:szCs w:val="24"/>
    </w:rPr>
  </w:style>
  <w:style w:type="character" w:customStyle="1" w:styleId="S1">
    <w:name w:val="S_Обычный Знак"/>
    <w:rsid w:val="00D7382D"/>
    <w:rPr>
      <w:rFonts w:ascii="Times New Roman" w:hAnsi="Times New Roman"/>
      <w:sz w:val="24"/>
      <w:szCs w:val="24"/>
    </w:rPr>
  </w:style>
  <w:style w:type="character" w:customStyle="1" w:styleId="32">
    <w:name w:val="Основной текст 3 Знак"/>
    <w:rsid w:val="00D7382D"/>
    <w:rPr>
      <w:rFonts w:ascii="Times New Roman" w:hAnsi="Times New Roman"/>
      <w:sz w:val="16"/>
      <w:szCs w:val="16"/>
    </w:rPr>
  </w:style>
  <w:style w:type="character" w:customStyle="1" w:styleId="FontStyle12">
    <w:name w:val="Font Style12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28">
    <w:name w:val="Основной текст 2 Знак"/>
    <w:rsid w:val="00D7382D"/>
    <w:rPr>
      <w:rFonts w:ascii="Times New Roman" w:hAnsi="Times New Roman"/>
      <w:sz w:val="24"/>
      <w:szCs w:val="24"/>
    </w:rPr>
  </w:style>
  <w:style w:type="character" w:customStyle="1" w:styleId="FontStyle18">
    <w:name w:val="Font Style18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5">
    <w:name w:val="Font Style15"/>
    <w:rsid w:val="00D7382D"/>
    <w:rPr>
      <w:rFonts w:ascii="MS Reference Sans Serif" w:hAnsi="MS Reference Sans Serif" w:cs="MS Reference Sans Serif"/>
      <w:b/>
      <w:bCs/>
      <w:sz w:val="30"/>
      <w:szCs w:val="30"/>
    </w:rPr>
  </w:style>
  <w:style w:type="character" w:styleId="aff5">
    <w:name w:val="FollowedHyperlink"/>
    <w:uiPriority w:val="99"/>
    <w:rsid w:val="00D7382D"/>
    <w:rPr>
      <w:color w:val="800080"/>
      <w:u w:val="single"/>
    </w:rPr>
  </w:style>
  <w:style w:type="character" w:styleId="aff6">
    <w:name w:val="Placeholder Text"/>
    <w:uiPriority w:val="99"/>
    <w:rsid w:val="00D7382D"/>
    <w:rPr>
      <w:color w:val="808080"/>
    </w:rPr>
  </w:style>
  <w:style w:type="character" w:customStyle="1" w:styleId="FontStyle13">
    <w:name w:val="Font Style13"/>
    <w:rsid w:val="00D7382D"/>
    <w:rPr>
      <w:rFonts w:ascii="MS Reference Sans Serif" w:hAnsi="MS Reference Sans Serif" w:cs="MS Reference Sans Serif"/>
      <w:sz w:val="20"/>
      <w:szCs w:val="20"/>
    </w:rPr>
  </w:style>
  <w:style w:type="character" w:customStyle="1" w:styleId="FontStyle11">
    <w:name w:val="Font Style11"/>
    <w:rsid w:val="00D7382D"/>
    <w:rPr>
      <w:rFonts w:ascii="MS Reference Sans Serif" w:hAnsi="MS Reference Sans Serif" w:cs="MS Reference Sans Serif"/>
      <w:b/>
      <w:bCs/>
      <w:i/>
      <w:iCs/>
      <w:spacing w:val="-10"/>
      <w:sz w:val="20"/>
      <w:szCs w:val="20"/>
    </w:rPr>
  </w:style>
  <w:style w:type="character" w:customStyle="1" w:styleId="FontStyle14">
    <w:name w:val="Font Style14"/>
    <w:rsid w:val="00D7382D"/>
    <w:rPr>
      <w:rFonts w:ascii="MS Reference Sans Serif" w:hAnsi="MS Reference Sans Serif" w:cs="MS Reference Sans Serif"/>
      <w:sz w:val="30"/>
      <w:szCs w:val="30"/>
    </w:rPr>
  </w:style>
  <w:style w:type="character" w:customStyle="1" w:styleId="FontStyle21">
    <w:name w:val="Font Style21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0">
    <w:name w:val="Font Style20"/>
    <w:rsid w:val="00D7382D"/>
    <w:rPr>
      <w:rFonts w:ascii="Consolas" w:hAnsi="Consolas" w:cs="Consolas"/>
      <w:b/>
      <w:bCs/>
      <w:sz w:val="22"/>
      <w:szCs w:val="22"/>
    </w:rPr>
  </w:style>
  <w:style w:type="character" w:customStyle="1" w:styleId="FontStyle16">
    <w:name w:val="Font Style16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17">
    <w:name w:val="Font Style17"/>
    <w:rsid w:val="00D7382D"/>
    <w:rPr>
      <w:rFonts w:ascii="MS Reference Sans Serif" w:hAnsi="MS Reference Sans Serif" w:cs="MS Reference Sans Serif"/>
      <w:b/>
      <w:bCs/>
      <w:spacing w:val="10"/>
      <w:sz w:val="14"/>
      <w:szCs w:val="14"/>
    </w:rPr>
  </w:style>
  <w:style w:type="character" w:customStyle="1" w:styleId="FontStyle19">
    <w:name w:val="Font Style19"/>
    <w:rsid w:val="00D7382D"/>
    <w:rPr>
      <w:rFonts w:ascii="MS Reference Sans Serif" w:hAnsi="MS Reference Sans Serif" w:cs="MS Reference Sans Serif"/>
      <w:sz w:val="18"/>
      <w:szCs w:val="18"/>
    </w:rPr>
  </w:style>
  <w:style w:type="character" w:customStyle="1" w:styleId="FontStyle22">
    <w:name w:val="Font Style22"/>
    <w:rsid w:val="00D7382D"/>
    <w:rPr>
      <w:rFonts w:ascii="MS Reference Sans Serif" w:hAnsi="MS Reference Sans Serif" w:cs="MS Reference Sans Serif"/>
      <w:b/>
      <w:bCs/>
      <w:sz w:val="18"/>
      <w:szCs w:val="18"/>
    </w:rPr>
  </w:style>
  <w:style w:type="character" w:customStyle="1" w:styleId="FontStyle23">
    <w:name w:val="Font Style23"/>
    <w:rsid w:val="00D7382D"/>
    <w:rPr>
      <w:rFonts w:ascii="Verdana" w:hAnsi="Verdana" w:cs="Verdana"/>
      <w:i/>
      <w:iCs/>
      <w:sz w:val="20"/>
      <w:szCs w:val="20"/>
    </w:rPr>
  </w:style>
  <w:style w:type="character" w:customStyle="1" w:styleId="FontStyle24">
    <w:name w:val="Font Style24"/>
    <w:rsid w:val="00D7382D"/>
    <w:rPr>
      <w:rFonts w:ascii="MS Reference Sans Serif" w:hAnsi="MS Reference Sans Serif" w:cs="MS Reference Sans Serif"/>
      <w:b/>
      <w:bCs/>
      <w:sz w:val="52"/>
      <w:szCs w:val="52"/>
    </w:rPr>
  </w:style>
  <w:style w:type="character" w:customStyle="1" w:styleId="FontStyle25">
    <w:name w:val="Font Style25"/>
    <w:rsid w:val="00D7382D"/>
    <w:rPr>
      <w:rFonts w:ascii="MS Reference Sans Serif" w:hAnsi="MS Reference Sans Serif" w:cs="MS Reference Sans Serif"/>
      <w:b/>
      <w:bCs/>
      <w:w w:val="20"/>
      <w:sz w:val="20"/>
      <w:szCs w:val="20"/>
    </w:rPr>
  </w:style>
  <w:style w:type="character" w:styleId="aff7">
    <w:name w:val="Intense Reference"/>
    <w:qFormat/>
    <w:rsid w:val="00D7382D"/>
    <w:rPr>
      <w:b/>
      <w:bCs/>
      <w:smallCaps/>
      <w:color w:val="C0504D"/>
      <w:spacing w:val="5"/>
      <w:u w:val="single"/>
    </w:rPr>
  </w:style>
  <w:style w:type="character" w:customStyle="1" w:styleId="aff8">
    <w:name w:val="Название Знак"/>
    <w:rsid w:val="00D7382D"/>
    <w:rPr>
      <w:rFonts w:ascii="Times New Roman" w:hAnsi="Times New Roman"/>
      <w:b/>
      <w:sz w:val="32"/>
    </w:rPr>
  </w:style>
  <w:style w:type="character" w:customStyle="1" w:styleId="aff9">
    <w:name w:val="Обычный в таблице Знак"/>
    <w:rsid w:val="00D7382D"/>
    <w:rPr>
      <w:rFonts w:ascii="Times New Roman" w:hAnsi="Times New Roman"/>
      <w:sz w:val="24"/>
      <w:szCs w:val="24"/>
    </w:rPr>
  </w:style>
  <w:style w:type="character" w:customStyle="1" w:styleId="affa">
    <w:name w:val="Без интервала Знак"/>
    <w:aliases w:val="с интервалом Знак,Без интервала1 Знак,No Spacing Знак,No Spacing1 Знак"/>
    <w:uiPriority w:val="1"/>
    <w:rsid w:val="00D7382D"/>
    <w:rPr>
      <w:sz w:val="22"/>
      <w:szCs w:val="22"/>
      <w:lang w:val="ru-RU" w:eastAsia="ar-SA" w:bidi="ar-SA"/>
    </w:rPr>
  </w:style>
  <w:style w:type="character" w:customStyle="1" w:styleId="affb">
    <w:name w:val="Абзац рядовой Знак"/>
    <w:rsid w:val="00D7382D"/>
    <w:rPr>
      <w:rFonts w:ascii="Times New Roman" w:hAnsi="Times New Roman"/>
      <w:sz w:val="28"/>
      <w:szCs w:val="28"/>
    </w:rPr>
  </w:style>
  <w:style w:type="character" w:customStyle="1" w:styleId="affc">
    <w:name w:val="СтильЗ Знак"/>
    <w:rsid w:val="00D7382D"/>
    <w:rPr>
      <w:rFonts w:ascii="Times New Roman" w:hAnsi="Times New Roman"/>
      <w:sz w:val="24"/>
    </w:rPr>
  </w:style>
  <w:style w:type="character" w:customStyle="1" w:styleId="29">
    <w:name w:val="Заг 2 Знак Знак"/>
    <w:rsid w:val="00D7382D"/>
    <w:rPr>
      <w:rFonts w:ascii="Arial" w:hAnsi="Arial" w:cs="Arial"/>
      <w:b/>
      <w:caps/>
      <w:color w:val="0070C0"/>
      <w:sz w:val="24"/>
      <w:szCs w:val="28"/>
    </w:rPr>
  </w:style>
  <w:style w:type="character" w:styleId="affd">
    <w:name w:val="Intense Emphasis"/>
    <w:qFormat/>
    <w:rsid w:val="00D7382D"/>
    <w:rPr>
      <w:b/>
      <w:bCs/>
      <w:i/>
      <w:iCs/>
      <w:color w:val="4F81BD"/>
    </w:rPr>
  </w:style>
  <w:style w:type="character" w:customStyle="1" w:styleId="S10">
    <w:name w:val="S_Маркированный Знак1"/>
    <w:rsid w:val="00D7382D"/>
    <w:rPr>
      <w:sz w:val="24"/>
      <w:szCs w:val="24"/>
    </w:rPr>
  </w:style>
  <w:style w:type="character" w:customStyle="1" w:styleId="Bodytext">
    <w:name w:val="Body text_"/>
    <w:rsid w:val="00D7382D"/>
    <w:rPr>
      <w:rFonts w:ascii="Times New Roman" w:hAnsi="Times New Roman"/>
      <w:shd w:val="clear" w:color="auto" w:fill="FFFFFF"/>
    </w:rPr>
  </w:style>
  <w:style w:type="character" w:customStyle="1" w:styleId="Bodytext10">
    <w:name w:val="Body text (10)_"/>
    <w:rsid w:val="00D7382D"/>
    <w:rPr>
      <w:rFonts w:ascii="Arial Narrow" w:hAnsi="Arial Narrow" w:cs="Arial Narrow"/>
      <w:sz w:val="21"/>
      <w:szCs w:val="21"/>
      <w:shd w:val="clear" w:color="auto" w:fill="FFFFFF"/>
    </w:rPr>
  </w:style>
  <w:style w:type="character" w:customStyle="1" w:styleId="Bodytext100">
    <w:name w:val="Body text (10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2Bold">
    <w:name w:val="Heading #4 (2) + Bold"/>
    <w:rsid w:val="00D7382D"/>
    <w:rPr>
      <w:rFonts w:ascii="Arial Narrow" w:hAnsi="Arial Narrow" w:cs="Arial Narrow"/>
      <w:b/>
      <w:bCs/>
      <w:i/>
      <w:iCs/>
      <w:spacing w:val="-10"/>
      <w:sz w:val="21"/>
      <w:szCs w:val="21"/>
      <w:shd w:val="clear" w:color="auto" w:fill="FFFFFF"/>
    </w:rPr>
  </w:style>
  <w:style w:type="character" w:customStyle="1" w:styleId="Heading42">
    <w:name w:val="Heading #4 (2)"/>
    <w:rsid w:val="00D7382D"/>
    <w:rPr>
      <w:rFonts w:ascii="Arial Narrow" w:hAnsi="Arial Narrow" w:cs="Arial Narrow"/>
      <w:sz w:val="21"/>
      <w:szCs w:val="21"/>
      <w:shd w:val="clear" w:color="auto" w:fill="FFFFFF"/>
      <w:lang w:val="ru-RU"/>
    </w:rPr>
  </w:style>
  <w:style w:type="character" w:customStyle="1" w:styleId="Heading43NotBold">
    <w:name w:val="Heading #4 (3) + Not Bold"/>
    <w:rsid w:val="00D7382D"/>
    <w:rPr>
      <w:rFonts w:ascii="Arial Narrow" w:hAnsi="Arial Narrow" w:cs="Arial Narrow"/>
      <w:b/>
      <w:bCs/>
      <w:i/>
      <w:iCs/>
      <w:spacing w:val="0"/>
      <w:w w:val="100"/>
      <w:sz w:val="21"/>
      <w:szCs w:val="21"/>
      <w:shd w:val="clear" w:color="auto" w:fill="FFFFFF"/>
    </w:rPr>
  </w:style>
  <w:style w:type="character" w:customStyle="1" w:styleId="Heading42Bold34">
    <w:name w:val="Heading #4 (2) + Bold34"/>
    <w:rsid w:val="00D7382D"/>
    <w:rPr>
      <w:rFonts w:ascii="Arial Narrow" w:hAnsi="Arial Narrow" w:cs="Arial Narrow"/>
      <w:b/>
      <w:bCs/>
      <w:i/>
      <w:iCs/>
      <w:spacing w:val="-10"/>
      <w:w w:val="100"/>
      <w:sz w:val="21"/>
      <w:szCs w:val="21"/>
      <w:shd w:val="clear" w:color="auto" w:fill="FFFFFF"/>
      <w:lang w:val="ru-RU"/>
    </w:rPr>
  </w:style>
  <w:style w:type="character" w:customStyle="1" w:styleId="Bodytext7">
    <w:name w:val="Body text7"/>
    <w:rsid w:val="00D7382D"/>
    <w:rPr>
      <w:rFonts w:ascii="Times New Roman" w:hAnsi="Times New Roman"/>
      <w:spacing w:val="0"/>
      <w:sz w:val="20"/>
      <w:szCs w:val="20"/>
      <w:shd w:val="clear" w:color="auto" w:fill="FFFFFF"/>
    </w:rPr>
  </w:style>
  <w:style w:type="character" w:customStyle="1" w:styleId="Bodytext6">
    <w:name w:val="Body text6"/>
    <w:rsid w:val="00D7382D"/>
    <w:rPr>
      <w:rFonts w:ascii="Arial Unicode MS" w:eastAsia="Arial Unicode MS" w:hAnsi="Arial Unicode MS" w:cs="Arial Unicode MS"/>
      <w:spacing w:val="0"/>
      <w:sz w:val="20"/>
      <w:szCs w:val="20"/>
      <w:shd w:val="clear" w:color="auto" w:fill="FFFFFF"/>
      <w:lang w:val="ru-RU"/>
    </w:rPr>
  </w:style>
  <w:style w:type="character" w:styleId="affe">
    <w:name w:val="Emphasis"/>
    <w:qFormat/>
    <w:rsid w:val="00D7382D"/>
    <w:rPr>
      <w:i/>
      <w:iCs/>
    </w:rPr>
  </w:style>
  <w:style w:type="character" w:customStyle="1" w:styleId="33">
    <w:name w:val="Основной текст с отступом 3 Знак"/>
    <w:rsid w:val="00D7382D"/>
    <w:rPr>
      <w:rFonts w:ascii="Times New Roman" w:eastAsia="Calibri" w:hAnsi="Times New Roman"/>
      <w:bCs/>
      <w:sz w:val="16"/>
      <w:szCs w:val="16"/>
    </w:rPr>
  </w:style>
  <w:style w:type="character" w:customStyle="1" w:styleId="42">
    <w:name w:val="Стиль 4 Знак"/>
    <w:rsid w:val="00D7382D"/>
    <w:rPr>
      <w:rFonts w:ascii="Times New Roman" w:hAnsi="Times New Roman"/>
      <w:b/>
      <w:bCs/>
      <w:iCs/>
      <w:sz w:val="24"/>
      <w:szCs w:val="22"/>
    </w:rPr>
  </w:style>
  <w:style w:type="character" w:customStyle="1" w:styleId="apple-style-span">
    <w:name w:val="apple-style-span"/>
    <w:rsid w:val="00D7382D"/>
  </w:style>
  <w:style w:type="character" w:customStyle="1" w:styleId="blk">
    <w:name w:val="blk"/>
    <w:rsid w:val="00D7382D"/>
  </w:style>
  <w:style w:type="character" w:customStyle="1" w:styleId="afff">
    <w:name w:val="Текст примечания Знак"/>
    <w:rsid w:val="00D7382D"/>
    <w:rPr>
      <w:rFonts w:ascii="Times New Roman" w:hAnsi="Times New Roman"/>
    </w:rPr>
  </w:style>
  <w:style w:type="character" w:customStyle="1" w:styleId="1e">
    <w:name w:val="_ЗАГОЛОВОК 1 Знак"/>
    <w:rsid w:val="00D7382D"/>
    <w:rPr>
      <w:rFonts w:ascii="Arial" w:hAnsi="Arial" w:cs="Arial"/>
      <w:b/>
      <w:bCs/>
      <w:caps/>
      <w:sz w:val="28"/>
      <w:szCs w:val="32"/>
    </w:rPr>
  </w:style>
  <w:style w:type="character" w:customStyle="1" w:styleId="1f">
    <w:name w:val="Стиль1"/>
    <w:rsid w:val="00D7382D"/>
    <w:rPr>
      <w:rFonts w:ascii="Algerian" w:hAnsi="Algerian"/>
      <w:b/>
    </w:rPr>
  </w:style>
  <w:style w:type="character" w:customStyle="1" w:styleId="2a">
    <w:name w:val="Стиль2"/>
    <w:rsid w:val="00D7382D"/>
    <w:rPr>
      <w:rFonts w:ascii="Arial Narrow" w:hAnsi="Arial Narrow"/>
      <w:b/>
      <w:sz w:val="36"/>
    </w:rPr>
  </w:style>
  <w:style w:type="character" w:customStyle="1" w:styleId="afff0">
    <w:name w:val="Гипертекстовая ссылка"/>
    <w:uiPriority w:val="99"/>
    <w:rsid w:val="00D7382D"/>
    <w:rPr>
      <w:color w:val="008000"/>
    </w:rPr>
  </w:style>
  <w:style w:type="character" w:customStyle="1" w:styleId="afff1">
    <w:name w:val="Обычный (веб) Знак"/>
    <w:aliases w:val="Обычный (веб)1 Знак,Обычный (Web) Знак,Обычный (Web)1 Знак"/>
    <w:rsid w:val="00D7382D"/>
    <w:rPr>
      <w:rFonts w:ascii="Times New Roman" w:eastAsia="Calibri" w:hAnsi="Times New Roman"/>
      <w:sz w:val="24"/>
      <w:szCs w:val="24"/>
    </w:rPr>
  </w:style>
  <w:style w:type="character" w:customStyle="1" w:styleId="1f0">
    <w:name w:val="Текст Знак1"/>
    <w:uiPriority w:val="99"/>
    <w:rsid w:val="00D7382D"/>
    <w:rPr>
      <w:rFonts w:ascii="Courier New" w:hAnsi="Courier New" w:cs="Courier New"/>
      <w:lang w:val="ru-RU" w:eastAsia="ar-SA" w:bidi="ar-SA"/>
    </w:rPr>
  </w:style>
  <w:style w:type="character" w:customStyle="1" w:styleId="1f1">
    <w:name w:val="Основной текст Знак1"/>
    <w:aliases w:val="Основной текст Знак Знак"/>
    <w:rsid w:val="00D7382D"/>
    <w:rPr>
      <w:rFonts w:ascii="Calibri" w:hAnsi="Calibri" w:cs="Calibri"/>
      <w:sz w:val="24"/>
      <w:szCs w:val="22"/>
      <w:lang w:val="ru-RU" w:eastAsia="ar-SA" w:bidi="ar-SA"/>
    </w:rPr>
  </w:style>
  <w:style w:type="paragraph" w:styleId="2b">
    <w:name w:val="toc 2"/>
    <w:basedOn w:val="a2"/>
    <w:next w:val="a2"/>
    <w:qFormat/>
    <w:rsid w:val="00D7382D"/>
    <w:pPr>
      <w:widowControl/>
      <w:autoSpaceDN/>
      <w:spacing w:after="100" w:line="360" w:lineRule="auto"/>
      <w:ind w:firstLine="709"/>
      <w:textAlignment w:val="auto"/>
    </w:pPr>
    <w:rPr>
      <w:rFonts w:eastAsia="Calibri" w:cs="Calibri"/>
      <w:i/>
      <w:kern w:val="0"/>
      <w:sz w:val="24"/>
      <w:szCs w:val="24"/>
      <w:lang w:eastAsia="ar-SA"/>
    </w:rPr>
  </w:style>
  <w:style w:type="paragraph" w:styleId="afff2">
    <w:name w:val="TOC Heading"/>
    <w:basedOn w:val="10"/>
    <w:next w:val="a2"/>
    <w:uiPriority w:val="39"/>
    <w:qFormat/>
    <w:rsid w:val="00D7382D"/>
    <w:pPr>
      <w:numPr>
        <w:numId w:val="0"/>
      </w:numPr>
      <w:spacing w:before="480" w:after="240" w:line="276" w:lineRule="auto"/>
      <w:jc w:val="center"/>
    </w:pPr>
    <w:rPr>
      <w:rFonts w:ascii="Cambria" w:eastAsia="Calibri" w:hAnsi="Cambria" w:cs="Calibri"/>
      <w:color w:val="365F91"/>
      <w:kern w:val="0"/>
      <w:sz w:val="28"/>
      <w:szCs w:val="28"/>
    </w:rPr>
  </w:style>
  <w:style w:type="paragraph" w:customStyle="1" w:styleId="S2">
    <w:name w:val="S_Титульный"/>
    <w:basedOn w:val="a2"/>
    <w:rsid w:val="00D7382D"/>
    <w:pPr>
      <w:widowControl/>
      <w:autoSpaceDN/>
      <w:spacing w:line="360" w:lineRule="auto"/>
      <w:ind w:left="3060" w:firstLine="0"/>
      <w:jc w:val="right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styleId="1f2">
    <w:name w:val="toc 1"/>
    <w:basedOn w:val="a2"/>
    <w:next w:val="a2"/>
    <w:uiPriority w:val="39"/>
    <w:qFormat/>
    <w:rsid w:val="00D7382D"/>
    <w:pPr>
      <w:widowControl/>
      <w:tabs>
        <w:tab w:val="right" w:leader="dot" w:pos="10195"/>
      </w:tabs>
      <w:autoSpaceDN/>
      <w:spacing w:line="360" w:lineRule="auto"/>
      <w:ind w:firstLine="0"/>
      <w:textAlignment w:val="auto"/>
    </w:pPr>
    <w:rPr>
      <w:rFonts w:eastAsia="Calibri" w:cs="Calibri"/>
      <w:b/>
      <w:kern w:val="0"/>
      <w:sz w:val="28"/>
      <w:szCs w:val="28"/>
      <w:lang w:eastAsia="ar-SA"/>
    </w:rPr>
  </w:style>
  <w:style w:type="paragraph" w:styleId="34">
    <w:name w:val="toc 3"/>
    <w:basedOn w:val="a2"/>
    <w:next w:val="a2"/>
    <w:qFormat/>
    <w:rsid w:val="00D7382D"/>
    <w:pPr>
      <w:widowControl/>
      <w:autoSpaceDN/>
      <w:spacing w:line="360" w:lineRule="auto"/>
      <w:ind w:left="48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1">
    <w:name w:val="Маркированный список1"/>
    <w:basedOn w:val="a2"/>
    <w:rsid w:val="00D7382D"/>
    <w:pPr>
      <w:widowControl/>
      <w:numPr>
        <w:numId w:val="2"/>
      </w:numPr>
      <w:autoSpaceDN/>
      <w:spacing w:line="360" w:lineRule="auto"/>
      <w:textAlignment w:val="auto"/>
    </w:pPr>
    <w:rPr>
      <w:rFonts w:cs="Calibri"/>
      <w:color w:val="333399"/>
      <w:w w:val="109"/>
      <w:kern w:val="0"/>
      <w:sz w:val="24"/>
      <w:szCs w:val="24"/>
      <w:lang w:eastAsia="ar-SA"/>
    </w:rPr>
  </w:style>
  <w:style w:type="paragraph" w:customStyle="1" w:styleId="S3">
    <w:name w:val="S_Маркированный"/>
    <w:basedOn w:val="1"/>
    <w:link w:val="S4"/>
    <w:rsid w:val="00D7382D"/>
    <w:pPr>
      <w:tabs>
        <w:tab w:val="left" w:pos="992"/>
      </w:tabs>
      <w:spacing w:line="240" w:lineRule="auto"/>
    </w:pPr>
    <w:rPr>
      <w:color w:val="auto"/>
    </w:rPr>
  </w:style>
  <w:style w:type="paragraph" w:customStyle="1" w:styleId="S5">
    <w:name w:val="S_Обычный"/>
    <w:basedOn w:val="a2"/>
    <w:qFormat/>
    <w:rsid w:val="00D7382D"/>
    <w:pPr>
      <w:widowControl/>
      <w:autoSpaceDN/>
      <w:spacing w:line="360" w:lineRule="auto"/>
      <w:ind w:firstLine="709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310">
    <w:name w:val="Основной текст 31"/>
    <w:basedOn w:val="a2"/>
    <w:rsid w:val="00D7382D"/>
    <w:pPr>
      <w:widowControl/>
      <w:autoSpaceDN/>
      <w:spacing w:after="120" w:line="360" w:lineRule="auto"/>
      <w:ind w:firstLine="567"/>
      <w:jc w:val="left"/>
      <w:textAlignment w:val="auto"/>
    </w:pPr>
    <w:rPr>
      <w:rFonts w:cs="Calibri"/>
      <w:kern w:val="0"/>
      <w:sz w:val="16"/>
      <w:szCs w:val="16"/>
      <w:lang w:eastAsia="ar-SA"/>
    </w:rPr>
  </w:style>
  <w:style w:type="paragraph" w:customStyle="1" w:styleId="Style6">
    <w:name w:val="Style6"/>
    <w:basedOn w:val="a2"/>
    <w:rsid w:val="00D7382D"/>
    <w:pPr>
      <w:autoSpaceDE w:val="0"/>
      <w:autoSpaceDN/>
      <w:spacing w:line="410" w:lineRule="exact"/>
      <w:ind w:firstLine="0"/>
      <w:jc w:val="left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customStyle="1" w:styleId="211">
    <w:name w:val="Основной текст 21"/>
    <w:basedOn w:val="a2"/>
    <w:rsid w:val="00D7382D"/>
    <w:pPr>
      <w:widowControl/>
      <w:autoSpaceDN/>
      <w:spacing w:after="120" w:line="48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Style1">
    <w:name w:val="Style1"/>
    <w:basedOn w:val="a2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color w:val="000000"/>
      <w:kern w:val="0"/>
      <w:sz w:val="24"/>
      <w:szCs w:val="24"/>
      <w:lang w:eastAsia="ar-SA"/>
    </w:rPr>
  </w:style>
  <w:style w:type="paragraph" w:styleId="43">
    <w:name w:val="toc 4"/>
    <w:basedOn w:val="a2"/>
    <w:next w:val="a2"/>
    <w:rsid w:val="00D7382D"/>
    <w:pPr>
      <w:widowControl/>
      <w:autoSpaceDN/>
      <w:spacing w:line="360" w:lineRule="auto"/>
      <w:ind w:left="720" w:firstLine="0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Style2">
    <w:name w:val="Style2"/>
    <w:basedOn w:val="a2"/>
    <w:rsid w:val="00D7382D"/>
    <w:pPr>
      <w:autoSpaceDE w:val="0"/>
      <w:autoSpaceDN/>
      <w:spacing w:line="410" w:lineRule="exact"/>
      <w:ind w:firstLine="468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3">
    <w:name w:val="Style3"/>
    <w:basedOn w:val="a2"/>
    <w:rsid w:val="00D7382D"/>
    <w:pPr>
      <w:autoSpaceDE w:val="0"/>
      <w:autoSpaceDN/>
      <w:spacing w:line="410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4">
    <w:name w:val="Style4"/>
    <w:basedOn w:val="a2"/>
    <w:rsid w:val="00D7382D"/>
    <w:pPr>
      <w:autoSpaceDE w:val="0"/>
      <w:autoSpaceDN/>
      <w:spacing w:line="411" w:lineRule="exact"/>
      <w:ind w:firstLine="54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5">
    <w:name w:val="Style5"/>
    <w:basedOn w:val="a2"/>
    <w:rsid w:val="00D7382D"/>
    <w:pPr>
      <w:autoSpaceDE w:val="0"/>
      <w:autoSpaceDN/>
      <w:spacing w:line="410" w:lineRule="exact"/>
      <w:ind w:hanging="331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7">
    <w:name w:val="Style7"/>
    <w:basedOn w:val="a2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8">
    <w:name w:val="Style8"/>
    <w:basedOn w:val="a2"/>
    <w:rsid w:val="00D7382D"/>
    <w:pPr>
      <w:autoSpaceDE w:val="0"/>
      <w:autoSpaceDN/>
      <w:spacing w:line="216" w:lineRule="exact"/>
      <w:ind w:firstLine="122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1">
    <w:name w:val="Style11"/>
    <w:basedOn w:val="a2"/>
    <w:rsid w:val="00D7382D"/>
    <w:pPr>
      <w:autoSpaceDE w:val="0"/>
      <w:autoSpaceDN/>
      <w:spacing w:line="274" w:lineRule="exact"/>
      <w:ind w:firstLine="0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3">
    <w:name w:val="Style13"/>
    <w:basedOn w:val="a2"/>
    <w:uiPriority w:val="99"/>
    <w:rsid w:val="00D7382D"/>
    <w:pPr>
      <w:autoSpaceDE w:val="0"/>
      <w:autoSpaceDN/>
      <w:spacing w:line="277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2">
    <w:name w:val="Style12"/>
    <w:basedOn w:val="a2"/>
    <w:rsid w:val="00D7382D"/>
    <w:pPr>
      <w:numPr>
        <w:numId w:val="3"/>
      </w:numPr>
      <w:tabs>
        <w:tab w:val="clear" w:pos="360"/>
      </w:tabs>
      <w:autoSpaceDE w:val="0"/>
      <w:autoSpaceDN/>
      <w:spacing w:line="281" w:lineRule="exact"/>
      <w:ind w:left="0" w:hanging="94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9">
    <w:name w:val="Style9"/>
    <w:basedOn w:val="a2"/>
    <w:rsid w:val="00D7382D"/>
    <w:pPr>
      <w:autoSpaceDE w:val="0"/>
      <w:autoSpaceDN/>
      <w:spacing w:line="238" w:lineRule="exact"/>
      <w:ind w:firstLine="0"/>
      <w:jc w:val="center"/>
      <w:textAlignment w:val="auto"/>
    </w:pPr>
    <w:rPr>
      <w:rFonts w:ascii="MS Reference Sans Serif" w:hAnsi="MS Reference Sans Serif" w:cs="Calibri"/>
      <w:kern w:val="0"/>
      <w:sz w:val="24"/>
      <w:szCs w:val="24"/>
      <w:lang w:eastAsia="ar-SA"/>
    </w:rPr>
  </w:style>
  <w:style w:type="paragraph" w:customStyle="1" w:styleId="Style10">
    <w:name w:val="Style10"/>
    <w:basedOn w:val="a2"/>
    <w:rsid w:val="00D7382D"/>
    <w:pPr>
      <w:autoSpaceDE w:val="0"/>
      <w:autoSpaceDN/>
      <w:spacing w:line="240" w:lineRule="auto"/>
      <w:ind w:firstLine="0"/>
      <w:jc w:val="center"/>
      <w:textAlignment w:val="auto"/>
    </w:pPr>
    <w:rPr>
      <w:rFonts w:ascii="Garamond" w:hAnsi="Garamond" w:cs="Calibri"/>
      <w:kern w:val="0"/>
      <w:sz w:val="24"/>
      <w:szCs w:val="24"/>
      <w:lang w:eastAsia="ar-SA"/>
    </w:rPr>
  </w:style>
  <w:style w:type="paragraph" w:customStyle="1" w:styleId="S11">
    <w:name w:val="S_Заголовок 1"/>
    <w:basedOn w:val="a2"/>
    <w:rsid w:val="00D7382D"/>
    <w:pPr>
      <w:widowControl/>
      <w:tabs>
        <w:tab w:val="num" w:pos="360"/>
        <w:tab w:val="left" w:pos="720"/>
      </w:tabs>
      <w:autoSpaceDN/>
      <w:spacing w:line="240" w:lineRule="auto"/>
      <w:ind w:left="720" w:firstLine="0"/>
      <w:jc w:val="center"/>
      <w:textAlignment w:val="auto"/>
    </w:pPr>
    <w:rPr>
      <w:rFonts w:cs="Calibri"/>
      <w:b/>
      <w:caps/>
      <w:kern w:val="0"/>
      <w:sz w:val="24"/>
      <w:szCs w:val="24"/>
      <w:lang w:eastAsia="ar-SA"/>
    </w:rPr>
  </w:style>
  <w:style w:type="paragraph" w:customStyle="1" w:styleId="S20">
    <w:name w:val="S_Заголовок 2"/>
    <w:basedOn w:val="2"/>
    <w:rsid w:val="00D7382D"/>
    <w:pPr>
      <w:keepNext w:val="0"/>
      <w:tabs>
        <w:tab w:val="num" w:pos="1070"/>
      </w:tabs>
      <w:spacing w:before="0" w:after="300"/>
      <w:ind w:left="1070" w:hanging="360"/>
      <w:jc w:val="center"/>
    </w:pPr>
    <w:rPr>
      <w:rFonts w:ascii="Times New Roman" w:hAnsi="Times New Roman" w:cs="Calibri"/>
      <w:bCs w:val="0"/>
      <w:iCs w:val="0"/>
      <w:sz w:val="24"/>
      <w:szCs w:val="24"/>
    </w:rPr>
  </w:style>
  <w:style w:type="paragraph" w:customStyle="1" w:styleId="S30">
    <w:name w:val="S_Заголовок 3"/>
    <w:basedOn w:val="3"/>
    <w:rsid w:val="00D7382D"/>
    <w:pPr>
      <w:keepNext w:val="0"/>
      <w:tabs>
        <w:tab w:val="num" w:pos="2330"/>
      </w:tabs>
      <w:spacing w:before="0" w:after="0" w:line="360" w:lineRule="auto"/>
      <w:ind w:left="2330" w:hanging="720"/>
      <w:jc w:val="both"/>
    </w:pPr>
    <w:rPr>
      <w:rFonts w:ascii="Times New Roman" w:hAnsi="Times New Roman" w:cs="Calibri"/>
      <w:b w:val="0"/>
      <w:bCs w:val="0"/>
      <w:i/>
      <w:sz w:val="24"/>
      <w:szCs w:val="24"/>
      <w:u w:val="single"/>
    </w:rPr>
  </w:style>
  <w:style w:type="paragraph" w:customStyle="1" w:styleId="S40">
    <w:name w:val="S_Заголовок 4"/>
    <w:basedOn w:val="4"/>
    <w:rsid w:val="00D7382D"/>
    <w:pPr>
      <w:keepNext w:val="0"/>
      <w:tabs>
        <w:tab w:val="num" w:pos="2150"/>
      </w:tabs>
      <w:spacing w:before="0" w:after="0" w:line="360" w:lineRule="auto"/>
      <w:ind w:left="720" w:firstLine="0"/>
      <w:jc w:val="center"/>
    </w:pPr>
    <w:rPr>
      <w:rFonts w:cs="Calibri"/>
      <w:bCs w:val="0"/>
      <w:i/>
      <w:sz w:val="24"/>
      <w:szCs w:val="24"/>
    </w:rPr>
  </w:style>
  <w:style w:type="paragraph" w:customStyle="1" w:styleId="afff3">
    <w:name w:val="Таблица"/>
    <w:basedOn w:val="a2"/>
    <w:qFormat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4">
    <w:name w:val="Заголовок таблици"/>
    <w:basedOn w:val="a2"/>
    <w:rsid w:val="00D7382D"/>
    <w:pPr>
      <w:widowControl/>
      <w:autoSpaceDN/>
      <w:spacing w:line="240" w:lineRule="auto"/>
      <w:ind w:firstLine="540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1">
    <w:name w:val="Обычный11"/>
    <w:link w:val="Normal"/>
    <w:rsid w:val="00D7382D"/>
    <w:pPr>
      <w:suppressAutoHyphens/>
    </w:pPr>
    <w:rPr>
      <w:rFonts w:eastAsia="Arial" w:cs="Calibri"/>
      <w:sz w:val="24"/>
      <w:lang w:eastAsia="ar-SA"/>
    </w:rPr>
  </w:style>
  <w:style w:type="paragraph" w:customStyle="1" w:styleId="afff5">
    <w:name w:val="Обычный в таблице"/>
    <w:basedOn w:val="a2"/>
    <w:rsid w:val="00D7382D"/>
    <w:pPr>
      <w:widowControl/>
      <w:autoSpaceDN/>
      <w:spacing w:line="360" w:lineRule="auto"/>
      <w:ind w:hanging="6"/>
      <w:jc w:val="center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112">
    <w:name w:val="Название объекта11"/>
    <w:basedOn w:val="a2"/>
    <w:next w:val="a2"/>
    <w:rsid w:val="00D7382D"/>
    <w:pPr>
      <w:widowControl/>
      <w:autoSpaceDN/>
      <w:spacing w:after="200" w:line="240" w:lineRule="auto"/>
      <w:ind w:firstLine="0"/>
      <w:jc w:val="center"/>
      <w:textAlignment w:val="auto"/>
    </w:pPr>
    <w:rPr>
      <w:rFonts w:cs="Calibri"/>
      <w:b/>
      <w:bCs/>
      <w:color w:val="4F81BD"/>
      <w:kern w:val="0"/>
      <w:sz w:val="18"/>
      <w:szCs w:val="18"/>
      <w:lang w:eastAsia="ar-SA"/>
    </w:rPr>
  </w:style>
  <w:style w:type="paragraph" w:customStyle="1" w:styleId="1f3">
    <w:name w:val="Без интервала1"/>
    <w:link w:val="NoSpacingChar"/>
    <w:uiPriority w:val="1"/>
    <w:qFormat/>
    <w:rsid w:val="00D7382D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afff6">
    <w:name w:val="Абзац рядовой"/>
    <w:basedOn w:val="a2"/>
    <w:rsid w:val="00D7382D"/>
    <w:pPr>
      <w:widowControl/>
      <w:autoSpaceDN/>
      <w:spacing w:line="240" w:lineRule="auto"/>
      <w:ind w:firstLine="0"/>
      <w:textAlignment w:val="auto"/>
    </w:pPr>
    <w:rPr>
      <w:rFonts w:cs="Calibri"/>
      <w:kern w:val="0"/>
      <w:sz w:val="28"/>
      <w:szCs w:val="28"/>
      <w:lang w:eastAsia="ar-SA"/>
    </w:rPr>
  </w:style>
  <w:style w:type="paragraph" w:customStyle="1" w:styleId="ConsNormal">
    <w:name w:val="ConsNormal"/>
    <w:link w:val="ConsNormal0"/>
    <w:rsid w:val="00D7382D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fff7">
    <w:name w:val="СтильЗ"/>
    <w:basedOn w:val="a2"/>
    <w:rsid w:val="00D7382D"/>
    <w:pPr>
      <w:widowControl/>
      <w:autoSpaceDN/>
      <w:spacing w:line="360" w:lineRule="auto"/>
      <w:ind w:firstLine="567"/>
      <w:textAlignment w:val="auto"/>
    </w:pPr>
    <w:rPr>
      <w:rFonts w:cs="Calibri"/>
      <w:kern w:val="0"/>
      <w:sz w:val="24"/>
      <w:lang w:eastAsia="ar-SA"/>
    </w:rPr>
  </w:style>
  <w:style w:type="paragraph" w:customStyle="1" w:styleId="2c">
    <w:name w:val="Заг 2 Знак"/>
    <w:basedOn w:val="a2"/>
    <w:rsid w:val="00D7382D"/>
    <w:pPr>
      <w:widowControl/>
      <w:autoSpaceDN/>
      <w:spacing w:before="240" w:after="180" w:line="240" w:lineRule="auto"/>
      <w:ind w:firstLine="0"/>
      <w:jc w:val="left"/>
      <w:textAlignment w:val="auto"/>
    </w:pPr>
    <w:rPr>
      <w:rFonts w:ascii="Arial" w:hAnsi="Arial" w:cs="Arial"/>
      <w:b/>
      <w:caps/>
      <w:color w:val="0070C0"/>
      <w:kern w:val="0"/>
      <w:sz w:val="24"/>
      <w:szCs w:val="28"/>
      <w:lang w:eastAsia="ar-SA"/>
    </w:rPr>
  </w:style>
  <w:style w:type="paragraph" w:customStyle="1" w:styleId="S6">
    <w:name w:val="S_Обычний подчёркнутый"/>
    <w:basedOn w:val="a2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cs="Calibri"/>
      <w:i/>
      <w:kern w:val="0"/>
      <w:sz w:val="24"/>
      <w:szCs w:val="24"/>
      <w:u w:val="single"/>
      <w:lang w:eastAsia="ar-SA"/>
    </w:rPr>
  </w:style>
  <w:style w:type="paragraph" w:customStyle="1" w:styleId="1f4">
    <w:name w:val="Основной текст1"/>
    <w:basedOn w:val="a2"/>
    <w:rsid w:val="00D7382D"/>
    <w:pPr>
      <w:widowControl/>
      <w:shd w:val="clear" w:color="auto" w:fill="FFFFFF"/>
      <w:autoSpaceDN/>
      <w:spacing w:line="274" w:lineRule="exact"/>
      <w:ind w:firstLine="0"/>
      <w:textAlignment w:val="auto"/>
    </w:pPr>
    <w:rPr>
      <w:rFonts w:cs="Calibri"/>
      <w:kern w:val="0"/>
      <w:sz w:val="20"/>
      <w:lang w:eastAsia="ar-SA"/>
    </w:rPr>
  </w:style>
  <w:style w:type="paragraph" w:customStyle="1" w:styleId="Bodytext101">
    <w:name w:val="Body text (10)1"/>
    <w:basedOn w:val="a2"/>
    <w:rsid w:val="00D7382D"/>
    <w:pPr>
      <w:widowControl/>
      <w:shd w:val="clear" w:color="auto" w:fill="FFFFFF"/>
      <w:autoSpaceDN/>
      <w:spacing w:before="420" w:after="180" w:line="283" w:lineRule="exact"/>
      <w:ind w:hanging="1160"/>
      <w:textAlignment w:val="auto"/>
    </w:pPr>
    <w:rPr>
      <w:rFonts w:ascii="Arial Narrow" w:hAnsi="Arial Narrow" w:cs="Arial Narrow"/>
      <w:kern w:val="0"/>
      <w:sz w:val="21"/>
      <w:szCs w:val="21"/>
      <w:lang w:eastAsia="ar-SA"/>
    </w:rPr>
  </w:style>
  <w:style w:type="paragraph" w:customStyle="1" w:styleId="Bodytext1">
    <w:name w:val="Body text1"/>
    <w:basedOn w:val="a2"/>
    <w:rsid w:val="00D7382D"/>
    <w:pPr>
      <w:widowControl/>
      <w:shd w:val="clear" w:color="auto" w:fill="FFFFFF"/>
      <w:autoSpaceDN/>
      <w:spacing w:after="180" w:line="298" w:lineRule="exact"/>
      <w:ind w:firstLine="0"/>
      <w:textAlignment w:val="auto"/>
    </w:pPr>
    <w:rPr>
      <w:rFonts w:ascii="Arial Unicode MS" w:eastAsia="Arial Unicode MS" w:hAnsi="Arial Unicode MS" w:cs="Arial Unicode MS"/>
      <w:kern w:val="0"/>
      <w:sz w:val="20"/>
      <w:lang w:eastAsia="ar-SA"/>
    </w:rPr>
  </w:style>
  <w:style w:type="paragraph" w:customStyle="1" w:styleId="311">
    <w:name w:val="Основной текст с отступом 31"/>
    <w:basedOn w:val="a2"/>
    <w:rsid w:val="00D7382D"/>
    <w:pPr>
      <w:widowControl/>
      <w:autoSpaceDN/>
      <w:spacing w:after="120" w:line="360" w:lineRule="auto"/>
      <w:ind w:left="283" w:firstLine="0"/>
      <w:textAlignment w:val="auto"/>
    </w:pPr>
    <w:rPr>
      <w:rFonts w:eastAsia="Calibri" w:cs="Calibri"/>
      <w:bCs/>
      <w:kern w:val="0"/>
      <w:sz w:val="16"/>
      <w:szCs w:val="16"/>
      <w:lang w:eastAsia="ar-SA"/>
    </w:rPr>
  </w:style>
  <w:style w:type="paragraph" w:customStyle="1" w:styleId="44">
    <w:name w:val="Стиль 4"/>
    <w:basedOn w:val="4"/>
    <w:rsid w:val="00D7382D"/>
    <w:pPr>
      <w:keepLines/>
      <w:numPr>
        <w:ilvl w:val="0"/>
        <w:numId w:val="0"/>
      </w:numPr>
      <w:spacing w:before="200" w:after="0" w:line="360" w:lineRule="auto"/>
      <w:ind w:firstLine="709"/>
      <w:jc w:val="both"/>
    </w:pPr>
    <w:rPr>
      <w:rFonts w:cs="Calibri"/>
      <w:iCs/>
      <w:sz w:val="24"/>
      <w:szCs w:val="22"/>
    </w:rPr>
  </w:style>
  <w:style w:type="paragraph" w:customStyle="1" w:styleId="afff8">
    <w:name w:val="Стиль"/>
    <w:rsid w:val="00D7382D"/>
    <w:pPr>
      <w:widowControl w:val="0"/>
      <w:suppressAutoHyphens/>
      <w:autoSpaceDE w:val="0"/>
    </w:pPr>
    <w:rPr>
      <w:rFonts w:eastAsia="Arial" w:cs="Calibri"/>
      <w:sz w:val="24"/>
      <w:szCs w:val="24"/>
      <w:lang w:eastAsia="ar-SA"/>
    </w:rPr>
  </w:style>
  <w:style w:type="paragraph" w:customStyle="1" w:styleId="ConsNonformat">
    <w:name w:val="ConsNonformat"/>
    <w:rsid w:val="00D7382D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afff9">
    <w:name w:val="Знак Знак Знак Знак Знак Знак"/>
    <w:basedOn w:val="a2"/>
    <w:rsid w:val="00D7382D"/>
    <w:pPr>
      <w:widowControl/>
      <w:autoSpaceDN/>
      <w:spacing w:before="280" w:after="280" w:line="276" w:lineRule="auto"/>
      <w:ind w:firstLine="0"/>
      <w:jc w:val="left"/>
      <w:textAlignment w:val="auto"/>
    </w:pPr>
    <w:rPr>
      <w:rFonts w:ascii="Tahoma" w:eastAsia="Calibri" w:hAnsi="Tahoma" w:cs="Calibri"/>
      <w:kern w:val="0"/>
      <w:sz w:val="20"/>
      <w:lang w:val="en-US" w:eastAsia="ar-SA"/>
    </w:rPr>
  </w:style>
  <w:style w:type="paragraph" w:customStyle="1" w:styleId="1f5">
    <w:name w:val="Цитата1"/>
    <w:basedOn w:val="a2"/>
    <w:rsid w:val="00D7382D"/>
    <w:pPr>
      <w:widowControl/>
      <w:autoSpaceDN/>
      <w:spacing w:line="240" w:lineRule="auto"/>
      <w:ind w:left="-567" w:right="-1" w:firstLine="567"/>
      <w:textAlignment w:val="auto"/>
    </w:pPr>
    <w:rPr>
      <w:rFonts w:cs="Calibri"/>
      <w:kern w:val="0"/>
      <w:sz w:val="28"/>
      <w:lang w:eastAsia="ar-SA"/>
    </w:rPr>
  </w:style>
  <w:style w:type="paragraph" w:customStyle="1" w:styleId="uni">
    <w:name w:val="uni"/>
    <w:basedOn w:val="a2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cs="Calibri"/>
      <w:kern w:val="0"/>
      <w:sz w:val="24"/>
      <w:szCs w:val="24"/>
      <w:lang w:eastAsia="ar-SA"/>
    </w:rPr>
  </w:style>
  <w:style w:type="paragraph" w:customStyle="1" w:styleId="afffa">
    <w:name w:val="основной текст"/>
    <w:basedOn w:val="a2"/>
    <w:rsid w:val="00D7382D"/>
    <w:pPr>
      <w:widowControl/>
      <w:autoSpaceDN/>
      <w:spacing w:after="120" w:line="240" w:lineRule="auto"/>
      <w:ind w:firstLine="851"/>
      <w:textAlignment w:val="auto"/>
    </w:pPr>
    <w:rPr>
      <w:rFonts w:ascii="Arial" w:hAnsi="Arial" w:cs="Calibri"/>
      <w:kern w:val="0"/>
      <w:sz w:val="28"/>
      <w:lang w:eastAsia="ar-SA"/>
    </w:rPr>
  </w:style>
  <w:style w:type="paragraph" w:customStyle="1" w:styleId="1f6">
    <w:name w:val="Текст примечания1"/>
    <w:basedOn w:val="a2"/>
    <w:rsid w:val="00D7382D"/>
    <w:pPr>
      <w:widowControl/>
      <w:autoSpaceDN/>
      <w:spacing w:line="360" w:lineRule="auto"/>
      <w:ind w:firstLine="680"/>
      <w:textAlignment w:val="auto"/>
    </w:pPr>
    <w:rPr>
      <w:rFonts w:cs="Calibri"/>
      <w:kern w:val="0"/>
      <w:sz w:val="20"/>
      <w:lang w:eastAsia="ar-SA"/>
    </w:rPr>
  </w:style>
  <w:style w:type="paragraph" w:customStyle="1" w:styleId="Char">
    <w:name w:val="Char Знак"/>
    <w:basedOn w:val="a2"/>
    <w:rsid w:val="00D7382D"/>
    <w:pPr>
      <w:widowControl/>
      <w:autoSpaceDN/>
      <w:spacing w:before="280" w:after="280" w:line="240" w:lineRule="auto"/>
      <w:ind w:firstLine="0"/>
      <w:jc w:val="left"/>
      <w:textAlignment w:val="auto"/>
    </w:pPr>
    <w:rPr>
      <w:rFonts w:ascii="Tahoma" w:hAnsi="Tahoma" w:cs="Calibri"/>
      <w:kern w:val="0"/>
      <w:sz w:val="20"/>
      <w:lang w:val="en-US" w:eastAsia="ar-SA"/>
    </w:rPr>
  </w:style>
  <w:style w:type="paragraph" w:customStyle="1" w:styleId="1f7">
    <w:name w:val="_ЗАГОЛОВОК 1"/>
    <w:basedOn w:val="a2"/>
    <w:rsid w:val="00D7382D"/>
    <w:pPr>
      <w:keepNext/>
      <w:pageBreakBefore/>
      <w:widowControl/>
      <w:autoSpaceDN/>
      <w:spacing w:before="120" w:line="360" w:lineRule="auto"/>
      <w:ind w:firstLine="0"/>
      <w:textAlignment w:val="auto"/>
    </w:pPr>
    <w:rPr>
      <w:rFonts w:ascii="Arial" w:hAnsi="Arial" w:cs="Arial"/>
      <w:b/>
      <w:bCs/>
      <w:caps/>
      <w:kern w:val="0"/>
      <w:sz w:val="28"/>
      <w:szCs w:val="32"/>
      <w:lang w:eastAsia="ar-SA"/>
    </w:rPr>
  </w:style>
  <w:style w:type="paragraph" w:customStyle="1" w:styleId="afffb">
    <w:name w:val="Штамп"/>
    <w:basedOn w:val="a2"/>
    <w:rsid w:val="00D7382D"/>
    <w:pPr>
      <w:widowControl/>
      <w:autoSpaceDN/>
      <w:spacing w:line="240" w:lineRule="auto"/>
      <w:ind w:firstLine="0"/>
      <w:jc w:val="center"/>
      <w:textAlignment w:val="auto"/>
    </w:pPr>
    <w:rPr>
      <w:rFonts w:ascii="ГОСТ тип А" w:hAnsi="ГОСТ тип А" w:cs="Calibri"/>
      <w:i/>
      <w:kern w:val="0"/>
      <w:sz w:val="18"/>
      <w:lang w:eastAsia="ar-SA"/>
    </w:rPr>
  </w:style>
  <w:style w:type="paragraph" w:customStyle="1" w:styleId="1f8">
    <w:name w:val="Абзац списка1"/>
    <w:basedOn w:val="a2"/>
    <w:qFormat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eastAsia="Calibri" w:cs="Calibri"/>
      <w:kern w:val="0"/>
      <w:sz w:val="24"/>
      <w:szCs w:val="22"/>
      <w:lang w:eastAsia="ar-SA"/>
    </w:rPr>
  </w:style>
  <w:style w:type="paragraph" w:customStyle="1" w:styleId="msolistparagraph0">
    <w:name w:val="msolistparagraph"/>
    <w:basedOn w:val="a2"/>
    <w:rsid w:val="00D7382D"/>
    <w:pPr>
      <w:widowControl/>
      <w:autoSpaceDN/>
      <w:spacing w:after="200" w:line="276" w:lineRule="auto"/>
      <w:ind w:left="720" w:firstLine="0"/>
      <w:jc w:val="left"/>
      <w:textAlignment w:val="auto"/>
    </w:pPr>
    <w:rPr>
      <w:rFonts w:ascii="Calibri" w:eastAsia="Calibri" w:hAnsi="Calibri" w:cs="Calibri"/>
      <w:kern w:val="0"/>
      <w:sz w:val="22"/>
      <w:szCs w:val="22"/>
      <w:lang w:eastAsia="ar-SA"/>
    </w:rPr>
  </w:style>
  <w:style w:type="paragraph" w:customStyle="1" w:styleId="xl65">
    <w:name w:val="xl65"/>
    <w:basedOn w:val="a2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6">
    <w:name w:val="xl66"/>
    <w:basedOn w:val="a2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7">
    <w:name w:val="xl67"/>
    <w:basedOn w:val="a2"/>
    <w:rsid w:val="00D7382D"/>
    <w:pPr>
      <w:widowControl/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8">
    <w:name w:val="xl68"/>
    <w:basedOn w:val="a2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69">
    <w:name w:val="xl69"/>
    <w:basedOn w:val="a2"/>
    <w:rsid w:val="00D7382D"/>
    <w:pPr>
      <w:widowControl/>
      <w:autoSpaceDN/>
      <w:spacing w:before="280" w:after="280" w:line="240" w:lineRule="auto"/>
      <w:ind w:firstLine="0"/>
      <w:jc w:val="left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0">
    <w:name w:val="xl70"/>
    <w:basedOn w:val="a2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1">
    <w:name w:val="xl71"/>
    <w:basedOn w:val="a2"/>
    <w:rsid w:val="00D7382D"/>
    <w:pPr>
      <w:widowControl/>
      <w:pBdr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72">
    <w:name w:val="xl72"/>
    <w:basedOn w:val="a2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3">
    <w:name w:val="xl73"/>
    <w:basedOn w:val="a2"/>
    <w:rsid w:val="00D7382D"/>
    <w:pPr>
      <w:widowControl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4">
    <w:name w:val="xl74"/>
    <w:basedOn w:val="a2"/>
    <w:rsid w:val="00D7382D"/>
    <w:pPr>
      <w:widowControl/>
      <w:pBdr>
        <w:top w:val="single" w:sz="8" w:space="0" w:color="000000"/>
        <w:lef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5">
    <w:name w:val="xl75"/>
    <w:basedOn w:val="a2"/>
    <w:rsid w:val="00D7382D"/>
    <w:pPr>
      <w:widowControl/>
      <w:pBdr>
        <w:left w:val="single" w:sz="8" w:space="0" w:color="000000"/>
        <w:bottom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6">
    <w:name w:val="xl76"/>
    <w:basedOn w:val="a2"/>
    <w:rsid w:val="00D7382D"/>
    <w:pPr>
      <w:widowControl/>
      <w:pBdr>
        <w:top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7">
    <w:name w:val="xl77"/>
    <w:basedOn w:val="a2"/>
    <w:rsid w:val="00D7382D"/>
    <w:pPr>
      <w:widowControl/>
      <w:pBdr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8">
    <w:name w:val="xl78"/>
    <w:basedOn w:val="a2"/>
    <w:rsid w:val="00D7382D"/>
    <w:pPr>
      <w:widowControl/>
      <w:pBdr>
        <w:top w:val="single" w:sz="8" w:space="0" w:color="000000"/>
        <w:left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79">
    <w:name w:val="xl79"/>
    <w:basedOn w:val="a2"/>
    <w:rsid w:val="00D7382D"/>
    <w:pPr>
      <w:widowControl/>
      <w:pBdr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b/>
      <w:bCs/>
      <w:kern w:val="0"/>
      <w:sz w:val="24"/>
      <w:szCs w:val="24"/>
      <w:lang w:eastAsia="ar-SA"/>
    </w:rPr>
  </w:style>
  <w:style w:type="paragraph" w:customStyle="1" w:styleId="xl80">
    <w:name w:val="xl80"/>
    <w:basedOn w:val="a2"/>
    <w:rsid w:val="00D7382D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1">
    <w:name w:val="xl81"/>
    <w:basedOn w:val="a2"/>
    <w:rsid w:val="00D7382D"/>
    <w:pPr>
      <w:widowControl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2">
    <w:name w:val="xl82"/>
    <w:basedOn w:val="a2"/>
    <w:rsid w:val="00D7382D"/>
    <w:pPr>
      <w:widowControl/>
      <w:pBdr>
        <w:left w:val="single" w:sz="4" w:space="0" w:color="000000"/>
        <w:bottom w:val="single" w:sz="4" w:space="0" w:color="000000"/>
        <w:right w:val="single" w:sz="8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3">
    <w:name w:val="xl83"/>
    <w:basedOn w:val="a2"/>
    <w:rsid w:val="00D7382D"/>
    <w:pPr>
      <w:widowControl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4">
    <w:name w:val="xl84"/>
    <w:basedOn w:val="a2"/>
    <w:rsid w:val="00D7382D"/>
    <w:pPr>
      <w:widowControl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customStyle="1" w:styleId="xl85">
    <w:name w:val="xl85"/>
    <w:basedOn w:val="a2"/>
    <w:rsid w:val="00D7382D"/>
    <w:pPr>
      <w:widowControl/>
      <w:pBdr>
        <w:left w:val="single" w:sz="8" w:space="0" w:color="000000"/>
        <w:bottom w:val="single" w:sz="4" w:space="0" w:color="000000"/>
        <w:right w:val="single" w:sz="4" w:space="0" w:color="000000"/>
      </w:pBdr>
      <w:autoSpaceDN/>
      <w:spacing w:before="280" w:after="280" w:line="240" w:lineRule="auto"/>
      <w:ind w:firstLine="0"/>
      <w:jc w:val="center"/>
      <w:textAlignment w:val="center"/>
    </w:pPr>
    <w:rPr>
      <w:rFonts w:cs="Calibri"/>
      <w:kern w:val="0"/>
      <w:sz w:val="24"/>
      <w:szCs w:val="24"/>
      <w:lang w:eastAsia="ar-SA"/>
    </w:rPr>
  </w:style>
  <w:style w:type="paragraph" w:styleId="51">
    <w:name w:val="toc 5"/>
    <w:basedOn w:val="1c"/>
    <w:rsid w:val="00D7382D"/>
    <w:pPr>
      <w:tabs>
        <w:tab w:val="right" w:leader="dot" w:pos="8506"/>
      </w:tabs>
      <w:spacing w:line="360" w:lineRule="auto"/>
      <w:ind w:left="1132"/>
      <w:jc w:val="both"/>
    </w:pPr>
    <w:rPr>
      <w:rFonts w:ascii="Arial" w:eastAsia="Calibri" w:hAnsi="Arial" w:cs="Mangal"/>
      <w:sz w:val="24"/>
      <w:szCs w:val="22"/>
    </w:rPr>
  </w:style>
  <w:style w:type="paragraph" w:styleId="61">
    <w:name w:val="toc 6"/>
    <w:basedOn w:val="1c"/>
    <w:rsid w:val="00D7382D"/>
    <w:pPr>
      <w:tabs>
        <w:tab w:val="right" w:leader="dot" w:pos="8223"/>
      </w:tabs>
      <w:spacing w:line="360" w:lineRule="auto"/>
      <w:ind w:left="1415"/>
      <w:jc w:val="both"/>
    </w:pPr>
    <w:rPr>
      <w:rFonts w:ascii="Arial" w:eastAsia="Calibri" w:hAnsi="Arial" w:cs="Mangal"/>
      <w:sz w:val="24"/>
      <w:szCs w:val="22"/>
    </w:rPr>
  </w:style>
  <w:style w:type="paragraph" w:styleId="71">
    <w:name w:val="toc 7"/>
    <w:basedOn w:val="1c"/>
    <w:rsid w:val="00D7382D"/>
    <w:pPr>
      <w:tabs>
        <w:tab w:val="right" w:leader="dot" w:pos="7940"/>
      </w:tabs>
      <w:spacing w:line="360" w:lineRule="auto"/>
      <w:ind w:left="1698"/>
      <w:jc w:val="both"/>
    </w:pPr>
    <w:rPr>
      <w:rFonts w:ascii="Arial" w:eastAsia="Calibri" w:hAnsi="Arial" w:cs="Mangal"/>
      <w:sz w:val="24"/>
      <w:szCs w:val="22"/>
    </w:rPr>
  </w:style>
  <w:style w:type="paragraph" w:styleId="81">
    <w:name w:val="toc 8"/>
    <w:basedOn w:val="1c"/>
    <w:rsid w:val="00D7382D"/>
    <w:pPr>
      <w:tabs>
        <w:tab w:val="right" w:leader="dot" w:pos="7657"/>
      </w:tabs>
      <w:spacing w:line="360" w:lineRule="auto"/>
      <w:ind w:left="1981"/>
      <w:jc w:val="both"/>
    </w:pPr>
    <w:rPr>
      <w:rFonts w:ascii="Arial" w:eastAsia="Calibri" w:hAnsi="Arial" w:cs="Mangal"/>
      <w:sz w:val="24"/>
      <w:szCs w:val="22"/>
    </w:rPr>
  </w:style>
  <w:style w:type="paragraph" w:styleId="91">
    <w:name w:val="toc 9"/>
    <w:basedOn w:val="1c"/>
    <w:rsid w:val="00D7382D"/>
    <w:pPr>
      <w:tabs>
        <w:tab w:val="right" w:leader="dot" w:pos="7374"/>
      </w:tabs>
      <w:spacing w:line="360" w:lineRule="auto"/>
      <w:ind w:left="2264"/>
      <w:jc w:val="both"/>
    </w:pPr>
    <w:rPr>
      <w:rFonts w:ascii="Arial" w:eastAsia="Calibri" w:hAnsi="Arial" w:cs="Mangal"/>
      <w:sz w:val="24"/>
      <w:szCs w:val="22"/>
    </w:rPr>
  </w:style>
  <w:style w:type="paragraph" w:customStyle="1" w:styleId="100">
    <w:name w:val="Оглавление 10"/>
    <w:basedOn w:val="1c"/>
    <w:rsid w:val="00D7382D"/>
    <w:pPr>
      <w:tabs>
        <w:tab w:val="right" w:leader="dot" w:pos="7091"/>
      </w:tabs>
      <w:spacing w:line="360" w:lineRule="auto"/>
      <w:ind w:left="2547"/>
      <w:jc w:val="both"/>
    </w:pPr>
    <w:rPr>
      <w:rFonts w:ascii="Arial" w:eastAsia="Calibri" w:hAnsi="Arial" w:cs="Mangal"/>
      <w:sz w:val="24"/>
      <w:szCs w:val="22"/>
    </w:rPr>
  </w:style>
  <w:style w:type="paragraph" w:styleId="afffc">
    <w:name w:val="Block Text"/>
    <w:basedOn w:val="a2"/>
    <w:unhideWhenUsed/>
    <w:rsid w:val="00D7382D"/>
    <w:pPr>
      <w:widowControl/>
      <w:tabs>
        <w:tab w:val="left" w:pos="1418"/>
      </w:tabs>
      <w:suppressAutoHyphens w:val="0"/>
      <w:overflowPunct w:val="0"/>
      <w:autoSpaceDE w:val="0"/>
      <w:adjustRightInd w:val="0"/>
      <w:spacing w:line="240" w:lineRule="auto"/>
      <w:ind w:left="660" w:right="-143" w:firstLine="0"/>
      <w:jc w:val="left"/>
      <w:textAlignment w:val="auto"/>
    </w:pPr>
    <w:rPr>
      <w:kern w:val="0"/>
      <w:sz w:val="24"/>
      <w:szCs w:val="24"/>
    </w:rPr>
  </w:style>
  <w:style w:type="character" w:customStyle="1" w:styleId="apple-converted-space">
    <w:name w:val="apple-converted-space"/>
    <w:rsid w:val="00D7382D"/>
  </w:style>
  <w:style w:type="paragraph" w:customStyle="1" w:styleId="afffd">
    <w:name w:val="П.З."/>
    <w:basedOn w:val="a2"/>
    <w:link w:val="afffe"/>
    <w:uiPriority w:val="99"/>
    <w:rsid w:val="00D7382D"/>
    <w:pPr>
      <w:widowControl/>
      <w:suppressAutoHyphens w:val="0"/>
      <w:autoSpaceDN/>
      <w:spacing w:line="240" w:lineRule="auto"/>
      <w:ind w:firstLine="851"/>
      <w:jc w:val="left"/>
      <w:textAlignment w:val="auto"/>
    </w:pPr>
    <w:rPr>
      <w:rFonts w:ascii="Calibri" w:hAnsi="Calibri"/>
      <w:kern w:val="0"/>
      <w:sz w:val="24"/>
      <w:szCs w:val="28"/>
    </w:rPr>
  </w:style>
  <w:style w:type="character" w:customStyle="1" w:styleId="afffe">
    <w:name w:val="П.З. Знак"/>
    <w:link w:val="afffd"/>
    <w:uiPriority w:val="99"/>
    <w:locked/>
    <w:rsid w:val="00D7382D"/>
    <w:rPr>
      <w:rFonts w:ascii="Calibri" w:eastAsia="Times New Roman" w:hAnsi="Calibri" w:cs="Times New Roman"/>
      <w:sz w:val="24"/>
      <w:szCs w:val="28"/>
    </w:rPr>
  </w:style>
  <w:style w:type="character" w:customStyle="1" w:styleId="FontStyle112">
    <w:name w:val="Font Style112"/>
    <w:uiPriority w:val="99"/>
    <w:rsid w:val="00D7382D"/>
    <w:rPr>
      <w:rFonts w:ascii="Times New Roman" w:hAnsi="Times New Roman" w:cs="Times New Roman"/>
      <w:sz w:val="20"/>
      <w:szCs w:val="20"/>
    </w:rPr>
  </w:style>
  <w:style w:type="character" w:customStyle="1" w:styleId="62">
    <w:name w:val="Основной текст6"/>
    <w:rsid w:val="00D7382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customStyle="1" w:styleId="Default">
    <w:name w:val="Default"/>
    <w:rsid w:val="00D7382D"/>
    <w:pPr>
      <w:autoSpaceDE w:val="0"/>
      <w:autoSpaceDN w:val="0"/>
      <w:adjustRightInd w:val="0"/>
    </w:pPr>
    <w:rPr>
      <w:rFonts w:eastAsia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2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db9fe9049761426654245bb2dd862eecmsonormal">
    <w:name w:val="db9fe9049761426654245bb2dd862eecmsonormal"/>
    <w:basedOn w:val="a2"/>
    <w:rsid w:val="00D7382D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oqoid">
    <w:name w:val="_oqoid"/>
    <w:rsid w:val="00D7382D"/>
  </w:style>
  <w:style w:type="character" w:customStyle="1" w:styleId="tluih8">
    <w:name w:val="_tluih8"/>
    <w:rsid w:val="00D7382D"/>
  </w:style>
  <w:style w:type="character" w:customStyle="1" w:styleId="6vzrncr">
    <w:name w:val="_6vzrncr"/>
    <w:rsid w:val="00D7382D"/>
  </w:style>
  <w:style w:type="character" w:customStyle="1" w:styleId="er2xx9">
    <w:name w:val="_er2xx9"/>
    <w:rsid w:val="00D7382D"/>
  </w:style>
  <w:style w:type="character" w:customStyle="1" w:styleId="affff">
    <w:name w:val="Цветовое выделение"/>
    <w:uiPriority w:val="99"/>
    <w:rsid w:val="00D7382D"/>
    <w:rPr>
      <w:b/>
      <w:color w:val="26282F"/>
    </w:rPr>
  </w:style>
  <w:style w:type="paragraph" w:customStyle="1" w:styleId="affff0">
    <w:name w:val="Комментарий"/>
    <w:basedOn w:val="a2"/>
    <w:next w:val="a2"/>
    <w:uiPriority w:val="99"/>
    <w:rsid w:val="00D7382D"/>
    <w:pPr>
      <w:suppressAutoHyphens w:val="0"/>
      <w:autoSpaceDE w:val="0"/>
      <w:adjustRightInd w:val="0"/>
      <w:spacing w:before="75" w:line="240" w:lineRule="auto"/>
      <w:ind w:left="170" w:firstLine="0"/>
      <w:textAlignment w:val="auto"/>
    </w:pPr>
    <w:rPr>
      <w:rFonts w:ascii="Times New Roman CYR" w:hAnsi="Times New Roman CYR" w:cs="Times New Roman CYR"/>
      <w:color w:val="353842"/>
      <w:kern w:val="0"/>
      <w:sz w:val="24"/>
      <w:szCs w:val="24"/>
      <w:shd w:val="clear" w:color="auto" w:fill="F0F0F0"/>
    </w:rPr>
  </w:style>
  <w:style w:type="paragraph" w:customStyle="1" w:styleId="affff1">
    <w:name w:val="Информация о версии"/>
    <w:basedOn w:val="affff0"/>
    <w:next w:val="a2"/>
    <w:uiPriority w:val="99"/>
    <w:rsid w:val="00D7382D"/>
    <w:rPr>
      <w:i/>
      <w:iCs/>
    </w:rPr>
  </w:style>
  <w:style w:type="paragraph" w:customStyle="1" w:styleId="affff2">
    <w:name w:val="Нормальный (таблица)"/>
    <w:basedOn w:val="a2"/>
    <w:next w:val="a2"/>
    <w:uiPriority w:val="99"/>
    <w:rsid w:val="00D7382D"/>
    <w:pPr>
      <w:suppressAutoHyphens w:val="0"/>
      <w:autoSpaceDE w:val="0"/>
      <w:adjustRightInd w:val="0"/>
      <w:spacing w:line="240" w:lineRule="auto"/>
      <w:ind w:firstLine="0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affff3">
    <w:name w:val="Прижатый влево"/>
    <w:basedOn w:val="a2"/>
    <w:next w:val="a2"/>
    <w:uiPriority w:val="99"/>
    <w:rsid w:val="00D7382D"/>
    <w:pPr>
      <w:suppressAutoHyphens w:val="0"/>
      <w:autoSpaceDE w:val="0"/>
      <w:adjustRightInd w:val="0"/>
      <w:spacing w:line="240" w:lineRule="auto"/>
      <w:ind w:firstLine="0"/>
      <w:jc w:val="left"/>
      <w:textAlignment w:val="auto"/>
    </w:pPr>
    <w:rPr>
      <w:rFonts w:ascii="Times New Roman CYR" w:hAnsi="Times New Roman CYR" w:cs="Times New Roman CYR"/>
      <w:kern w:val="0"/>
      <w:sz w:val="24"/>
      <w:szCs w:val="24"/>
    </w:rPr>
  </w:style>
  <w:style w:type="paragraph" w:customStyle="1" w:styleId="Twordnaim">
    <w:name w:val="Tword_naim"/>
    <w:basedOn w:val="a2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 w:cs="Arial"/>
      <w:i/>
      <w:kern w:val="0"/>
      <w:sz w:val="28"/>
      <w:szCs w:val="28"/>
    </w:rPr>
  </w:style>
  <w:style w:type="paragraph" w:customStyle="1" w:styleId="Twordizme">
    <w:name w:val="Tword_izme"/>
    <w:basedOn w:val="a2"/>
    <w:link w:val="Twordizm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kern w:val="0"/>
      <w:sz w:val="18"/>
      <w:szCs w:val="24"/>
    </w:rPr>
  </w:style>
  <w:style w:type="character" w:customStyle="1" w:styleId="TwordizmeChar">
    <w:name w:val="Tword_izme Char"/>
    <w:link w:val="Twordizme"/>
    <w:rsid w:val="00D7382D"/>
    <w:rPr>
      <w:rFonts w:ascii="ISOCPEUR" w:eastAsia="Times New Roman" w:hAnsi="ISOCPEUR" w:cs="Times New Roman"/>
      <w:sz w:val="18"/>
      <w:szCs w:val="24"/>
    </w:rPr>
  </w:style>
  <w:style w:type="paragraph" w:customStyle="1" w:styleId="Twordfami">
    <w:name w:val="Tword_fami"/>
    <w:basedOn w:val="a2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 w:cs="Arial"/>
      <w:i/>
      <w:kern w:val="0"/>
      <w:sz w:val="22"/>
    </w:rPr>
  </w:style>
  <w:style w:type="paragraph" w:customStyle="1" w:styleId="Tworddate">
    <w:name w:val="Tword_date"/>
    <w:basedOn w:val="a2"/>
    <w:link w:val="TworddateChar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ISOCPEUR" w:hAnsi="ISOCPEUR"/>
      <w:i/>
      <w:kern w:val="0"/>
      <w:sz w:val="16"/>
      <w:szCs w:val="24"/>
    </w:rPr>
  </w:style>
  <w:style w:type="character" w:customStyle="1" w:styleId="TworddateChar">
    <w:name w:val="Tword_date Char"/>
    <w:link w:val="Tworddate"/>
    <w:rsid w:val="00D7382D"/>
    <w:rPr>
      <w:rFonts w:ascii="ISOCPEUR" w:eastAsia="Times New Roman" w:hAnsi="ISOCPEUR" w:cs="Times New Roman"/>
      <w:i/>
      <w:sz w:val="16"/>
      <w:szCs w:val="24"/>
    </w:rPr>
  </w:style>
  <w:style w:type="paragraph" w:customStyle="1" w:styleId="Twordnormal">
    <w:name w:val="Tword_normal"/>
    <w:basedOn w:val="a2"/>
    <w:link w:val="Twordnormal0"/>
    <w:rsid w:val="00D7382D"/>
    <w:pPr>
      <w:widowControl/>
      <w:suppressAutoHyphens w:val="0"/>
      <w:autoSpaceDN/>
      <w:spacing w:line="240" w:lineRule="auto"/>
      <w:ind w:firstLine="709"/>
      <w:textAlignment w:val="auto"/>
    </w:pPr>
    <w:rPr>
      <w:rFonts w:ascii="ISOCPEUR" w:hAnsi="ISOCPEUR"/>
      <w:i/>
      <w:kern w:val="0"/>
      <w:sz w:val="28"/>
      <w:szCs w:val="24"/>
    </w:rPr>
  </w:style>
  <w:style w:type="character" w:customStyle="1" w:styleId="Twordnormal0">
    <w:name w:val="Tword_normal Знак"/>
    <w:link w:val="Twordnormal"/>
    <w:rsid w:val="00D7382D"/>
    <w:rPr>
      <w:rFonts w:ascii="ISOCPEUR" w:eastAsia="Times New Roman" w:hAnsi="ISOCPEUR" w:cs="Times New Roman"/>
      <w:i/>
      <w:sz w:val="28"/>
      <w:szCs w:val="24"/>
    </w:rPr>
  </w:style>
  <w:style w:type="paragraph" w:customStyle="1" w:styleId="Twordaddfieldheads">
    <w:name w:val="Tword_add_field_heads"/>
    <w:basedOn w:val="a2"/>
    <w:rsid w:val="00D7382D"/>
    <w:pPr>
      <w:suppressAutoHyphens w:val="0"/>
      <w:autoSpaceDN/>
      <w:adjustRightInd w:val="0"/>
      <w:spacing w:line="240" w:lineRule="auto"/>
      <w:ind w:firstLine="0"/>
      <w:jc w:val="center"/>
    </w:pPr>
    <w:rPr>
      <w:rFonts w:ascii="ISOCPEUR" w:hAnsi="ISOCPEUR" w:cs="Arial"/>
      <w:i/>
      <w:kern w:val="0"/>
      <w:sz w:val="22"/>
    </w:rPr>
  </w:style>
  <w:style w:type="paragraph" w:customStyle="1" w:styleId="TwordLRhead">
    <w:name w:val="Tword_LR_head"/>
    <w:basedOn w:val="a2"/>
    <w:rsid w:val="00D7382D"/>
    <w:pPr>
      <w:suppressAutoHyphens w:val="0"/>
      <w:autoSpaceDN/>
      <w:adjustRightInd w:val="0"/>
      <w:spacing w:line="480" w:lineRule="auto"/>
      <w:ind w:firstLine="0"/>
      <w:jc w:val="center"/>
    </w:pPr>
    <w:rPr>
      <w:rFonts w:ascii="ISOCPEUR" w:hAnsi="ISOCPEUR"/>
      <w:i/>
      <w:kern w:val="0"/>
      <w:szCs w:val="24"/>
    </w:rPr>
  </w:style>
  <w:style w:type="paragraph" w:customStyle="1" w:styleId="affff4">
    <w:name w:val="Текст записки"/>
    <w:basedOn w:val="Twordnaim"/>
    <w:rsid w:val="00D7382D"/>
    <w:pPr>
      <w:ind w:firstLine="851"/>
      <w:jc w:val="both"/>
    </w:pPr>
    <w:rPr>
      <w:rFonts w:cs="Times New Roman"/>
      <w:i w:val="0"/>
      <w:szCs w:val="20"/>
    </w:rPr>
  </w:style>
  <w:style w:type="paragraph" w:customStyle="1" w:styleId="affff5">
    <w:name w:val="Текст таблицы"/>
    <w:basedOn w:val="a2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ISOCPEUR" w:hAnsi="ISOCPEUR"/>
      <w:kern w:val="0"/>
      <w:sz w:val="28"/>
      <w:szCs w:val="28"/>
    </w:rPr>
  </w:style>
  <w:style w:type="paragraph" w:customStyle="1" w:styleId="affff6">
    <w:name w:val="_Текст записки + полужирный"/>
    <w:basedOn w:val="affff4"/>
    <w:rsid w:val="00D7382D"/>
    <w:rPr>
      <w:b/>
      <w:bCs/>
    </w:rPr>
  </w:style>
  <w:style w:type="paragraph" w:styleId="affff7">
    <w:name w:val="Document Map"/>
    <w:basedOn w:val="a2"/>
    <w:link w:val="affff8"/>
    <w:rsid w:val="00D7382D"/>
    <w:pPr>
      <w:widowControl/>
      <w:shd w:val="clear" w:color="auto" w:fill="000080"/>
      <w:suppressAutoHyphens w:val="0"/>
      <w:autoSpaceDN/>
      <w:spacing w:line="240" w:lineRule="auto"/>
      <w:ind w:firstLine="0"/>
      <w:jc w:val="left"/>
      <w:textAlignment w:val="auto"/>
    </w:pPr>
    <w:rPr>
      <w:rFonts w:ascii="Tahoma" w:hAnsi="Tahoma" w:cs="Tahoma"/>
      <w:kern w:val="0"/>
      <w:sz w:val="20"/>
    </w:rPr>
  </w:style>
  <w:style w:type="character" w:customStyle="1" w:styleId="affff8">
    <w:name w:val="Схема документа Знак"/>
    <w:link w:val="affff7"/>
    <w:rsid w:val="00D7382D"/>
    <w:rPr>
      <w:rFonts w:ascii="Tahoma" w:eastAsia="Times New Roman" w:hAnsi="Tahoma"/>
      <w:shd w:val="clear" w:color="auto" w:fill="000080"/>
    </w:rPr>
  </w:style>
  <w:style w:type="paragraph" w:customStyle="1" w:styleId="affff9">
    <w:name w:val="Чертежный"/>
    <w:rsid w:val="00D7382D"/>
    <w:pPr>
      <w:jc w:val="both"/>
    </w:pPr>
    <w:rPr>
      <w:rFonts w:ascii="ISOCPEUR" w:eastAsia="Times New Roman" w:hAnsi="ISOCPEUR" w:cs="Times New Roman"/>
      <w:i/>
      <w:sz w:val="28"/>
      <w:lang w:val="uk-UA"/>
    </w:rPr>
  </w:style>
  <w:style w:type="paragraph" w:customStyle="1" w:styleId="Betreffzeile">
    <w:name w:val="Betreffzeile"/>
    <w:basedOn w:val="a2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kern w:val="0"/>
      <w:sz w:val="20"/>
      <w:lang w:val="de-DE"/>
    </w:rPr>
  </w:style>
  <w:style w:type="paragraph" w:styleId="2d">
    <w:name w:val="List 2"/>
    <w:basedOn w:val="a2"/>
    <w:rsid w:val="00D7382D"/>
    <w:pPr>
      <w:widowControl/>
      <w:suppressAutoHyphens w:val="0"/>
      <w:autoSpaceDN/>
      <w:spacing w:line="240" w:lineRule="auto"/>
      <w:ind w:left="720" w:hanging="360"/>
      <w:jc w:val="left"/>
      <w:textAlignment w:val="auto"/>
    </w:pPr>
    <w:rPr>
      <w:kern w:val="0"/>
      <w:sz w:val="20"/>
      <w:lang w:val="en-US"/>
    </w:rPr>
  </w:style>
  <w:style w:type="paragraph" w:styleId="35">
    <w:name w:val="Body Text Indent 3"/>
    <w:basedOn w:val="a2"/>
    <w:link w:val="312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rFonts w:ascii="Arial" w:hAnsi="Arial"/>
      <w:kern w:val="0"/>
      <w:sz w:val="16"/>
      <w:szCs w:val="16"/>
      <w:lang w:val="en-AU"/>
    </w:rPr>
  </w:style>
  <w:style w:type="character" w:customStyle="1" w:styleId="312">
    <w:name w:val="Основной текст с отступом 3 Знак1"/>
    <w:link w:val="35"/>
    <w:rsid w:val="00D7382D"/>
    <w:rPr>
      <w:rFonts w:ascii="Arial" w:eastAsia="Times New Roman" w:hAnsi="Arial" w:cs="Times New Roman"/>
      <w:sz w:val="16"/>
      <w:szCs w:val="16"/>
      <w:lang w:val="en-AU"/>
    </w:rPr>
  </w:style>
  <w:style w:type="paragraph" w:styleId="2e">
    <w:name w:val="Body Text 2"/>
    <w:basedOn w:val="a2"/>
    <w:link w:val="213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/>
      <w:b/>
      <w:bCs/>
      <w:kern w:val="0"/>
      <w:sz w:val="24"/>
    </w:rPr>
  </w:style>
  <w:style w:type="character" w:customStyle="1" w:styleId="213">
    <w:name w:val="Основной текст 2 Знак1"/>
    <w:link w:val="2e"/>
    <w:rsid w:val="00D7382D"/>
    <w:rPr>
      <w:rFonts w:ascii="Arial" w:eastAsia="Times New Roman" w:hAnsi="Arial" w:cs="Times New Roman"/>
      <w:b/>
      <w:bCs/>
      <w:sz w:val="24"/>
    </w:rPr>
  </w:style>
  <w:style w:type="paragraph" w:customStyle="1" w:styleId="Iniiaiieoaeno">
    <w:name w:val="Iniiaiie oaeno"/>
    <w:basedOn w:val="a2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paragraph" w:customStyle="1" w:styleId="63">
    <w:name w:val="заголовок 6"/>
    <w:basedOn w:val="a2"/>
    <w:next w:val="a2"/>
    <w:rsid w:val="00D7382D"/>
    <w:pPr>
      <w:keepNext/>
      <w:suppressAutoHyphens w:val="0"/>
      <w:autoSpaceDN/>
      <w:spacing w:line="240" w:lineRule="auto"/>
      <w:ind w:firstLine="0"/>
      <w:textAlignment w:val="auto"/>
    </w:pPr>
    <w:rPr>
      <w:rFonts w:ascii="Arial" w:hAnsi="Arial"/>
      <w:kern w:val="0"/>
      <w:sz w:val="24"/>
      <w:lang w:val="en-GB"/>
    </w:rPr>
  </w:style>
  <w:style w:type="paragraph" w:customStyle="1" w:styleId="1f9">
    <w:name w:val="заголовок 1"/>
    <w:basedOn w:val="a2"/>
    <w:next w:val="a2"/>
    <w:rsid w:val="00D7382D"/>
    <w:pPr>
      <w:keepNext/>
      <w:suppressAutoHyphens w:val="0"/>
      <w:autoSpaceDN/>
      <w:spacing w:line="-400" w:lineRule="auto"/>
      <w:ind w:firstLine="0"/>
      <w:jc w:val="left"/>
      <w:textAlignment w:val="auto"/>
    </w:pPr>
    <w:rPr>
      <w:rFonts w:ascii="Arial" w:hAnsi="Arial"/>
      <w:kern w:val="0"/>
      <w:sz w:val="24"/>
    </w:rPr>
  </w:style>
  <w:style w:type="paragraph" w:styleId="36">
    <w:name w:val="Body Text 3"/>
    <w:basedOn w:val="a2"/>
    <w:link w:val="313"/>
    <w:rsid w:val="00D7382D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kern w:val="0"/>
      <w:sz w:val="28"/>
      <w:szCs w:val="24"/>
    </w:rPr>
  </w:style>
  <w:style w:type="character" w:customStyle="1" w:styleId="313">
    <w:name w:val="Основной текст 3 Знак1"/>
    <w:link w:val="36"/>
    <w:rsid w:val="00D7382D"/>
    <w:rPr>
      <w:rFonts w:eastAsia="Times New Roman" w:cs="Times New Roman"/>
      <w:sz w:val="28"/>
      <w:szCs w:val="24"/>
    </w:rPr>
  </w:style>
  <w:style w:type="paragraph" w:customStyle="1" w:styleId="45">
    <w:name w:val="çàãîëîâîê 4"/>
    <w:basedOn w:val="a2"/>
    <w:next w:val="a2"/>
    <w:rsid w:val="00D7382D"/>
    <w:pPr>
      <w:keepNext/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kern w:val="0"/>
      <w:sz w:val="28"/>
    </w:rPr>
  </w:style>
  <w:style w:type="paragraph" w:customStyle="1" w:styleId="affffa">
    <w:name w:val="òàáëèöà"/>
    <w:rsid w:val="00D7382D"/>
    <w:pPr>
      <w:spacing w:before="60" w:after="60"/>
      <w:jc w:val="center"/>
    </w:pPr>
    <w:rPr>
      <w:rFonts w:ascii="Arial" w:eastAsia="Times New Roman" w:hAnsi="Arial" w:cs="Times New Roman"/>
    </w:rPr>
  </w:style>
  <w:style w:type="paragraph" w:customStyle="1" w:styleId="Text1">
    <w:name w:val="Text 1"/>
    <w:basedOn w:val="a2"/>
    <w:rsid w:val="00D7382D"/>
    <w:pPr>
      <w:widowControl/>
      <w:suppressAutoHyphens w:val="0"/>
      <w:autoSpaceDN/>
      <w:spacing w:before="120" w:line="240" w:lineRule="auto"/>
      <w:ind w:firstLine="0"/>
      <w:textAlignment w:val="auto"/>
    </w:pPr>
    <w:rPr>
      <w:rFonts w:ascii="Arial" w:hAnsi="Arial"/>
      <w:kern w:val="0"/>
      <w:sz w:val="24"/>
      <w:lang w:val="de-DE"/>
    </w:rPr>
  </w:style>
  <w:style w:type="paragraph" w:customStyle="1" w:styleId="Kursiv">
    <w:name w:val="Kursiv"/>
    <w:basedOn w:val="a2"/>
    <w:rsid w:val="00D7382D"/>
    <w:pPr>
      <w:widowControl/>
      <w:suppressAutoHyphens w:val="0"/>
      <w:autoSpaceDN/>
      <w:spacing w:line="240" w:lineRule="auto"/>
      <w:ind w:firstLine="0"/>
      <w:textAlignment w:val="auto"/>
    </w:pPr>
    <w:rPr>
      <w:rFonts w:ascii="Arial" w:hAnsi="Arial"/>
      <w:i/>
      <w:kern w:val="0"/>
      <w:sz w:val="24"/>
      <w:lang w:val="de-DE"/>
    </w:rPr>
  </w:style>
  <w:style w:type="paragraph" w:styleId="affffb">
    <w:name w:val="List Bullet"/>
    <w:basedOn w:val="a2"/>
    <w:autoRedefine/>
    <w:rsid w:val="00D7382D"/>
    <w:pPr>
      <w:widowControl/>
      <w:tabs>
        <w:tab w:val="num" w:pos="360"/>
      </w:tabs>
      <w:suppressAutoHyphens w:val="0"/>
      <w:autoSpaceDN/>
      <w:spacing w:line="240" w:lineRule="auto"/>
      <w:ind w:left="357" w:hanging="357"/>
      <w:textAlignment w:val="auto"/>
    </w:pPr>
    <w:rPr>
      <w:rFonts w:ascii="Arial" w:hAnsi="Arial"/>
      <w:kern w:val="0"/>
      <w:sz w:val="24"/>
    </w:rPr>
  </w:style>
  <w:style w:type="paragraph" w:customStyle="1" w:styleId="affffc">
    <w:name w:val="Абзац основной"/>
    <w:basedOn w:val="a2"/>
    <w:rsid w:val="00D7382D"/>
    <w:pPr>
      <w:widowControl/>
      <w:suppressAutoHyphens w:val="0"/>
      <w:autoSpaceDN/>
      <w:spacing w:after="120" w:line="360" w:lineRule="auto"/>
      <w:ind w:firstLine="567"/>
      <w:textAlignment w:val="auto"/>
    </w:pPr>
    <w:rPr>
      <w:kern w:val="0"/>
      <w:sz w:val="24"/>
      <w:szCs w:val="24"/>
    </w:rPr>
  </w:style>
  <w:style w:type="paragraph" w:customStyle="1" w:styleId="BodyText21">
    <w:name w:val="Body Text 21"/>
    <w:basedOn w:val="a2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</w:rPr>
  </w:style>
  <w:style w:type="paragraph" w:customStyle="1" w:styleId="37">
    <w:name w:val="Основной текст3"/>
    <w:basedOn w:val="a2"/>
    <w:link w:val="38"/>
    <w:rsid w:val="00D7382D"/>
    <w:pPr>
      <w:suppressAutoHyphens w:val="0"/>
      <w:autoSpaceDN/>
      <w:spacing w:line="240" w:lineRule="auto"/>
      <w:ind w:firstLine="709"/>
      <w:textAlignment w:val="auto"/>
    </w:pPr>
    <w:rPr>
      <w:kern w:val="0"/>
      <w:sz w:val="24"/>
      <w:szCs w:val="24"/>
    </w:rPr>
  </w:style>
  <w:style w:type="character" w:customStyle="1" w:styleId="38">
    <w:name w:val="Основной текст3 Знак"/>
    <w:link w:val="37"/>
    <w:rsid w:val="00D7382D"/>
    <w:rPr>
      <w:rFonts w:eastAsia="Times New Roman" w:cs="Times New Roman"/>
      <w:sz w:val="24"/>
      <w:szCs w:val="24"/>
    </w:rPr>
  </w:style>
  <w:style w:type="paragraph" w:customStyle="1" w:styleId="52">
    <w:name w:val="Основной текст5 Знак"/>
    <w:basedOn w:val="af8"/>
    <w:link w:val="53"/>
    <w:rsid w:val="00D738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53">
    <w:name w:val="Основной текст5 Знак Знак"/>
    <w:link w:val="52"/>
    <w:rsid w:val="00D7382D"/>
    <w:rPr>
      <w:rFonts w:eastAsia="Times New Roman" w:cs="Times New Roman"/>
      <w:sz w:val="24"/>
      <w:szCs w:val="24"/>
    </w:rPr>
  </w:style>
  <w:style w:type="paragraph" w:customStyle="1" w:styleId="12pt">
    <w:name w:val="Основной текст с отступом + 12 pt"/>
    <w:basedOn w:val="afe"/>
    <w:link w:val="12pt0"/>
    <w:rsid w:val="00D7382D"/>
    <w:pPr>
      <w:widowControl w:val="0"/>
      <w:suppressAutoHyphens w:val="0"/>
    </w:pPr>
    <w:rPr>
      <w:color w:val="000000"/>
      <w:sz w:val="24"/>
      <w:szCs w:val="24"/>
      <w:lang w:eastAsia="ru-RU"/>
    </w:rPr>
  </w:style>
  <w:style w:type="character" w:customStyle="1" w:styleId="12pt0">
    <w:name w:val="Основной текст с отступом + 12 pt Знак"/>
    <w:link w:val="12pt"/>
    <w:rsid w:val="00D7382D"/>
    <w:rPr>
      <w:rFonts w:eastAsia="Times New Roman" w:cs="Times New Roman"/>
      <w:color w:val="000000"/>
      <w:sz w:val="24"/>
      <w:szCs w:val="24"/>
    </w:rPr>
  </w:style>
  <w:style w:type="paragraph" w:customStyle="1" w:styleId="Tableofcontents">
    <w:name w:val="Table of contents"/>
    <w:basedOn w:val="a2"/>
    <w:rsid w:val="00D7382D"/>
    <w:pPr>
      <w:widowControl/>
      <w:tabs>
        <w:tab w:val="left" w:pos="4820"/>
        <w:tab w:val="left" w:pos="6521"/>
        <w:tab w:val="left" w:pos="7655"/>
      </w:tabs>
      <w:suppressAutoHyphens w:val="0"/>
      <w:autoSpaceDN/>
      <w:spacing w:after="120" w:line="240" w:lineRule="auto"/>
      <w:ind w:firstLine="0"/>
      <w:jc w:val="left"/>
      <w:textAlignment w:val="auto"/>
    </w:pPr>
    <w:rPr>
      <w:kern w:val="0"/>
      <w:sz w:val="24"/>
      <w:lang w:val="sv-SE"/>
    </w:rPr>
  </w:style>
  <w:style w:type="paragraph" w:customStyle="1" w:styleId="BodySingle">
    <w:name w:val="Body Single"/>
    <w:rsid w:val="00D7382D"/>
    <w:rPr>
      <w:rFonts w:ascii="Arial" w:eastAsia="Times New Roman" w:hAnsi="Arial" w:cs="Times New Roman"/>
      <w:color w:val="000000"/>
      <w:sz w:val="24"/>
      <w:lang w:val="en-US"/>
    </w:rPr>
  </w:style>
  <w:style w:type="paragraph" w:customStyle="1" w:styleId="39">
    <w:name w:val="заголовок 3"/>
    <w:basedOn w:val="a2"/>
    <w:next w:val="a2"/>
    <w:rsid w:val="00D7382D"/>
    <w:pPr>
      <w:keepNext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/>
      <w:b/>
      <w:kern w:val="0"/>
      <w:sz w:val="24"/>
      <w:lang w:val="en-GB"/>
    </w:rPr>
  </w:style>
  <w:style w:type="paragraph" w:customStyle="1" w:styleId="Normal2">
    <w:name w:val="Normal2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BodyTextIndent1">
    <w:name w:val="Body Text Indent1"/>
    <w:basedOn w:val="a2"/>
    <w:rsid w:val="00D7382D"/>
    <w:pPr>
      <w:widowControl/>
      <w:suppressAutoHyphens w:val="0"/>
      <w:autoSpaceDN/>
      <w:spacing w:after="120" w:line="240" w:lineRule="auto"/>
      <w:ind w:left="283" w:firstLine="0"/>
      <w:jc w:val="left"/>
      <w:textAlignment w:val="auto"/>
    </w:pPr>
    <w:rPr>
      <w:kern w:val="0"/>
      <w:sz w:val="24"/>
      <w:szCs w:val="24"/>
    </w:rPr>
  </w:style>
  <w:style w:type="paragraph" w:styleId="affffd">
    <w:name w:val="annotation text"/>
    <w:basedOn w:val="a2"/>
    <w:link w:val="1fa"/>
    <w:rsid w:val="00D7382D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1fa">
    <w:name w:val="Текст примечания Знак1"/>
    <w:link w:val="affffd"/>
    <w:semiHidden/>
    <w:rsid w:val="00D7382D"/>
    <w:rPr>
      <w:rFonts w:eastAsia="Times New Roman" w:cs="Times New Roman"/>
    </w:rPr>
  </w:style>
  <w:style w:type="paragraph" w:styleId="affffe">
    <w:name w:val="annotation subject"/>
    <w:basedOn w:val="affffd"/>
    <w:next w:val="affffd"/>
    <w:link w:val="afffff"/>
    <w:uiPriority w:val="99"/>
    <w:semiHidden/>
    <w:rsid w:val="00D7382D"/>
    <w:rPr>
      <w:b/>
      <w:bCs/>
    </w:rPr>
  </w:style>
  <w:style w:type="character" w:customStyle="1" w:styleId="afffff">
    <w:name w:val="Тема примечания Знак"/>
    <w:link w:val="affffe"/>
    <w:uiPriority w:val="99"/>
    <w:semiHidden/>
    <w:rsid w:val="00D7382D"/>
    <w:rPr>
      <w:rFonts w:eastAsia="Times New Roman" w:cs="Times New Roman"/>
      <w:b/>
      <w:bCs/>
    </w:rPr>
  </w:style>
  <w:style w:type="paragraph" w:customStyle="1" w:styleId="2f">
    <w:name w:val="Стиль Заголовок 2"/>
    <w:basedOn w:val="2"/>
    <w:rsid w:val="00D7382D"/>
    <w:pPr>
      <w:numPr>
        <w:ilvl w:val="0"/>
        <w:numId w:val="0"/>
      </w:numPr>
      <w:suppressAutoHyphens w:val="0"/>
      <w:spacing w:before="0" w:after="0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D7382D"/>
    <w:pPr>
      <w:widowControl w:val="0"/>
    </w:pPr>
    <w:rPr>
      <w:rFonts w:eastAsia="Times New Roman" w:cs="Times New Roman"/>
      <w:lang w:val="en-US"/>
    </w:rPr>
  </w:style>
  <w:style w:type="paragraph" w:customStyle="1" w:styleId="FR1">
    <w:name w:val="FR1"/>
    <w:rsid w:val="00D7382D"/>
    <w:pPr>
      <w:widowControl w:val="0"/>
      <w:spacing w:line="420" w:lineRule="auto"/>
      <w:ind w:firstLine="720"/>
      <w:jc w:val="both"/>
    </w:pPr>
    <w:rPr>
      <w:rFonts w:eastAsia="Times New Roman" w:cs="Times New Roman"/>
      <w:sz w:val="28"/>
    </w:rPr>
  </w:style>
  <w:style w:type="paragraph" w:styleId="afffff0">
    <w:name w:val="caption"/>
    <w:basedOn w:val="a2"/>
    <w:qFormat/>
    <w:rsid w:val="00D7382D"/>
    <w:pPr>
      <w:tabs>
        <w:tab w:val="left" w:pos="170"/>
        <w:tab w:val="right" w:pos="9185"/>
      </w:tabs>
      <w:autoSpaceDE w:val="0"/>
      <w:spacing w:before="840" w:line="311" w:lineRule="exact"/>
      <w:ind w:firstLine="709"/>
      <w:jc w:val="center"/>
      <w:textAlignment w:val="auto"/>
    </w:pPr>
    <w:rPr>
      <w:b/>
      <w:bCs/>
      <w:i/>
      <w:iCs/>
      <w:kern w:val="0"/>
      <w:sz w:val="28"/>
      <w:szCs w:val="28"/>
    </w:rPr>
  </w:style>
  <w:style w:type="paragraph" w:customStyle="1" w:styleId="afffff1">
    <w:name w:val="Без висячих строк"/>
    <w:basedOn w:val="a2"/>
    <w:next w:val="a2"/>
    <w:rsid w:val="00D7382D"/>
    <w:pPr>
      <w:widowControl/>
      <w:suppressAutoHyphens w:val="0"/>
      <w:autoSpaceDE w:val="0"/>
      <w:spacing w:line="311" w:lineRule="exact"/>
      <w:ind w:firstLine="709"/>
      <w:textAlignment w:val="auto"/>
    </w:pPr>
    <w:rPr>
      <w:kern w:val="0"/>
      <w:sz w:val="28"/>
      <w:szCs w:val="28"/>
    </w:rPr>
  </w:style>
  <w:style w:type="paragraph" w:customStyle="1" w:styleId="Aeaaucaaieiaie">
    <w:name w:val="Aeaau caaieiaie"/>
    <w:basedOn w:val="a2"/>
    <w:next w:val="a2"/>
    <w:rsid w:val="00D7382D"/>
    <w:pPr>
      <w:keepNext/>
      <w:keepLines/>
      <w:suppressAutoHyphens w:val="0"/>
      <w:overflowPunct w:val="0"/>
      <w:autoSpaceDE w:val="0"/>
      <w:adjustRightInd w:val="0"/>
      <w:spacing w:before="240" w:after="240" w:line="240" w:lineRule="auto"/>
      <w:ind w:firstLine="0"/>
      <w:jc w:val="center"/>
    </w:pPr>
    <w:rPr>
      <w:rFonts w:ascii="NTCourierVK/Cyrillic" w:hAnsi="NTCourierVK/Cyrillic"/>
      <w:kern w:val="0"/>
      <w:sz w:val="28"/>
    </w:rPr>
  </w:style>
  <w:style w:type="paragraph" w:customStyle="1" w:styleId="1fb">
    <w:name w:val="çàãîëîâîê 1"/>
    <w:basedOn w:val="a2"/>
    <w:next w:val="a2"/>
    <w:rsid w:val="00D7382D"/>
    <w:pPr>
      <w:keepNext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kern w:val="0"/>
      <w:sz w:val="24"/>
      <w:szCs w:val="24"/>
    </w:rPr>
  </w:style>
  <w:style w:type="paragraph" w:customStyle="1" w:styleId="afffff2">
    <w:name w:val="ПЦ"/>
    <w:basedOn w:val="a2"/>
    <w:rsid w:val="00D7382D"/>
    <w:pPr>
      <w:suppressAutoHyphens w:val="0"/>
      <w:autoSpaceDN/>
      <w:spacing w:line="360" w:lineRule="auto"/>
      <w:ind w:firstLine="0"/>
      <w:jc w:val="center"/>
      <w:textAlignment w:val="auto"/>
    </w:pPr>
    <w:rPr>
      <w:rFonts w:ascii="Arial" w:hAnsi="Arial"/>
      <w:b/>
      <w:caps/>
      <w:kern w:val="0"/>
      <w:sz w:val="28"/>
      <w:szCs w:val="28"/>
    </w:rPr>
  </w:style>
  <w:style w:type="paragraph" w:customStyle="1" w:styleId="afffff3">
    <w:name w:val="ПЦ не жирный"/>
    <w:basedOn w:val="afffff2"/>
    <w:rsid w:val="00D7382D"/>
    <w:rPr>
      <w:b w:val="0"/>
    </w:rPr>
  </w:style>
  <w:style w:type="paragraph" w:customStyle="1" w:styleId="114">
    <w:name w:val="Стиль Заголовок 1 + 14 пт полужирный все прописные"/>
    <w:basedOn w:val="10"/>
    <w:rsid w:val="00D7382D"/>
    <w:pPr>
      <w:widowControl w:val="0"/>
      <w:numPr>
        <w:numId w:val="0"/>
      </w:numPr>
      <w:suppressAutoHyphens w:val="0"/>
      <w:spacing w:before="0" w:after="0" w:line="360" w:lineRule="auto"/>
      <w:ind w:firstLine="709"/>
      <w:jc w:val="both"/>
    </w:pPr>
    <w:rPr>
      <w:caps/>
      <w:kern w:val="0"/>
      <w:sz w:val="28"/>
      <w:szCs w:val="28"/>
      <w:lang w:eastAsia="ru-RU"/>
    </w:rPr>
  </w:style>
  <w:style w:type="paragraph" w:customStyle="1" w:styleId="1140">
    <w:name w:val="Стиль Заголовок 1 + 14 пт все прописные"/>
    <w:basedOn w:val="10"/>
    <w:autoRedefine/>
    <w:rsid w:val="00D7382D"/>
    <w:pPr>
      <w:widowControl w:val="0"/>
      <w:numPr>
        <w:numId w:val="0"/>
      </w:numPr>
      <w:suppressAutoHyphens w:val="0"/>
      <w:spacing w:before="0" w:after="0" w:line="360" w:lineRule="auto"/>
      <w:jc w:val="center"/>
    </w:pPr>
    <w:rPr>
      <w:bCs w:val="0"/>
      <w:caps/>
      <w:kern w:val="0"/>
      <w:sz w:val="28"/>
      <w:szCs w:val="28"/>
      <w:lang w:eastAsia="ru-RU"/>
    </w:rPr>
  </w:style>
  <w:style w:type="paragraph" w:customStyle="1" w:styleId="afffff4">
    <w:name w:val="приложение"/>
    <w:basedOn w:val="10"/>
    <w:rsid w:val="00D7382D"/>
    <w:pPr>
      <w:widowControl w:val="0"/>
      <w:numPr>
        <w:numId w:val="0"/>
      </w:numPr>
      <w:suppressAutoHyphens w:val="0"/>
      <w:spacing w:before="0" w:after="0" w:line="5280" w:lineRule="auto"/>
      <w:ind w:firstLine="7258"/>
      <w:jc w:val="center"/>
    </w:pPr>
    <w:rPr>
      <w:rFonts w:cs="Times New Roman"/>
      <w:caps/>
      <w:kern w:val="0"/>
      <w:sz w:val="28"/>
      <w:szCs w:val="20"/>
      <w:lang w:eastAsia="ru-RU"/>
    </w:rPr>
  </w:style>
  <w:style w:type="paragraph" w:customStyle="1" w:styleId="FR4">
    <w:name w:val="FR4"/>
    <w:rsid w:val="00D7382D"/>
    <w:pPr>
      <w:widowControl w:val="0"/>
      <w:autoSpaceDE w:val="0"/>
      <w:autoSpaceDN w:val="0"/>
      <w:adjustRightInd w:val="0"/>
    </w:pPr>
    <w:rPr>
      <w:rFonts w:eastAsia="Times New Roman" w:cs="Times New Roman"/>
      <w:sz w:val="18"/>
      <w:szCs w:val="18"/>
    </w:rPr>
  </w:style>
  <w:style w:type="paragraph" w:styleId="2f0">
    <w:name w:val="Quote"/>
    <w:basedOn w:val="a2"/>
    <w:next w:val="a2"/>
    <w:link w:val="2f1"/>
    <w:qFormat/>
    <w:rsid w:val="00D7382D"/>
    <w:pPr>
      <w:widowControl/>
      <w:suppressAutoHyphens w:val="0"/>
      <w:autoSpaceDN/>
      <w:spacing w:before="100" w:beforeAutospacing="1" w:afterAutospacing="1" w:line="240" w:lineRule="auto"/>
      <w:ind w:firstLine="720"/>
      <w:textAlignment w:val="auto"/>
    </w:pPr>
    <w:rPr>
      <w:rFonts w:ascii="Arial" w:eastAsia="Arial" w:hAnsi="Arial"/>
      <w:i/>
      <w:kern w:val="0"/>
      <w:sz w:val="24"/>
      <w:szCs w:val="24"/>
      <w:lang w:val="en-US" w:eastAsia="en-US" w:bidi="en-US"/>
    </w:rPr>
  </w:style>
  <w:style w:type="character" w:customStyle="1" w:styleId="2f1">
    <w:name w:val="Цитата 2 Знак"/>
    <w:link w:val="2f0"/>
    <w:rsid w:val="00D7382D"/>
    <w:rPr>
      <w:rFonts w:ascii="Arial" w:eastAsia="Arial" w:hAnsi="Arial" w:cs="Times New Roman"/>
      <w:i/>
      <w:sz w:val="24"/>
      <w:szCs w:val="24"/>
      <w:lang w:val="en-US" w:eastAsia="en-US" w:bidi="en-US"/>
    </w:rPr>
  </w:style>
  <w:style w:type="paragraph" w:customStyle="1" w:styleId="14pt">
    <w:name w:val="Стиль 14 pt Черный"/>
    <w:basedOn w:val="a2"/>
    <w:rsid w:val="00D7382D"/>
    <w:pPr>
      <w:shd w:val="clear" w:color="auto" w:fill="FFFFFF"/>
      <w:suppressAutoHyphens w:val="0"/>
      <w:autoSpaceDE w:val="0"/>
      <w:adjustRightInd w:val="0"/>
      <w:spacing w:line="360" w:lineRule="auto"/>
      <w:ind w:firstLine="720"/>
      <w:jc w:val="left"/>
      <w:textAlignment w:val="auto"/>
    </w:pPr>
    <w:rPr>
      <w:color w:val="000000"/>
      <w:kern w:val="0"/>
      <w:sz w:val="28"/>
      <w:szCs w:val="28"/>
    </w:rPr>
  </w:style>
  <w:style w:type="paragraph" w:customStyle="1" w:styleId="afffff5">
    <w:name w:val="для надписи"/>
    <w:basedOn w:val="Twordizme"/>
    <w:rsid w:val="00D7382D"/>
    <w:pPr>
      <w:jc w:val="left"/>
    </w:pPr>
    <w:rPr>
      <w:sz w:val="22"/>
    </w:rPr>
  </w:style>
  <w:style w:type="paragraph" w:customStyle="1" w:styleId="2f2">
    <w:name w:val="для надписи 2"/>
    <w:basedOn w:val="Twordizme"/>
    <w:link w:val="2f3"/>
    <w:rsid w:val="00D7382D"/>
    <w:rPr>
      <w:sz w:val="22"/>
    </w:rPr>
  </w:style>
  <w:style w:type="character" w:customStyle="1" w:styleId="2f3">
    <w:name w:val="для надписи 2 Знак"/>
    <w:link w:val="2f2"/>
    <w:rsid w:val="00D7382D"/>
    <w:rPr>
      <w:rFonts w:ascii="ISOCPEUR" w:eastAsia="Times New Roman" w:hAnsi="ISOCPEUR" w:cs="Times New Roman"/>
      <w:sz w:val="22"/>
      <w:szCs w:val="24"/>
    </w:rPr>
  </w:style>
  <w:style w:type="paragraph" w:customStyle="1" w:styleId="afffff6">
    <w:name w:val="Знак"/>
    <w:basedOn w:val="a2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2f4">
    <w:name w:val="Знак2"/>
    <w:basedOn w:val="a2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paragraph" w:customStyle="1" w:styleId="2f5">
    <w:name w:val="Абзац списка2"/>
    <w:basedOn w:val="a2"/>
    <w:rsid w:val="00D7382D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3">
    <w:name w:val="Знак1 Знак Знак Знак1"/>
    <w:basedOn w:val="a2"/>
    <w:rsid w:val="00D7382D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02102">
    <w:name w:val="Стиль По ширине Слева:  021 см Справа:  02 см"/>
    <w:basedOn w:val="a2"/>
    <w:rsid w:val="00D7382D"/>
    <w:pPr>
      <w:widowControl/>
      <w:suppressAutoHyphens w:val="0"/>
      <w:autoSpaceDN/>
      <w:spacing w:line="360" w:lineRule="auto"/>
      <w:ind w:left="120" w:right="113" w:firstLine="0"/>
      <w:textAlignment w:val="auto"/>
    </w:pPr>
    <w:rPr>
      <w:kern w:val="0"/>
      <w:sz w:val="24"/>
    </w:rPr>
  </w:style>
  <w:style w:type="paragraph" w:customStyle="1" w:styleId="02">
    <w:name w:val="Стиль По ширине Справа:  02 см"/>
    <w:basedOn w:val="a2"/>
    <w:rsid w:val="00D7382D"/>
    <w:pPr>
      <w:widowControl/>
      <w:suppressAutoHyphens w:val="0"/>
      <w:autoSpaceDN/>
      <w:spacing w:line="360" w:lineRule="auto"/>
      <w:ind w:right="113" w:firstLine="0"/>
      <w:textAlignment w:val="auto"/>
    </w:pPr>
    <w:rPr>
      <w:kern w:val="0"/>
      <w:sz w:val="24"/>
    </w:rPr>
  </w:style>
  <w:style w:type="paragraph" w:customStyle="1" w:styleId="a30">
    <w:name w:val="a3"/>
    <w:basedOn w:val="a2"/>
    <w:rsid w:val="00D7382D"/>
    <w:pPr>
      <w:widowControl/>
      <w:suppressAutoHyphens w:val="0"/>
      <w:autoSpaceDE w:val="0"/>
      <w:spacing w:line="240" w:lineRule="auto"/>
      <w:ind w:firstLine="284"/>
      <w:textAlignment w:val="auto"/>
    </w:pPr>
    <w:rPr>
      <w:color w:val="000000"/>
      <w:kern w:val="0"/>
      <w:sz w:val="24"/>
      <w:szCs w:val="24"/>
    </w:rPr>
  </w:style>
  <w:style w:type="paragraph" w:customStyle="1" w:styleId="western">
    <w:name w:val="western"/>
    <w:basedOn w:val="a2"/>
    <w:rsid w:val="00D7382D"/>
    <w:pPr>
      <w:widowControl/>
      <w:suppressAutoHyphens w:val="0"/>
      <w:autoSpaceDN/>
      <w:spacing w:before="100" w:beforeAutospacing="1" w:after="119" w:line="240" w:lineRule="auto"/>
      <w:ind w:firstLine="0"/>
      <w:jc w:val="left"/>
      <w:textAlignment w:val="auto"/>
    </w:pPr>
    <w:rPr>
      <w:color w:val="000000"/>
      <w:kern w:val="0"/>
      <w:sz w:val="28"/>
      <w:szCs w:val="28"/>
    </w:rPr>
  </w:style>
  <w:style w:type="numbering" w:customStyle="1" w:styleId="1fc">
    <w:name w:val="Нет списка1"/>
    <w:next w:val="a5"/>
    <w:uiPriority w:val="99"/>
    <w:semiHidden/>
    <w:unhideWhenUsed/>
    <w:rsid w:val="0000221C"/>
  </w:style>
  <w:style w:type="paragraph" w:styleId="afffff7">
    <w:name w:val="footnote text"/>
    <w:aliases w:val="Table_Footnote_last Знак,Table_Footnote_last Знак Знак,Table_Footnote_last"/>
    <w:basedOn w:val="a2"/>
    <w:link w:val="afffff8"/>
    <w:uiPriority w:val="99"/>
    <w:unhideWhenUsed/>
    <w:rsid w:val="0000221C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Calibri" w:hAnsi="Calibri"/>
      <w:kern w:val="0"/>
      <w:sz w:val="20"/>
      <w:lang w:eastAsia="en-US"/>
    </w:rPr>
  </w:style>
  <w:style w:type="character" w:customStyle="1" w:styleId="afffff8">
    <w:name w:val="Текст сноски Знак"/>
    <w:aliases w:val="Table_Footnote_last Знак Знак1,Table_Footnote_last Знак Знак Знак,Table_Footnote_last Знак1"/>
    <w:link w:val="afffff7"/>
    <w:uiPriority w:val="99"/>
    <w:rsid w:val="0000221C"/>
    <w:rPr>
      <w:rFonts w:ascii="Calibri" w:eastAsia="Times New Roman" w:hAnsi="Calibri" w:cs="Times New Roman"/>
      <w:lang w:eastAsia="en-US"/>
    </w:rPr>
  </w:style>
  <w:style w:type="character" w:styleId="afffff9">
    <w:name w:val="footnote reference"/>
    <w:uiPriority w:val="99"/>
    <w:unhideWhenUsed/>
    <w:rsid w:val="0000221C"/>
    <w:rPr>
      <w:rFonts w:cs="Times New Roman"/>
      <w:vertAlign w:val="superscript"/>
    </w:rPr>
  </w:style>
  <w:style w:type="character" w:customStyle="1" w:styleId="blk3">
    <w:name w:val="blk3"/>
    <w:rsid w:val="0000221C"/>
    <w:rPr>
      <w:vanish w:val="0"/>
      <w:webHidden w:val="0"/>
      <w:specVanish w:val="0"/>
    </w:rPr>
  </w:style>
  <w:style w:type="table" w:customStyle="1" w:styleId="1fd">
    <w:name w:val="Сетка таблицы1"/>
    <w:basedOn w:val="a4"/>
    <w:next w:val="af7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annotation reference"/>
    <w:uiPriority w:val="99"/>
    <w:semiHidden/>
    <w:unhideWhenUsed/>
    <w:rsid w:val="0000221C"/>
    <w:rPr>
      <w:sz w:val="16"/>
      <w:szCs w:val="16"/>
    </w:rPr>
  </w:style>
  <w:style w:type="paragraph" w:styleId="afffffb">
    <w:name w:val="Revision"/>
    <w:hidden/>
    <w:uiPriority w:val="99"/>
    <w:semiHidden/>
    <w:rsid w:val="0000221C"/>
    <w:rPr>
      <w:rFonts w:ascii="Calibri" w:eastAsia="Calibri" w:hAnsi="Calibri" w:cs="Times New Roman"/>
      <w:sz w:val="22"/>
      <w:szCs w:val="22"/>
      <w:lang w:eastAsia="en-US"/>
    </w:rPr>
  </w:style>
  <w:style w:type="numbering" w:customStyle="1" w:styleId="115">
    <w:name w:val="Нет списка11"/>
    <w:next w:val="a5"/>
    <w:uiPriority w:val="99"/>
    <w:semiHidden/>
    <w:unhideWhenUsed/>
    <w:rsid w:val="0000221C"/>
  </w:style>
  <w:style w:type="table" w:customStyle="1" w:styleId="116">
    <w:name w:val="Сетка таблицы11"/>
    <w:basedOn w:val="a4"/>
    <w:next w:val="af7"/>
    <w:uiPriority w:val="59"/>
    <w:rsid w:val="0000221C"/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lk1">
    <w:name w:val="blk1"/>
    <w:rsid w:val="0000221C"/>
    <w:rPr>
      <w:vanish w:val="0"/>
      <w:webHidden w:val="0"/>
      <w:specVanish w:val="0"/>
    </w:rPr>
  </w:style>
  <w:style w:type="table" w:customStyle="1" w:styleId="1110">
    <w:name w:val="Сетка таблицы111"/>
    <w:basedOn w:val="a4"/>
    <w:next w:val="af7"/>
    <w:uiPriority w:val="59"/>
    <w:rsid w:val="0000221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2"/>
    <w:link w:val="HTML0"/>
    <w:uiPriority w:val="99"/>
    <w:semiHidden/>
    <w:unhideWhenUsed/>
    <w:rsid w:val="0000221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spacing w:line="240" w:lineRule="auto"/>
      <w:ind w:firstLine="0"/>
      <w:jc w:val="left"/>
      <w:textAlignment w:val="auto"/>
    </w:pPr>
    <w:rPr>
      <w:rFonts w:ascii="Courier New" w:hAnsi="Courier New" w:cs="Courier New"/>
      <w:kern w:val="0"/>
      <w:sz w:val="20"/>
    </w:rPr>
  </w:style>
  <w:style w:type="character" w:customStyle="1" w:styleId="HTML0">
    <w:name w:val="Стандартный HTML Знак"/>
    <w:link w:val="HTML"/>
    <w:uiPriority w:val="99"/>
    <w:semiHidden/>
    <w:rsid w:val="0000221C"/>
    <w:rPr>
      <w:rFonts w:ascii="Courier New" w:eastAsia="Times New Roman" w:hAnsi="Courier New" w:cs="Courier New"/>
    </w:rPr>
  </w:style>
  <w:style w:type="table" w:customStyle="1" w:styleId="TableNormal">
    <w:name w:val="Table Normal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2"/>
    <w:uiPriority w:val="1"/>
    <w:qFormat/>
    <w:rsid w:val="0000221C"/>
    <w:pPr>
      <w:suppressAutoHyphens w:val="0"/>
      <w:autoSpaceDE w:val="0"/>
      <w:spacing w:line="240" w:lineRule="auto"/>
      <w:ind w:firstLine="0"/>
      <w:jc w:val="left"/>
      <w:textAlignment w:val="auto"/>
    </w:pPr>
    <w:rPr>
      <w:kern w:val="0"/>
      <w:sz w:val="22"/>
      <w:szCs w:val="22"/>
      <w:lang w:bidi="ru-RU"/>
    </w:rPr>
  </w:style>
  <w:style w:type="numbering" w:customStyle="1" w:styleId="2f6">
    <w:name w:val="Нет списка2"/>
    <w:next w:val="a5"/>
    <w:semiHidden/>
    <w:rsid w:val="0000221C"/>
  </w:style>
  <w:style w:type="character" w:customStyle="1" w:styleId="p">
    <w:name w:val="p"/>
    <w:rsid w:val="0000221C"/>
  </w:style>
  <w:style w:type="table" w:customStyle="1" w:styleId="2f7">
    <w:name w:val="Сетка таблицы2"/>
    <w:basedOn w:val="a4"/>
    <w:next w:val="af7"/>
    <w:rsid w:val="0000221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Fett">
    <w:name w:val="Arial_Fett"/>
    <w:rsid w:val="0000221C"/>
    <w:rPr>
      <w:rFonts w:ascii="Arial" w:hAnsi="Arial" w:cs="Arial"/>
      <w:b/>
      <w:bCs/>
    </w:rPr>
  </w:style>
  <w:style w:type="character" w:customStyle="1" w:styleId="afffffc">
    <w:name w:val="Основной шрифт"/>
    <w:rsid w:val="0000221C"/>
  </w:style>
  <w:style w:type="character" w:customStyle="1" w:styleId="afffffd">
    <w:name w:val="Основной текст Знак Знак Знак"/>
    <w:rsid w:val="0000221C"/>
    <w:rPr>
      <w:sz w:val="24"/>
      <w:szCs w:val="24"/>
      <w:lang w:val="ru-RU" w:eastAsia="ru-RU" w:bidi="ar-SA"/>
    </w:rPr>
  </w:style>
  <w:style w:type="character" w:customStyle="1" w:styleId="3a">
    <w:name w:val="Основной текст3 Знак Знак"/>
    <w:rsid w:val="0000221C"/>
    <w:rPr>
      <w:sz w:val="24"/>
      <w:szCs w:val="24"/>
      <w:lang w:val="ru-RU" w:eastAsia="ru-RU" w:bidi="ar-SA"/>
    </w:rPr>
  </w:style>
  <w:style w:type="character" w:customStyle="1" w:styleId="1141">
    <w:name w:val="Стиль Заголовок 1 + 14 пт полужирный все прописные Знак"/>
    <w:rsid w:val="0000221C"/>
    <w:rPr>
      <w:rFonts w:ascii="Arial" w:hAnsi="Arial" w:cs="Arial"/>
      <w:b/>
      <w:bCs/>
      <w:caps/>
      <w:sz w:val="28"/>
      <w:szCs w:val="28"/>
      <w:lang w:val="ru-RU" w:eastAsia="ru-RU" w:bidi="ar-SA"/>
    </w:rPr>
  </w:style>
  <w:style w:type="character" w:customStyle="1" w:styleId="-">
    <w:name w:val="Стиль Темно-синий"/>
    <w:rsid w:val="0000221C"/>
    <w:rPr>
      <w:color w:val="auto"/>
    </w:rPr>
  </w:style>
  <w:style w:type="character" w:customStyle="1" w:styleId="14pt0">
    <w:name w:val="Стиль 14 pt Черный Знак"/>
    <w:rsid w:val="0000221C"/>
    <w:rPr>
      <w:color w:val="000000"/>
      <w:sz w:val="28"/>
      <w:szCs w:val="28"/>
      <w:lang w:val="ru-RU" w:eastAsia="ru-RU" w:bidi="ar-SA"/>
    </w:rPr>
  </w:style>
  <w:style w:type="paragraph" w:customStyle="1" w:styleId="214">
    <w:name w:val="Абзац списка21"/>
    <w:basedOn w:val="a2"/>
    <w:rsid w:val="0000221C"/>
    <w:pPr>
      <w:widowControl/>
      <w:suppressAutoHyphens w:val="0"/>
      <w:autoSpaceDN/>
      <w:spacing w:line="240" w:lineRule="auto"/>
      <w:ind w:left="720" w:firstLine="0"/>
      <w:jc w:val="left"/>
      <w:textAlignment w:val="auto"/>
    </w:pPr>
    <w:rPr>
      <w:rFonts w:eastAsia="Calibri"/>
      <w:kern w:val="0"/>
      <w:sz w:val="24"/>
      <w:szCs w:val="24"/>
    </w:rPr>
  </w:style>
  <w:style w:type="paragraph" w:customStyle="1" w:styleId="1111">
    <w:name w:val="Знак1 Знак Знак Знак11"/>
    <w:basedOn w:val="a2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paragraph" w:customStyle="1" w:styleId="2f8">
    <w:name w:val="Знак Знак2"/>
    <w:basedOn w:val="a2"/>
    <w:rsid w:val="0000221C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Tahoma" w:hAnsi="Tahoma" w:cs="Tahoma"/>
      <w:kern w:val="0"/>
      <w:sz w:val="20"/>
      <w:lang w:val="en-US" w:eastAsia="en-US"/>
    </w:rPr>
  </w:style>
  <w:style w:type="character" w:customStyle="1" w:styleId="b">
    <w:name w:val="b"/>
    <w:rsid w:val="0000221C"/>
  </w:style>
  <w:style w:type="table" w:customStyle="1" w:styleId="TableNormal1">
    <w:name w:val="Table Normal1"/>
    <w:uiPriority w:val="2"/>
    <w:semiHidden/>
    <w:unhideWhenUsed/>
    <w:qFormat/>
    <w:rsid w:val="0000221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2"/>
    <w:rsid w:val="0000221C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character" w:customStyle="1" w:styleId="af3">
    <w:name w:val="Абзац списка Знак"/>
    <w:aliases w:val="мой Знак,Нумерованый список Знак,Bullet List Знак,FooterText Знак,numbered Знак,SL_Абзац списка Знак,GOST_TableList Знак,числа Знак"/>
    <w:link w:val="af2"/>
    <w:uiPriority w:val="34"/>
    <w:locked/>
    <w:rsid w:val="0000221C"/>
    <w:rPr>
      <w:rFonts w:eastAsia="Times New Roman" w:cs="Times New Roman"/>
      <w:kern w:val="3"/>
      <w:sz w:val="32"/>
    </w:rPr>
  </w:style>
  <w:style w:type="table" w:customStyle="1" w:styleId="1120">
    <w:name w:val="Сетка таблицы112"/>
    <w:basedOn w:val="a4"/>
    <w:next w:val="af7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5">
    <w:name w:val="Сетка таблицы21"/>
    <w:basedOn w:val="a4"/>
    <w:next w:val="af7"/>
    <w:rsid w:val="00322C7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">
    <w:name w:val="Нет списка111"/>
    <w:next w:val="a5"/>
    <w:uiPriority w:val="99"/>
    <w:semiHidden/>
    <w:unhideWhenUsed/>
    <w:rsid w:val="00322C78"/>
  </w:style>
  <w:style w:type="table" w:customStyle="1" w:styleId="120">
    <w:name w:val="Сетка таблицы12"/>
    <w:basedOn w:val="a4"/>
    <w:next w:val="af7"/>
    <w:uiPriority w:val="59"/>
    <w:rsid w:val="00322C78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16">
    <w:name w:val="Нет списка21"/>
    <w:next w:val="a5"/>
    <w:semiHidden/>
    <w:rsid w:val="00322C78"/>
  </w:style>
  <w:style w:type="table" w:customStyle="1" w:styleId="2110">
    <w:name w:val="Сетка таблицы211"/>
    <w:basedOn w:val="a4"/>
    <w:next w:val="af7"/>
    <w:rsid w:val="00322C78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1">
    <w:name w:val="Table Normal111"/>
    <w:uiPriority w:val="2"/>
    <w:semiHidden/>
    <w:unhideWhenUsed/>
    <w:qFormat/>
    <w:rsid w:val="00322C7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b">
    <w:name w:val="Нет списка3"/>
    <w:next w:val="a5"/>
    <w:uiPriority w:val="99"/>
    <w:semiHidden/>
    <w:unhideWhenUsed/>
    <w:rsid w:val="00322C78"/>
  </w:style>
  <w:style w:type="numbering" w:customStyle="1" w:styleId="WW8Num11">
    <w:name w:val="WW8Num11"/>
    <w:rsid w:val="00322C78"/>
  </w:style>
  <w:style w:type="table" w:customStyle="1" w:styleId="3c">
    <w:name w:val="Сетка таблицы3"/>
    <w:basedOn w:val="a4"/>
    <w:next w:val="af7"/>
    <w:uiPriority w:val="99"/>
    <w:rsid w:val="00D43FD4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4"/>
    <w:next w:val="af7"/>
    <w:uiPriority w:val="99"/>
    <w:rsid w:val="008B1A2A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4"/>
    <w:next w:val="af7"/>
    <w:uiPriority w:val="99"/>
    <w:rsid w:val="005711A0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4"/>
    <w:next w:val="af7"/>
    <w:uiPriority w:val="59"/>
    <w:rsid w:val="00B90667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0">
    <w:name w:val="Сетка таблицы22"/>
    <w:basedOn w:val="a4"/>
    <w:next w:val="af7"/>
    <w:rsid w:val="00B906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2">
    <w:name w:val="Table Normal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Times New Roman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20">
    <w:name w:val="Сетка таблицы212"/>
    <w:basedOn w:val="a4"/>
    <w:next w:val="af7"/>
    <w:rsid w:val="00B9066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2">
    <w:name w:val="Table Normal112"/>
    <w:uiPriority w:val="2"/>
    <w:semiHidden/>
    <w:unhideWhenUsed/>
    <w:qFormat/>
    <w:rsid w:val="00B9066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WW8Num111">
    <w:name w:val="WW8Num111"/>
    <w:rsid w:val="00B90667"/>
  </w:style>
  <w:style w:type="table" w:customStyle="1" w:styleId="64">
    <w:name w:val="Сетка таблицы6"/>
    <w:basedOn w:val="a4"/>
    <w:next w:val="af7"/>
    <w:uiPriority w:val="99"/>
    <w:rsid w:val="000D3FF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4"/>
    <w:next w:val="af7"/>
    <w:uiPriority w:val="99"/>
    <w:rsid w:val="009F7FED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4"/>
    <w:next w:val="af7"/>
    <w:uiPriority w:val="99"/>
    <w:rsid w:val="00247D6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4"/>
    <w:next w:val="af7"/>
    <w:uiPriority w:val="99"/>
    <w:rsid w:val="00D60179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"/>
    <w:next w:val="a5"/>
    <w:uiPriority w:val="99"/>
    <w:semiHidden/>
    <w:unhideWhenUsed/>
    <w:rsid w:val="0031354E"/>
  </w:style>
  <w:style w:type="table" w:customStyle="1" w:styleId="101">
    <w:name w:val="Сетка таблицы10"/>
    <w:basedOn w:val="a4"/>
    <w:next w:val="af7"/>
    <w:uiPriority w:val="99"/>
    <w:rsid w:val="0031354E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5"/>
    <w:uiPriority w:val="99"/>
    <w:semiHidden/>
    <w:unhideWhenUsed/>
    <w:rsid w:val="0031354E"/>
  </w:style>
  <w:style w:type="table" w:customStyle="1" w:styleId="130">
    <w:name w:val="Сетка таблицы13"/>
    <w:basedOn w:val="a4"/>
    <w:next w:val="af7"/>
    <w:uiPriority w:val="59"/>
    <w:rsid w:val="0031354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2">
    <w:name w:val="Сетка таблицы114"/>
    <w:basedOn w:val="a4"/>
    <w:next w:val="af7"/>
    <w:uiPriority w:val="59"/>
    <w:rsid w:val="0031354E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31354E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21">
    <w:name w:val="Нет списка22"/>
    <w:next w:val="a5"/>
    <w:semiHidden/>
    <w:rsid w:val="0031354E"/>
  </w:style>
  <w:style w:type="table" w:customStyle="1" w:styleId="230">
    <w:name w:val="Сетка таблицы23"/>
    <w:basedOn w:val="a4"/>
    <w:next w:val="af7"/>
    <w:rsid w:val="0031354E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e">
    <w:name w:val="Знак1"/>
    <w:basedOn w:val="a2"/>
    <w:rsid w:val="0031354E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4"/>
      <w:szCs w:val="24"/>
      <w:lang w:val="en-US" w:eastAsia="en-US"/>
    </w:rPr>
  </w:style>
  <w:style w:type="table" w:customStyle="1" w:styleId="TableNormal13">
    <w:name w:val="Table Normal13"/>
    <w:uiPriority w:val="2"/>
    <w:semiHidden/>
    <w:unhideWhenUsed/>
    <w:qFormat/>
    <w:rsid w:val="0031354E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f9">
    <w:name w:val="Обычный2"/>
    <w:rsid w:val="00DB55BA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paragraph" w:customStyle="1" w:styleId="S">
    <w:name w:val="S_Таблица"/>
    <w:basedOn w:val="a2"/>
    <w:rsid w:val="00253C08"/>
    <w:pPr>
      <w:widowControl/>
      <w:numPr>
        <w:numId w:val="4"/>
      </w:numPr>
      <w:tabs>
        <w:tab w:val="left" w:pos="8943"/>
      </w:tabs>
      <w:suppressAutoHyphens w:val="0"/>
      <w:autoSpaceDN/>
      <w:spacing w:line="360" w:lineRule="auto"/>
      <w:jc w:val="right"/>
      <w:textAlignment w:val="auto"/>
    </w:pPr>
    <w:rPr>
      <w:kern w:val="0"/>
      <w:sz w:val="24"/>
      <w:szCs w:val="24"/>
      <w:lang w:eastAsia="ar-SA"/>
    </w:rPr>
  </w:style>
  <w:style w:type="paragraph" w:customStyle="1" w:styleId="73">
    <w:name w:val="Обычный7"/>
    <w:rsid w:val="009E7DB7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table" w:customStyle="1" w:styleId="140">
    <w:name w:val="Сетка таблицы14"/>
    <w:basedOn w:val="a4"/>
    <w:next w:val="af7"/>
    <w:uiPriority w:val="59"/>
    <w:rsid w:val="00BE6C45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4"/>
    <w:next w:val="af7"/>
    <w:uiPriority w:val="59"/>
    <w:rsid w:val="00BE6C45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Сетка таблицы31"/>
    <w:basedOn w:val="a4"/>
    <w:next w:val="af7"/>
    <w:uiPriority w:val="59"/>
    <w:rsid w:val="00A301D5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5">
    <w:name w:val="Нет списка5"/>
    <w:next w:val="a5"/>
    <w:uiPriority w:val="99"/>
    <w:semiHidden/>
    <w:unhideWhenUsed/>
    <w:rsid w:val="002853D2"/>
  </w:style>
  <w:style w:type="paragraph" w:customStyle="1" w:styleId="1ff">
    <w:name w:val="Знак Знак Знак1"/>
    <w:basedOn w:val="a2"/>
    <w:rsid w:val="002853D2"/>
    <w:pPr>
      <w:widowControl/>
      <w:tabs>
        <w:tab w:val="num" w:pos="360"/>
      </w:tabs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 w:cs="Verdana"/>
      <w:kern w:val="0"/>
      <w:sz w:val="20"/>
      <w:lang w:val="en-US" w:eastAsia="en-US"/>
    </w:rPr>
  </w:style>
  <w:style w:type="paragraph" w:customStyle="1" w:styleId="S7">
    <w:name w:val="S_Обычный в таблице"/>
    <w:basedOn w:val="a2"/>
    <w:link w:val="S8"/>
    <w:rsid w:val="002853D2"/>
    <w:pPr>
      <w:widowControl/>
      <w:suppressAutoHyphens w:val="0"/>
      <w:autoSpaceDN/>
      <w:spacing w:line="360" w:lineRule="auto"/>
      <w:ind w:firstLine="0"/>
      <w:jc w:val="center"/>
      <w:textAlignment w:val="auto"/>
    </w:pPr>
    <w:rPr>
      <w:kern w:val="0"/>
      <w:sz w:val="24"/>
      <w:szCs w:val="24"/>
    </w:rPr>
  </w:style>
  <w:style w:type="character" w:customStyle="1" w:styleId="S8">
    <w:name w:val="S_Обычный в таблице Знак"/>
    <w:link w:val="S7"/>
    <w:rsid w:val="002853D2"/>
    <w:rPr>
      <w:rFonts w:eastAsia="Times New Roman" w:cs="Times New Roman"/>
      <w:sz w:val="24"/>
      <w:szCs w:val="24"/>
    </w:rPr>
  </w:style>
  <w:style w:type="character" w:customStyle="1" w:styleId="S4">
    <w:name w:val="S_Маркированный Знак Знак"/>
    <w:link w:val="S3"/>
    <w:rsid w:val="002853D2"/>
    <w:rPr>
      <w:rFonts w:eastAsia="Times New Roman" w:cs="Calibri"/>
      <w:w w:val="109"/>
      <w:sz w:val="24"/>
      <w:szCs w:val="24"/>
      <w:lang w:eastAsia="ar-SA"/>
    </w:rPr>
  </w:style>
  <w:style w:type="character" w:styleId="afffffe">
    <w:name w:val="line number"/>
    <w:unhideWhenUsed/>
    <w:rsid w:val="002853D2"/>
  </w:style>
  <w:style w:type="table" w:styleId="-3">
    <w:name w:val="Table Web 3"/>
    <w:basedOn w:val="a4"/>
    <w:semiHidden/>
    <w:rsid w:val="002853D2"/>
    <w:rPr>
      <w:rFonts w:eastAsia="Times New Roman" w:cs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0">
    <w:name w:val="Сетка таблицы16"/>
    <w:basedOn w:val="a4"/>
    <w:next w:val="af7"/>
    <w:uiPriority w:val="59"/>
    <w:rsid w:val="002853D2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">
    <w:name w:val="endnote text"/>
    <w:basedOn w:val="a2"/>
    <w:link w:val="affffff0"/>
    <w:uiPriority w:val="99"/>
    <w:semiHidden/>
    <w:unhideWhenUsed/>
    <w:rsid w:val="002853D2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0"/>
    </w:rPr>
  </w:style>
  <w:style w:type="character" w:customStyle="1" w:styleId="affffff0">
    <w:name w:val="Текст концевой сноски Знак"/>
    <w:basedOn w:val="a3"/>
    <w:link w:val="affffff"/>
    <w:uiPriority w:val="99"/>
    <w:semiHidden/>
    <w:rsid w:val="002853D2"/>
    <w:rPr>
      <w:rFonts w:eastAsia="Times New Roman" w:cs="Times New Roman"/>
    </w:rPr>
  </w:style>
  <w:style w:type="character" w:styleId="affffff1">
    <w:name w:val="endnote reference"/>
    <w:uiPriority w:val="99"/>
    <w:semiHidden/>
    <w:unhideWhenUsed/>
    <w:rsid w:val="002853D2"/>
    <w:rPr>
      <w:vertAlign w:val="superscript"/>
    </w:rPr>
  </w:style>
  <w:style w:type="paragraph" w:customStyle="1" w:styleId="affffff2">
    <w:name w:val="оглавление"/>
    <w:basedOn w:val="1f2"/>
    <w:qFormat/>
    <w:rsid w:val="002853D2"/>
    <w:pPr>
      <w:tabs>
        <w:tab w:val="clear" w:pos="10195"/>
        <w:tab w:val="left" w:pos="284"/>
        <w:tab w:val="left" w:pos="567"/>
        <w:tab w:val="right" w:leader="dot" w:pos="9639"/>
      </w:tabs>
      <w:suppressAutoHyphens w:val="0"/>
      <w:spacing w:line="240" w:lineRule="auto"/>
      <w:jc w:val="center"/>
    </w:pPr>
    <w:rPr>
      <w:rFonts w:eastAsia="Times New Roman" w:cs="Times New Roman"/>
      <w:noProof/>
      <w:sz w:val="24"/>
      <w:szCs w:val="24"/>
      <w:lang w:eastAsia="ru-RU"/>
    </w:rPr>
  </w:style>
  <w:style w:type="paragraph" w:customStyle="1" w:styleId="Normal0">
    <w:name w:val="[Normal]"/>
    <w:rsid w:val="002853D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customStyle="1" w:styleId="xl63">
    <w:name w:val="xl63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kern w:val="0"/>
      <w:sz w:val="24"/>
      <w:szCs w:val="24"/>
    </w:rPr>
  </w:style>
  <w:style w:type="paragraph" w:customStyle="1" w:styleId="xl64">
    <w:name w:val="xl64"/>
    <w:basedOn w:val="a2"/>
    <w:rsid w:val="002853D2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 w:line="240" w:lineRule="auto"/>
      <w:ind w:firstLine="0"/>
      <w:jc w:val="center"/>
      <w:textAlignment w:val="center"/>
    </w:pPr>
    <w:rPr>
      <w:kern w:val="0"/>
      <w:sz w:val="24"/>
      <w:szCs w:val="24"/>
    </w:rPr>
  </w:style>
  <w:style w:type="paragraph" w:customStyle="1" w:styleId="122">
    <w:name w:val="Обычный + 12 пт"/>
    <w:aliases w:val="Синий,Первая строка:  0,95 см,По ширине,Первая строка:  1 см"/>
    <w:basedOn w:val="a2"/>
    <w:rsid w:val="002853D2"/>
    <w:pPr>
      <w:widowControl/>
      <w:suppressAutoHyphens w:val="0"/>
      <w:overflowPunct w:val="0"/>
      <w:autoSpaceDE w:val="0"/>
      <w:adjustRightInd w:val="0"/>
      <w:spacing w:line="240" w:lineRule="auto"/>
      <w:ind w:firstLine="0"/>
    </w:pPr>
    <w:rPr>
      <w:color w:val="0000FF"/>
      <w:kern w:val="0"/>
      <w:sz w:val="24"/>
      <w:szCs w:val="24"/>
    </w:rPr>
  </w:style>
  <w:style w:type="paragraph" w:customStyle="1" w:styleId="affffff3">
    <w:name w:val="Абзац"/>
    <w:basedOn w:val="a2"/>
    <w:link w:val="affffff4"/>
    <w:rsid w:val="002853D2"/>
    <w:pPr>
      <w:widowControl/>
      <w:suppressAutoHyphens w:val="0"/>
      <w:autoSpaceDN/>
      <w:spacing w:before="60" w:line="240" w:lineRule="auto"/>
      <w:ind w:firstLine="720"/>
      <w:jc w:val="left"/>
      <w:textAlignment w:val="auto"/>
    </w:pPr>
    <w:rPr>
      <w:kern w:val="0"/>
      <w:sz w:val="26"/>
      <w:szCs w:val="24"/>
    </w:rPr>
  </w:style>
  <w:style w:type="character" w:customStyle="1" w:styleId="affffff4">
    <w:name w:val="Абзац Знак"/>
    <w:basedOn w:val="a3"/>
    <w:link w:val="affffff3"/>
    <w:locked/>
    <w:rsid w:val="002853D2"/>
    <w:rPr>
      <w:rFonts w:eastAsia="Times New Roman" w:cs="Times New Roman"/>
      <w:sz w:val="26"/>
      <w:szCs w:val="24"/>
    </w:rPr>
  </w:style>
  <w:style w:type="paragraph" w:customStyle="1" w:styleId="s12">
    <w:name w:val="s_1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1ff0">
    <w:name w:val="М1Заголовок"/>
    <w:basedOn w:val="a2"/>
    <w:link w:val="1ff1"/>
    <w:qFormat/>
    <w:rsid w:val="002853D2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eastAsia="Calibri"/>
      <w:b/>
      <w:kern w:val="0"/>
      <w:sz w:val="28"/>
      <w:szCs w:val="28"/>
      <w:lang w:eastAsia="en-US"/>
    </w:rPr>
  </w:style>
  <w:style w:type="character" w:customStyle="1" w:styleId="1ff1">
    <w:name w:val="М1Заголовок Знак"/>
    <w:basedOn w:val="a3"/>
    <w:link w:val="1ff0"/>
    <w:rsid w:val="002853D2"/>
    <w:rPr>
      <w:rFonts w:eastAsia="Calibri" w:cs="Times New Roman"/>
      <w:b/>
      <w:sz w:val="28"/>
      <w:szCs w:val="28"/>
      <w:lang w:eastAsia="en-US"/>
    </w:rPr>
  </w:style>
  <w:style w:type="paragraph" w:customStyle="1" w:styleId="1ff2">
    <w:name w:val="М1Стиль"/>
    <w:basedOn w:val="a2"/>
    <w:link w:val="1ff3"/>
    <w:qFormat/>
    <w:rsid w:val="002853D2"/>
    <w:pPr>
      <w:widowControl/>
      <w:suppressAutoHyphens w:val="0"/>
      <w:autoSpaceDN/>
      <w:spacing w:line="240" w:lineRule="auto"/>
      <w:ind w:firstLine="709"/>
      <w:textAlignment w:val="auto"/>
    </w:pPr>
    <w:rPr>
      <w:rFonts w:eastAsia="Calibri"/>
      <w:kern w:val="0"/>
      <w:sz w:val="28"/>
      <w:szCs w:val="28"/>
      <w:lang w:eastAsia="en-US"/>
    </w:rPr>
  </w:style>
  <w:style w:type="character" w:customStyle="1" w:styleId="1ff3">
    <w:name w:val="М1Стиль Знак"/>
    <w:basedOn w:val="a3"/>
    <w:link w:val="1ff2"/>
    <w:rsid w:val="002853D2"/>
    <w:rPr>
      <w:rFonts w:eastAsia="Calibri" w:cs="Times New Roman"/>
      <w:sz w:val="28"/>
      <w:szCs w:val="28"/>
      <w:lang w:eastAsia="en-US"/>
    </w:rPr>
  </w:style>
  <w:style w:type="character" w:customStyle="1" w:styleId="1ff4">
    <w:name w:val="Стиль1 Знак"/>
    <w:basedOn w:val="1ff1"/>
    <w:rsid w:val="002853D2"/>
    <w:rPr>
      <w:rFonts w:eastAsia="Calibri" w:cs="Times New Roman"/>
      <w:b/>
      <w:sz w:val="28"/>
      <w:szCs w:val="28"/>
      <w:lang w:eastAsia="en-US"/>
    </w:rPr>
  </w:style>
  <w:style w:type="paragraph" w:customStyle="1" w:styleId="BodyTextIndent3">
    <w:name w:val="Body Text Indent 3 + Синий"/>
    <w:aliases w:val="Первая строка:  1,25 см,Справа:  0,22 см"/>
    <w:basedOn w:val="22"/>
    <w:rsid w:val="002853D2"/>
    <w:pPr>
      <w:widowControl/>
      <w:suppressAutoHyphens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rFonts w:ascii="Times New Roman" w:eastAsia="Times New Roman" w:hAnsi="Times New Roman" w:cs="Times New Roman"/>
      <w:b/>
      <w:color w:val="0000FF"/>
      <w:kern w:val="0"/>
      <w:sz w:val="22"/>
      <w:szCs w:val="22"/>
      <w:lang w:bidi="ar-SA"/>
    </w:rPr>
  </w:style>
  <w:style w:type="paragraph" w:customStyle="1" w:styleId="S9">
    <w:name w:val="S_Заголовок таблицы"/>
    <w:basedOn w:val="a2"/>
    <w:link w:val="Sa"/>
    <w:autoRedefine/>
    <w:rsid w:val="002853D2"/>
    <w:pPr>
      <w:widowControl/>
      <w:suppressAutoHyphens w:val="0"/>
      <w:autoSpaceDN/>
      <w:spacing w:line="276" w:lineRule="auto"/>
      <w:ind w:firstLine="0"/>
      <w:jc w:val="center"/>
      <w:textAlignment w:val="auto"/>
    </w:pPr>
    <w:rPr>
      <w:spacing w:val="-4"/>
      <w:kern w:val="0"/>
      <w:sz w:val="28"/>
      <w:szCs w:val="28"/>
    </w:rPr>
  </w:style>
  <w:style w:type="character" w:customStyle="1" w:styleId="Sa">
    <w:name w:val="S_Заголовок таблицы Знак"/>
    <w:basedOn w:val="S1"/>
    <w:link w:val="S9"/>
    <w:rsid w:val="002853D2"/>
    <w:rPr>
      <w:rFonts w:ascii="Times New Roman" w:eastAsia="Times New Roman" w:hAnsi="Times New Roman" w:cs="Times New Roman"/>
      <w:spacing w:val="-4"/>
      <w:sz w:val="28"/>
      <w:szCs w:val="28"/>
    </w:rPr>
  </w:style>
  <w:style w:type="character" w:customStyle="1" w:styleId="S13">
    <w:name w:val="S_Маркированный Знак Знак1"/>
    <w:basedOn w:val="a3"/>
    <w:rsid w:val="002853D2"/>
    <w:rPr>
      <w:sz w:val="24"/>
      <w:szCs w:val="24"/>
      <w:lang w:val="ru-RU" w:eastAsia="ar-SA" w:bidi="ar-SA"/>
    </w:rPr>
  </w:style>
  <w:style w:type="paragraph" w:customStyle="1" w:styleId="3d">
    <w:name w:val="М3Стиль"/>
    <w:basedOn w:val="1ff2"/>
    <w:link w:val="3e"/>
    <w:qFormat/>
    <w:rsid w:val="002853D2"/>
    <w:pPr>
      <w:ind w:firstLine="0"/>
      <w:jc w:val="right"/>
    </w:pPr>
  </w:style>
  <w:style w:type="character" w:customStyle="1" w:styleId="3e">
    <w:name w:val="М3Стиль Знак"/>
    <w:basedOn w:val="1ff3"/>
    <w:link w:val="3d"/>
    <w:rsid w:val="002853D2"/>
    <w:rPr>
      <w:rFonts w:eastAsia="Calibri" w:cs="Times New Roman"/>
      <w:sz w:val="28"/>
      <w:szCs w:val="28"/>
      <w:lang w:eastAsia="en-US"/>
    </w:rPr>
  </w:style>
  <w:style w:type="paragraph" w:customStyle="1" w:styleId="affffff5">
    <w:name w:val="ТАБЛИЦА_ЦЕНТР"/>
    <w:basedOn w:val="a2"/>
    <w:link w:val="affffff6"/>
    <w:qFormat/>
    <w:rsid w:val="002853D2"/>
    <w:pPr>
      <w:widowControl/>
      <w:suppressAutoHyphens w:val="0"/>
      <w:overflowPunct w:val="0"/>
      <w:autoSpaceDE w:val="0"/>
      <w:adjustRightInd w:val="0"/>
      <w:spacing w:line="240" w:lineRule="auto"/>
      <w:ind w:firstLine="0"/>
      <w:jc w:val="center"/>
    </w:pPr>
    <w:rPr>
      <w:noProof/>
      <w:kern w:val="0"/>
      <w:sz w:val="24"/>
    </w:rPr>
  </w:style>
  <w:style w:type="character" w:customStyle="1" w:styleId="affffff6">
    <w:name w:val="ТАБЛИЦА_ЦЕНТР Знак"/>
    <w:basedOn w:val="a3"/>
    <w:link w:val="affffff5"/>
    <w:rsid w:val="002853D2"/>
    <w:rPr>
      <w:rFonts w:eastAsia="Times New Roman" w:cs="Times New Roman"/>
      <w:noProof/>
      <w:sz w:val="24"/>
    </w:rPr>
  </w:style>
  <w:style w:type="paragraph" w:customStyle="1" w:styleId="affffff7">
    <w:name w:val="ТАБЛ ТЕКСТ БЕЗ ОТСТУПА"/>
    <w:basedOn w:val="a2"/>
    <w:qFormat/>
    <w:rsid w:val="002853D2"/>
    <w:pPr>
      <w:widowControl/>
      <w:suppressAutoHyphens w:val="0"/>
      <w:autoSpaceDN/>
      <w:spacing w:line="240" w:lineRule="auto"/>
      <w:ind w:firstLine="0"/>
      <w:textAlignment w:val="auto"/>
    </w:pPr>
    <w:rPr>
      <w:kern w:val="0"/>
      <w:sz w:val="24"/>
    </w:rPr>
  </w:style>
  <w:style w:type="character" w:customStyle="1" w:styleId="1ff5">
    <w:name w:val="Знак Знак1"/>
    <w:locked/>
    <w:rsid w:val="002853D2"/>
    <w:rPr>
      <w:sz w:val="28"/>
      <w:szCs w:val="28"/>
    </w:rPr>
  </w:style>
  <w:style w:type="character" w:customStyle="1" w:styleId="1ff6">
    <w:name w:val="Схема документа Знак1"/>
    <w:rsid w:val="002853D2"/>
    <w:rPr>
      <w:rFonts w:ascii="Tahoma" w:hAnsi="Tahoma" w:cs="Tahoma"/>
      <w:sz w:val="16"/>
      <w:szCs w:val="16"/>
      <w:lang w:eastAsia="en-US"/>
    </w:rPr>
  </w:style>
  <w:style w:type="character" w:customStyle="1" w:styleId="16">
    <w:name w:val="Подзаголовок Знак1"/>
    <w:aliases w:val="заголовок 2 Знак,Обычный таблица Знак1"/>
    <w:link w:val="a8"/>
    <w:rsid w:val="002853D2"/>
    <w:rPr>
      <w:rFonts w:ascii="Arial" w:hAnsi="Arial"/>
      <w:i/>
      <w:iCs/>
      <w:kern w:val="3"/>
      <w:sz w:val="28"/>
      <w:szCs w:val="28"/>
    </w:rPr>
  </w:style>
  <w:style w:type="character" w:customStyle="1" w:styleId="117">
    <w:name w:val="Знак Знак11"/>
    <w:locked/>
    <w:rsid w:val="002853D2"/>
    <w:rPr>
      <w:sz w:val="28"/>
      <w:szCs w:val="28"/>
    </w:rPr>
  </w:style>
  <w:style w:type="paragraph" w:customStyle="1" w:styleId="stylet3">
    <w:name w:val="stylet3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709"/>
      <w:jc w:val="left"/>
      <w:textAlignment w:val="auto"/>
    </w:pPr>
    <w:rPr>
      <w:rFonts w:eastAsia="Calibri"/>
      <w:kern w:val="0"/>
      <w:sz w:val="24"/>
      <w:szCs w:val="24"/>
      <w:lang w:eastAsia="en-US"/>
    </w:rPr>
  </w:style>
  <w:style w:type="numbering" w:customStyle="1" w:styleId="131">
    <w:name w:val="Нет списка13"/>
    <w:next w:val="a5"/>
    <w:uiPriority w:val="99"/>
    <w:semiHidden/>
    <w:unhideWhenUsed/>
    <w:rsid w:val="002853D2"/>
  </w:style>
  <w:style w:type="numbering" w:customStyle="1" w:styleId="231">
    <w:name w:val="Нет списка23"/>
    <w:next w:val="a5"/>
    <w:uiPriority w:val="99"/>
    <w:semiHidden/>
    <w:unhideWhenUsed/>
    <w:rsid w:val="002853D2"/>
  </w:style>
  <w:style w:type="paragraph" w:styleId="affffff8">
    <w:name w:val="List Number"/>
    <w:basedOn w:val="a2"/>
    <w:semiHidden/>
    <w:rsid w:val="002853D2"/>
    <w:pPr>
      <w:widowControl/>
      <w:suppressAutoHyphens w:val="0"/>
      <w:autoSpaceDN/>
      <w:spacing w:before="100" w:beforeAutospacing="1" w:after="100" w:afterAutospacing="1" w:line="360" w:lineRule="auto"/>
      <w:ind w:firstLine="709"/>
      <w:textAlignment w:val="auto"/>
    </w:pPr>
    <w:rPr>
      <w:kern w:val="0"/>
      <w:sz w:val="28"/>
      <w:szCs w:val="28"/>
    </w:rPr>
  </w:style>
  <w:style w:type="paragraph" w:customStyle="1" w:styleId="Sb">
    <w:name w:val="S_Обычный жирный"/>
    <w:basedOn w:val="a2"/>
    <w:link w:val="Sc"/>
    <w:qFormat/>
    <w:rsid w:val="002853D2"/>
    <w:pPr>
      <w:widowControl/>
      <w:suppressAutoHyphens w:val="0"/>
      <w:autoSpaceDN/>
      <w:spacing w:line="240" w:lineRule="auto"/>
      <w:ind w:firstLine="709"/>
      <w:textAlignment w:val="auto"/>
    </w:pPr>
    <w:rPr>
      <w:kern w:val="0"/>
      <w:sz w:val="28"/>
      <w:szCs w:val="24"/>
    </w:rPr>
  </w:style>
  <w:style w:type="table" w:customStyle="1" w:styleId="-11">
    <w:name w:val="Таблица-сетка 1 светлая1"/>
    <w:basedOn w:val="a4"/>
    <w:uiPriority w:val="46"/>
    <w:rsid w:val="002853D2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ff7">
    <w:name w:val="Сетка таблицы светлая1"/>
    <w:basedOn w:val="a4"/>
    <w:uiPriority w:val="40"/>
    <w:rsid w:val="002853D2"/>
    <w:rPr>
      <w:rFonts w:ascii="Calibri" w:eastAsia="Calibri" w:hAnsi="Calibri" w:cs="Times New Roman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118">
    <w:name w:val="Таблица простая 11"/>
    <w:basedOn w:val="a4"/>
    <w:uiPriority w:val="41"/>
    <w:rsid w:val="002853D2"/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Sc">
    <w:name w:val="S_Обычный жирный Знак"/>
    <w:link w:val="Sb"/>
    <w:rsid w:val="002853D2"/>
    <w:rPr>
      <w:rFonts w:eastAsia="Times New Roman" w:cs="Times New Roman"/>
      <w:sz w:val="28"/>
      <w:szCs w:val="24"/>
    </w:rPr>
  </w:style>
  <w:style w:type="paragraph" w:customStyle="1" w:styleId="2fa">
    <w:name w:val="Заголовок (Уровень 2)"/>
    <w:basedOn w:val="a2"/>
    <w:next w:val="af8"/>
    <w:link w:val="2fb"/>
    <w:autoRedefine/>
    <w:qFormat/>
    <w:rsid w:val="002853D2"/>
    <w:pPr>
      <w:widowControl/>
      <w:suppressAutoHyphens w:val="0"/>
      <w:autoSpaceDE w:val="0"/>
      <w:adjustRightInd w:val="0"/>
      <w:spacing w:line="240" w:lineRule="auto"/>
      <w:ind w:firstLine="0"/>
      <w:jc w:val="center"/>
      <w:textAlignment w:val="auto"/>
      <w:outlineLvl w:val="0"/>
    </w:pPr>
    <w:rPr>
      <w:b/>
      <w:bCs/>
      <w:kern w:val="0"/>
      <w:sz w:val="28"/>
      <w:szCs w:val="28"/>
    </w:rPr>
  </w:style>
  <w:style w:type="character" w:customStyle="1" w:styleId="2fb">
    <w:name w:val="Заголовок (Уровень 2) Знак"/>
    <w:link w:val="2fa"/>
    <w:rsid w:val="002853D2"/>
    <w:rPr>
      <w:rFonts w:eastAsia="Times New Roman" w:cs="Times New Roman"/>
      <w:b/>
      <w:bCs/>
      <w:sz w:val="28"/>
      <w:szCs w:val="28"/>
    </w:rPr>
  </w:style>
  <w:style w:type="character" w:customStyle="1" w:styleId="affffff9">
    <w:name w:val="Текст_Жирный"/>
    <w:uiPriority w:val="1"/>
    <w:qFormat/>
    <w:rsid w:val="002853D2"/>
    <w:rPr>
      <w:rFonts w:ascii="Times New Roman" w:hAnsi="Times New Roman"/>
      <w:b/>
    </w:rPr>
  </w:style>
  <w:style w:type="paragraph" w:customStyle="1" w:styleId="119">
    <w:name w:val="Табличный_боковик_11"/>
    <w:link w:val="11a"/>
    <w:qFormat/>
    <w:rsid w:val="002853D2"/>
    <w:rPr>
      <w:rFonts w:eastAsia="Times New Roman" w:cs="Times New Roman"/>
      <w:sz w:val="22"/>
      <w:szCs w:val="24"/>
    </w:rPr>
  </w:style>
  <w:style w:type="character" w:customStyle="1" w:styleId="11a">
    <w:name w:val="Табличный_боковик_11 Знак"/>
    <w:link w:val="119"/>
    <w:rsid w:val="002853D2"/>
    <w:rPr>
      <w:rFonts w:eastAsia="Times New Roman" w:cs="Times New Roman"/>
      <w:sz w:val="22"/>
      <w:szCs w:val="24"/>
    </w:rPr>
  </w:style>
  <w:style w:type="paragraph" w:customStyle="1" w:styleId="headertext">
    <w:name w:val="headertext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textb">
    <w:name w:val="textb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textn">
    <w:name w:val="textn"/>
    <w:basedOn w:val="a2"/>
    <w:rsid w:val="002853D2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affffffa">
    <w:name w:val="Основной(РПЗ)"/>
    <w:basedOn w:val="a2"/>
    <w:link w:val="1ff8"/>
    <w:qFormat/>
    <w:rsid w:val="002853D2"/>
    <w:pPr>
      <w:suppressAutoHyphens w:val="0"/>
      <w:autoSpaceDE w:val="0"/>
      <w:adjustRightInd w:val="0"/>
      <w:spacing w:line="240" w:lineRule="auto"/>
      <w:ind w:firstLine="709"/>
      <w:textAlignment w:val="auto"/>
    </w:pPr>
    <w:rPr>
      <w:kern w:val="0"/>
      <w:sz w:val="26"/>
      <w:szCs w:val="26"/>
    </w:rPr>
  </w:style>
  <w:style w:type="character" w:customStyle="1" w:styleId="1ff8">
    <w:name w:val="Основной(РПЗ) Знак1"/>
    <w:link w:val="affffffa"/>
    <w:locked/>
    <w:rsid w:val="002853D2"/>
    <w:rPr>
      <w:rFonts w:eastAsia="Times New Roman" w:cs="Times New Roman"/>
      <w:sz w:val="26"/>
      <w:szCs w:val="26"/>
    </w:rPr>
  </w:style>
  <w:style w:type="paragraph" w:customStyle="1" w:styleId="1ff9">
    <w:name w:val="Знак1 Знак Знак Знак Знак Знак"/>
    <w:basedOn w:val="a2"/>
    <w:uiPriority w:val="99"/>
    <w:rsid w:val="002853D2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 w:cs="Verdana"/>
      <w:kern w:val="0"/>
      <w:sz w:val="20"/>
      <w:lang w:val="en-US" w:eastAsia="en-US"/>
    </w:rPr>
  </w:style>
  <w:style w:type="paragraph" w:customStyle="1" w:styleId="2fc">
    <w:name w:val="Основной текст (2)"/>
    <w:basedOn w:val="a2"/>
    <w:rsid w:val="002853D2"/>
    <w:pPr>
      <w:shd w:val="clear" w:color="auto" w:fill="FFFFFF"/>
      <w:autoSpaceDN/>
      <w:spacing w:before="420" w:after="600" w:line="328" w:lineRule="exact"/>
      <w:ind w:hanging="380"/>
      <w:jc w:val="left"/>
      <w:textAlignment w:val="auto"/>
    </w:pPr>
    <w:rPr>
      <w:kern w:val="0"/>
      <w:sz w:val="28"/>
      <w:szCs w:val="28"/>
      <w:lang w:eastAsia="zh-CN"/>
    </w:rPr>
  </w:style>
  <w:style w:type="paragraph" w:customStyle="1" w:styleId="1ffa">
    <w:name w:val="Заголовок таблицы ссылок1"/>
    <w:basedOn w:val="a2"/>
    <w:next w:val="a2"/>
    <w:uiPriority w:val="99"/>
    <w:semiHidden/>
    <w:unhideWhenUsed/>
    <w:rsid w:val="002853D2"/>
    <w:pPr>
      <w:widowControl/>
      <w:suppressAutoHyphens w:val="0"/>
      <w:autoSpaceDN/>
      <w:spacing w:before="120" w:line="240" w:lineRule="auto"/>
      <w:ind w:firstLine="0"/>
      <w:jc w:val="left"/>
      <w:textAlignment w:val="auto"/>
    </w:pPr>
    <w:rPr>
      <w:rFonts w:ascii="Calibri Light" w:hAnsi="Calibri Light"/>
      <w:b/>
      <w:bCs/>
      <w:kern w:val="0"/>
      <w:sz w:val="24"/>
      <w:szCs w:val="24"/>
    </w:rPr>
  </w:style>
  <w:style w:type="paragraph" w:customStyle="1" w:styleId="a1">
    <w:name w:val="Мой стиль"/>
    <w:basedOn w:val="af2"/>
    <w:link w:val="affffffb"/>
    <w:qFormat/>
    <w:rsid w:val="002853D2"/>
    <w:pPr>
      <w:widowControl/>
      <w:numPr>
        <w:numId w:val="5"/>
      </w:numPr>
      <w:tabs>
        <w:tab w:val="left" w:pos="567"/>
      </w:tabs>
      <w:suppressAutoHyphens w:val="0"/>
      <w:autoSpaceDN/>
      <w:spacing w:line="276" w:lineRule="auto"/>
      <w:ind w:left="0" w:firstLine="0"/>
      <w:contextualSpacing/>
      <w:jc w:val="center"/>
      <w:textAlignment w:val="auto"/>
      <w:outlineLvl w:val="0"/>
    </w:pPr>
    <w:rPr>
      <w:b/>
      <w:color w:val="000000"/>
      <w:sz w:val="28"/>
      <w:szCs w:val="28"/>
    </w:rPr>
  </w:style>
  <w:style w:type="character" w:customStyle="1" w:styleId="affffffb">
    <w:name w:val="Мой стиль Знак"/>
    <w:basedOn w:val="af3"/>
    <w:link w:val="a1"/>
    <w:rsid w:val="002853D2"/>
    <w:rPr>
      <w:rFonts w:eastAsia="Times New Roman" w:cs="Times New Roman"/>
      <w:b/>
      <w:color w:val="000000"/>
      <w:kern w:val="3"/>
      <w:sz w:val="28"/>
      <w:szCs w:val="28"/>
    </w:rPr>
  </w:style>
  <w:style w:type="paragraph" w:customStyle="1" w:styleId="affffffc">
    <w:name w:val="Проект межевания"/>
    <w:basedOn w:val="a1"/>
    <w:link w:val="affffffd"/>
    <w:qFormat/>
    <w:rsid w:val="002853D2"/>
    <w:pPr>
      <w:numPr>
        <w:numId w:val="0"/>
      </w:numPr>
      <w:tabs>
        <w:tab w:val="left" w:pos="0"/>
      </w:tabs>
    </w:pPr>
  </w:style>
  <w:style w:type="character" w:customStyle="1" w:styleId="fontstyle01">
    <w:name w:val="fontstyle01"/>
    <w:basedOn w:val="a3"/>
    <w:rsid w:val="002853D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ffffffd">
    <w:name w:val="Проект межевания Знак"/>
    <w:basedOn w:val="affffffb"/>
    <w:link w:val="affffffc"/>
    <w:rsid w:val="002853D2"/>
    <w:rPr>
      <w:rFonts w:eastAsia="Times New Roman" w:cs="Times New Roman"/>
      <w:b/>
      <w:color w:val="000000"/>
      <w:kern w:val="3"/>
      <w:sz w:val="28"/>
      <w:szCs w:val="28"/>
    </w:rPr>
  </w:style>
  <w:style w:type="character" w:customStyle="1" w:styleId="UnresolvedMention">
    <w:name w:val="Unresolved Mention"/>
    <w:basedOn w:val="a3"/>
    <w:uiPriority w:val="99"/>
    <w:semiHidden/>
    <w:unhideWhenUsed/>
    <w:rsid w:val="002853D2"/>
    <w:rPr>
      <w:color w:val="605E5C"/>
      <w:shd w:val="clear" w:color="auto" w:fill="E1DFDD"/>
    </w:rPr>
  </w:style>
  <w:style w:type="table" w:customStyle="1" w:styleId="170">
    <w:name w:val="Сетка таблицы17"/>
    <w:basedOn w:val="a4"/>
    <w:next w:val="af7"/>
    <w:uiPriority w:val="59"/>
    <w:rsid w:val="00E665D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4"/>
    <w:next w:val="af7"/>
    <w:uiPriority w:val="59"/>
    <w:rsid w:val="008C2135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5">
    <w:name w:val="Нет списка6"/>
    <w:next w:val="a5"/>
    <w:uiPriority w:val="99"/>
    <w:semiHidden/>
    <w:unhideWhenUsed/>
    <w:rsid w:val="0094382C"/>
  </w:style>
  <w:style w:type="table" w:customStyle="1" w:styleId="190">
    <w:name w:val="Сетка таблицы19"/>
    <w:basedOn w:val="a4"/>
    <w:next w:val="af7"/>
    <w:uiPriority w:val="99"/>
    <w:rsid w:val="0094382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5"/>
    <w:uiPriority w:val="99"/>
    <w:semiHidden/>
    <w:unhideWhenUsed/>
    <w:rsid w:val="0094382C"/>
  </w:style>
  <w:style w:type="table" w:customStyle="1" w:styleId="1100">
    <w:name w:val="Сетка таблицы110"/>
    <w:basedOn w:val="a4"/>
    <w:next w:val="af7"/>
    <w:uiPriority w:val="59"/>
    <w:rsid w:val="0094382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Сетка таблицы115"/>
    <w:basedOn w:val="a4"/>
    <w:next w:val="af7"/>
    <w:uiPriority w:val="59"/>
    <w:rsid w:val="0094382C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5">
    <w:name w:val="Table Normal5"/>
    <w:uiPriority w:val="2"/>
    <w:semiHidden/>
    <w:unhideWhenUsed/>
    <w:qFormat/>
    <w:rsid w:val="0094382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40">
    <w:name w:val="Нет списка24"/>
    <w:next w:val="a5"/>
    <w:semiHidden/>
    <w:rsid w:val="0094382C"/>
  </w:style>
  <w:style w:type="table" w:customStyle="1" w:styleId="241">
    <w:name w:val="Сетка таблицы24"/>
    <w:basedOn w:val="a4"/>
    <w:next w:val="af7"/>
    <w:rsid w:val="0094382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4">
    <w:name w:val="Table Normal14"/>
    <w:uiPriority w:val="2"/>
    <w:semiHidden/>
    <w:unhideWhenUsed/>
    <w:qFormat/>
    <w:rsid w:val="0094382C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15">
    <w:name w:val="Заголовок 3 Знак1"/>
    <w:basedOn w:val="a3"/>
    <w:uiPriority w:val="99"/>
    <w:rsid w:val="0094382C"/>
    <w:rPr>
      <w:rFonts w:ascii="ISOCPEUR" w:eastAsia="ISOCPEUR" w:hAnsi="ISOCPEUR" w:cs="ISOCPEUR"/>
      <w:color w:val="000000"/>
      <w:sz w:val="36"/>
      <w:szCs w:val="36"/>
    </w:rPr>
  </w:style>
  <w:style w:type="table" w:customStyle="1" w:styleId="200">
    <w:name w:val="Сетка таблицы20"/>
    <w:basedOn w:val="a4"/>
    <w:next w:val="af7"/>
    <w:uiPriority w:val="99"/>
    <w:rsid w:val="00EC4CD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74">
    <w:name w:val="Нет списка7"/>
    <w:next w:val="a5"/>
    <w:uiPriority w:val="99"/>
    <w:semiHidden/>
    <w:unhideWhenUsed/>
    <w:rsid w:val="00EC4CD8"/>
  </w:style>
  <w:style w:type="table" w:customStyle="1" w:styleId="250">
    <w:name w:val="Сетка таблицы25"/>
    <w:basedOn w:val="a4"/>
    <w:next w:val="af7"/>
    <w:uiPriority w:val="59"/>
    <w:rsid w:val="00EC4CD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1">
    <w:name w:val="Нет списка15"/>
    <w:next w:val="a5"/>
    <w:uiPriority w:val="99"/>
    <w:semiHidden/>
    <w:unhideWhenUsed/>
    <w:rsid w:val="00EC4CD8"/>
  </w:style>
  <w:style w:type="table" w:customStyle="1" w:styleId="1160">
    <w:name w:val="Сетка таблицы116"/>
    <w:basedOn w:val="a4"/>
    <w:next w:val="af7"/>
    <w:uiPriority w:val="59"/>
    <w:rsid w:val="00EC4CD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70">
    <w:name w:val="Сетка таблицы117"/>
    <w:basedOn w:val="a4"/>
    <w:next w:val="af7"/>
    <w:uiPriority w:val="59"/>
    <w:rsid w:val="00EC4CD8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6">
    <w:name w:val="Table Normal6"/>
    <w:unhideWhenUsed/>
    <w:qFormat/>
    <w:rsid w:val="00EC4CD8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51">
    <w:name w:val="Нет списка25"/>
    <w:next w:val="a5"/>
    <w:semiHidden/>
    <w:rsid w:val="00EC4CD8"/>
  </w:style>
  <w:style w:type="table" w:customStyle="1" w:styleId="260">
    <w:name w:val="Сетка таблицы26"/>
    <w:basedOn w:val="a4"/>
    <w:next w:val="af7"/>
    <w:rsid w:val="00EC4CD8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5">
    <w:name w:val="Table Normal15"/>
    <w:uiPriority w:val="2"/>
    <w:semiHidden/>
    <w:unhideWhenUsed/>
    <w:qFormat/>
    <w:rsid w:val="00EC4CD8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12"/>
    <w:basedOn w:val="TableNormal"/>
    <w:rsid w:val="00EC4CD8"/>
    <w:pPr>
      <w:autoSpaceDE/>
      <w:autoSpaceDN/>
    </w:pPr>
    <w:rPr>
      <w:rFonts w:cs="Calibri"/>
      <w:lang w:val="ru-RU" w:eastAsia="ru-RU"/>
    </w:rPr>
    <w:tblPr>
      <w:tblStyleRowBandSize w:val="1"/>
      <w:tblStyleColBandSize w:val="1"/>
    </w:tblPr>
  </w:style>
  <w:style w:type="table" w:customStyle="1" w:styleId="11b">
    <w:name w:val="11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2">
    <w:name w:val="10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3">
    <w:name w:val="9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3">
    <w:name w:val="8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5">
    <w:name w:val="7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6">
    <w:name w:val="6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56">
    <w:name w:val="5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8">
    <w:name w:val="4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f">
    <w:name w:val="3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fd">
    <w:name w:val="2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ffb">
    <w:name w:val="1"/>
    <w:basedOn w:val="TableNormal"/>
    <w:rsid w:val="00EC4CD8"/>
    <w:pPr>
      <w:widowControl/>
      <w:autoSpaceDE/>
      <w:autoSpaceDN/>
      <w:spacing w:after="200" w:line="276" w:lineRule="auto"/>
    </w:pPr>
    <w:rPr>
      <w:rFonts w:cs="Calibri"/>
      <w:lang w:val="ru-RU"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70">
    <w:name w:val="Сетка таблицы27"/>
    <w:basedOn w:val="a4"/>
    <w:next w:val="af7"/>
    <w:uiPriority w:val="99"/>
    <w:rsid w:val="00C86EEB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4">
    <w:name w:val="Нет списка8"/>
    <w:next w:val="a5"/>
    <w:uiPriority w:val="99"/>
    <w:semiHidden/>
    <w:unhideWhenUsed/>
    <w:rsid w:val="00C86EEB"/>
  </w:style>
  <w:style w:type="table" w:customStyle="1" w:styleId="280">
    <w:name w:val="Сетка таблицы28"/>
    <w:basedOn w:val="a4"/>
    <w:next w:val="af7"/>
    <w:uiPriority w:val="99"/>
    <w:rsid w:val="00C86EEB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61">
    <w:name w:val="Нет списка16"/>
    <w:next w:val="a5"/>
    <w:uiPriority w:val="99"/>
    <w:semiHidden/>
    <w:unhideWhenUsed/>
    <w:rsid w:val="00C86EEB"/>
  </w:style>
  <w:style w:type="table" w:customStyle="1" w:styleId="1180">
    <w:name w:val="Сетка таблицы118"/>
    <w:basedOn w:val="a4"/>
    <w:next w:val="af7"/>
    <w:uiPriority w:val="59"/>
    <w:rsid w:val="00C86EE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90">
    <w:name w:val="Сетка таблицы119"/>
    <w:basedOn w:val="a4"/>
    <w:next w:val="af7"/>
    <w:uiPriority w:val="59"/>
    <w:rsid w:val="00C86EEB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7">
    <w:name w:val="Table Normal7"/>
    <w:uiPriority w:val="2"/>
    <w:semiHidden/>
    <w:unhideWhenUsed/>
    <w:qFormat/>
    <w:rsid w:val="00C86EEB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61">
    <w:name w:val="Нет списка26"/>
    <w:next w:val="a5"/>
    <w:semiHidden/>
    <w:rsid w:val="00C86EEB"/>
  </w:style>
  <w:style w:type="table" w:customStyle="1" w:styleId="290">
    <w:name w:val="Сетка таблицы29"/>
    <w:basedOn w:val="a4"/>
    <w:next w:val="af7"/>
    <w:rsid w:val="00C86EEB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6">
    <w:name w:val="Table Normal16"/>
    <w:uiPriority w:val="2"/>
    <w:semiHidden/>
    <w:unhideWhenUsed/>
    <w:qFormat/>
    <w:rsid w:val="00C86EEB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Report1">
    <w:name w:val="Table Grid Report1"/>
    <w:basedOn w:val="a4"/>
    <w:next w:val="af7"/>
    <w:uiPriority w:val="99"/>
    <w:rsid w:val="003A0493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2">
    <w:name w:val="Table Grid Report2"/>
    <w:basedOn w:val="a4"/>
    <w:next w:val="af7"/>
    <w:uiPriority w:val="99"/>
    <w:rsid w:val="00BB00EC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3">
    <w:name w:val="Table Grid Report3"/>
    <w:basedOn w:val="a4"/>
    <w:next w:val="af7"/>
    <w:uiPriority w:val="99"/>
    <w:rsid w:val="0022785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4">
    <w:name w:val="Table Grid Report4"/>
    <w:basedOn w:val="a4"/>
    <w:next w:val="af7"/>
    <w:uiPriority w:val="99"/>
    <w:rsid w:val="0022785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4">
    <w:name w:val="Нет списка9"/>
    <w:next w:val="a5"/>
    <w:uiPriority w:val="99"/>
    <w:semiHidden/>
    <w:unhideWhenUsed/>
    <w:rsid w:val="0098707E"/>
  </w:style>
  <w:style w:type="paragraph" w:customStyle="1" w:styleId="affffffe">
    <w:name w:val="Заголовок раздела"/>
    <w:basedOn w:val="10"/>
    <w:next w:val="afffffff"/>
    <w:link w:val="afffffff0"/>
    <w:qFormat/>
    <w:rsid w:val="0098707E"/>
    <w:pPr>
      <w:keepLines/>
      <w:numPr>
        <w:numId w:val="0"/>
      </w:numPr>
      <w:spacing w:before="360" w:after="240" w:line="360" w:lineRule="auto"/>
      <w:jc w:val="center"/>
    </w:pPr>
    <w:rPr>
      <w:bCs w:val="0"/>
      <w:kern w:val="32"/>
      <w:sz w:val="28"/>
      <w:szCs w:val="28"/>
    </w:rPr>
  </w:style>
  <w:style w:type="paragraph" w:customStyle="1" w:styleId="afffffff">
    <w:name w:val="Заголовок подраздела"/>
    <w:basedOn w:val="affffffe"/>
    <w:next w:val="ae"/>
    <w:link w:val="afffffff1"/>
    <w:autoRedefine/>
    <w:qFormat/>
    <w:rsid w:val="0098707E"/>
    <w:pPr>
      <w:keepNext w:val="0"/>
      <w:spacing w:before="300" w:after="100" w:line="276" w:lineRule="auto"/>
      <w:textboxTightWrap w:val="allLines"/>
      <w:outlineLvl w:val="1"/>
    </w:pPr>
    <w:rPr>
      <w:sz w:val="24"/>
      <w:szCs w:val="24"/>
    </w:rPr>
  </w:style>
  <w:style w:type="character" w:customStyle="1" w:styleId="afffffff1">
    <w:name w:val="Заголовок подраздела Знак"/>
    <w:basedOn w:val="afffffff0"/>
    <w:link w:val="afffffff"/>
    <w:rsid w:val="0098707E"/>
    <w:rPr>
      <w:rFonts w:ascii="Arial" w:eastAsia="Times New Roman" w:hAnsi="Arial" w:cs="Arial"/>
      <w:b/>
      <w:bCs w:val="0"/>
      <w:kern w:val="32"/>
      <w:sz w:val="24"/>
      <w:szCs w:val="24"/>
      <w:lang w:eastAsia="ar-SA"/>
    </w:rPr>
  </w:style>
  <w:style w:type="character" w:customStyle="1" w:styleId="afffffff0">
    <w:name w:val="Заголовок раздела Знак"/>
    <w:basedOn w:val="12"/>
    <w:link w:val="affffffe"/>
    <w:rsid w:val="0098707E"/>
    <w:rPr>
      <w:rFonts w:ascii="Arial" w:eastAsia="Times New Roman" w:hAnsi="Arial" w:cs="Arial"/>
      <w:b/>
      <w:bCs w:val="0"/>
      <w:kern w:val="32"/>
      <w:sz w:val="28"/>
      <w:szCs w:val="28"/>
      <w:lang w:eastAsia="ar-SA"/>
    </w:rPr>
  </w:style>
  <w:style w:type="table" w:customStyle="1" w:styleId="TableGridReport5">
    <w:name w:val="Table Grid Report5"/>
    <w:basedOn w:val="a4"/>
    <w:next w:val="af7"/>
    <w:uiPriority w:val="99"/>
    <w:rsid w:val="0098707E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Перечисление дефис"/>
    <w:qFormat/>
    <w:rsid w:val="0098707E"/>
    <w:pPr>
      <w:numPr>
        <w:numId w:val="6"/>
      </w:numPr>
      <w:spacing w:line="360" w:lineRule="auto"/>
      <w:ind w:left="1077" w:hanging="357"/>
      <w:jc w:val="both"/>
    </w:pPr>
    <w:rPr>
      <w:rFonts w:eastAsia="Times New Roman" w:cs="Arial"/>
      <w:bCs/>
      <w:kern w:val="32"/>
      <w:sz w:val="24"/>
      <w:szCs w:val="28"/>
    </w:rPr>
  </w:style>
  <w:style w:type="paragraph" w:customStyle="1" w:styleId="afffffff2">
    <w:name w:val="Перечисление буква"/>
    <w:next w:val="ae"/>
    <w:autoRedefine/>
    <w:qFormat/>
    <w:rsid w:val="0098707E"/>
    <w:pPr>
      <w:spacing w:line="360" w:lineRule="auto"/>
      <w:ind w:left="720"/>
      <w:jc w:val="both"/>
    </w:pPr>
    <w:rPr>
      <w:rFonts w:eastAsia="Times New Roman" w:cs="Arial"/>
      <w:bCs/>
      <w:kern w:val="32"/>
      <w:sz w:val="28"/>
      <w:szCs w:val="28"/>
    </w:rPr>
  </w:style>
  <w:style w:type="paragraph" w:customStyle="1" w:styleId="a0">
    <w:name w:val="Перечисление цифра"/>
    <w:next w:val="ae"/>
    <w:autoRedefine/>
    <w:qFormat/>
    <w:rsid w:val="0098707E"/>
    <w:pPr>
      <w:numPr>
        <w:numId w:val="7"/>
      </w:numPr>
      <w:spacing w:line="360" w:lineRule="auto"/>
      <w:jc w:val="both"/>
    </w:pPr>
    <w:rPr>
      <w:rFonts w:eastAsia="Times New Roman" w:cs="Arial"/>
      <w:bCs/>
      <w:kern w:val="32"/>
      <w:sz w:val="24"/>
      <w:szCs w:val="28"/>
    </w:rPr>
  </w:style>
  <w:style w:type="paragraph" w:customStyle="1" w:styleId="afffffff3">
    <w:name w:val="Содержание тома"/>
    <w:autoRedefine/>
    <w:qFormat/>
    <w:rsid w:val="0098707E"/>
    <w:rPr>
      <w:rFonts w:eastAsia="Times New Roman" w:cs="Times New Roman"/>
      <w:noProof/>
      <w:sz w:val="28"/>
    </w:rPr>
  </w:style>
  <w:style w:type="paragraph" w:customStyle="1" w:styleId="afffffff4">
    <w:name w:val="Содержание"/>
    <w:basedOn w:val="a2"/>
    <w:qFormat/>
    <w:rsid w:val="0098707E"/>
    <w:pPr>
      <w:widowControl/>
      <w:tabs>
        <w:tab w:val="right" w:leader="dot" w:pos="10138"/>
      </w:tabs>
      <w:suppressAutoHyphens w:val="0"/>
      <w:autoSpaceDN/>
      <w:spacing w:line="360" w:lineRule="auto"/>
      <w:ind w:firstLine="0"/>
      <w:textAlignment w:val="auto"/>
    </w:pPr>
    <w:rPr>
      <w:noProof/>
      <w:kern w:val="0"/>
      <w:sz w:val="24"/>
    </w:rPr>
  </w:style>
  <w:style w:type="table" w:customStyle="1" w:styleId="1200">
    <w:name w:val="Сетка таблицы120"/>
    <w:basedOn w:val="a4"/>
    <w:next w:val="af7"/>
    <w:uiPriority w:val="59"/>
    <w:rsid w:val="0098707E"/>
    <w:pPr>
      <w:ind w:firstLine="567"/>
      <w:jc w:val="both"/>
    </w:pPr>
    <w:rPr>
      <w:rFonts w:ascii="Calibri" w:eastAsia="Calibri" w:hAnsi="Calibri" w:cs="Times New Roman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0">
    <w:name w:val="УГТП-Наименование"/>
    <w:basedOn w:val="a2"/>
    <w:rsid w:val="0098707E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Arial" w:hAnsi="Arial" w:cs="Arial"/>
      <w:kern w:val="0"/>
      <w:sz w:val="20"/>
    </w:rPr>
  </w:style>
  <w:style w:type="paragraph" w:customStyle="1" w:styleId="124">
    <w:name w:val="Таблица 12"/>
    <w:qFormat/>
    <w:rsid w:val="0098707E"/>
    <w:pPr>
      <w:jc w:val="center"/>
    </w:pPr>
    <w:rPr>
      <w:rFonts w:eastAsia="Times New Roman" w:cs="Arial"/>
      <w:sz w:val="24"/>
      <w:szCs w:val="28"/>
    </w:rPr>
  </w:style>
  <w:style w:type="paragraph" w:customStyle="1" w:styleId="consplustitle0">
    <w:name w:val="consplustitle"/>
    <w:basedOn w:val="a2"/>
    <w:rsid w:val="0098707E"/>
    <w:pPr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paragraph" w:customStyle="1" w:styleId="Iauiue">
    <w:name w:val="Iau?iue"/>
    <w:rsid w:val="0098707E"/>
    <w:pPr>
      <w:widowControl w:val="0"/>
      <w:ind w:firstLine="567"/>
      <w:jc w:val="both"/>
    </w:pPr>
    <w:rPr>
      <w:rFonts w:eastAsia="Times New Roman" w:cs="Times New Roman"/>
    </w:rPr>
  </w:style>
  <w:style w:type="paragraph" w:customStyle="1" w:styleId="afffffff5">
    <w:name w:val="основной"/>
    <w:basedOn w:val="a2"/>
    <w:link w:val="afffffff6"/>
    <w:rsid w:val="0098707E"/>
    <w:pPr>
      <w:keepNext/>
      <w:suppressAutoHyphens w:val="0"/>
      <w:autoSpaceDN/>
      <w:spacing w:line="240" w:lineRule="auto"/>
      <w:ind w:firstLine="0"/>
      <w:jc w:val="left"/>
      <w:textAlignment w:val="auto"/>
    </w:pPr>
    <w:rPr>
      <w:kern w:val="0"/>
      <w:sz w:val="24"/>
    </w:rPr>
  </w:style>
  <w:style w:type="character" w:customStyle="1" w:styleId="afffffff6">
    <w:name w:val="основной Знак"/>
    <w:basedOn w:val="a3"/>
    <w:link w:val="afffffff5"/>
    <w:rsid w:val="0098707E"/>
    <w:rPr>
      <w:rFonts w:eastAsia="Times New Roman" w:cs="Times New Roman"/>
      <w:sz w:val="24"/>
    </w:rPr>
  </w:style>
  <w:style w:type="paragraph" w:styleId="afffffff7">
    <w:name w:val="Note Heading"/>
    <w:basedOn w:val="a2"/>
    <w:link w:val="afffffff8"/>
    <w:rsid w:val="0098707E"/>
    <w:pPr>
      <w:suppressAutoHyphens w:val="0"/>
      <w:autoSpaceDN/>
      <w:spacing w:line="240" w:lineRule="auto"/>
      <w:ind w:firstLine="0"/>
      <w:jc w:val="center"/>
      <w:textAlignment w:val="auto"/>
    </w:pPr>
    <w:rPr>
      <w:b/>
      <w:kern w:val="0"/>
      <w:sz w:val="28"/>
    </w:rPr>
  </w:style>
  <w:style w:type="character" w:customStyle="1" w:styleId="afffffff8">
    <w:name w:val="Заголовок записки Знак"/>
    <w:basedOn w:val="a3"/>
    <w:link w:val="afffffff7"/>
    <w:rsid w:val="0098707E"/>
    <w:rPr>
      <w:rFonts w:eastAsia="Times New Roman" w:cs="Times New Roman"/>
      <w:b/>
      <w:sz w:val="28"/>
    </w:rPr>
  </w:style>
  <w:style w:type="paragraph" w:customStyle="1" w:styleId="afffffff9">
    <w:name w:val="Пояснение"/>
    <w:rsid w:val="0098707E"/>
    <w:pPr>
      <w:widowControl w:val="0"/>
      <w:ind w:firstLine="720"/>
      <w:jc w:val="both"/>
    </w:pPr>
    <w:rPr>
      <w:rFonts w:eastAsia="Times New Roman" w:cs="Times New Roman"/>
      <w:sz w:val="24"/>
    </w:rPr>
  </w:style>
  <w:style w:type="character" w:customStyle="1" w:styleId="submenu-table">
    <w:name w:val="submenu-table"/>
    <w:basedOn w:val="a3"/>
    <w:rsid w:val="0098707E"/>
  </w:style>
  <w:style w:type="paragraph" w:customStyle="1" w:styleId="11">
    <w:name w:val="Список маркированный 1"/>
    <w:basedOn w:val="a2"/>
    <w:link w:val="1ffc"/>
    <w:autoRedefine/>
    <w:qFormat/>
    <w:rsid w:val="0098707E"/>
    <w:pPr>
      <w:numPr>
        <w:numId w:val="8"/>
      </w:numPr>
      <w:tabs>
        <w:tab w:val="left" w:pos="1134"/>
      </w:tabs>
      <w:suppressAutoHyphens w:val="0"/>
      <w:autoSpaceDE w:val="0"/>
      <w:adjustRightInd w:val="0"/>
      <w:spacing w:line="276" w:lineRule="auto"/>
      <w:textAlignment w:val="auto"/>
    </w:pPr>
    <w:rPr>
      <w:kern w:val="0"/>
      <w:sz w:val="24"/>
      <w:szCs w:val="24"/>
    </w:rPr>
  </w:style>
  <w:style w:type="character" w:customStyle="1" w:styleId="1ffc">
    <w:name w:val="Список маркированный 1 Знак"/>
    <w:link w:val="11"/>
    <w:rsid w:val="0098707E"/>
    <w:rPr>
      <w:rFonts w:eastAsia="Times New Roman" w:cs="Times New Roman"/>
      <w:sz w:val="24"/>
      <w:szCs w:val="24"/>
    </w:rPr>
  </w:style>
  <w:style w:type="character" w:customStyle="1" w:styleId="spelle">
    <w:name w:val="spelle"/>
    <w:basedOn w:val="a3"/>
    <w:rsid w:val="0098707E"/>
  </w:style>
  <w:style w:type="paragraph" w:customStyle="1" w:styleId="-1">
    <w:name w:val="УГТП-Боковой штамп"/>
    <w:basedOn w:val="a2"/>
    <w:rsid w:val="0098707E"/>
    <w:pPr>
      <w:widowControl/>
      <w:suppressAutoHyphens w:val="0"/>
      <w:autoSpaceDN/>
      <w:spacing w:line="240" w:lineRule="auto"/>
      <w:ind w:firstLine="0"/>
      <w:jc w:val="center"/>
      <w:textAlignment w:val="auto"/>
    </w:pPr>
    <w:rPr>
      <w:rFonts w:ascii="Arial" w:hAnsi="Arial" w:cs="Arial"/>
      <w:kern w:val="0"/>
      <w:sz w:val="18"/>
      <w:szCs w:val="18"/>
    </w:rPr>
  </w:style>
  <w:style w:type="character" w:customStyle="1" w:styleId="76">
    <w:name w:val="Основной текст (7)_"/>
    <w:basedOn w:val="a3"/>
    <w:link w:val="77"/>
    <w:uiPriority w:val="99"/>
    <w:rsid w:val="0098707E"/>
    <w:rPr>
      <w:sz w:val="14"/>
      <w:szCs w:val="14"/>
      <w:shd w:val="clear" w:color="auto" w:fill="FFFFFF"/>
    </w:rPr>
  </w:style>
  <w:style w:type="paragraph" w:customStyle="1" w:styleId="77">
    <w:name w:val="Основной текст (7)"/>
    <w:basedOn w:val="a2"/>
    <w:link w:val="76"/>
    <w:uiPriority w:val="99"/>
    <w:rsid w:val="0098707E"/>
    <w:pPr>
      <w:widowControl/>
      <w:shd w:val="clear" w:color="auto" w:fill="FFFFFF"/>
      <w:suppressAutoHyphens w:val="0"/>
      <w:autoSpaceDN/>
      <w:spacing w:line="240" w:lineRule="atLeast"/>
      <w:ind w:firstLine="0"/>
      <w:jc w:val="right"/>
      <w:textAlignment w:val="auto"/>
    </w:pPr>
    <w:rPr>
      <w:rFonts w:eastAsia="Lucida Sans Unicode" w:cs="Tahoma"/>
      <w:kern w:val="0"/>
      <w:sz w:val="14"/>
      <w:szCs w:val="14"/>
    </w:rPr>
  </w:style>
  <w:style w:type="paragraph" w:customStyle="1" w:styleId="Char0">
    <w:name w:val="Char"/>
    <w:basedOn w:val="a2"/>
    <w:rsid w:val="0098707E"/>
    <w:pPr>
      <w:keepLines/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eastAsia="MS Mincho" w:hAnsi="Verdana" w:cs="Verdana"/>
      <w:kern w:val="0"/>
      <w:sz w:val="20"/>
      <w:lang w:val="en-US" w:eastAsia="en-US"/>
    </w:rPr>
  </w:style>
  <w:style w:type="paragraph" w:customStyle="1" w:styleId="afffffffa">
    <w:name w:val="Знак Знак Знак"/>
    <w:basedOn w:val="a2"/>
    <w:rsid w:val="0098707E"/>
    <w:pPr>
      <w:widowControl/>
      <w:suppressAutoHyphens w:val="0"/>
      <w:autoSpaceDN/>
      <w:spacing w:line="240" w:lineRule="auto"/>
      <w:ind w:firstLine="0"/>
      <w:jc w:val="left"/>
      <w:textAlignment w:val="auto"/>
    </w:pPr>
    <w:rPr>
      <w:rFonts w:ascii="Verdana" w:hAnsi="Verdana" w:cs="Verdana"/>
      <w:kern w:val="0"/>
      <w:sz w:val="20"/>
      <w:lang w:val="en-US" w:eastAsia="en-US"/>
    </w:rPr>
  </w:style>
  <w:style w:type="paragraph" w:customStyle="1" w:styleId="Preformat">
    <w:name w:val="Preformat"/>
    <w:link w:val="Preformat0"/>
    <w:rsid w:val="0098707E"/>
    <w:pPr>
      <w:widowControl w:val="0"/>
    </w:pPr>
    <w:rPr>
      <w:rFonts w:ascii="Courier New" w:eastAsia="Times New Roman" w:hAnsi="Courier New" w:cs="Times New Roman"/>
    </w:rPr>
  </w:style>
  <w:style w:type="character" w:customStyle="1" w:styleId="Preformat0">
    <w:name w:val="Preformat Знак"/>
    <w:basedOn w:val="a3"/>
    <w:link w:val="Preformat"/>
    <w:rsid w:val="0098707E"/>
    <w:rPr>
      <w:rFonts w:ascii="Courier New" w:eastAsia="Times New Roman" w:hAnsi="Courier New" w:cs="Times New Roman"/>
    </w:rPr>
  </w:style>
  <w:style w:type="character" w:customStyle="1" w:styleId="ConsNormal0">
    <w:name w:val="ConsNormal Знак"/>
    <w:basedOn w:val="a3"/>
    <w:link w:val="ConsNormal"/>
    <w:rsid w:val="0098707E"/>
    <w:rPr>
      <w:rFonts w:ascii="Arial" w:eastAsia="Arial" w:hAnsi="Arial" w:cs="Arial"/>
      <w:lang w:eastAsia="ar-SA"/>
    </w:rPr>
  </w:style>
  <w:style w:type="paragraph" w:customStyle="1" w:styleId="afffffffb">
    <w:name w:val="Зоны"/>
    <w:basedOn w:val="a2"/>
    <w:rsid w:val="0098707E"/>
    <w:pPr>
      <w:widowControl/>
      <w:tabs>
        <w:tab w:val="left" w:pos="567"/>
      </w:tabs>
      <w:suppressAutoHyphens w:val="0"/>
      <w:autoSpaceDN/>
      <w:snapToGrid w:val="0"/>
      <w:spacing w:before="160" w:after="160" w:line="240" w:lineRule="auto"/>
      <w:ind w:left="567" w:firstLine="0"/>
      <w:textAlignment w:val="auto"/>
    </w:pPr>
    <w:rPr>
      <w:rFonts w:ascii="Arial" w:hAnsi="Arial"/>
      <w:b/>
      <w:kern w:val="0"/>
      <w:sz w:val="24"/>
    </w:rPr>
  </w:style>
  <w:style w:type="paragraph" w:customStyle="1" w:styleId="afffffffc">
    <w:name w:val="Основной стиль"/>
    <w:basedOn w:val="a2"/>
    <w:link w:val="afffffffd"/>
    <w:rsid w:val="0098707E"/>
    <w:pPr>
      <w:widowControl/>
      <w:suppressAutoHyphens w:val="0"/>
      <w:autoSpaceDN/>
      <w:spacing w:line="240" w:lineRule="auto"/>
      <w:ind w:firstLine="680"/>
      <w:textAlignment w:val="auto"/>
    </w:pPr>
    <w:rPr>
      <w:rFonts w:ascii="Arial" w:hAnsi="Arial"/>
      <w:kern w:val="0"/>
      <w:sz w:val="24"/>
      <w:szCs w:val="28"/>
    </w:rPr>
  </w:style>
  <w:style w:type="character" w:customStyle="1" w:styleId="afffffffd">
    <w:name w:val="Основной стиль Знак"/>
    <w:link w:val="afffffffc"/>
    <w:rsid w:val="0098707E"/>
    <w:rPr>
      <w:rFonts w:ascii="Arial" w:eastAsia="Times New Roman" w:hAnsi="Arial" w:cs="Times New Roman"/>
      <w:sz w:val="24"/>
      <w:szCs w:val="28"/>
    </w:rPr>
  </w:style>
  <w:style w:type="paragraph" w:customStyle="1" w:styleId="Heading">
    <w:name w:val="Heading"/>
    <w:rsid w:val="0098707E"/>
    <w:pPr>
      <w:suppressAutoHyphens/>
      <w:autoSpaceDE w:val="0"/>
    </w:pPr>
    <w:rPr>
      <w:rFonts w:ascii="Arial" w:eastAsia="Arial" w:hAnsi="Arial" w:cs="Arial"/>
      <w:b/>
      <w:bCs/>
      <w:sz w:val="30"/>
      <w:szCs w:val="30"/>
      <w:lang w:eastAsia="ar-SA"/>
    </w:rPr>
  </w:style>
  <w:style w:type="character" w:customStyle="1" w:styleId="FontStyle41">
    <w:name w:val="Font Style41"/>
    <w:basedOn w:val="a3"/>
    <w:uiPriority w:val="99"/>
    <w:rsid w:val="0098707E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64">
    <w:name w:val="Font Style64"/>
    <w:basedOn w:val="a3"/>
    <w:uiPriority w:val="99"/>
    <w:rsid w:val="0098707E"/>
    <w:rPr>
      <w:rFonts w:ascii="Times New Roman" w:hAnsi="Times New Roman" w:cs="Times New Roman"/>
      <w:i/>
      <w:iCs/>
      <w:sz w:val="18"/>
      <w:szCs w:val="18"/>
    </w:rPr>
  </w:style>
  <w:style w:type="paragraph" w:customStyle="1" w:styleId="Report">
    <w:name w:val="Report"/>
    <w:basedOn w:val="a2"/>
    <w:rsid w:val="0098707E"/>
    <w:pPr>
      <w:widowControl/>
      <w:suppressAutoHyphens w:val="0"/>
      <w:autoSpaceDN/>
      <w:spacing w:line="360" w:lineRule="auto"/>
      <w:ind w:firstLine="567"/>
      <w:textAlignment w:val="auto"/>
    </w:pPr>
    <w:rPr>
      <w:kern w:val="0"/>
      <w:sz w:val="24"/>
    </w:rPr>
  </w:style>
  <w:style w:type="paragraph" w:customStyle="1" w:styleId="afffffffe">
    <w:name w:val="......."/>
    <w:basedOn w:val="Default"/>
    <w:next w:val="Default"/>
    <w:rsid w:val="0098707E"/>
    <w:rPr>
      <w:color w:val="auto"/>
    </w:rPr>
  </w:style>
  <w:style w:type="paragraph" w:customStyle="1" w:styleId="nienie">
    <w:name w:val="nienie"/>
    <w:basedOn w:val="Iauiue"/>
    <w:rsid w:val="0098707E"/>
    <w:pPr>
      <w:keepLines/>
      <w:ind w:left="709" w:hanging="284"/>
    </w:pPr>
    <w:rPr>
      <w:rFonts w:ascii="Peterburg" w:hAnsi="Peterburg"/>
      <w:sz w:val="24"/>
    </w:rPr>
  </w:style>
  <w:style w:type="character" w:customStyle="1" w:styleId="Normal">
    <w:name w:val="Normal Знак"/>
    <w:basedOn w:val="a3"/>
    <w:link w:val="111"/>
    <w:rsid w:val="0098707E"/>
    <w:rPr>
      <w:rFonts w:eastAsia="Arial" w:cs="Calibri"/>
      <w:sz w:val="24"/>
      <w:lang w:eastAsia="ar-SA"/>
    </w:rPr>
  </w:style>
  <w:style w:type="paragraph" w:customStyle="1" w:styleId="2fe">
    <w:name w:val="Список маркированный 2"/>
    <w:basedOn w:val="11"/>
    <w:link w:val="2ff"/>
    <w:qFormat/>
    <w:rsid w:val="0098707E"/>
    <w:pPr>
      <w:widowControl/>
      <w:tabs>
        <w:tab w:val="clear" w:pos="1134"/>
      </w:tabs>
    </w:pPr>
    <w:rPr>
      <w:lang w:eastAsia="en-US"/>
    </w:rPr>
  </w:style>
  <w:style w:type="character" w:customStyle="1" w:styleId="2ff">
    <w:name w:val="Список маркированный 2 Знак"/>
    <w:link w:val="2fe"/>
    <w:rsid w:val="0098707E"/>
    <w:rPr>
      <w:rFonts w:eastAsia="Times New Roman" w:cs="Times New Roman"/>
      <w:sz w:val="24"/>
      <w:szCs w:val="24"/>
      <w:lang w:eastAsia="en-US"/>
    </w:rPr>
  </w:style>
  <w:style w:type="paragraph" w:customStyle="1" w:styleId="1ffd">
    <w:name w:val="Знак Знак Знак1 Знак"/>
    <w:basedOn w:val="a2"/>
    <w:rsid w:val="0098707E"/>
    <w:pPr>
      <w:widowControl/>
      <w:suppressAutoHyphens w:val="0"/>
      <w:autoSpaceDN/>
      <w:spacing w:after="160" w:line="240" w:lineRule="exact"/>
      <w:ind w:firstLine="0"/>
      <w:jc w:val="left"/>
      <w:textAlignment w:val="auto"/>
    </w:pPr>
    <w:rPr>
      <w:rFonts w:ascii="Verdana" w:hAnsi="Verdana"/>
      <w:kern w:val="0"/>
      <w:sz w:val="20"/>
      <w:lang w:val="en-US" w:eastAsia="en-US"/>
    </w:rPr>
  </w:style>
  <w:style w:type="paragraph" w:styleId="affffffff">
    <w:name w:val="Body Text First Indent"/>
    <w:basedOn w:val="af8"/>
    <w:link w:val="affffffff0"/>
    <w:rsid w:val="0098707E"/>
    <w:pPr>
      <w:spacing w:line="240" w:lineRule="auto"/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ffff0">
    <w:name w:val="Красная строка Знак"/>
    <w:basedOn w:val="af9"/>
    <w:link w:val="affffffff"/>
    <w:rsid w:val="0098707E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rvts6">
    <w:name w:val="rvts6"/>
    <w:basedOn w:val="a3"/>
    <w:rsid w:val="0098707E"/>
  </w:style>
  <w:style w:type="character" w:customStyle="1" w:styleId="NoSpacingChar">
    <w:name w:val="No Spacing Char"/>
    <w:link w:val="1f3"/>
    <w:uiPriority w:val="1"/>
    <w:locked/>
    <w:rsid w:val="0098707E"/>
    <w:rPr>
      <w:rFonts w:ascii="Calibri" w:eastAsia="Arial" w:hAnsi="Calibri" w:cs="Calibri"/>
      <w:sz w:val="22"/>
      <w:szCs w:val="22"/>
      <w:lang w:eastAsia="ar-SA"/>
    </w:rPr>
  </w:style>
  <w:style w:type="table" w:customStyle="1" w:styleId="2100">
    <w:name w:val="Сетка таблицы210"/>
    <w:basedOn w:val="a4"/>
    <w:next w:val="af7"/>
    <w:uiPriority w:val="59"/>
    <w:rsid w:val="0098707E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20">
    <w:name w:val="Сетка таблицы32"/>
    <w:basedOn w:val="a4"/>
    <w:next w:val="af7"/>
    <w:uiPriority w:val="59"/>
    <w:rsid w:val="0098707E"/>
    <w:rPr>
      <w:rFonts w:ascii="Calibri" w:eastAsia="Times New Roman" w:hAnsi="Calibri" w:cs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fe">
    <w:name w:val="Îáû÷íûé1"/>
    <w:rsid w:val="0098707E"/>
    <w:pPr>
      <w:widowControl w:val="0"/>
      <w:suppressAutoHyphens/>
      <w:jc w:val="both"/>
    </w:pPr>
    <w:rPr>
      <w:rFonts w:ascii="TimesET" w:eastAsia="TimesET" w:hAnsi="TimesET" w:cs="Times New Roman"/>
      <w:kern w:val="1"/>
      <w:sz w:val="24"/>
      <w:szCs w:val="24"/>
      <w:lang w:eastAsia="en-US"/>
    </w:rPr>
  </w:style>
  <w:style w:type="paragraph" w:customStyle="1" w:styleId="affffffff1">
    <w:name w:val="ТАБ ТЕКСТ"/>
    <w:basedOn w:val="a2"/>
    <w:link w:val="affffffff2"/>
    <w:qFormat/>
    <w:rsid w:val="0098707E"/>
    <w:pPr>
      <w:widowControl/>
      <w:suppressAutoHyphens w:val="0"/>
      <w:autoSpaceDN/>
      <w:spacing w:before="20" w:after="20" w:line="240" w:lineRule="auto"/>
      <w:ind w:left="113" w:right="113" w:firstLine="0"/>
      <w:jc w:val="center"/>
      <w:textAlignment w:val="auto"/>
    </w:pPr>
    <w:rPr>
      <w:rFonts w:eastAsia="Calibri"/>
      <w:b/>
      <w:kern w:val="0"/>
      <w:sz w:val="20"/>
      <w:lang w:eastAsia="en-US"/>
    </w:rPr>
  </w:style>
  <w:style w:type="character" w:customStyle="1" w:styleId="affffffff2">
    <w:name w:val="ТАБ ТЕКСТ Знак"/>
    <w:basedOn w:val="a3"/>
    <w:link w:val="affffffff1"/>
    <w:rsid w:val="0098707E"/>
    <w:rPr>
      <w:rFonts w:eastAsia="Calibri" w:cs="Times New Roman"/>
      <w:b/>
      <w:lang w:eastAsia="en-US"/>
    </w:rPr>
  </w:style>
  <w:style w:type="paragraph" w:customStyle="1" w:styleId="regulartext">
    <w:name w:val="regulartext"/>
    <w:basedOn w:val="a2"/>
    <w:rsid w:val="0098707E"/>
    <w:pPr>
      <w:widowControl/>
      <w:suppressAutoHyphens w:val="0"/>
      <w:autoSpaceDN/>
      <w:spacing w:before="100" w:beforeAutospacing="1" w:after="100" w:afterAutospacing="1" w:line="240" w:lineRule="auto"/>
      <w:ind w:firstLine="0"/>
      <w:jc w:val="left"/>
      <w:textAlignment w:val="auto"/>
    </w:pPr>
    <w:rPr>
      <w:kern w:val="0"/>
      <w:sz w:val="24"/>
      <w:szCs w:val="24"/>
    </w:rPr>
  </w:style>
  <w:style w:type="numbering" w:customStyle="1" w:styleId="WW8Num12">
    <w:name w:val="WW8Num12"/>
    <w:basedOn w:val="a5"/>
    <w:rsid w:val="0098707E"/>
  </w:style>
  <w:style w:type="table" w:customStyle="1" w:styleId="TableGridReport6">
    <w:name w:val="Table Grid Report6"/>
    <w:basedOn w:val="a4"/>
    <w:next w:val="af7"/>
    <w:uiPriority w:val="99"/>
    <w:rsid w:val="0098707E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7">
    <w:name w:val="Table Grid Report7"/>
    <w:basedOn w:val="a4"/>
    <w:next w:val="af7"/>
    <w:uiPriority w:val="99"/>
    <w:rsid w:val="0098707E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8">
    <w:name w:val="Table Grid Report8"/>
    <w:basedOn w:val="a4"/>
    <w:next w:val="af7"/>
    <w:uiPriority w:val="99"/>
    <w:rsid w:val="00CE6B04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9">
    <w:name w:val="Table Grid Report9"/>
    <w:basedOn w:val="a4"/>
    <w:next w:val="af7"/>
    <w:uiPriority w:val="99"/>
    <w:rsid w:val="00CE6B04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Report10">
    <w:name w:val="Table Grid Report10"/>
    <w:basedOn w:val="a4"/>
    <w:next w:val="af7"/>
    <w:uiPriority w:val="99"/>
    <w:rsid w:val="009B4F69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0">
    <w:name w:val="Сетка таблицы30"/>
    <w:basedOn w:val="a4"/>
    <w:next w:val="af7"/>
    <w:uiPriority w:val="99"/>
    <w:rsid w:val="00B231F9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4"/>
    <w:next w:val="af7"/>
    <w:uiPriority w:val="99"/>
    <w:rsid w:val="0073139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">
    <w:name w:val="Сетка таблицы34"/>
    <w:basedOn w:val="a4"/>
    <w:next w:val="af7"/>
    <w:uiPriority w:val="99"/>
    <w:rsid w:val="0073139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3">
    <w:name w:val="Нет списка10"/>
    <w:next w:val="a5"/>
    <w:uiPriority w:val="99"/>
    <w:semiHidden/>
    <w:unhideWhenUsed/>
    <w:rsid w:val="00731397"/>
  </w:style>
  <w:style w:type="table" w:customStyle="1" w:styleId="350">
    <w:name w:val="Сетка таблицы35"/>
    <w:basedOn w:val="a4"/>
    <w:next w:val="af7"/>
    <w:uiPriority w:val="99"/>
    <w:rsid w:val="0073139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">
    <w:name w:val="Нет списка17"/>
    <w:next w:val="a5"/>
    <w:uiPriority w:val="99"/>
    <w:semiHidden/>
    <w:unhideWhenUsed/>
    <w:rsid w:val="00731397"/>
  </w:style>
  <w:style w:type="table" w:customStyle="1" w:styleId="1210">
    <w:name w:val="Сетка таблицы121"/>
    <w:basedOn w:val="a4"/>
    <w:next w:val="af7"/>
    <w:uiPriority w:val="59"/>
    <w:rsid w:val="0073139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0">
    <w:name w:val="Сетка таблицы1110"/>
    <w:basedOn w:val="a4"/>
    <w:next w:val="af7"/>
    <w:uiPriority w:val="59"/>
    <w:rsid w:val="00731397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8">
    <w:name w:val="Table Normal8"/>
    <w:uiPriority w:val="2"/>
    <w:semiHidden/>
    <w:unhideWhenUsed/>
    <w:qFormat/>
    <w:rsid w:val="00731397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71">
    <w:name w:val="Нет списка27"/>
    <w:next w:val="a5"/>
    <w:semiHidden/>
    <w:rsid w:val="00731397"/>
  </w:style>
  <w:style w:type="table" w:customStyle="1" w:styleId="2130">
    <w:name w:val="Сетка таблицы213"/>
    <w:basedOn w:val="a4"/>
    <w:next w:val="af7"/>
    <w:rsid w:val="00731397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7">
    <w:name w:val="Table Normal17"/>
    <w:uiPriority w:val="2"/>
    <w:semiHidden/>
    <w:unhideWhenUsed/>
    <w:qFormat/>
    <w:rsid w:val="00731397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81">
    <w:name w:val="Нет списка18"/>
    <w:next w:val="a5"/>
    <w:uiPriority w:val="99"/>
    <w:semiHidden/>
    <w:unhideWhenUsed/>
    <w:rsid w:val="00C744DF"/>
  </w:style>
  <w:style w:type="table" w:customStyle="1" w:styleId="360">
    <w:name w:val="Сетка таблицы36"/>
    <w:basedOn w:val="a4"/>
    <w:next w:val="af7"/>
    <w:uiPriority w:val="99"/>
    <w:rsid w:val="00C744DF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1">
    <w:name w:val="Нет списка19"/>
    <w:next w:val="a5"/>
    <w:uiPriority w:val="99"/>
    <w:semiHidden/>
    <w:unhideWhenUsed/>
    <w:rsid w:val="00C744DF"/>
  </w:style>
  <w:style w:type="table" w:customStyle="1" w:styleId="1220">
    <w:name w:val="Сетка таблицы122"/>
    <w:basedOn w:val="a4"/>
    <w:next w:val="af7"/>
    <w:uiPriority w:val="59"/>
    <w:rsid w:val="00C744D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4"/>
    <w:next w:val="af7"/>
    <w:uiPriority w:val="59"/>
    <w:rsid w:val="00C744DF"/>
    <w:pPr>
      <w:widowControl w:val="0"/>
      <w:autoSpaceDE w:val="0"/>
      <w:autoSpaceDN w:val="0"/>
      <w:adjustRightInd w:val="0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9">
    <w:name w:val="Table Normal9"/>
    <w:uiPriority w:val="2"/>
    <w:semiHidden/>
    <w:unhideWhenUsed/>
    <w:qFormat/>
    <w:rsid w:val="00C744DF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81">
    <w:name w:val="Нет списка28"/>
    <w:next w:val="a5"/>
    <w:semiHidden/>
    <w:rsid w:val="00C744DF"/>
  </w:style>
  <w:style w:type="table" w:customStyle="1" w:styleId="2140">
    <w:name w:val="Сетка таблицы214"/>
    <w:basedOn w:val="a4"/>
    <w:next w:val="af7"/>
    <w:rsid w:val="00C744DF"/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8">
    <w:name w:val="Table Normal18"/>
    <w:uiPriority w:val="2"/>
    <w:semiHidden/>
    <w:unhideWhenUsed/>
    <w:qFormat/>
    <w:rsid w:val="00C744DF"/>
    <w:pPr>
      <w:widowControl w:val="0"/>
      <w:autoSpaceDE w:val="0"/>
      <w:autoSpaceDN w:val="0"/>
    </w:pPr>
    <w:rPr>
      <w:rFonts w:ascii="Calibri" w:eastAsia="Calibri" w:hAnsi="Calibri" w:cs="Times New Roman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2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5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5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2EC3F1-F807-405B-B717-5957DA789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50</Pages>
  <Words>10800</Words>
  <Characters>61565</Characters>
  <Application>Microsoft Office Word</Application>
  <DocSecurity>0</DocSecurity>
  <Lines>513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72221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ovfedosova</dc:creator>
  <cp:lastModifiedBy>Елтышева Е.В.</cp:lastModifiedBy>
  <cp:revision>2</cp:revision>
  <cp:lastPrinted>2024-10-04T11:59:00Z</cp:lastPrinted>
  <dcterms:created xsi:type="dcterms:W3CDTF">2024-10-04T12:22:00Z</dcterms:created>
  <dcterms:modified xsi:type="dcterms:W3CDTF">2024-10-04T12:22:00Z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