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3" w:rsidRPr="00BB5834" w:rsidRDefault="003555CA" w:rsidP="00BB5834">
      <w:pPr>
        <w:widowControl/>
        <w:spacing w:line="240" w:lineRule="auto"/>
        <w:ind w:left="4536" w:firstLine="0"/>
        <w:jc w:val="center"/>
        <w:rPr>
          <w:kern w:val="0"/>
          <w:sz w:val="28"/>
          <w:szCs w:val="28"/>
          <w:lang w:eastAsia="en-US"/>
        </w:rPr>
      </w:pPr>
      <w:r w:rsidRPr="00BB5834">
        <w:rPr>
          <w:rFonts w:eastAsia="Calibri"/>
          <w:kern w:val="0"/>
          <w:sz w:val="28"/>
          <w:szCs w:val="28"/>
        </w:rPr>
        <w:t>Приложение №</w:t>
      </w:r>
      <w:r w:rsidR="000A0F8F" w:rsidRPr="00BB5834">
        <w:rPr>
          <w:rFonts w:eastAsia="Calibri"/>
          <w:kern w:val="0"/>
          <w:sz w:val="28"/>
          <w:szCs w:val="28"/>
        </w:rPr>
        <w:t xml:space="preserve"> </w:t>
      </w:r>
      <w:r w:rsidRPr="00BB5834">
        <w:rPr>
          <w:rFonts w:eastAsia="Calibri"/>
          <w:kern w:val="0"/>
          <w:sz w:val="28"/>
          <w:szCs w:val="28"/>
        </w:rPr>
        <w:t>1</w:t>
      </w:r>
    </w:p>
    <w:p w:rsidR="0069338C" w:rsidRPr="00BB5834" w:rsidRDefault="003555CA" w:rsidP="00BB5834">
      <w:pPr>
        <w:widowControl/>
        <w:spacing w:line="240" w:lineRule="auto"/>
        <w:ind w:left="4536" w:firstLine="0"/>
        <w:jc w:val="center"/>
        <w:rPr>
          <w:kern w:val="0"/>
          <w:sz w:val="28"/>
          <w:szCs w:val="28"/>
          <w:lang w:eastAsia="en-US"/>
        </w:rPr>
      </w:pPr>
      <w:r w:rsidRPr="00BB5834">
        <w:rPr>
          <w:rFonts w:eastAsia="Calibri"/>
          <w:kern w:val="0"/>
          <w:sz w:val="28"/>
          <w:szCs w:val="28"/>
        </w:rPr>
        <w:t>к проекту межевания территории</w:t>
      </w:r>
      <w:r w:rsidRPr="00BB5834">
        <w:rPr>
          <w:rFonts w:eastAsia="Calibri"/>
          <w:bCs/>
          <w:kern w:val="0"/>
          <w:sz w:val="28"/>
          <w:szCs w:val="28"/>
        </w:rPr>
        <w:t>,</w:t>
      </w:r>
    </w:p>
    <w:p w:rsidR="000A0F8F" w:rsidRPr="00BB5834" w:rsidRDefault="0014094C" w:rsidP="00BB5834">
      <w:pPr>
        <w:widowControl/>
        <w:spacing w:line="240" w:lineRule="auto"/>
        <w:ind w:left="4536" w:firstLine="0"/>
        <w:jc w:val="center"/>
        <w:rPr>
          <w:rFonts w:eastAsia="Calibri"/>
          <w:kern w:val="0"/>
          <w:sz w:val="28"/>
          <w:szCs w:val="28"/>
        </w:rPr>
      </w:pPr>
      <w:r w:rsidRPr="00BB5834">
        <w:rPr>
          <w:rFonts w:eastAsia="Calibri"/>
          <w:kern w:val="0"/>
          <w:sz w:val="28"/>
          <w:szCs w:val="28"/>
        </w:rPr>
        <w:t xml:space="preserve">ограниченной </w:t>
      </w:r>
      <w:r w:rsidR="000A0F8F" w:rsidRPr="00BB5834">
        <w:rPr>
          <w:rFonts w:eastAsia="Calibri"/>
          <w:kern w:val="0"/>
          <w:sz w:val="28"/>
          <w:szCs w:val="28"/>
        </w:rPr>
        <w:t xml:space="preserve">ул. </w:t>
      </w:r>
      <w:r w:rsidR="0070093E" w:rsidRPr="00BB5834">
        <w:rPr>
          <w:rFonts w:eastAsia="Calibri"/>
          <w:kern w:val="0"/>
          <w:sz w:val="28"/>
          <w:szCs w:val="28"/>
        </w:rPr>
        <w:t>Курская</w:t>
      </w:r>
      <w:r w:rsidR="000A0F8F" w:rsidRPr="00BB5834">
        <w:rPr>
          <w:rFonts w:eastAsia="Calibri"/>
          <w:kern w:val="0"/>
          <w:sz w:val="28"/>
          <w:szCs w:val="28"/>
        </w:rPr>
        <w:t>,</w:t>
      </w:r>
    </w:p>
    <w:p w:rsidR="00BB5834" w:rsidRPr="00BB5834" w:rsidRDefault="0070093E" w:rsidP="00BB5834">
      <w:pPr>
        <w:widowControl/>
        <w:spacing w:line="240" w:lineRule="auto"/>
        <w:ind w:left="4536" w:firstLine="0"/>
        <w:jc w:val="center"/>
        <w:rPr>
          <w:rFonts w:eastAsia="Calibri"/>
          <w:kern w:val="0"/>
          <w:sz w:val="28"/>
          <w:szCs w:val="28"/>
        </w:rPr>
      </w:pPr>
      <w:r w:rsidRPr="00BB5834">
        <w:rPr>
          <w:rFonts w:eastAsia="Calibri"/>
          <w:kern w:val="0"/>
          <w:sz w:val="28"/>
          <w:szCs w:val="28"/>
        </w:rPr>
        <w:t xml:space="preserve">ул. </w:t>
      </w:r>
      <w:proofErr w:type="gramStart"/>
      <w:r w:rsidRPr="00BB5834">
        <w:rPr>
          <w:rFonts w:eastAsia="Calibri"/>
          <w:kern w:val="0"/>
          <w:sz w:val="28"/>
          <w:szCs w:val="28"/>
        </w:rPr>
        <w:t>Беговая</w:t>
      </w:r>
      <w:proofErr w:type="gramEnd"/>
      <w:r w:rsidRPr="00BB5834">
        <w:rPr>
          <w:rFonts w:eastAsia="Calibri"/>
          <w:kern w:val="0"/>
          <w:sz w:val="28"/>
          <w:szCs w:val="28"/>
        </w:rPr>
        <w:t>, ул. 45 стрелковой дивизии,</w:t>
      </w:r>
    </w:p>
    <w:p w:rsidR="00BB2CAB" w:rsidRPr="00BB5834" w:rsidRDefault="0070093E" w:rsidP="00BB5834">
      <w:pPr>
        <w:widowControl/>
        <w:spacing w:line="240" w:lineRule="auto"/>
        <w:ind w:left="4536" w:firstLine="0"/>
        <w:jc w:val="center"/>
        <w:rPr>
          <w:rFonts w:eastAsia="Calibri"/>
          <w:kern w:val="0"/>
          <w:sz w:val="28"/>
          <w:szCs w:val="28"/>
        </w:rPr>
      </w:pPr>
      <w:r w:rsidRPr="00BB5834">
        <w:rPr>
          <w:rFonts w:eastAsia="Calibri"/>
          <w:kern w:val="0"/>
          <w:sz w:val="28"/>
          <w:szCs w:val="28"/>
        </w:rPr>
        <w:t xml:space="preserve">ул. Правды </w:t>
      </w:r>
      <w:r w:rsidR="00BB5834" w:rsidRPr="00BB5834">
        <w:rPr>
          <w:rFonts w:eastAsia="Calibri"/>
          <w:kern w:val="0"/>
          <w:sz w:val="28"/>
          <w:szCs w:val="28"/>
        </w:rPr>
        <w:t>в городском округе</w:t>
      </w:r>
    </w:p>
    <w:p w:rsidR="00677684" w:rsidRPr="00BB5834" w:rsidRDefault="0014094C" w:rsidP="00BB5834">
      <w:pPr>
        <w:widowControl/>
        <w:spacing w:line="240" w:lineRule="auto"/>
        <w:ind w:left="4536" w:firstLine="0"/>
        <w:jc w:val="center"/>
        <w:rPr>
          <w:rFonts w:eastAsia="Calibri"/>
          <w:kern w:val="0"/>
          <w:sz w:val="28"/>
          <w:szCs w:val="28"/>
        </w:rPr>
      </w:pPr>
      <w:r w:rsidRPr="00BB5834">
        <w:rPr>
          <w:rFonts w:eastAsia="Calibri"/>
          <w:kern w:val="0"/>
          <w:sz w:val="28"/>
          <w:szCs w:val="28"/>
        </w:rPr>
        <w:t>город Воронеж</w:t>
      </w:r>
    </w:p>
    <w:p w:rsidR="0069338C" w:rsidRPr="00BB5834" w:rsidRDefault="0069338C" w:rsidP="00BB5834">
      <w:pPr>
        <w:widowControl/>
        <w:spacing w:line="240" w:lineRule="auto"/>
        <w:ind w:firstLine="0"/>
        <w:jc w:val="center"/>
        <w:rPr>
          <w:kern w:val="0"/>
          <w:sz w:val="28"/>
          <w:szCs w:val="28"/>
          <w:lang w:eastAsia="en-US"/>
        </w:rPr>
      </w:pPr>
    </w:p>
    <w:p w:rsidR="003555CA" w:rsidRPr="00BB5834" w:rsidRDefault="003555CA" w:rsidP="00BB5834">
      <w:pPr>
        <w:widowControl/>
        <w:spacing w:line="240" w:lineRule="auto"/>
        <w:ind w:firstLine="0"/>
        <w:jc w:val="center"/>
        <w:rPr>
          <w:kern w:val="0"/>
          <w:sz w:val="28"/>
          <w:szCs w:val="28"/>
          <w:lang w:eastAsia="en-US"/>
        </w:rPr>
      </w:pPr>
    </w:p>
    <w:p w:rsidR="00B259AF" w:rsidRPr="00BB5834" w:rsidRDefault="00B259AF" w:rsidP="00BB5834">
      <w:pPr>
        <w:widowControl/>
        <w:spacing w:line="240" w:lineRule="auto"/>
        <w:ind w:firstLine="0"/>
        <w:jc w:val="center"/>
        <w:rPr>
          <w:rFonts w:eastAsia="Arial CYR"/>
          <w:b/>
          <w:caps/>
          <w:kern w:val="0"/>
          <w:sz w:val="28"/>
          <w:szCs w:val="28"/>
        </w:rPr>
      </w:pPr>
      <w:r w:rsidRPr="00BB5834">
        <w:rPr>
          <w:rFonts w:eastAsia="Arial CYR"/>
          <w:b/>
          <w:caps/>
          <w:kern w:val="0"/>
          <w:sz w:val="28"/>
          <w:szCs w:val="28"/>
        </w:rPr>
        <w:t>Текстовая</w:t>
      </w:r>
      <w:r w:rsidR="000A0F8F" w:rsidRPr="00BB5834">
        <w:rPr>
          <w:rFonts w:eastAsia="Arial CYR"/>
          <w:b/>
          <w:caps/>
          <w:kern w:val="0"/>
          <w:sz w:val="28"/>
          <w:szCs w:val="28"/>
        </w:rPr>
        <w:t xml:space="preserve">  </w:t>
      </w:r>
      <w:r w:rsidRPr="00BB5834">
        <w:rPr>
          <w:rFonts w:eastAsia="Arial CYR"/>
          <w:b/>
          <w:caps/>
          <w:kern w:val="0"/>
          <w:sz w:val="28"/>
          <w:szCs w:val="28"/>
        </w:rPr>
        <w:t>часть</w:t>
      </w:r>
    </w:p>
    <w:p w:rsidR="00D553CE" w:rsidRPr="00BB5834" w:rsidRDefault="00B259AF" w:rsidP="00BB5834">
      <w:pPr>
        <w:widowControl/>
        <w:spacing w:line="240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  <w:r w:rsidRPr="00BB5834">
        <w:rPr>
          <w:rFonts w:eastAsia="Arial CYR"/>
          <w:b/>
          <w:kern w:val="0"/>
          <w:sz w:val="28"/>
          <w:szCs w:val="28"/>
        </w:rPr>
        <w:t xml:space="preserve">проекта межевания </w:t>
      </w:r>
      <w:r w:rsidRPr="00BB5834">
        <w:rPr>
          <w:b/>
          <w:kern w:val="0"/>
          <w:sz w:val="28"/>
          <w:szCs w:val="28"/>
        </w:rPr>
        <w:t>территории</w:t>
      </w:r>
      <w:r w:rsidR="007961AA" w:rsidRPr="00BB5834">
        <w:rPr>
          <w:b/>
          <w:kern w:val="0"/>
          <w:sz w:val="28"/>
          <w:szCs w:val="28"/>
        </w:rPr>
        <w:t xml:space="preserve">, </w:t>
      </w:r>
      <w:r w:rsidR="0014094C" w:rsidRPr="00BB5834">
        <w:rPr>
          <w:b/>
          <w:kern w:val="0"/>
          <w:sz w:val="28"/>
          <w:szCs w:val="28"/>
          <w:lang w:bidi="ru-RU"/>
        </w:rPr>
        <w:t xml:space="preserve">ограниченной </w:t>
      </w:r>
      <w:r w:rsidR="00D553CE" w:rsidRPr="00BB5834">
        <w:rPr>
          <w:b/>
          <w:kern w:val="0"/>
          <w:sz w:val="28"/>
          <w:szCs w:val="28"/>
          <w:lang w:bidi="ru-RU"/>
        </w:rPr>
        <w:t xml:space="preserve">ул. </w:t>
      </w:r>
      <w:proofErr w:type="gramStart"/>
      <w:r w:rsidR="0070093E" w:rsidRPr="00BB5834">
        <w:rPr>
          <w:b/>
          <w:kern w:val="0"/>
          <w:sz w:val="28"/>
          <w:szCs w:val="28"/>
          <w:lang w:bidi="ru-RU"/>
        </w:rPr>
        <w:t>Курская</w:t>
      </w:r>
      <w:proofErr w:type="gramEnd"/>
      <w:r w:rsidR="00D553CE" w:rsidRPr="00BB5834">
        <w:rPr>
          <w:b/>
          <w:kern w:val="0"/>
          <w:sz w:val="28"/>
          <w:szCs w:val="28"/>
          <w:lang w:bidi="ru-RU"/>
        </w:rPr>
        <w:t>,</w:t>
      </w:r>
    </w:p>
    <w:p w:rsidR="00BB5834" w:rsidRPr="00BB5834" w:rsidRDefault="0070093E" w:rsidP="00BB5834">
      <w:pPr>
        <w:widowControl/>
        <w:spacing w:line="240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  <w:r w:rsidRPr="00BB5834">
        <w:rPr>
          <w:b/>
          <w:kern w:val="0"/>
          <w:sz w:val="28"/>
          <w:szCs w:val="28"/>
          <w:lang w:bidi="ru-RU"/>
        </w:rPr>
        <w:t xml:space="preserve">ул. </w:t>
      </w:r>
      <w:proofErr w:type="gramStart"/>
      <w:r w:rsidRPr="00BB5834">
        <w:rPr>
          <w:b/>
          <w:kern w:val="0"/>
          <w:sz w:val="28"/>
          <w:szCs w:val="28"/>
          <w:lang w:bidi="ru-RU"/>
        </w:rPr>
        <w:t>Беговая</w:t>
      </w:r>
      <w:proofErr w:type="gramEnd"/>
      <w:r w:rsidRPr="00BB5834">
        <w:rPr>
          <w:b/>
          <w:kern w:val="0"/>
          <w:sz w:val="28"/>
          <w:szCs w:val="28"/>
          <w:lang w:bidi="ru-RU"/>
        </w:rPr>
        <w:t>, ул. 45 стрелковой дивизии, ул. Правды</w:t>
      </w:r>
    </w:p>
    <w:p w:rsidR="00F81403" w:rsidRPr="00BB5834" w:rsidRDefault="0014094C" w:rsidP="00BB5834">
      <w:pPr>
        <w:widowControl/>
        <w:spacing w:line="240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  <w:r w:rsidRPr="00BB5834">
        <w:rPr>
          <w:b/>
          <w:kern w:val="0"/>
          <w:sz w:val="28"/>
          <w:szCs w:val="28"/>
          <w:lang w:bidi="ru-RU"/>
        </w:rPr>
        <w:t>в городском округе город Воронеж</w:t>
      </w:r>
    </w:p>
    <w:p w:rsidR="0014094C" w:rsidRPr="00BB5834" w:rsidRDefault="0014094C" w:rsidP="00BB5834">
      <w:pPr>
        <w:widowControl/>
        <w:spacing w:line="240" w:lineRule="auto"/>
        <w:ind w:firstLine="0"/>
        <w:jc w:val="center"/>
        <w:rPr>
          <w:b/>
          <w:kern w:val="0"/>
          <w:sz w:val="28"/>
          <w:szCs w:val="28"/>
          <w:lang w:bidi="ru-RU"/>
        </w:rPr>
      </w:pPr>
    </w:p>
    <w:p w:rsidR="00F81403" w:rsidRPr="00BB5834" w:rsidRDefault="001A302D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BB5834">
        <w:rPr>
          <w:kern w:val="0"/>
          <w:shd w:val="clear" w:color="auto" w:fill="FFFFFF"/>
        </w:rPr>
        <w:t xml:space="preserve">Проект межевания территории, </w:t>
      </w:r>
      <w:r w:rsidR="0014094C" w:rsidRPr="00BB5834">
        <w:rPr>
          <w:kern w:val="0"/>
          <w:shd w:val="clear" w:color="auto" w:fill="FFFFFF"/>
        </w:rPr>
        <w:t>ограниченной</w:t>
      </w:r>
      <w:r w:rsidR="000A0F8F" w:rsidRPr="00BB5834">
        <w:rPr>
          <w:kern w:val="0"/>
          <w:shd w:val="clear" w:color="auto" w:fill="FFFFFF"/>
        </w:rPr>
        <w:t xml:space="preserve"> </w:t>
      </w:r>
      <w:r w:rsidR="0070093E" w:rsidRPr="00BB5834">
        <w:rPr>
          <w:kern w:val="0"/>
          <w:shd w:val="clear" w:color="auto" w:fill="FFFFFF"/>
        </w:rPr>
        <w:t>ул. Курская, ул. Беговая, ул. 45 стрелковой дивизии, ул. Правды</w:t>
      </w:r>
      <w:r w:rsidR="0014094C" w:rsidRPr="00BB5834">
        <w:rPr>
          <w:kern w:val="0"/>
          <w:shd w:val="clear" w:color="auto" w:fill="FFFFFF"/>
        </w:rPr>
        <w:t xml:space="preserve"> в городском округе город Воронеж</w:t>
      </w:r>
      <w:r w:rsidRPr="00BB5834">
        <w:rPr>
          <w:kern w:val="0"/>
          <w:shd w:val="clear" w:color="auto" w:fill="FFFFFF"/>
        </w:rPr>
        <w:t xml:space="preserve">, </w:t>
      </w:r>
      <w:r w:rsidR="00087691" w:rsidRPr="00BB5834">
        <w:rPr>
          <w:kern w:val="0"/>
          <w:shd w:val="clear" w:color="auto" w:fill="FFFFFF"/>
        </w:rPr>
        <w:t>разработан на</w:t>
      </w:r>
      <w:r w:rsidR="00BB5834">
        <w:rPr>
          <w:kern w:val="0"/>
          <w:shd w:val="clear" w:color="auto" w:fill="FFFFFF"/>
        </w:rPr>
        <w:t xml:space="preserve"> </w:t>
      </w:r>
      <w:r w:rsidR="00087691" w:rsidRPr="00BB5834">
        <w:rPr>
          <w:kern w:val="0"/>
          <w:shd w:val="clear" w:color="auto" w:fill="FFFFFF"/>
        </w:rPr>
        <w:t>основании Правил землепользования и</w:t>
      </w:r>
      <w:r w:rsidR="00BB5834">
        <w:rPr>
          <w:kern w:val="0"/>
          <w:shd w:val="clear" w:color="auto" w:fill="FFFFFF"/>
        </w:rPr>
        <w:t xml:space="preserve"> </w:t>
      </w:r>
      <w:r w:rsidR="00087691" w:rsidRPr="00BB5834">
        <w:rPr>
          <w:kern w:val="0"/>
          <w:shd w:val="clear" w:color="auto" w:fill="FFFFFF"/>
        </w:rPr>
        <w:t>застройки городского округа город Воронеж, утвержденных решением Воронежской городской Думы от</w:t>
      </w:r>
      <w:r w:rsidR="00BB5834">
        <w:rPr>
          <w:kern w:val="0"/>
          <w:shd w:val="clear" w:color="auto" w:fill="FFFFFF"/>
        </w:rPr>
        <w:t xml:space="preserve"> </w:t>
      </w:r>
      <w:r w:rsidR="005D246D" w:rsidRPr="00BB5834">
        <w:rPr>
          <w:kern w:val="0"/>
          <w:shd w:val="clear" w:color="auto" w:fill="FFFFFF"/>
        </w:rPr>
        <w:t xml:space="preserve">20.04.2022 № 466-V </w:t>
      </w:r>
      <w:r w:rsidR="00087691" w:rsidRPr="00BB5834">
        <w:rPr>
          <w:kern w:val="0"/>
          <w:shd w:val="clear" w:color="auto" w:fill="FFFFFF"/>
        </w:rPr>
        <w:t>(далее – Правила землепользования и</w:t>
      </w:r>
      <w:r w:rsidR="00BB5834">
        <w:rPr>
          <w:kern w:val="0"/>
          <w:shd w:val="clear" w:color="auto" w:fill="FFFFFF"/>
        </w:rPr>
        <w:t> </w:t>
      </w:r>
      <w:r w:rsidR="00087691" w:rsidRPr="00BB5834">
        <w:rPr>
          <w:kern w:val="0"/>
          <w:shd w:val="clear" w:color="auto" w:fill="FFFFFF"/>
        </w:rPr>
        <w:t xml:space="preserve">застройки), </w:t>
      </w:r>
      <w:r w:rsidR="00AD52FF" w:rsidRPr="00BB5834">
        <w:rPr>
          <w:kern w:val="0"/>
          <w:shd w:val="clear" w:color="auto" w:fill="FFFFFF"/>
        </w:rPr>
        <w:t>в</w:t>
      </w:r>
      <w:r w:rsidR="00BB5834">
        <w:rPr>
          <w:kern w:val="0"/>
          <w:shd w:val="clear" w:color="auto" w:fill="FFFFFF"/>
        </w:rPr>
        <w:t xml:space="preserve"> </w:t>
      </w:r>
      <w:r w:rsidR="00AD52FF" w:rsidRPr="00BB5834">
        <w:rPr>
          <w:kern w:val="0"/>
          <w:shd w:val="clear" w:color="auto" w:fill="FFFFFF"/>
        </w:rPr>
        <w:t>соответствии с требованиями Градостроительного кодекса Российской Федерации</w:t>
      </w:r>
      <w:r w:rsidR="008E3D14" w:rsidRPr="00BB5834">
        <w:rPr>
          <w:kern w:val="0"/>
          <w:shd w:val="clear" w:color="auto" w:fill="FFFFFF"/>
        </w:rPr>
        <w:t xml:space="preserve"> (далее – </w:t>
      </w:r>
      <w:proofErr w:type="spellStart"/>
      <w:r w:rsidR="008E3D14" w:rsidRPr="00BB5834">
        <w:rPr>
          <w:kern w:val="0"/>
          <w:shd w:val="clear" w:color="auto" w:fill="FFFFFF"/>
        </w:rPr>
        <w:t>ГрК</w:t>
      </w:r>
      <w:proofErr w:type="spellEnd"/>
      <w:r w:rsidR="008E3D14" w:rsidRPr="00BB5834">
        <w:rPr>
          <w:kern w:val="0"/>
          <w:shd w:val="clear" w:color="auto" w:fill="FFFFFF"/>
        </w:rPr>
        <w:t xml:space="preserve"> РФ)</w:t>
      </w:r>
      <w:r w:rsidR="00AD52FF" w:rsidRPr="00BB5834">
        <w:rPr>
          <w:kern w:val="0"/>
          <w:shd w:val="clear" w:color="auto" w:fill="FFFFFF"/>
        </w:rPr>
        <w:t xml:space="preserve">, </w:t>
      </w:r>
      <w:r w:rsidR="00F81403" w:rsidRPr="00BB5834">
        <w:rPr>
          <w:kern w:val="0"/>
          <w:shd w:val="clear" w:color="auto" w:fill="FFFFFF"/>
        </w:rPr>
        <w:t>Земельного кодек</w:t>
      </w:r>
      <w:r w:rsidR="006C6937" w:rsidRPr="00BB5834">
        <w:rPr>
          <w:kern w:val="0"/>
          <w:shd w:val="clear" w:color="auto" w:fill="FFFFFF"/>
        </w:rPr>
        <w:t>са Российской Федерации</w:t>
      </w:r>
      <w:r w:rsidR="00772DB2" w:rsidRPr="00BB5834">
        <w:rPr>
          <w:kern w:val="0"/>
          <w:shd w:val="clear" w:color="auto" w:fill="FFFFFF"/>
        </w:rPr>
        <w:t xml:space="preserve"> </w:t>
      </w:r>
      <w:r w:rsidR="00EB7585" w:rsidRPr="00BB5834">
        <w:rPr>
          <w:kern w:val="0"/>
          <w:shd w:val="clear" w:color="auto" w:fill="FFFFFF"/>
        </w:rPr>
        <w:t xml:space="preserve">(далее – </w:t>
      </w:r>
      <w:r w:rsidR="00F81403" w:rsidRPr="00BB5834">
        <w:rPr>
          <w:kern w:val="0"/>
          <w:shd w:val="clear" w:color="auto" w:fill="FFFFFF"/>
        </w:rPr>
        <w:t>ЗК</w:t>
      </w:r>
      <w:proofErr w:type="gramEnd"/>
      <w:r w:rsidR="00F81403" w:rsidRPr="00BB5834">
        <w:rPr>
          <w:kern w:val="0"/>
          <w:shd w:val="clear" w:color="auto" w:fill="FFFFFF"/>
        </w:rPr>
        <w:t xml:space="preserve"> </w:t>
      </w:r>
      <w:proofErr w:type="gramStart"/>
      <w:r w:rsidR="00F81403" w:rsidRPr="00BB5834">
        <w:rPr>
          <w:kern w:val="0"/>
          <w:shd w:val="clear" w:color="auto" w:fill="FFFFFF"/>
        </w:rPr>
        <w:t>РФ),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  <w:proofErr w:type="gramEnd"/>
    </w:p>
    <w:p w:rsidR="007D4A27" w:rsidRPr="00BB5834" w:rsidRDefault="007D4A27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r w:rsidRPr="00BB5834">
        <w:rPr>
          <w:kern w:val="0"/>
          <w:shd w:val="clear" w:color="auto" w:fill="FFFFFF"/>
        </w:rPr>
        <w:t xml:space="preserve">В соответствии с ч. 2 ст. 43 </w:t>
      </w:r>
      <w:proofErr w:type="spellStart"/>
      <w:r w:rsidRPr="00BB5834">
        <w:rPr>
          <w:kern w:val="0"/>
          <w:shd w:val="clear" w:color="auto" w:fill="FFFFFF"/>
        </w:rPr>
        <w:t>ГрК</w:t>
      </w:r>
      <w:proofErr w:type="spellEnd"/>
      <w:r w:rsidRPr="00BB5834">
        <w:rPr>
          <w:kern w:val="0"/>
          <w:shd w:val="clear" w:color="auto" w:fill="FFFFFF"/>
        </w:rPr>
        <w:t xml:space="preserve"> РФ подготовка проекта межевания территории осуществляется</w:t>
      </w:r>
      <w:r w:rsidR="00EB468E" w:rsidRPr="00BB5834">
        <w:rPr>
          <w:kern w:val="0"/>
          <w:shd w:val="clear" w:color="auto" w:fill="FFFFFF"/>
        </w:rPr>
        <w:t xml:space="preserve"> </w:t>
      </w:r>
      <w:proofErr w:type="gramStart"/>
      <w:r w:rsidR="00EB468E" w:rsidRPr="00BB5834">
        <w:rPr>
          <w:kern w:val="0"/>
          <w:shd w:val="clear" w:color="auto" w:fill="FFFFFF"/>
        </w:rPr>
        <w:t>для</w:t>
      </w:r>
      <w:proofErr w:type="gramEnd"/>
      <w:r w:rsidRPr="00BB5834">
        <w:rPr>
          <w:kern w:val="0"/>
          <w:shd w:val="clear" w:color="auto" w:fill="FFFFFF"/>
        </w:rPr>
        <w:t>:</w:t>
      </w:r>
    </w:p>
    <w:p w:rsidR="007D4A27" w:rsidRPr="00BB5834" w:rsidRDefault="007D4A27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r w:rsidRPr="00BB5834">
        <w:rPr>
          <w:kern w:val="0"/>
          <w:shd w:val="clear" w:color="auto" w:fill="FFFFFF"/>
        </w:rPr>
        <w:t>-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определения местоположения границ образуемых и изменяемых земельных участков;</w:t>
      </w:r>
    </w:p>
    <w:p w:rsidR="007D4A27" w:rsidRPr="00BB5834" w:rsidRDefault="007D4A27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BB5834">
        <w:rPr>
          <w:kern w:val="0"/>
          <w:shd w:val="clear" w:color="auto" w:fill="FFFFFF"/>
        </w:rPr>
        <w:t>-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установления, изменения, отмены красных линий для</w:t>
      </w:r>
      <w:r w:rsidR="000A0F8F" w:rsidRPr="00BB5834">
        <w:rPr>
          <w:kern w:val="0"/>
          <w:shd w:val="clear" w:color="auto" w:fill="FFFFFF"/>
        </w:rPr>
        <w:t xml:space="preserve"> </w:t>
      </w:r>
      <w:r w:rsidRPr="00BB5834">
        <w:rPr>
          <w:kern w:val="0"/>
          <w:shd w:val="clear" w:color="auto" w:fill="FFFFFF"/>
        </w:rPr>
        <w:t>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(или)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</w:t>
      </w:r>
      <w:r w:rsidR="000A0F8F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устойчивому развитию территории, при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 xml:space="preserve">условии, что такие установление, </w:t>
      </w:r>
      <w:r w:rsidRPr="00BB5834">
        <w:rPr>
          <w:kern w:val="0"/>
          <w:shd w:val="clear" w:color="auto" w:fill="FFFFFF"/>
        </w:rPr>
        <w:lastRenderedPageBreak/>
        <w:t>изменение, отмена влекут</w:t>
      </w:r>
      <w:proofErr w:type="gramEnd"/>
      <w:r w:rsidRPr="00BB5834">
        <w:rPr>
          <w:kern w:val="0"/>
          <w:shd w:val="clear" w:color="auto" w:fill="FFFFFF"/>
        </w:rPr>
        <w:t xml:space="preserve"> за собой исключительно изменение границ территории общего пользования.</w:t>
      </w:r>
    </w:p>
    <w:p w:rsidR="00434FC1" w:rsidRPr="00BB5834" w:rsidRDefault="00434FC1" w:rsidP="00BB5834">
      <w:pPr>
        <w:pStyle w:val="Standard"/>
        <w:spacing w:line="360" w:lineRule="auto"/>
        <w:ind w:firstLine="709"/>
        <w:jc w:val="both"/>
        <w:rPr>
          <w:kern w:val="0"/>
        </w:rPr>
      </w:pPr>
      <w:r w:rsidRPr="00BB5834">
        <w:rPr>
          <w:kern w:val="0"/>
        </w:rPr>
        <w:t xml:space="preserve">Согласно ч. 4 ст. 41 </w:t>
      </w:r>
      <w:proofErr w:type="spellStart"/>
      <w:r w:rsidR="008E3D14" w:rsidRPr="00BB5834">
        <w:rPr>
          <w:kern w:val="0"/>
        </w:rPr>
        <w:t>ГрК</w:t>
      </w:r>
      <w:proofErr w:type="spellEnd"/>
      <w:r w:rsidR="008E3D14" w:rsidRPr="00BB5834">
        <w:rPr>
          <w:kern w:val="0"/>
        </w:rPr>
        <w:t xml:space="preserve"> РФ </w:t>
      </w:r>
      <w:r w:rsidRPr="00BB5834">
        <w:rPr>
          <w:kern w:val="0"/>
        </w:rPr>
        <w:t>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BB5834" w:rsidRDefault="00AD52FF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proofErr w:type="gramStart"/>
      <w:r w:rsidRPr="00BB5834">
        <w:rPr>
          <w:kern w:val="0"/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нескольких смежных элементов планировочной структуры, границах определенно</w:t>
      </w:r>
      <w:r w:rsidR="00D97197" w:rsidRPr="00BB5834">
        <w:rPr>
          <w:kern w:val="0"/>
          <w:shd w:val="clear" w:color="auto" w:fill="FFFFFF"/>
        </w:rPr>
        <w:t>й п</w:t>
      </w:r>
      <w:r w:rsidRPr="00BB5834">
        <w:rPr>
          <w:kern w:val="0"/>
          <w:shd w:val="clear" w:color="auto" w:fill="FFFFFF"/>
        </w:rPr>
        <w:t>равилами землепользования и застройки</w:t>
      </w:r>
      <w:r w:rsidR="0069338C" w:rsidRPr="00BB5834">
        <w:rPr>
          <w:kern w:val="0"/>
          <w:shd w:val="clear" w:color="auto" w:fill="FFFFFF"/>
        </w:rPr>
        <w:t xml:space="preserve"> </w:t>
      </w:r>
      <w:r w:rsidRPr="00BB5834">
        <w:rPr>
          <w:kern w:val="0"/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BB5834">
        <w:rPr>
          <w:kern w:val="0"/>
          <w:shd w:val="clear" w:color="auto" w:fill="FFFFFF"/>
        </w:rPr>
        <w:t xml:space="preserve">ирования муниципального района, </w:t>
      </w:r>
      <w:r w:rsidRPr="00BB5834">
        <w:rPr>
          <w:kern w:val="0"/>
          <w:shd w:val="clear" w:color="auto" w:fill="FFFFFF"/>
        </w:rPr>
        <w:t>генеральным планом поселения, городского округа функциональной зоны.</w:t>
      </w:r>
      <w:proofErr w:type="gramEnd"/>
    </w:p>
    <w:p w:rsidR="008B68F0" w:rsidRPr="00BB5834" w:rsidRDefault="007D4A27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r w:rsidRPr="00BB5834">
        <w:rPr>
          <w:kern w:val="0"/>
          <w:shd w:val="clear" w:color="auto" w:fill="FFFFFF"/>
        </w:rPr>
        <w:t>Подготовка проекта межевания территории осуществляется в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соответствии с градостроительными регламентами и нормами отвода земельных участков для конкретных видов деятельности, установленными в</w:t>
      </w:r>
      <w:r w:rsidR="00B67BE6" w:rsidRPr="00BB5834">
        <w:rPr>
          <w:kern w:val="0"/>
          <w:shd w:val="clear" w:color="auto" w:fill="FFFFFF"/>
        </w:rPr>
        <w:t> </w:t>
      </w:r>
      <w:r w:rsidRPr="00BB5834">
        <w:rPr>
          <w:kern w:val="0"/>
          <w:shd w:val="clear" w:color="auto" w:fill="FFFFFF"/>
        </w:rPr>
        <w:t>соответствии с федеральными законами, техническими регламентами.</w:t>
      </w:r>
    </w:p>
    <w:p w:rsidR="008B68F0" w:rsidRPr="00BB5834" w:rsidRDefault="00087691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r w:rsidRPr="00BB5834">
        <w:rPr>
          <w:kern w:val="0"/>
          <w:shd w:val="clear" w:color="auto" w:fill="FFFFFF"/>
        </w:rPr>
        <w:t>Территория</w:t>
      </w:r>
      <w:r w:rsidR="00B220E4" w:rsidRPr="00BB5834">
        <w:rPr>
          <w:kern w:val="0"/>
          <w:shd w:val="clear" w:color="auto" w:fill="FFFFFF"/>
        </w:rPr>
        <w:t>,</w:t>
      </w:r>
      <w:r w:rsidR="008B68F0" w:rsidRPr="00BB5834">
        <w:rPr>
          <w:kern w:val="0"/>
          <w:shd w:val="clear" w:color="auto" w:fill="FFFFFF"/>
        </w:rPr>
        <w:t xml:space="preserve"> </w:t>
      </w:r>
      <w:r w:rsidR="00B220E4" w:rsidRPr="00BB5834">
        <w:rPr>
          <w:kern w:val="0"/>
          <w:shd w:val="clear" w:color="auto" w:fill="FFFFFF"/>
        </w:rPr>
        <w:t>ограниченная</w:t>
      </w:r>
      <w:r w:rsidR="0014094C" w:rsidRPr="00BB5834">
        <w:rPr>
          <w:kern w:val="0"/>
          <w:shd w:val="clear" w:color="auto" w:fill="FFFFFF"/>
        </w:rPr>
        <w:t xml:space="preserve"> </w:t>
      </w:r>
      <w:r w:rsidR="0070093E" w:rsidRPr="00BB5834">
        <w:rPr>
          <w:kern w:val="0"/>
          <w:shd w:val="clear" w:color="auto" w:fill="FFFFFF"/>
        </w:rPr>
        <w:t>ул. Курская, ул. Беговая, ул. 45 стрелковой дивизии, ул. Правды</w:t>
      </w:r>
      <w:r w:rsidR="00B220E4" w:rsidRPr="00BB5834">
        <w:rPr>
          <w:kern w:val="0"/>
          <w:shd w:val="clear" w:color="auto" w:fill="FFFFFF"/>
        </w:rPr>
        <w:t xml:space="preserve"> </w:t>
      </w:r>
      <w:r w:rsidR="0014094C" w:rsidRPr="00BB5834">
        <w:rPr>
          <w:kern w:val="0"/>
          <w:shd w:val="clear" w:color="auto" w:fill="FFFFFF"/>
        </w:rPr>
        <w:t>в городском округе город Воронеж</w:t>
      </w:r>
      <w:r w:rsidR="00067249" w:rsidRPr="00BB5834">
        <w:rPr>
          <w:kern w:val="0"/>
          <w:shd w:val="clear" w:color="auto" w:fill="FFFFFF"/>
        </w:rPr>
        <w:t>,</w:t>
      </w:r>
      <w:r w:rsidR="0014094C" w:rsidRPr="00BB5834">
        <w:rPr>
          <w:kern w:val="0"/>
          <w:shd w:val="clear" w:color="auto" w:fill="FFFFFF"/>
        </w:rPr>
        <w:t xml:space="preserve"> </w:t>
      </w:r>
      <w:r w:rsidR="008B68F0" w:rsidRPr="00BB5834">
        <w:rPr>
          <w:kern w:val="0"/>
          <w:shd w:val="clear" w:color="auto" w:fill="FFFFFF"/>
        </w:rPr>
        <w:t>расположена в</w:t>
      </w:r>
      <w:r w:rsidR="00BB5834">
        <w:rPr>
          <w:kern w:val="0"/>
          <w:shd w:val="clear" w:color="auto" w:fill="FFFFFF"/>
        </w:rPr>
        <w:t> </w:t>
      </w:r>
      <w:r w:rsidR="0070093E" w:rsidRPr="00BB5834">
        <w:rPr>
          <w:kern w:val="0"/>
          <w:shd w:val="clear" w:color="auto" w:fill="FFFFFF"/>
        </w:rPr>
        <w:t>Коминтерновском</w:t>
      </w:r>
      <w:r w:rsidR="0014094C" w:rsidRPr="00BB5834">
        <w:rPr>
          <w:kern w:val="0"/>
          <w:shd w:val="clear" w:color="auto" w:fill="FFFFFF"/>
        </w:rPr>
        <w:t xml:space="preserve"> районе городского округа Воронеж.</w:t>
      </w:r>
    </w:p>
    <w:p w:rsidR="00087691" w:rsidRPr="00BB5834" w:rsidRDefault="00087691" w:rsidP="00BB5834">
      <w:pPr>
        <w:pStyle w:val="Standard"/>
        <w:spacing w:line="360" w:lineRule="auto"/>
        <w:ind w:firstLine="709"/>
        <w:jc w:val="both"/>
        <w:rPr>
          <w:kern w:val="0"/>
          <w:shd w:val="clear" w:color="auto" w:fill="FFFFFF"/>
        </w:rPr>
      </w:pPr>
      <w:r w:rsidRPr="00BB5834">
        <w:rPr>
          <w:kern w:val="0"/>
          <w:shd w:val="clear" w:color="auto" w:fill="FFFFFF"/>
        </w:rPr>
        <w:t>Площадь рассматриваемой территории составляет</w:t>
      </w:r>
      <w:r w:rsidR="0070093E" w:rsidRPr="00BB5834">
        <w:rPr>
          <w:kern w:val="0"/>
          <w:shd w:val="clear" w:color="auto" w:fill="FFFFFF"/>
        </w:rPr>
        <w:t xml:space="preserve"> 2</w:t>
      </w:r>
      <w:r w:rsidR="00067249" w:rsidRPr="00BB5834">
        <w:rPr>
          <w:kern w:val="0"/>
          <w:shd w:val="clear" w:color="auto" w:fill="FFFFFF"/>
        </w:rPr>
        <w:t>,</w:t>
      </w:r>
      <w:r w:rsidR="0070093E" w:rsidRPr="00BB5834">
        <w:rPr>
          <w:kern w:val="0"/>
          <w:shd w:val="clear" w:color="auto" w:fill="FFFFFF"/>
        </w:rPr>
        <w:t>1 га</w:t>
      </w:r>
      <w:r w:rsidR="00D94D7C" w:rsidRPr="00BB5834">
        <w:rPr>
          <w:kern w:val="0"/>
          <w:shd w:val="clear" w:color="auto" w:fill="FFFFFF"/>
        </w:rPr>
        <w:t>.</w:t>
      </w:r>
    </w:p>
    <w:p w:rsidR="00F81403" w:rsidRPr="00BB5834" w:rsidRDefault="00C23D6C" w:rsidP="00BB5834">
      <w:pPr>
        <w:widowControl/>
        <w:autoSpaceDE w:val="0"/>
        <w:adjustRightInd w:val="0"/>
        <w:spacing w:line="360" w:lineRule="auto"/>
        <w:ind w:firstLine="709"/>
        <w:textAlignment w:val="auto"/>
        <w:outlineLvl w:val="0"/>
        <w:rPr>
          <w:rFonts w:eastAsia="Lucida Sans Unicode"/>
          <w:b/>
          <w:bCs/>
          <w:kern w:val="0"/>
          <w:sz w:val="28"/>
          <w:szCs w:val="28"/>
        </w:rPr>
      </w:pPr>
      <w:r w:rsidRPr="00BB5834">
        <w:rPr>
          <w:kern w:val="0"/>
          <w:sz w:val="28"/>
          <w:szCs w:val="28"/>
          <w:shd w:val="clear" w:color="auto" w:fill="FFFFFF"/>
          <w:lang w:bidi="ru-RU"/>
        </w:rPr>
        <w:t>Согласно Правилам землепользования и застройки рассматри</w:t>
      </w:r>
      <w:r w:rsidR="009A7724" w:rsidRPr="00BB5834">
        <w:rPr>
          <w:kern w:val="0"/>
          <w:sz w:val="28"/>
          <w:szCs w:val="28"/>
          <w:shd w:val="clear" w:color="auto" w:fill="FFFFFF"/>
          <w:lang w:bidi="ru-RU"/>
        </w:rPr>
        <w:t xml:space="preserve">ваемая территория расположена в </w:t>
      </w:r>
      <w:r w:rsidR="0070093E" w:rsidRPr="00BB5834">
        <w:rPr>
          <w:kern w:val="0"/>
          <w:sz w:val="28"/>
          <w:szCs w:val="28"/>
          <w:shd w:val="clear" w:color="auto" w:fill="FFFFFF"/>
          <w:lang w:bidi="ru-RU"/>
        </w:rPr>
        <w:t>территориальной зоне</w:t>
      </w:r>
      <w:r w:rsidR="008B68F0"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</w:t>
      </w:r>
      <w:r w:rsidR="0070093E" w:rsidRPr="00BB5834">
        <w:rPr>
          <w:kern w:val="0"/>
          <w:sz w:val="28"/>
          <w:szCs w:val="28"/>
          <w:shd w:val="clear" w:color="auto" w:fill="FFFFFF"/>
          <w:lang w:bidi="ru-RU"/>
        </w:rPr>
        <w:t>ЖТ</w:t>
      </w:r>
      <w:r w:rsidR="009A7724"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«</w:t>
      </w:r>
      <w:r w:rsidR="006678CB" w:rsidRPr="00BB5834">
        <w:rPr>
          <w:rFonts w:eastAsia="Lucida Sans Unicode"/>
          <w:bCs/>
          <w:kern w:val="0"/>
          <w:sz w:val="28"/>
          <w:szCs w:val="28"/>
        </w:rPr>
        <w:t>Зона малоэтажной жилой застройки</w:t>
      </w:r>
      <w:r w:rsidR="0070093E" w:rsidRPr="00BB5834">
        <w:rPr>
          <w:kern w:val="0"/>
          <w:sz w:val="28"/>
          <w:szCs w:val="28"/>
          <w:lang w:bidi="ru-RU"/>
        </w:rPr>
        <w:t>»</w:t>
      </w:r>
      <w:r w:rsidR="008B68F0" w:rsidRPr="00BB5834">
        <w:rPr>
          <w:kern w:val="0"/>
          <w:sz w:val="28"/>
          <w:szCs w:val="28"/>
          <w:lang w:bidi="ru-RU"/>
        </w:rPr>
        <w:t>.</w:t>
      </w:r>
    </w:p>
    <w:p w:rsidR="00D94D7C" w:rsidRPr="00BB5834" w:rsidRDefault="006678CB" w:rsidP="00BB5834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BB5834">
        <w:rPr>
          <w:kern w:val="0"/>
          <w:sz w:val="28"/>
          <w:szCs w:val="28"/>
          <w:shd w:val="clear" w:color="auto" w:fill="FFFFFF"/>
          <w:lang w:bidi="ru-RU"/>
        </w:rPr>
        <w:t>Регламент ЖТ применяется для кварталов (микрорайонов) и районов с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высокоплотной малоэтажной жилой застройкой: индивидуальной, блокированной и многоквартирной. Действие регламента ЖТ направлено на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обеспечение приватности и ка</w:t>
      </w:r>
      <w:r w:rsidR="00BB2CAB" w:rsidRPr="00BB5834">
        <w:rPr>
          <w:kern w:val="0"/>
          <w:sz w:val="28"/>
          <w:szCs w:val="28"/>
          <w:shd w:val="clear" w:color="auto" w:fill="FFFFFF"/>
          <w:lang w:bidi="ru-RU"/>
        </w:rPr>
        <w:t>чества жизни населения в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proofErr w:type="spellStart"/>
      <w:r w:rsidR="00BB2CAB" w:rsidRPr="00BB5834">
        <w:rPr>
          <w:kern w:val="0"/>
          <w:sz w:val="28"/>
          <w:szCs w:val="28"/>
          <w:shd w:val="clear" w:color="auto" w:fill="FFFFFF"/>
          <w:lang w:bidi="ru-RU"/>
        </w:rPr>
        <w:t>высоко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урбанизированной</w:t>
      </w:r>
      <w:proofErr w:type="spellEnd"/>
      <w:r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среде с размещением локальных общественных центров обслуживания. Данный регламент применяется как основной для зон индивидуального жилищного строительства в центральном ядре города.</w:t>
      </w:r>
      <w:r w:rsidR="00D94D7C"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</w:t>
      </w:r>
    </w:p>
    <w:p w:rsidR="009402A6" w:rsidRPr="00BB5834" w:rsidRDefault="009402A6" w:rsidP="00BB5834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BB5834">
        <w:rPr>
          <w:kern w:val="0"/>
          <w:sz w:val="28"/>
          <w:szCs w:val="28"/>
          <w:shd w:val="clear" w:color="auto" w:fill="FFFFFF"/>
          <w:lang w:bidi="ru-RU"/>
        </w:rPr>
        <w:lastRenderedPageBreak/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9402A6" w:rsidRPr="00BB5834" w:rsidRDefault="009402A6" w:rsidP="00BB5834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BB5834">
        <w:rPr>
          <w:kern w:val="0"/>
          <w:sz w:val="28"/>
          <w:szCs w:val="28"/>
          <w:shd w:val="clear" w:color="auto" w:fill="FFFFFF"/>
          <w:lang w:bidi="ru-RU"/>
        </w:rPr>
        <w:t>-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объектов транс</w:t>
      </w:r>
      <w:r w:rsidR="00BB2CAB" w:rsidRPr="00BB5834">
        <w:rPr>
          <w:kern w:val="0"/>
          <w:sz w:val="28"/>
          <w:szCs w:val="28"/>
          <w:shd w:val="clear" w:color="auto" w:fill="FFFFFF"/>
          <w:lang w:bidi="ru-RU"/>
        </w:rPr>
        <w:t>портной инфраструктуры (площадок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отстоя и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кольцевания общес</w:t>
      </w:r>
      <w:r w:rsidR="00BB2CAB" w:rsidRPr="00BB5834">
        <w:rPr>
          <w:kern w:val="0"/>
          <w:sz w:val="28"/>
          <w:szCs w:val="28"/>
          <w:shd w:val="clear" w:color="auto" w:fill="FFFFFF"/>
          <w:lang w:bidi="ru-RU"/>
        </w:rPr>
        <w:t>твенного транспорта, разворотных площадок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, площад</w:t>
      </w:r>
      <w:r w:rsidR="00BB2CAB" w:rsidRPr="00BB5834">
        <w:rPr>
          <w:kern w:val="0"/>
          <w:sz w:val="28"/>
          <w:szCs w:val="28"/>
          <w:shd w:val="clear" w:color="auto" w:fill="FFFFFF"/>
          <w:lang w:bidi="ru-RU"/>
        </w:rPr>
        <w:t>ок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 xml:space="preserve"> для размещения диспетчерских пунктов);</w:t>
      </w:r>
    </w:p>
    <w:p w:rsidR="009402A6" w:rsidRPr="00BB5834" w:rsidRDefault="009402A6" w:rsidP="00BB5834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BB5834">
        <w:rPr>
          <w:kern w:val="0"/>
          <w:sz w:val="28"/>
          <w:szCs w:val="28"/>
          <w:shd w:val="clear" w:color="auto" w:fill="FFFFFF"/>
          <w:lang w:bidi="ru-RU"/>
        </w:rPr>
        <w:t>-</w:t>
      </w:r>
      <w:r w:rsidR="00BB5834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BB5834">
        <w:rPr>
          <w:kern w:val="0"/>
          <w:sz w:val="28"/>
          <w:szCs w:val="28"/>
          <w:shd w:val="clear" w:color="auto" w:fill="FFFFFF"/>
          <w:lang w:bidi="ru-RU"/>
        </w:rPr>
        <w:t>отдельных нестационарных объектов автосервиса для попутного обслуживания (АЗС, АЗС с объектами автосервиса).</w:t>
      </w:r>
    </w:p>
    <w:p w:rsidR="003773E6" w:rsidRPr="00BB5834" w:rsidRDefault="0094382C" w:rsidP="00BB5834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Перечень координат характерных точек границ территории, в</w:t>
      </w:r>
      <w:r w:rsidR="000A0F8F" w:rsidRP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отношении которой предполагается к утверждению проект межевания территории, </w:t>
      </w:r>
      <w:r w:rsidR="009B3999" w:rsidRPr="00BB5834">
        <w:rPr>
          <w:kern w:val="0"/>
          <w:sz w:val="28"/>
          <w:szCs w:val="28"/>
        </w:rPr>
        <w:t>приведен в таблице № 1.</w:t>
      </w:r>
    </w:p>
    <w:p w:rsidR="0094382C" w:rsidRPr="00BB5834" w:rsidRDefault="0094382C" w:rsidP="00BB5834">
      <w:pPr>
        <w:widowControl/>
        <w:autoSpaceDN/>
        <w:spacing w:line="240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Таблица № 1</w:t>
      </w:r>
    </w:p>
    <w:tbl>
      <w:tblPr>
        <w:tblStyle w:val="470"/>
        <w:tblW w:w="5000" w:type="pct"/>
        <w:jc w:val="center"/>
        <w:tblLook w:val="04A0" w:firstRow="1" w:lastRow="0" w:firstColumn="1" w:lastColumn="0" w:noHBand="0" w:noVBand="1"/>
      </w:tblPr>
      <w:tblGrid>
        <w:gridCol w:w="2146"/>
        <w:gridCol w:w="3814"/>
        <w:gridCol w:w="3609"/>
      </w:tblGrid>
      <w:tr w:rsidR="00BB5834" w:rsidRPr="00BB5834" w:rsidTr="00BB5834">
        <w:trPr>
          <w:trHeight w:val="227"/>
          <w:tblHeader/>
          <w:jc w:val="center"/>
        </w:trPr>
        <w:tc>
          <w:tcPr>
            <w:tcW w:w="1121" w:type="pct"/>
            <w:vMerge w:val="restart"/>
            <w:noWrap/>
          </w:tcPr>
          <w:p w:rsidR="000A0F8F" w:rsidRPr="00BB5834" w:rsidRDefault="001F4219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Номер</w:t>
            </w:r>
          </w:p>
          <w:p w:rsidR="001F4219" w:rsidRPr="00BB5834" w:rsidRDefault="001F4219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879" w:type="pct"/>
            <w:gridSpan w:val="2"/>
            <w:noWrap/>
          </w:tcPr>
          <w:p w:rsidR="001F4219" w:rsidRPr="00BB5834" w:rsidRDefault="001F4219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BB5834" w:rsidRPr="00BB5834" w:rsidTr="00BB5834">
        <w:trPr>
          <w:trHeight w:val="227"/>
          <w:tblHeader/>
          <w:jc w:val="center"/>
        </w:trPr>
        <w:tc>
          <w:tcPr>
            <w:tcW w:w="1121" w:type="pct"/>
            <w:vMerge/>
            <w:noWrap/>
          </w:tcPr>
          <w:p w:rsidR="001F4219" w:rsidRPr="00BB5834" w:rsidRDefault="001F4219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93" w:type="pct"/>
            <w:noWrap/>
          </w:tcPr>
          <w:p w:rsidR="001F4219" w:rsidRPr="00BB5834" w:rsidRDefault="001F4219" w:rsidP="00BB5834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Х</w:t>
            </w:r>
          </w:p>
        </w:tc>
        <w:tc>
          <w:tcPr>
            <w:tcW w:w="1886" w:type="pct"/>
            <w:noWrap/>
          </w:tcPr>
          <w:p w:rsidR="001F4219" w:rsidRPr="00BB5834" w:rsidRDefault="001F4219" w:rsidP="00BB5834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BB5834" w:rsidRPr="00BB5834" w:rsidTr="00BB5834">
        <w:tblPrEx>
          <w:jc w:val="left"/>
        </w:tblPrEx>
        <w:trPr>
          <w:trHeight w:val="319"/>
        </w:trPr>
        <w:tc>
          <w:tcPr>
            <w:tcW w:w="1121" w:type="pct"/>
            <w:noWrap/>
          </w:tcPr>
          <w:p w:rsidR="000E408D" w:rsidRPr="00BB5834" w:rsidRDefault="00BB5834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93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516756,72</w:t>
            </w:r>
          </w:p>
        </w:tc>
        <w:tc>
          <w:tcPr>
            <w:tcW w:w="1886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1296966,51</w:t>
            </w:r>
          </w:p>
        </w:tc>
      </w:tr>
      <w:tr w:rsidR="00BB5834" w:rsidRPr="00BB5834" w:rsidTr="00BB5834">
        <w:tblPrEx>
          <w:jc w:val="left"/>
        </w:tblPrEx>
        <w:trPr>
          <w:trHeight w:val="319"/>
        </w:trPr>
        <w:tc>
          <w:tcPr>
            <w:tcW w:w="1121" w:type="pct"/>
            <w:noWrap/>
          </w:tcPr>
          <w:p w:rsidR="000E408D" w:rsidRPr="00BB5834" w:rsidRDefault="00BB5834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93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516762,12</w:t>
            </w:r>
          </w:p>
        </w:tc>
        <w:tc>
          <w:tcPr>
            <w:tcW w:w="1886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1297039,70</w:t>
            </w:r>
          </w:p>
        </w:tc>
      </w:tr>
      <w:tr w:rsidR="00BB5834" w:rsidRPr="00BB5834" w:rsidTr="00BB5834">
        <w:tblPrEx>
          <w:jc w:val="left"/>
        </w:tblPrEx>
        <w:trPr>
          <w:trHeight w:val="319"/>
        </w:trPr>
        <w:tc>
          <w:tcPr>
            <w:tcW w:w="1121" w:type="pct"/>
            <w:noWrap/>
          </w:tcPr>
          <w:p w:rsidR="000E408D" w:rsidRPr="00BB5834" w:rsidRDefault="00BB5834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93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517054,52</w:t>
            </w:r>
          </w:p>
        </w:tc>
        <w:tc>
          <w:tcPr>
            <w:tcW w:w="1886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1297012,43</w:t>
            </w:r>
          </w:p>
        </w:tc>
      </w:tr>
      <w:tr w:rsidR="00BB5834" w:rsidRPr="00BB5834" w:rsidTr="00BB5834">
        <w:tblPrEx>
          <w:jc w:val="left"/>
        </w:tblPrEx>
        <w:trPr>
          <w:trHeight w:val="319"/>
        </w:trPr>
        <w:tc>
          <w:tcPr>
            <w:tcW w:w="1121" w:type="pct"/>
            <w:noWrap/>
          </w:tcPr>
          <w:p w:rsidR="000E408D" w:rsidRPr="00BB5834" w:rsidRDefault="00BB5834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993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517048,05</w:t>
            </w:r>
          </w:p>
        </w:tc>
        <w:tc>
          <w:tcPr>
            <w:tcW w:w="1886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1296943,52</w:t>
            </w:r>
          </w:p>
        </w:tc>
      </w:tr>
      <w:tr w:rsidR="00BB5834" w:rsidRPr="00BB5834" w:rsidTr="00BB5834">
        <w:tblPrEx>
          <w:jc w:val="left"/>
        </w:tblPrEx>
        <w:trPr>
          <w:trHeight w:val="319"/>
        </w:trPr>
        <w:tc>
          <w:tcPr>
            <w:tcW w:w="1121" w:type="pct"/>
            <w:noWrap/>
          </w:tcPr>
          <w:p w:rsidR="000E408D" w:rsidRPr="00BB5834" w:rsidRDefault="00BB5834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93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516756,72</w:t>
            </w:r>
          </w:p>
        </w:tc>
        <w:tc>
          <w:tcPr>
            <w:tcW w:w="1886" w:type="pct"/>
            <w:noWrap/>
          </w:tcPr>
          <w:p w:rsidR="000E408D" w:rsidRPr="00BB5834" w:rsidRDefault="000E408D" w:rsidP="00BB5834">
            <w:pPr>
              <w:widowControl/>
              <w:shd w:val="clear" w:color="auto" w:fill="FFFFFF"/>
              <w:spacing w:line="240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1296966,51</w:t>
            </w:r>
          </w:p>
        </w:tc>
      </w:tr>
    </w:tbl>
    <w:p w:rsidR="00883FFB" w:rsidRPr="00BB5834" w:rsidRDefault="00883FFB" w:rsidP="00BB5834">
      <w:pPr>
        <w:widowControl/>
        <w:shd w:val="clear" w:color="auto" w:fill="FFFFFF"/>
        <w:autoSpaceDN/>
        <w:spacing w:line="240" w:lineRule="auto"/>
        <w:ind w:firstLine="0"/>
        <w:textAlignment w:val="auto"/>
        <w:rPr>
          <w:kern w:val="0"/>
          <w:sz w:val="28"/>
          <w:szCs w:val="28"/>
        </w:rPr>
      </w:pPr>
    </w:p>
    <w:p w:rsidR="0094382C" w:rsidRPr="00BB5834" w:rsidRDefault="0094382C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Рациональное использование территории во многом определяется характером ограничений на хозяйственные и иные виды деятельности в</w:t>
      </w:r>
      <w:r w:rsidR="00B67BE6" w:rsidRP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зонах с особыми условиями использования</w:t>
      </w:r>
      <w:r w:rsidR="005D246D" w:rsidRPr="00BB5834">
        <w:rPr>
          <w:kern w:val="0"/>
          <w:sz w:val="28"/>
          <w:szCs w:val="28"/>
        </w:rPr>
        <w:t xml:space="preserve"> территории</w:t>
      </w:r>
      <w:r w:rsidRPr="00BB5834">
        <w:rPr>
          <w:kern w:val="0"/>
          <w:sz w:val="28"/>
          <w:szCs w:val="28"/>
        </w:rPr>
        <w:t>.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proofErr w:type="gramStart"/>
      <w:r w:rsidRPr="00BB5834">
        <w:rPr>
          <w:kern w:val="0"/>
          <w:sz w:val="28"/>
          <w:szCs w:val="28"/>
        </w:rPr>
        <w:t>Согласно письму управления по охране объектов культурного наследия Воронежской обл</w:t>
      </w:r>
      <w:r w:rsidR="00BB2CAB" w:rsidRPr="00BB5834">
        <w:rPr>
          <w:kern w:val="0"/>
          <w:sz w:val="28"/>
          <w:szCs w:val="28"/>
        </w:rPr>
        <w:t>асти от 14.05.2024 № 71-11/2206</w:t>
      </w:r>
      <w:r w:rsidRPr="00BB5834">
        <w:rPr>
          <w:kern w:val="0"/>
          <w:sz w:val="28"/>
          <w:szCs w:val="28"/>
        </w:rPr>
        <w:t xml:space="preserve">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наследия, включенные в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перечень выявленных объектов культурного наследия Воронежской области, отсутствуют.</w:t>
      </w:r>
      <w:proofErr w:type="gramEnd"/>
    </w:p>
    <w:p w:rsidR="00300D48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Согласно письму управления экологии администрации городского округа город Воронеж от 02.05.2024 № 23900240 в границах </w:t>
      </w:r>
      <w:r w:rsidRPr="00BB5834">
        <w:rPr>
          <w:kern w:val="0"/>
          <w:sz w:val="28"/>
          <w:szCs w:val="28"/>
        </w:rPr>
        <w:lastRenderedPageBreak/>
        <w:t xml:space="preserve">рассматриваемой </w:t>
      </w:r>
      <w:proofErr w:type="gramStart"/>
      <w:r w:rsidRPr="00BB5834">
        <w:rPr>
          <w:kern w:val="0"/>
          <w:sz w:val="28"/>
          <w:szCs w:val="28"/>
        </w:rPr>
        <w:t>территории</w:t>
      </w:r>
      <w:proofErr w:type="gramEnd"/>
      <w:r w:rsidRPr="00BB5834">
        <w:rPr>
          <w:kern w:val="0"/>
          <w:sz w:val="28"/>
          <w:szCs w:val="28"/>
        </w:rPr>
        <w:t xml:space="preserve"> особо охраняемые природные территории местного значения отсутствуют.</w:t>
      </w:r>
    </w:p>
    <w:p w:rsidR="009402A6" w:rsidRPr="00BB5834" w:rsidRDefault="00BB2CAB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Согласно письму У</w:t>
      </w:r>
      <w:r w:rsidR="009402A6" w:rsidRPr="00BB5834">
        <w:rPr>
          <w:kern w:val="0"/>
          <w:sz w:val="28"/>
          <w:szCs w:val="28"/>
        </w:rPr>
        <w:t xml:space="preserve">правления </w:t>
      </w:r>
      <w:proofErr w:type="spellStart"/>
      <w:r w:rsidR="009402A6" w:rsidRPr="00BB5834">
        <w:rPr>
          <w:kern w:val="0"/>
          <w:sz w:val="28"/>
          <w:szCs w:val="28"/>
        </w:rPr>
        <w:t>Роспотребнадзора</w:t>
      </w:r>
      <w:proofErr w:type="spellEnd"/>
      <w:r w:rsidR="009402A6" w:rsidRPr="00BB5834">
        <w:rPr>
          <w:kern w:val="0"/>
          <w:sz w:val="28"/>
          <w:szCs w:val="28"/>
        </w:rPr>
        <w:t xml:space="preserve"> по Воронежской области от 06.05.2024 № 36-00-02/31-2543-2024 в отношении объектов, расположенных на рассматриваемой территории, решения об установлении (изме</w:t>
      </w:r>
      <w:r w:rsidRPr="00BB5834">
        <w:rPr>
          <w:kern w:val="0"/>
          <w:sz w:val="28"/>
          <w:szCs w:val="28"/>
        </w:rPr>
        <w:t>нении) границ санитарно-защитных зон</w:t>
      </w:r>
      <w:r w:rsidR="009402A6" w:rsidRPr="00BB5834">
        <w:rPr>
          <w:kern w:val="0"/>
          <w:sz w:val="28"/>
          <w:szCs w:val="28"/>
        </w:rPr>
        <w:t xml:space="preserve"> не принимались.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Согласно письму министерства природных ресурсов и экологии Воронежской области от 03.05.2024 </w:t>
      </w:r>
      <w:r w:rsidR="00BB2CAB" w:rsidRPr="00BB5834">
        <w:rPr>
          <w:kern w:val="0"/>
          <w:sz w:val="28"/>
          <w:szCs w:val="28"/>
        </w:rPr>
        <w:t>№ 43-01-23/2144</w:t>
      </w:r>
      <w:r w:rsidRPr="00BB5834">
        <w:rPr>
          <w:kern w:val="0"/>
          <w:sz w:val="28"/>
          <w:szCs w:val="28"/>
        </w:rPr>
        <w:t xml:space="preserve"> в гран</w:t>
      </w:r>
      <w:r w:rsidR="00BB2CAB" w:rsidRPr="00BB5834">
        <w:rPr>
          <w:kern w:val="0"/>
          <w:sz w:val="28"/>
          <w:szCs w:val="28"/>
        </w:rPr>
        <w:t xml:space="preserve">ицах рассматриваемой </w:t>
      </w:r>
      <w:proofErr w:type="gramStart"/>
      <w:r w:rsidR="00BB2CAB" w:rsidRPr="00BB5834">
        <w:rPr>
          <w:kern w:val="0"/>
          <w:sz w:val="28"/>
          <w:szCs w:val="28"/>
        </w:rPr>
        <w:t>территории</w:t>
      </w:r>
      <w:proofErr w:type="gramEnd"/>
      <w:r w:rsidRPr="00BB5834">
        <w:rPr>
          <w:kern w:val="0"/>
          <w:sz w:val="28"/>
          <w:szCs w:val="28"/>
        </w:rPr>
        <w:t xml:space="preserve"> особо охраняемые природные территории областного (регионального) значения отсутствуют.</w:t>
      </w:r>
    </w:p>
    <w:p w:rsidR="009402A6" w:rsidRPr="00BB5834" w:rsidRDefault="00BB2CAB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В отношении</w:t>
      </w:r>
      <w:r w:rsidR="009402A6" w:rsidRPr="00BB5834">
        <w:rPr>
          <w:kern w:val="0"/>
          <w:sz w:val="28"/>
          <w:szCs w:val="28"/>
        </w:rPr>
        <w:t xml:space="preserve"> рассматриваемой территории лицензи</w:t>
      </w:r>
      <w:r w:rsidRPr="00BB5834">
        <w:rPr>
          <w:kern w:val="0"/>
          <w:sz w:val="28"/>
          <w:szCs w:val="28"/>
        </w:rPr>
        <w:t>и</w:t>
      </w:r>
      <w:r w:rsidR="009402A6" w:rsidRPr="00BB5834">
        <w:rPr>
          <w:kern w:val="0"/>
          <w:sz w:val="28"/>
          <w:szCs w:val="28"/>
        </w:rPr>
        <w:t xml:space="preserve"> на пользование участками недр местного значения, содержащими подземные воды, министерством не выдавалось. 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Согласно </w:t>
      </w:r>
      <w:r w:rsidR="00BB2CAB" w:rsidRPr="00BB5834">
        <w:rPr>
          <w:kern w:val="0"/>
          <w:sz w:val="28"/>
          <w:szCs w:val="28"/>
        </w:rPr>
        <w:t>карте градостроительного зонирования «Карта</w:t>
      </w:r>
      <w:r w:rsidRPr="00BB5834">
        <w:rPr>
          <w:kern w:val="0"/>
          <w:sz w:val="28"/>
          <w:szCs w:val="28"/>
        </w:rPr>
        <w:t xml:space="preserve"> зон с особыми условиями использования территории</w:t>
      </w:r>
      <w:r w:rsidR="00BB2CAB" w:rsidRPr="00BB5834">
        <w:rPr>
          <w:kern w:val="0"/>
          <w:sz w:val="28"/>
          <w:szCs w:val="28"/>
        </w:rPr>
        <w:t>»</w:t>
      </w:r>
      <w:r w:rsidRPr="00BB5834">
        <w:rPr>
          <w:kern w:val="0"/>
          <w:sz w:val="28"/>
          <w:szCs w:val="28"/>
        </w:rPr>
        <w:t>, утвержденной в составе Правил землепользования и застройки, сведениям ЕГРН в границах рассматриваемой территории расположены: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r w:rsidR="00842938" w:rsidRPr="00BB5834">
        <w:rPr>
          <w:kern w:val="0"/>
          <w:sz w:val="28"/>
          <w:szCs w:val="28"/>
        </w:rPr>
        <w:t>о</w:t>
      </w:r>
      <w:r w:rsidRPr="00BB5834">
        <w:rPr>
          <w:kern w:val="0"/>
          <w:sz w:val="28"/>
          <w:szCs w:val="28"/>
        </w:rPr>
        <w:t xml:space="preserve">хранная зона объекта электросетевого хозяйства </w:t>
      </w:r>
      <w:r w:rsidR="00842938" w:rsidRPr="00BB5834">
        <w:rPr>
          <w:kern w:val="0"/>
          <w:sz w:val="28"/>
          <w:szCs w:val="28"/>
        </w:rPr>
        <w:t xml:space="preserve">– </w:t>
      </w:r>
      <w:proofErr w:type="gramStart"/>
      <w:r w:rsidRPr="00BB5834">
        <w:rPr>
          <w:kern w:val="0"/>
          <w:sz w:val="28"/>
          <w:szCs w:val="28"/>
        </w:rPr>
        <w:t>ВЛ</w:t>
      </w:r>
      <w:proofErr w:type="gramEnd"/>
      <w:r w:rsidRPr="00BB5834">
        <w:rPr>
          <w:kern w:val="0"/>
          <w:sz w:val="28"/>
          <w:szCs w:val="28"/>
        </w:rPr>
        <w:t xml:space="preserve"> 0,4</w:t>
      </w:r>
      <w:r w:rsidR="00842938" w:rsidRPr="00BB5834">
        <w:rPr>
          <w:kern w:val="0"/>
          <w:sz w:val="28"/>
          <w:szCs w:val="28"/>
        </w:rPr>
        <w:t xml:space="preserve"> </w:t>
      </w:r>
      <w:proofErr w:type="spellStart"/>
      <w:r w:rsidRPr="00BB5834">
        <w:rPr>
          <w:kern w:val="0"/>
          <w:sz w:val="28"/>
          <w:szCs w:val="28"/>
        </w:rPr>
        <w:t>кВ</w:t>
      </w:r>
      <w:proofErr w:type="spellEnd"/>
      <w:r w:rsidR="00BB5834">
        <w:rPr>
          <w:kern w:val="0"/>
          <w:sz w:val="28"/>
          <w:szCs w:val="28"/>
        </w:rPr>
        <w:br/>
      </w:r>
      <w:r w:rsidRPr="00BB5834">
        <w:rPr>
          <w:kern w:val="0"/>
          <w:sz w:val="28"/>
          <w:szCs w:val="28"/>
        </w:rPr>
        <w:t>КТП-1940, расположенная по адресу: Воронежская область, г. Воронеж, ул.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Донская, 37</w:t>
      </w:r>
      <w:r w:rsidR="00842938" w:rsidRPr="00BB5834">
        <w:rPr>
          <w:kern w:val="0"/>
          <w:sz w:val="28"/>
          <w:szCs w:val="28"/>
        </w:rPr>
        <w:t xml:space="preserve"> (реестровый номер 36:34-6.5541)</w:t>
      </w:r>
      <w:r w:rsidRPr="00BB5834">
        <w:rPr>
          <w:kern w:val="0"/>
          <w:sz w:val="28"/>
          <w:szCs w:val="28"/>
        </w:rPr>
        <w:t>;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r w:rsidR="00842938" w:rsidRPr="00BB5834">
        <w:rPr>
          <w:kern w:val="0"/>
          <w:sz w:val="28"/>
          <w:szCs w:val="28"/>
        </w:rPr>
        <w:t>о</w:t>
      </w:r>
      <w:r w:rsidRPr="00BB5834">
        <w:rPr>
          <w:kern w:val="0"/>
          <w:sz w:val="28"/>
          <w:szCs w:val="28"/>
        </w:rPr>
        <w:t>хранная зона объ</w:t>
      </w:r>
      <w:r w:rsidR="00842938" w:rsidRPr="00BB5834">
        <w:rPr>
          <w:kern w:val="0"/>
          <w:sz w:val="28"/>
          <w:szCs w:val="28"/>
        </w:rPr>
        <w:t>екта газоснабжения «Сооружение –</w:t>
      </w:r>
      <w:r w:rsidRPr="00BB5834">
        <w:rPr>
          <w:kern w:val="0"/>
          <w:sz w:val="28"/>
          <w:szCs w:val="28"/>
        </w:rPr>
        <w:t xml:space="preserve"> газорегуляторный пункт № 323», расположенного по адресу: Воронежская область, г. Воронеж, ул. </w:t>
      </w:r>
      <w:proofErr w:type="spellStart"/>
      <w:r w:rsidRPr="00BB5834">
        <w:rPr>
          <w:kern w:val="0"/>
          <w:sz w:val="28"/>
          <w:szCs w:val="28"/>
        </w:rPr>
        <w:t>Хользунова</w:t>
      </w:r>
      <w:proofErr w:type="spellEnd"/>
      <w:r w:rsidRPr="00BB5834">
        <w:rPr>
          <w:kern w:val="0"/>
          <w:sz w:val="28"/>
          <w:szCs w:val="28"/>
        </w:rPr>
        <w:t>, д. 94р</w:t>
      </w:r>
      <w:r w:rsidR="00842938" w:rsidRPr="00BB5834">
        <w:rPr>
          <w:kern w:val="0"/>
          <w:sz w:val="28"/>
          <w:szCs w:val="28"/>
        </w:rPr>
        <w:t xml:space="preserve"> (реестровый номер 36:34-6.4064)</w:t>
      </w:r>
      <w:r w:rsidRPr="00BB5834">
        <w:rPr>
          <w:kern w:val="0"/>
          <w:sz w:val="28"/>
          <w:szCs w:val="28"/>
        </w:rPr>
        <w:t>;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r w:rsidR="00842938" w:rsidRPr="00BB5834">
        <w:rPr>
          <w:kern w:val="0"/>
          <w:sz w:val="28"/>
          <w:szCs w:val="28"/>
        </w:rPr>
        <w:t>о</w:t>
      </w:r>
      <w:r w:rsidRPr="00BB5834">
        <w:rPr>
          <w:kern w:val="0"/>
          <w:sz w:val="28"/>
          <w:szCs w:val="28"/>
        </w:rPr>
        <w:t xml:space="preserve">хранная зона объекта электросетевого хозяйства </w:t>
      </w:r>
      <w:r w:rsidR="00842938" w:rsidRPr="00BB5834">
        <w:rPr>
          <w:kern w:val="0"/>
          <w:sz w:val="28"/>
          <w:szCs w:val="28"/>
        </w:rPr>
        <w:t xml:space="preserve">– </w:t>
      </w:r>
      <w:r w:rsidR="009F18B6" w:rsidRPr="00BB5834">
        <w:rPr>
          <w:kern w:val="0"/>
          <w:sz w:val="28"/>
          <w:szCs w:val="28"/>
        </w:rPr>
        <w:t>в</w:t>
      </w:r>
      <w:r w:rsidRPr="00BB5834">
        <w:rPr>
          <w:kern w:val="0"/>
          <w:sz w:val="28"/>
          <w:szCs w:val="28"/>
        </w:rPr>
        <w:t>оздушная линия ВЛ-0,4 ТП-667, расположенная по адресу: Воронежская область</w:t>
      </w:r>
      <w:r w:rsidR="00842938" w:rsidRPr="00BB5834">
        <w:rPr>
          <w:kern w:val="0"/>
          <w:sz w:val="28"/>
          <w:szCs w:val="28"/>
        </w:rPr>
        <w:t>,</w:t>
      </w:r>
      <w:r w:rsidRPr="00BB5834">
        <w:rPr>
          <w:kern w:val="0"/>
          <w:sz w:val="28"/>
          <w:szCs w:val="28"/>
        </w:rPr>
        <w:t xml:space="preserve"> г. Воронеж</w:t>
      </w:r>
      <w:r w:rsidR="00842938" w:rsidRPr="00BB5834">
        <w:rPr>
          <w:kern w:val="0"/>
          <w:sz w:val="28"/>
          <w:szCs w:val="28"/>
        </w:rPr>
        <w:t>,</w:t>
      </w:r>
      <w:r w:rsidR="009F18B6" w:rsidRPr="00BB5834">
        <w:rPr>
          <w:kern w:val="0"/>
          <w:sz w:val="28"/>
          <w:szCs w:val="28"/>
        </w:rPr>
        <w:t xml:space="preserve"> пер.</w:t>
      </w:r>
      <w:r w:rsidRPr="00BB5834">
        <w:rPr>
          <w:kern w:val="0"/>
          <w:sz w:val="28"/>
          <w:szCs w:val="28"/>
        </w:rPr>
        <w:t xml:space="preserve"> Солнечный</w:t>
      </w:r>
      <w:r w:rsidR="009F18B6" w:rsidRPr="00BB5834">
        <w:rPr>
          <w:kern w:val="0"/>
          <w:sz w:val="28"/>
          <w:szCs w:val="28"/>
        </w:rPr>
        <w:t>,</w:t>
      </w:r>
      <w:r w:rsidRPr="00BB5834">
        <w:rPr>
          <w:kern w:val="0"/>
          <w:sz w:val="28"/>
          <w:szCs w:val="28"/>
        </w:rPr>
        <w:t xml:space="preserve"> д. 7т</w:t>
      </w:r>
      <w:r w:rsidR="009F18B6" w:rsidRPr="00BB5834">
        <w:rPr>
          <w:kern w:val="0"/>
          <w:sz w:val="28"/>
          <w:szCs w:val="28"/>
        </w:rPr>
        <w:t xml:space="preserve"> (реестровый номер 36:34-6.5517)</w:t>
      </w:r>
      <w:r w:rsidRPr="00BB5834">
        <w:rPr>
          <w:kern w:val="0"/>
          <w:sz w:val="28"/>
          <w:szCs w:val="28"/>
        </w:rPr>
        <w:t>;</w:t>
      </w:r>
    </w:p>
    <w:p w:rsidR="009402A6" w:rsidRPr="00BB5834" w:rsidRDefault="009402A6" w:rsidP="00BB5834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r w:rsidR="009F18B6" w:rsidRPr="00BB5834">
        <w:rPr>
          <w:kern w:val="0"/>
          <w:sz w:val="28"/>
          <w:szCs w:val="28"/>
        </w:rPr>
        <w:t>о</w:t>
      </w:r>
      <w:r w:rsidRPr="00BB5834">
        <w:rPr>
          <w:kern w:val="0"/>
          <w:sz w:val="28"/>
          <w:szCs w:val="28"/>
        </w:rPr>
        <w:t xml:space="preserve">хранная зона объекта электросетевого хозяйства </w:t>
      </w:r>
      <w:r w:rsidR="009F18B6" w:rsidRPr="00BB5834">
        <w:rPr>
          <w:kern w:val="0"/>
          <w:sz w:val="28"/>
          <w:szCs w:val="28"/>
        </w:rPr>
        <w:t>– в</w:t>
      </w:r>
      <w:r w:rsidRPr="00BB5834">
        <w:rPr>
          <w:kern w:val="0"/>
          <w:sz w:val="28"/>
          <w:szCs w:val="28"/>
        </w:rPr>
        <w:t xml:space="preserve">оздушная линия </w:t>
      </w:r>
      <w:proofErr w:type="gramStart"/>
      <w:r w:rsidRPr="00BB5834">
        <w:rPr>
          <w:kern w:val="0"/>
          <w:sz w:val="28"/>
          <w:szCs w:val="28"/>
        </w:rPr>
        <w:t>ВЛ</w:t>
      </w:r>
      <w:proofErr w:type="gramEnd"/>
      <w:r w:rsidRPr="00BB5834">
        <w:rPr>
          <w:kern w:val="0"/>
          <w:sz w:val="28"/>
          <w:szCs w:val="28"/>
        </w:rPr>
        <w:t xml:space="preserve"> 0.4 КВ ТП-33, расположенная по адресу: Воронежская область</w:t>
      </w:r>
      <w:r w:rsidR="009F18B6" w:rsidRPr="00BB5834">
        <w:rPr>
          <w:kern w:val="0"/>
          <w:sz w:val="28"/>
          <w:szCs w:val="28"/>
        </w:rPr>
        <w:t>,</w:t>
      </w:r>
      <w:r w:rsidRPr="00BB5834">
        <w:rPr>
          <w:kern w:val="0"/>
          <w:sz w:val="28"/>
          <w:szCs w:val="28"/>
        </w:rPr>
        <w:t xml:space="preserve"> г.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Воронеж</w:t>
      </w:r>
      <w:r w:rsidR="009F18B6" w:rsidRPr="00BB5834">
        <w:rPr>
          <w:kern w:val="0"/>
          <w:sz w:val="28"/>
          <w:szCs w:val="28"/>
        </w:rPr>
        <w:t>,</w:t>
      </w:r>
      <w:r w:rsidRPr="00BB5834">
        <w:rPr>
          <w:kern w:val="0"/>
          <w:sz w:val="28"/>
          <w:szCs w:val="28"/>
        </w:rPr>
        <w:t xml:space="preserve"> ул. Беговая</w:t>
      </w:r>
      <w:r w:rsidR="009F18B6" w:rsidRPr="00BB5834">
        <w:rPr>
          <w:kern w:val="0"/>
          <w:sz w:val="28"/>
          <w:szCs w:val="28"/>
        </w:rPr>
        <w:t>,</w:t>
      </w:r>
      <w:r w:rsidRPr="00BB5834">
        <w:rPr>
          <w:kern w:val="0"/>
          <w:sz w:val="28"/>
          <w:szCs w:val="28"/>
        </w:rPr>
        <w:t xml:space="preserve"> д.</w:t>
      </w:r>
      <w:r w:rsidR="009F18B6" w:rsidRPr="00BB5834">
        <w:rPr>
          <w:kern w:val="0"/>
          <w:sz w:val="28"/>
          <w:szCs w:val="28"/>
        </w:rPr>
        <w:t xml:space="preserve"> </w:t>
      </w:r>
      <w:r w:rsidRPr="00BB5834">
        <w:rPr>
          <w:kern w:val="0"/>
          <w:sz w:val="28"/>
          <w:szCs w:val="28"/>
        </w:rPr>
        <w:t>120т</w:t>
      </w:r>
      <w:r w:rsidR="009F18B6" w:rsidRPr="00BB5834">
        <w:rPr>
          <w:kern w:val="0"/>
          <w:sz w:val="28"/>
          <w:szCs w:val="28"/>
        </w:rPr>
        <w:t xml:space="preserve"> (реестровый номер 36:34-6.5526)</w:t>
      </w:r>
      <w:r w:rsidRPr="00BB5834">
        <w:rPr>
          <w:kern w:val="0"/>
          <w:sz w:val="28"/>
          <w:szCs w:val="28"/>
        </w:rPr>
        <w:t>.</w:t>
      </w:r>
    </w:p>
    <w:p w:rsidR="009402A6" w:rsidRPr="00BB5834" w:rsidRDefault="009F18B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lastRenderedPageBreak/>
        <w:t>Р</w:t>
      </w:r>
      <w:r w:rsidR="009402A6" w:rsidRPr="00BB5834">
        <w:rPr>
          <w:kern w:val="0"/>
          <w:sz w:val="28"/>
          <w:szCs w:val="28"/>
        </w:rPr>
        <w:t xml:space="preserve">ассматриваемая территория расположена в границе </w:t>
      </w:r>
      <w:proofErr w:type="spellStart"/>
      <w:r w:rsidR="009402A6" w:rsidRPr="00BB5834">
        <w:rPr>
          <w:kern w:val="0"/>
          <w:sz w:val="28"/>
          <w:szCs w:val="28"/>
        </w:rPr>
        <w:t>подзоны</w:t>
      </w:r>
      <w:proofErr w:type="spellEnd"/>
      <w:r w:rsidR="009402A6" w:rsidRPr="00BB5834">
        <w:rPr>
          <w:kern w:val="0"/>
          <w:sz w:val="28"/>
          <w:szCs w:val="28"/>
        </w:rPr>
        <w:t xml:space="preserve"> № 6 </w:t>
      </w:r>
      <w:proofErr w:type="spellStart"/>
      <w:r w:rsidR="009402A6" w:rsidRPr="00BB5834">
        <w:rPr>
          <w:kern w:val="0"/>
          <w:sz w:val="28"/>
          <w:szCs w:val="28"/>
        </w:rPr>
        <w:t>приаэродромной</w:t>
      </w:r>
      <w:proofErr w:type="spellEnd"/>
      <w:r w:rsidR="009402A6" w:rsidRPr="00BB5834">
        <w:rPr>
          <w:kern w:val="0"/>
          <w:sz w:val="28"/>
          <w:szCs w:val="28"/>
        </w:rPr>
        <w:t xml:space="preserve"> территор</w:t>
      </w:r>
      <w:proofErr w:type="gramStart"/>
      <w:r w:rsidR="009402A6" w:rsidRPr="00BB5834">
        <w:rPr>
          <w:kern w:val="0"/>
          <w:sz w:val="28"/>
          <w:szCs w:val="28"/>
        </w:rPr>
        <w:t>ии аэ</w:t>
      </w:r>
      <w:proofErr w:type="gramEnd"/>
      <w:r w:rsidR="009402A6" w:rsidRPr="00BB5834">
        <w:rPr>
          <w:kern w:val="0"/>
          <w:sz w:val="28"/>
          <w:szCs w:val="28"/>
        </w:rPr>
        <w:t xml:space="preserve">родрома </w:t>
      </w:r>
      <w:r w:rsidRPr="00BB5834">
        <w:rPr>
          <w:kern w:val="0"/>
          <w:sz w:val="28"/>
          <w:szCs w:val="28"/>
        </w:rPr>
        <w:t>Воронеж (Придача), установленной р</w:t>
      </w:r>
      <w:r w:rsidR="009402A6" w:rsidRPr="00BB5834">
        <w:rPr>
          <w:kern w:val="0"/>
          <w:sz w:val="28"/>
          <w:szCs w:val="28"/>
        </w:rPr>
        <w:t>ешение</w:t>
      </w:r>
      <w:r w:rsidRPr="00BB5834">
        <w:rPr>
          <w:kern w:val="0"/>
          <w:sz w:val="28"/>
          <w:szCs w:val="28"/>
        </w:rPr>
        <w:t>м</w:t>
      </w:r>
      <w:r w:rsidR="009402A6" w:rsidRPr="00BB5834">
        <w:rPr>
          <w:kern w:val="0"/>
          <w:sz w:val="28"/>
          <w:szCs w:val="28"/>
        </w:rPr>
        <w:t xml:space="preserve"> </w:t>
      </w:r>
      <w:proofErr w:type="spellStart"/>
      <w:r w:rsidR="009402A6" w:rsidRPr="00BB5834">
        <w:rPr>
          <w:kern w:val="0"/>
          <w:sz w:val="28"/>
          <w:szCs w:val="28"/>
        </w:rPr>
        <w:t>Минпромторга</w:t>
      </w:r>
      <w:proofErr w:type="spellEnd"/>
      <w:r w:rsidR="009402A6" w:rsidRPr="00BB5834">
        <w:rPr>
          <w:kern w:val="0"/>
          <w:sz w:val="28"/>
          <w:szCs w:val="28"/>
        </w:rPr>
        <w:t xml:space="preserve"> России </w:t>
      </w:r>
      <w:r w:rsidRPr="00BB5834">
        <w:rPr>
          <w:kern w:val="0"/>
          <w:sz w:val="28"/>
          <w:szCs w:val="28"/>
        </w:rPr>
        <w:t xml:space="preserve">от 29.06.2018 </w:t>
      </w:r>
      <w:r w:rsidR="009402A6" w:rsidRPr="00BB5834">
        <w:rPr>
          <w:kern w:val="0"/>
          <w:sz w:val="28"/>
          <w:szCs w:val="28"/>
        </w:rPr>
        <w:t xml:space="preserve">об установлении </w:t>
      </w:r>
      <w:proofErr w:type="spellStart"/>
      <w:r w:rsidR="009402A6" w:rsidRPr="00BB5834">
        <w:rPr>
          <w:kern w:val="0"/>
          <w:sz w:val="28"/>
          <w:szCs w:val="28"/>
        </w:rPr>
        <w:t>приаэродромной</w:t>
      </w:r>
      <w:proofErr w:type="spellEnd"/>
      <w:r w:rsidR="009402A6" w:rsidRPr="00BB5834">
        <w:rPr>
          <w:kern w:val="0"/>
          <w:sz w:val="28"/>
          <w:szCs w:val="28"/>
        </w:rPr>
        <w:t xml:space="preserve"> территории аэрод</w:t>
      </w:r>
      <w:r w:rsidRPr="00BB5834">
        <w:rPr>
          <w:kern w:val="0"/>
          <w:sz w:val="28"/>
          <w:szCs w:val="28"/>
        </w:rPr>
        <w:t>рома экспериментальной авиации Воронеж (Придача).</w:t>
      </w:r>
      <w:r w:rsidR="009402A6" w:rsidRPr="00BB5834">
        <w:rPr>
          <w:kern w:val="0"/>
          <w:sz w:val="28"/>
          <w:szCs w:val="28"/>
        </w:rPr>
        <w:t xml:space="preserve"> Ограничения: </w:t>
      </w:r>
      <w:r w:rsidRPr="00BB5834">
        <w:rPr>
          <w:kern w:val="0"/>
          <w:sz w:val="28"/>
          <w:szCs w:val="28"/>
        </w:rPr>
        <w:t xml:space="preserve">в </w:t>
      </w:r>
      <w:proofErr w:type="spellStart"/>
      <w:r w:rsidRPr="00BB5834">
        <w:rPr>
          <w:kern w:val="0"/>
          <w:sz w:val="28"/>
          <w:szCs w:val="28"/>
        </w:rPr>
        <w:t>подзоне</w:t>
      </w:r>
      <w:proofErr w:type="spellEnd"/>
      <w:r w:rsidR="009402A6" w:rsidRPr="00BB5834">
        <w:rPr>
          <w:kern w:val="0"/>
          <w:sz w:val="28"/>
          <w:szCs w:val="28"/>
        </w:rPr>
        <w:t xml:space="preserve"> № 6 запрещается размещать объекты, способствующие привлечению и массовому скоплению птиц.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Согласно </w:t>
      </w:r>
      <w:r w:rsidR="00477F23" w:rsidRPr="00BB5834">
        <w:rPr>
          <w:kern w:val="0"/>
          <w:sz w:val="28"/>
          <w:szCs w:val="28"/>
        </w:rPr>
        <w:t xml:space="preserve">приказу </w:t>
      </w:r>
      <w:proofErr w:type="spellStart"/>
      <w:r w:rsidR="00477F23" w:rsidRPr="00BB5834">
        <w:rPr>
          <w:kern w:val="0"/>
          <w:sz w:val="28"/>
          <w:szCs w:val="28"/>
        </w:rPr>
        <w:t>Росавиации</w:t>
      </w:r>
      <w:proofErr w:type="spellEnd"/>
      <w:r w:rsidR="00477F23" w:rsidRPr="00BB5834">
        <w:rPr>
          <w:kern w:val="0"/>
          <w:sz w:val="28"/>
          <w:szCs w:val="28"/>
        </w:rPr>
        <w:t xml:space="preserve"> от 26.02.2021 № 113-П</w:t>
      </w:r>
      <w:r w:rsidRPr="00BB5834">
        <w:rPr>
          <w:kern w:val="0"/>
          <w:sz w:val="28"/>
          <w:szCs w:val="28"/>
        </w:rPr>
        <w:t xml:space="preserve"> </w:t>
      </w:r>
      <w:r w:rsidR="00477F23" w:rsidRPr="00BB5834">
        <w:rPr>
          <w:kern w:val="0"/>
          <w:sz w:val="28"/>
          <w:szCs w:val="28"/>
        </w:rPr>
        <w:t>«О</w:t>
      </w:r>
      <w:r w:rsidRPr="00BB5834">
        <w:rPr>
          <w:kern w:val="0"/>
          <w:sz w:val="28"/>
          <w:szCs w:val="28"/>
        </w:rPr>
        <w:t>б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установлении </w:t>
      </w:r>
      <w:proofErr w:type="spellStart"/>
      <w:r w:rsidRPr="00BB5834">
        <w:rPr>
          <w:kern w:val="0"/>
          <w:sz w:val="28"/>
          <w:szCs w:val="28"/>
        </w:rPr>
        <w:t>приаэродромной</w:t>
      </w:r>
      <w:proofErr w:type="spellEnd"/>
      <w:r w:rsidRPr="00BB5834">
        <w:rPr>
          <w:kern w:val="0"/>
          <w:sz w:val="28"/>
          <w:szCs w:val="28"/>
        </w:rPr>
        <w:t xml:space="preserve"> территор</w:t>
      </w:r>
      <w:proofErr w:type="gramStart"/>
      <w:r w:rsidRPr="00BB5834">
        <w:rPr>
          <w:kern w:val="0"/>
          <w:sz w:val="28"/>
          <w:szCs w:val="28"/>
        </w:rPr>
        <w:t>ии аэ</w:t>
      </w:r>
      <w:proofErr w:type="gramEnd"/>
      <w:r w:rsidRPr="00BB5834">
        <w:rPr>
          <w:kern w:val="0"/>
          <w:sz w:val="28"/>
          <w:szCs w:val="28"/>
        </w:rPr>
        <w:t>родрома Воронеж (</w:t>
      </w:r>
      <w:proofErr w:type="spellStart"/>
      <w:r w:rsidRPr="00BB5834">
        <w:rPr>
          <w:kern w:val="0"/>
          <w:sz w:val="28"/>
          <w:szCs w:val="28"/>
        </w:rPr>
        <w:t>Чертовицкое</w:t>
      </w:r>
      <w:proofErr w:type="spellEnd"/>
      <w:r w:rsidRPr="00BB5834">
        <w:rPr>
          <w:kern w:val="0"/>
          <w:sz w:val="28"/>
          <w:szCs w:val="28"/>
        </w:rPr>
        <w:t>)</w:t>
      </w:r>
      <w:r w:rsidR="00477F23" w:rsidRPr="00BB5834">
        <w:rPr>
          <w:kern w:val="0"/>
          <w:sz w:val="28"/>
          <w:szCs w:val="28"/>
        </w:rPr>
        <w:t>»</w:t>
      </w:r>
      <w:r w:rsidRPr="00BB5834">
        <w:rPr>
          <w:kern w:val="0"/>
          <w:sz w:val="28"/>
          <w:szCs w:val="28"/>
        </w:rPr>
        <w:t xml:space="preserve"> рассматриваемая территория расположена в границах </w:t>
      </w:r>
      <w:proofErr w:type="spellStart"/>
      <w:r w:rsidRPr="00BB5834">
        <w:rPr>
          <w:kern w:val="0"/>
          <w:sz w:val="28"/>
          <w:szCs w:val="28"/>
        </w:rPr>
        <w:t>подзон</w:t>
      </w:r>
      <w:proofErr w:type="spellEnd"/>
      <w:r w:rsidRPr="00BB5834">
        <w:rPr>
          <w:kern w:val="0"/>
          <w:sz w:val="28"/>
          <w:szCs w:val="28"/>
        </w:rPr>
        <w:t xml:space="preserve"> № 3, 4, 5, 6 аэ</w:t>
      </w:r>
      <w:r w:rsidR="00477F23" w:rsidRPr="00BB5834">
        <w:rPr>
          <w:kern w:val="0"/>
          <w:sz w:val="28"/>
          <w:szCs w:val="28"/>
        </w:rPr>
        <w:t>родрома Воронеж (</w:t>
      </w:r>
      <w:proofErr w:type="spellStart"/>
      <w:r w:rsidR="00477F23" w:rsidRPr="00BB5834">
        <w:rPr>
          <w:kern w:val="0"/>
          <w:sz w:val="28"/>
          <w:szCs w:val="28"/>
        </w:rPr>
        <w:t>Чертовицкое</w:t>
      </w:r>
      <w:proofErr w:type="spellEnd"/>
      <w:r w:rsidR="00477F23" w:rsidRPr="00BB5834">
        <w:rPr>
          <w:kern w:val="0"/>
          <w:sz w:val="28"/>
          <w:szCs w:val="28"/>
        </w:rPr>
        <w:t>) (р</w:t>
      </w:r>
      <w:r w:rsidRPr="00BB5834">
        <w:rPr>
          <w:kern w:val="0"/>
          <w:sz w:val="28"/>
          <w:szCs w:val="28"/>
        </w:rPr>
        <w:t>еестровые номера:</w:t>
      </w:r>
      <w:r w:rsidR="00CA3144">
        <w:rPr>
          <w:kern w:val="0"/>
          <w:sz w:val="28"/>
          <w:szCs w:val="28"/>
        </w:rPr>
        <w:br/>
      </w:r>
      <w:r w:rsidRPr="00BB5834">
        <w:rPr>
          <w:kern w:val="0"/>
          <w:sz w:val="28"/>
          <w:szCs w:val="28"/>
        </w:rPr>
        <w:t>36:00-6.851, 36:00-6.852, 36:25-6.2266, 36:00-6.854, 36:00-6.853).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Ограничения:</w:t>
      </w:r>
    </w:p>
    <w:p w:rsidR="009402A6" w:rsidRPr="00BB5834" w:rsidRDefault="006E7EDE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proofErr w:type="spellStart"/>
      <w:r w:rsidRPr="00BB5834">
        <w:rPr>
          <w:kern w:val="0"/>
          <w:sz w:val="28"/>
          <w:szCs w:val="28"/>
        </w:rPr>
        <w:t>подзона</w:t>
      </w:r>
      <w:proofErr w:type="spellEnd"/>
      <w:r w:rsidRPr="00BB5834">
        <w:rPr>
          <w:kern w:val="0"/>
          <w:sz w:val="28"/>
          <w:szCs w:val="28"/>
        </w:rPr>
        <w:t xml:space="preserve"> № 3 (з</w:t>
      </w:r>
      <w:r w:rsidR="009402A6" w:rsidRPr="00BB5834">
        <w:rPr>
          <w:kern w:val="0"/>
          <w:sz w:val="28"/>
          <w:szCs w:val="28"/>
        </w:rPr>
        <w:t>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</w:t>
      </w:r>
      <w:r w:rsidR="00BB5834">
        <w:rPr>
          <w:kern w:val="0"/>
          <w:sz w:val="28"/>
          <w:szCs w:val="28"/>
        </w:rPr>
        <w:t> </w:t>
      </w:r>
      <w:r w:rsidR="009402A6" w:rsidRPr="00BB5834">
        <w:rPr>
          <w:kern w:val="0"/>
          <w:sz w:val="28"/>
          <w:szCs w:val="28"/>
        </w:rPr>
        <w:t xml:space="preserve">установлении соответствующей </w:t>
      </w:r>
      <w:proofErr w:type="spellStart"/>
      <w:r w:rsidR="009402A6" w:rsidRPr="00BB5834">
        <w:rPr>
          <w:kern w:val="0"/>
          <w:sz w:val="28"/>
          <w:szCs w:val="28"/>
        </w:rPr>
        <w:t>приаэродромной</w:t>
      </w:r>
      <w:proofErr w:type="spellEnd"/>
      <w:r w:rsidR="009402A6" w:rsidRPr="00BB5834">
        <w:rPr>
          <w:kern w:val="0"/>
          <w:sz w:val="28"/>
          <w:szCs w:val="28"/>
        </w:rPr>
        <w:t xml:space="preserve"> территории); 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-</w:t>
      </w:r>
      <w:r w:rsidR="00BB5834">
        <w:rPr>
          <w:kern w:val="0"/>
          <w:sz w:val="28"/>
          <w:szCs w:val="28"/>
        </w:rPr>
        <w:t> </w:t>
      </w:r>
      <w:proofErr w:type="spellStart"/>
      <w:r w:rsidRPr="00BB5834">
        <w:rPr>
          <w:kern w:val="0"/>
          <w:sz w:val="28"/>
          <w:szCs w:val="28"/>
        </w:rPr>
        <w:t>подзона</w:t>
      </w:r>
      <w:proofErr w:type="spellEnd"/>
      <w:r w:rsidRPr="00BB5834">
        <w:rPr>
          <w:kern w:val="0"/>
          <w:sz w:val="28"/>
          <w:szCs w:val="28"/>
        </w:rPr>
        <w:t xml:space="preserve"> № 4 (запрещается размещать объекты, создающие помехи в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BB5834">
        <w:rPr>
          <w:kern w:val="0"/>
          <w:sz w:val="28"/>
          <w:szCs w:val="28"/>
        </w:rPr>
        <w:t>подзоны</w:t>
      </w:r>
      <w:proofErr w:type="spellEnd"/>
      <w:r w:rsidRPr="00BB5834">
        <w:rPr>
          <w:kern w:val="0"/>
          <w:sz w:val="28"/>
          <w:szCs w:val="28"/>
        </w:rPr>
        <w:t>);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proofErr w:type="gramStart"/>
      <w:r w:rsidRPr="00BB5834">
        <w:rPr>
          <w:kern w:val="0"/>
          <w:sz w:val="28"/>
          <w:szCs w:val="28"/>
        </w:rPr>
        <w:t>-</w:t>
      </w:r>
      <w:r w:rsidR="00DC5F05" w:rsidRPr="00DC5F05">
        <w:rPr>
          <w:sz w:val="28"/>
          <w:szCs w:val="28"/>
        </w:rPr>
        <w:t> </w:t>
      </w:r>
      <w:proofErr w:type="spellStart"/>
      <w:r w:rsidRPr="00BB5834">
        <w:rPr>
          <w:kern w:val="0"/>
          <w:sz w:val="28"/>
          <w:szCs w:val="28"/>
        </w:rPr>
        <w:t>подзона</w:t>
      </w:r>
      <w:proofErr w:type="spellEnd"/>
      <w:r w:rsidRPr="00BB5834">
        <w:rPr>
          <w:kern w:val="0"/>
          <w:sz w:val="28"/>
          <w:szCs w:val="28"/>
        </w:rPr>
        <w:t xml:space="preserve"> № 5 (запре</w:t>
      </w:r>
      <w:r w:rsidR="00477F23" w:rsidRPr="00BB5834">
        <w:rPr>
          <w:kern w:val="0"/>
          <w:sz w:val="28"/>
          <w:szCs w:val="28"/>
        </w:rPr>
        <w:t>щается размещать, проектировать</w:t>
      </w:r>
      <w:r w:rsidRPr="00BB5834">
        <w:rPr>
          <w:kern w:val="0"/>
          <w:sz w:val="28"/>
          <w:szCs w:val="28"/>
        </w:rPr>
        <w:t xml:space="preserve"> опасные производственные объекты, определенные Федеральным законом </w:t>
      </w:r>
      <w:r w:rsidR="00477F23" w:rsidRPr="00BB5834">
        <w:rPr>
          <w:kern w:val="0"/>
          <w:sz w:val="28"/>
          <w:szCs w:val="28"/>
        </w:rPr>
        <w:t>от</w:t>
      </w:r>
      <w:r w:rsidR="00BB5834">
        <w:rPr>
          <w:kern w:val="0"/>
          <w:sz w:val="28"/>
          <w:szCs w:val="28"/>
        </w:rPr>
        <w:t> </w:t>
      </w:r>
      <w:r w:rsidR="00477F23" w:rsidRPr="00BB5834">
        <w:rPr>
          <w:kern w:val="0"/>
          <w:sz w:val="28"/>
          <w:szCs w:val="28"/>
        </w:rPr>
        <w:t xml:space="preserve">21.07.1997 № 116-ФЗ </w:t>
      </w:r>
      <w:r w:rsidRPr="00BB5834">
        <w:rPr>
          <w:kern w:val="0"/>
          <w:sz w:val="28"/>
          <w:szCs w:val="28"/>
        </w:rPr>
        <w:t>«О промышленной безопасности опасных производственных объектов», функционирование которых может повлиять на безопасность полетов воздушных судов, в том числе опасные производственные объекты I, II, III, IV класса – предприят</w:t>
      </w:r>
      <w:r w:rsidR="00477F23" w:rsidRPr="00BB5834">
        <w:rPr>
          <w:kern w:val="0"/>
          <w:sz w:val="28"/>
          <w:szCs w:val="28"/>
        </w:rPr>
        <w:t xml:space="preserve">ия и их цеха, участки, площадки </w:t>
      </w:r>
      <w:r w:rsidRPr="00BB5834">
        <w:rPr>
          <w:kern w:val="0"/>
          <w:sz w:val="28"/>
          <w:szCs w:val="28"/>
        </w:rPr>
        <w:t>на которых</w:t>
      </w:r>
      <w:r w:rsidR="00477F23" w:rsidRPr="00BB5834">
        <w:rPr>
          <w:kern w:val="0"/>
          <w:sz w:val="28"/>
          <w:szCs w:val="28"/>
        </w:rPr>
        <w:t>:</w:t>
      </w:r>
      <w:r w:rsidRPr="00BB5834">
        <w:rPr>
          <w:kern w:val="0"/>
          <w:sz w:val="28"/>
          <w:szCs w:val="28"/>
        </w:rPr>
        <w:t xml:space="preserve"> получаются, используются, перерабатываются, образуются, хранятся, транспортируются, уничтожаются опас</w:t>
      </w:r>
      <w:r w:rsidR="00477F23" w:rsidRPr="00BB5834">
        <w:rPr>
          <w:kern w:val="0"/>
          <w:sz w:val="28"/>
          <w:szCs w:val="28"/>
        </w:rPr>
        <w:t>ные вещества следующих видов: воспламеняющиеся</w:t>
      </w:r>
      <w:proofErr w:type="gramEnd"/>
      <w:r w:rsidR="00477F23" w:rsidRPr="00BB5834">
        <w:rPr>
          <w:kern w:val="0"/>
          <w:sz w:val="28"/>
          <w:szCs w:val="28"/>
        </w:rPr>
        <w:t xml:space="preserve"> </w:t>
      </w:r>
      <w:proofErr w:type="gramStart"/>
      <w:r w:rsidR="00477F23" w:rsidRPr="00BB5834">
        <w:rPr>
          <w:kern w:val="0"/>
          <w:sz w:val="28"/>
          <w:szCs w:val="28"/>
        </w:rPr>
        <w:t>вещества,</w:t>
      </w:r>
      <w:r w:rsidRPr="00BB5834">
        <w:rPr>
          <w:kern w:val="0"/>
          <w:sz w:val="28"/>
          <w:szCs w:val="28"/>
        </w:rPr>
        <w:t xml:space="preserve"> </w:t>
      </w:r>
      <w:r w:rsidR="00477F23" w:rsidRPr="00BB5834">
        <w:rPr>
          <w:kern w:val="0"/>
          <w:sz w:val="28"/>
          <w:szCs w:val="28"/>
        </w:rPr>
        <w:t>окисляющие вещества,</w:t>
      </w:r>
      <w:r w:rsidRPr="00BB5834">
        <w:rPr>
          <w:kern w:val="0"/>
          <w:sz w:val="28"/>
          <w:szCs w:val="28"/>
        </w:rPr>
        <w:t xml:space="preserve"> </w:t>
      </w:r>
      <w:r w:rsidR="00477F23" w:rsidRPr="00BB5834">
        <w:rPr>
          <w:kern w:val="0"/>
          <w:sz w:val="28"/>
          <w:szCs w:val="28"/>
        </w:rPr>
        <w:t>горючие вещества,</w:t>
      </w:r>
      <w:r w:rsidRPr="00BB5834">
        <w:rPr>
          <w:kern w:val="0"/>
          <w:sz w:val="28"/>
          <w:szCs w:val="28"/>
        </w:rPr>
        <w:t xml:space="preserve"> </w:t>
      </w:r>
      <w:r w:rsidR="00477F23" w:rsidRPr="00BB5834">
        <w:rPr>
          <w:kern w:val="0"/>
          <w:sz w:val="28"/>
          <w:szCs w:val="28"/>
        </w:rPr>
        <w:t>взрывчатые вещества,</w:t>
      </w:r>
      <w:r w:rsidRPr="00BB5834">
        <w:rPr>
          <w:kern w:val="0"/>
          <w:sz w:val="28"/>
          <w:szCs w:val="28"/>
        </w:rPr>
        <w:t xml:space="preserve"> </w:t>
      </w:r>
      <w:r w:rsidR="00477F23" w:rsidRPr="00BB5834">
        <w:rPr>
          <w:kern w:val="0"/>
          <w:sz w:val="28"/>
          <w:szCs w:val="28"/>
        </w:rPr>
        <w:t xml:space="preserve">токсичные вещества, высокотоксичные вещества, </w:t>
      </w:r>
      <w:r w:rsidRPr="00BB5834">
        <w:rPr>
          <w:kern w:val="0"/>
          <w:sz w:val="28"/>
          <w:szCs w:val="28"/>
        </w:rPr>
        <w:t xml:space="preserve">вещества, представляющие опасность </w:t>
      </w:r>
      <w:r w:rsidRPr="00BB5834">
        <w:rPr>
          <w:kern w:val="0"/>
          <w:sz w:val="28"/>
          <w:szCs w:val="28"/>
        </w:rPr>
        <w:lastRenderedPageBreak/>
        <w:t>для окружающей среды;</w:t>
      </w:r>
      <w:r w:rsidR="00477F23" w:rsidRPr="00BB5834">
        <w:rPr>
          <w:kern w:val="0"/>
          <w:sz w:val="28"/>
          <w:szCs w:val="28"/>
        </w:rPr>
        <w:t xml:space="preserve"> </w:t>
      </w:r>
      <w:r w:rsidRPr="00BB5834">
        <w:rPr>
          <w:kern w:val="0"/>
          <w:sz w:val="28"/>
          <w:szCs w:val="28"/>
        </w:rPr>
        <w:t>используется оборудование, работающее под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избыточным давлением более 0,07 </w:t>
      </w:r>
      <w:r w:rsidR="00AB488A" w:rsidRPr="00BB5834">
        <w:rPr>
          <w:kern w:val="0"/>
          <w:sz w:val="28"/>
          <w:szCs w:val="28"/>
        </w:rPr>
        <w:t>МПа</w:t>
      </w:r>
      <w:r w:rsidRPr="00BB5834">
        <w:rPr>
          <w:kern w:val="0"/>
          <w:sz w:val="28"/>
          <w:szCs w:val="28"/>
        </w:rPr>
        <w:t xml:space="preserve"> пара, газа (в газ</w:t>
      </w:r>
      <w:r w:rsidR="00477F23" w:rsidRPr="00BB5834">
        <w:rPr>
          <w:kern w:val="0"/>
          <w:sz w:val="28"/>
          <w:szCs w:val="28"/>
        </w:rPr>
        <w:t xml:space="preserve">ообразном, сжиженном состоянии), </w:t>
      </w:r>
      <w:r w:rsidRPr="00BB5834">
        <w:rPr>
          <w:kern w:val="0"/>
          <w:sz w:val="28"/>
          <w:szCs w:val="28"/>
        </w:rPr>
        <w:t xml:space="preserve">воды при температуре нагрева более 115 </w:t>
      </w:r>
      <w:r w:rsidR="00477F23" w:rsidRPr="00BB5834">
        <w:rPr>
          <w:kern w:val="0"/>
          <w:sz w:val="28"/>
          <w:szCs w:val="28"/>
        </w:rPr>
        <w:t>°C</w:t>
      </w:r>
      <w:r w:rsidRPr="00BB5834">
        <w:rPr>
          <w:kern w:val="0"/>
          <w:sz w:val="28"/>
          <w:szCs w:val="28"/>
        </w:rPr>
        <w:t xml:space="preserve"> иных жидкостей при температуре, превышающей температуру их кипения при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избыточном давлении 0,07 </w:t>
      </w:r>
      <w:r w:rsidR="00AB488A" w:rsidRPr="00BB5834">
        <w:rPr>
          <w:kern w:val="0"/>
          <w:sz w:val="28"/>
          <w:szCs w:val="28"/>
        </w:rPr>
        <w:t>М</w:t>
      </w:r>
      <w:r w:rsidR="00D9341F" w:rsidRPr="00BB5834">
        <w:rPr>
          <w:kern w:val="0"/>
          <w:sz w:val="28"/>
          <w:szCs w:val="28"/>
        </w:rPr>
        <w:t>п</w:t>
      </w:r>
      <w:r w:rsidR="00AB488A" w:rsidRPr="00BB5834">
        <w:rPr>
          <w:kern w:val="0"/>
          <w:sz w:val="28"/>
          <w:szCs w:val="28"/>
        </w:rPr>
        <w:t>а</w:t>
      </w:r>
      <w:r w:rsidR="00D9341F">
        <w:rPr>
          <w:kern w:val="0"/>
          <w:sz w:val="28"/>
          <w:szCs w:val="28"/>
        </w:rPr>
        <w:t>;</w:t>
      </w:r>
      <w:proofErr w:type="gramEnd"/>
      <w:r w:rsidR="00AB488A" w:rsidRPr="00BB5834">
        <w:rPr>
          <w:kern w:val="0"/>
          <w:sz w:val="28"/>
          <w:szCs w:val="28"/>
        </w:rPr>
        <w:t xml:space="preserve"> </w:t>
      </w:r>
      <w:r w:rsidRPr="00BB5834">
        <w:rPr>
          <w:kern w:val="0"/>
          <w:sz w:val="28"/>
          <w:szCs w:val="28"/>
        </w:rPr>
        <w:t>используются стационарно установленные грузоподъемные механизмы (за исключением лифтов, подъемных платформ для инвалидов), эскалаторы в метрополитенах, канатные дороги, фуникулеры; получаются, транспортируются, используются расплавы черных и цветных металлов, сплавы на основе этих расплавов с применением оборудования, рассчитанного на максимальное количество расплава 500 к</w:t>
      </w:r>
      <w:r w:rsidR="00AB488A" w:rsidRPr="00BB5834">
        <w:rPr>
          <w:kern w:val="0"/>
          <w:sz w:val="28"/>
          <w:szCs w:val="28"/>
        </w:rPr>
        <w:t>г</w:t>
      </w:r>
      <w:r w:rsidRPr="00BB5834">
        <w:rPr>
          <w:kern w:val="0"/>
          <w:sz w:val="28"/>
          <w:szCs w:val="28"/>
        </w:rPr>
        <w:t xml:space="preserve"> и более; ведутся горные работы (за исключением добычи общераспространенных полезных ископаемых и разработки россыпных месторождений полезных ископаемых, осуществляемых открытым способом без применения взрывных работ), работы по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обогащению полезных ископаемых; осуществляется хранение или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переработка растительного сырья, в процессе которых образуются взрывоопасные пылевоздушные смеси, способные самовозгораться, возгораться от источника зажигания и самостоятельно гореть после его удаления, а также осуществляется хранение зерна, продуктов его переработки и комбикормового сырья, склонных к самосогреванию и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 xml:space="preserve">самовозгоранию. Зоны поражения от опасных производственных объектов в случаях происшествий техногенного характера не должны пересекать границы секторов </w:t>
      </w:r>
      <w:proofErr w:type="spellStart"/>
      <w:r w:rsidRPr="00BB5834">
        <w:rPr>
          <w:kern w:val="0"/>
          <w:sz w:val="28"/>
          <w:szCs w:val="28"/>
        </w:rPr>
        <w:t>подзоны</w:t>
      </w:r>
      <w:proofErr w:type="spellEnd"/>
      <w:r w:rsidRPr="00BB5834">
        <w:rPr>
          <w:kern w:val="0"/>
          <w:sz w:val="28"/>
          <w:szCs w:val="28"/>
        </w:rPr>
        <w:t xml:space="preserve"> №</w:t>
      </w:r>
      <w:r w:rsidR="00AB488A" w:rsidRPr="00BB5834">
        <w:rPr>
          <w:kern w:val="0"/>
          <w:sz w:val="28"/>
          <w:szCs w:val="28"/>
        </w:rPr>
        <w:t xml:space="preserve"> </w:t>
      </w:r>
      <w:r w:rsidRPr="00BB5834">
        <w:rPr>
          <w:kern w:val="0"/>
          <w:sz w:val="28"/>
          <w:szCs w:val="28"/>
        </w:rPr>
        <w:t>3</w:t>
      </w:r>
      <w:r w:rsidR="00AB488A" w:rsidRPr="00BB5834">
        <w:rPr>
          <w:kern w:val="0"/>
          <w:sz w:val="28"/>
          <w:szCs w:val="28"/>
        </w:rPr>
        <w:t xml:space="preserve"> </w:t>
      </w:r>
      <w:proofErr w:type="spellStart"/>
      <w:r w:rsidR="00AB488A" w:rsidRPr="00BB5834">
        <w:rPr>
          <w:kern w:val="0"/>
          <w:sz w:val="28"/>
          <w:szCs w:val="28"/>
        </w:rPr>
        <w:t>приаэродромной</w:t>
      </w:r>
      <w:proofErr w:type="spellEnd"/>
      <w:r w:rsidR="00AB488A" w:rsidRPr="00BB5834">
        <w:rPr>
          <w:kern w:val="0"/>
          <w:sz w:val="28"/>
          <w:szCs w:val="28"/>
        </w:rPr>
        <w:t xml:space="preserve"> территории.</w:t>
      </w:r>
      <w:r w:rsidRPr="00BB5834">
        <w:rPr>
          <w:kern w:val="0"/>
          <w:sz w:val="28"/>
          <w:szCs w:val="28"/>
        </w:rPr>
        <w:t xml:space="preserve"> </w:t>
      </w:r>
      <w:proofErr w:type="gramStart"/>
      <w:r w:rsidRPr="00BB5834">
        <w:rPr>
          <w:kern w:val="0"/>
          <w:sz w:val="28"/>
          <w:szCs w:val="28"/>
        </w:rPr>
        <w:t>Вводимые ограничения не распространяются на существующие опасные производственные объекты, построенные и размещенные в соответствии с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нормами действующего законодательства на дату ввода и</w:t>
      </w:r>
      <w:r w:rsidR="00AB488A" w:rsidRPr="00BB5834">
        <w:rPr>
          <w:kern w:val="0"/>
          <w:sz w:val="28"/>
          <w:szCs w:val="28"/>
        </w:rPr>
        <w:t xml:space="preserve">х в эксплуатацию при условии </w:t>
      </w:r>
      <w:proofErr w:type="spellStart"/>
      <w:r w:rsidR="00AB488A" w:rsidRPr="00BB5834">
        <w:rPr>
          <w:kern w:val="0"/>
          <w:sz w:val="28"/>
          <w:szCs w:val="28"/>
        </w:rPr>
        <w:t>не</w:t>
      </w:r>
      <w:r w:rsidRPr="00BB5834">
        <w:rPr>
          <w:kern w:val="0"/>
          <w:sz w:val="28"/>
          <w:szCs w:val="28"/>
        </w:rPr>
        <w:t>наруш</w:t>
      </w:r>
      <w:r w:rsidR="00AB488A" w:rsidRPr="00BB5834">
        <w:rPr>
          <w:kern w:val="0"/>
          <w:sz w:val="28"/>
          <w:szCs w:val="28"/>
        </w:rPr>
        <w:t>ения</w:t>
      </w:r>
      <w:proofErr w:type="spellEnd"/>
      <w:r w:rsidR="00AB488A" w:rsidRPr="00BB5834">
        <w:rPr>
          <w:kern w:val="0"/>
          <w:sz w:val="28"/>
          <w:szCs w:val="28"/>
        </w:rPr>
        <w:t xml:space="preserve"> требований безопасности полетов);</w:t>
      </w:r>
      <w:proofErr w:type="gramEnd"/>
    </w:p>
    <w:p w:rsidR="009402A6" w:rsidRPr="00DC5F05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spacing w:val="-4"/>
          <w:kern w:val="0"/>
          <w:sz w:val="28"/>
          <w:szCs w:val="28"/>
        </w:rPr>
      </w:pPr>
      <w:r w:rsidRPr="00DC5F05">
        <w:rPr>
          <w:spacing w:val="-4"/>
          <w:kern w:val="0"/>
          <w:sz w:val="28"/>
          <w:szCs w:val="28"/>
        </w:rPr>
        <w:t>-</w:t>
      </w:r>
      <w:r w:rsidR="00BB5834" w:rsidRPr="00DC5F05">
        <w:rPr>
          <w:spacing w:val="-4"/>
          <w:kern w:val="0"/>
          <w:sz w:val="28"/>
          <w:szCs w:val="28"/>
        </w:rPr>
        <w:t> </w:t>
      </w:r>
      <w:proofErr w:type="spellStart"/>
      <w:r w:rsidRPr="00DC5F05">
        <w:rPr>
          <w:spacing w:val="-4"/>
          <w:kern w:val="0"/>
          <w:sz w:val="28"/>
          <w:szCs w:val="28"/>
        </w:rPr>
        <w:t>подзона</w:t>
      </w:r>
      <w:proofErr w:type="spellEnd"/>
      <w:r w:rsidRPr="00DC5F05">
        <w:rPr>
          <w:spacing w:val="-4"/>
          <w:kern w:val="0"/>
          <w:sz w:val="28"/>
          <w:szCs w:val="28"/>
        </w:rPr>
        <w:t xml:space="preserve"> № 6 (запрещается размещать объекты, способствующие привлечению и массовому скоплению птиц,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DC5F05">
        <w:rPr>
          <w:spacing w:val="-4"/>
          <w:kern w:val="0"/>
          <w:sz w:val="28"/>
          <w:szCs w:val="28"/>
        </w:rPr>
        <w:t>приаэродромной</w:t>
      </w:r>
      <w:proofErr w:type="spellEnd"/>
      <w:r w:rsidRPr="00DC5F05">
        <w:rPr>
          <w:spacing w:val="-4"/>
          <w:kern w:val="0"/>
          <w:sz w:val="28"/>
          <w:szCs w:val="28"/>
        </w:rPr>
        <w:t xml:space="preserve"> территории).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lastRenderedPageBreak/>
        <w:t>Согласно картам зон боевых действий на территории города Воронежа в 1942–</w:t>
      </w:r>
      <w:r w:rsidR="00AB488A" w:rsidRPr="00BB5834">
        <w:rPr>
          <w:kern w:val="0"/>
          <w:sz w:val="28"/>
          <w:szCs w:val="28"/>
        </w:rPr>
        <w:t>19</w:t>
      </w:r>
      <w:r w:rsidRPr="00BB5834">
        <w:rPr>
          <w:kern w:val="0"/>
          <w:sz w:val="28"/>
          <w:szCs w:val="28"/>
        </w:rPr>
        <w:t>43 годах рассматриваемая территория расположена в зоне боевых действий на территории города Воро</w:t>
      </w:r>
      <w:r w:rsidR="00AB488A" w:rsidRPr="00BB5834">
        <w:rPr>
          <w:kern w:val="0"/>
          <w:sz w:val="28"/>
          <w:szCs w:val="28"/>
        </w:rPr>
        <w:t xml:space="preserve">нежа в 1942–1943 годах, в </w:t>
      </w:r>
      <w:proofErr w:type="gramStart"/>
      <w:r w:rsidR="00AB488A" w:rsidRPr="00BB5834">
        <w:rPr>
          <w:kern w:val="0"/>
          <w:sz w:val="28"/>
          <w:szCs w:val="28"/>
        </w:rPr>
        <w:t>связи</w:t>
      </w:r>
      <w:proofErr w:type="gramEnd"/>
      <w:r w:rsidRPr="00BB5834">
        <w:rPr>
          <w:kern w:val="0"/>
          <w:sz w:val="28"/>
          <w:szCs w:val="28"/>
        </w:rPr>
        <w:t xml:space="preserve"> с чем необходимо соблюдение Закона Российской Федерации от 14.01.1993 №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4292-1 «Об увековечении памяти погибших при защите Отечества» и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Закона Воронежской области от 29.04.2016 № 45-ОЗ «Об отдельных мерах по поддержке проведения поисковой работы на территории Воронежской области».</w:t>
      </w:r>
    </w:p>
    <w:p w:rsidR="009402A6" w:rsidRPr="00BB5834" w:rsidRDefault="009402A6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Планировочными ограничениями для рассматриваемой территории </w:t>
      </w:r>
      <w:r w:rsidR="00AB488A" w:rsidRPr="00BB5834">
        <w:rPr>
          <w:kern w:val="0"/>
          <w:sz w:val="28"/>
          <w:szCs w:val="28"/>
        </w:rPr>
        <w:t>являют</w:t>
      </w:r>
      <w:r w:rsidRPr="00BB5834">
        <w:rPr>
          <w:kern w:val="0"/>
          <w:sz w:val="28"/>
          <w:szCs w:val="28"/>
        </w:rPr>
        <w:t xml:space="preserve">ся охранные зоны инженерных сетей. Наличие охранной зоны </w:t>
      </w:r>
      <w:r w:rsidR="00AB488A" w:rsidRPr="00BB5834">
        <w:rPr>
          <w:kern w:val="0"/>
          <w:sz w:val="28"/>
          <w:szCs w:val="28"/>
        </w:rPr>
        <w:t>обуславливает</w:t>
      </w:r>
      <w:r w:rsidRPr="00BB5834">
        <w:rPr>
          <w:kern w:val="0"/>
          <w:sz w:val="28"/>
          <w:szCs w:val="28"/>
        </w:rPr>
        <w:t xml:space="preserve"> привлечение к ответственности за повреждение или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нарушение правил охраны линейных объектов. Работы в местах пересечений с инжене</w:t>
      </w:r>
      <w:r w:rsidR="00AB488A" w:rsidRPr="00BB5834">
        <w:rPr>
          <w:kern w:val="0"/>
          <w:sz w:val="28"/>
          <w:szCs w:val="28"/>
        </w:rPr>
        <w:t>рными коммуникациями производятся</w:t>
      </w:r>
      <w:r w:rsidRPr="00BB5834">
        <w:rPr>
          <w:kern w:val="0"/>
          <w:sz w:val="28"/>
          <w:szCs w:val="28"/>
        </w:rPr>
        <w:t xml:space="preserve"> только на</w:t>
      </w:r>
      <w:r w:rsid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основании письменных разрешений организаций, осуществляющих эксплуатацию данных коммуникаций.</w:t>
      </w:r>
    </w:p>
    <w:p w:rsidR="0094382C" w:rsidRPr="00BB5834" w:rsidRDefault="0094382C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В соответствии с ч. 1 ст. 11.2 ЗК РФ земельные участки образуются при</w:t>
      </w:r>
      <w:r w:rsidR="00046006" w:rsidRP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разделе, объединении, перераспределении земельных участков или</w:t>
      </w:r>
      <w:r w:rsidR="00046006" w:rsidRP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выделе из земельных участков, а также из земель, находящихся в</w:t>
      </w:r>
      <w:r w:rsidR="00046006" w:rsidRPr="00BB5834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государственной или муниципальной собственности.</w:t>
      </w:r>
    </w:p>
    <w:p w:rsidR="0094382C" w:rsidRPr="00BB5834" w:rsidRDefault="0094382C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Проектное разделение территории учитывает результаты нормативных расчетов и особенности пространственной организации данной территории в</w:t>
      </w:r>
      <w:r w:rsidR="00046006" w:rsidRPr="00BB5834">
        <w:rPr>
          <w:kern w:val="0"/>
          <w:sz w:val="28"/>
          <w:szCs w:val="28"/>
        </w:rPr>
        <w:t> </w:t>
      </w:r>
      <w:r w:rsidR="00EB468E" w:rsidRPr="00BB5834">
        <w:rPr>
          <w:kern w:val="0"/>
          <w:sz w:val="28"/>
          <w:szCs w:val="28"/>
        </w:rPr>
        <w:t>соответствии с видами</w:t>
      </w:r>
      <w:r w:rsidRPr="00BB5834">
        <w:rPr>
          <w:kern w:val="0"/>
          <w:sz w:val="28"/>
          <w:szCs w:val="28"/>
        </w:rPr>
        <w:t xml:space="preserve"> размещаемых объектов.</w:t>
      </w:r>
    </w:p>
    <w:p w:rsidR="0094382C" w:rsidRPr="00BB5834" w:rsidRDefault="0094382C" w:rsidP="00DC5F05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Функционально-планировочная </w:t>
      </w:r>
      <w:r w:rsidR="001F6875" w:rsidRPr="00BB5834">
        <w:rPr>
          <w:kern w:val="0"/>
          <w:sz w:val="28"/>
          <w:szCs w:val="28"/>
        </w:rPr>
        <w:t xml:space="preserve">организация территории принята </w:t>
      </w:r>
      <w:r w:rsidRPr="00BB5834">
        <w:rPr>
          <w:kern w:val="0"/>
          <w:sz w:val="28"/>
          <w:szCs w:val="28"/>
        </w:rPr>
        <w:t>исходя из фактического использования территории с сохранением существующих участков, поставленных на кадастровый учет.</w:t>
      </w:r>
    </w:p>
    <w:p w:rsidR="0094382C" w:rsidRPr="00BB5834" w:rsidRDefault="0094382C" w:rsidP="00DC5F05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Согласно п. 9 ст. 1, ч. 2 и 6 ст. 30 </w:t>
      </w:r>
      <w:proofErr w:type="spellStart"/>
      <w:r w:rsidRPr="00BB5834">
        <w:rPr>
          <w:kern w:val="0"/>
          <w:sz w:val="28"/>
          <w:szCs w:val="28"/>
        </w:rPr>
        <w:t>ГрК</w:t>
      </w:r>
      <w:proofErr w:type="spellEnd"/>
      <w:r w:rsidRPr="00BB5834">
        <w:rPr>
          <w:kern w:val="0"/>
          <w:sz w:val="28"/>
          <w:szCs w:val="28"/>
        </w:rPr>
        <w:t xml:space="preserve"> РФ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утвержденным в составе Правил землепользования и застройки.</w:t>
      </w:r>
    </w:p>
    <w:p w:rsidR="00BB00EC" w:rsidRPr="00BB5834" w:rsidRDefault="00BB00EC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proofErr w:type="gramStart"/>
      <w:r w:rsidRPr="00BB5834">
        <w:rPr>
          <w:rFonts w:eastAsia="Lucida Sans Unicode"/>
          <w:kern w:val="0"/>
          <w:sz w:val="28"/>
          <w:szCs w:val="28"/>
        </w:rPr>
        <w:t xml:space="preserve">В соответствии с ч. 9 ст. 43 </w:t>
      </w:r>
      <w:proofErr w:type="spellStart"/>
      <w:r w:rsidRPr="00BB5834">
        <w:rPr>
          <w:rFonts w:eastAsia="Lucida Sans Unicode"/>
          <w:kern w:val="0"/>
          <w:sz w:val="28"/>
          <w:szCs w:val="28"/>
        </w:rPr>
        <w:t>ГрК</w:t>
      </w:r>
      <w:proofErr w:type="spellEnd"/>
      <w:r w:rsidRPr="00BB5834">
        <w:rPr>
          <w:rFonts w:eastAsia="Lucida Sans Unicode"/>
          <w:kern w:val="0"/>
          <w:sz w:val="28"/>
          <w:szCs w:val="28"/>
        </w:rPr>
        <w:t xml:space="preserve"> РФ при подготовке проекта межевания территории определение местоположения границ образуемых </w:t>
      </w:r>
      <w:r w:rsidRPr="00BB5834">
        <w:rPr>
          <w:rFonts w:eastAsia="Lucida Sans Unicode"/>
          <w:kern w:val="0"/>
          <w:sz w:val="28"/>
          <w:szCs w:val="28"/>
        </w:rPr>
        <w:lastRenderedPageBreak/>
        <w:t>и (или) изменяемых земельных участков осуществляется в соответствии с градостроительными регламентами и нормами отвода земельных участков для конкретных видов деятельности, иными требованиями к образуемым и 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  <w:proofErr w:type="gramEnd"/>
    </w:p>
    <w:p w:rsidR="00753C82" w:rsidRPr="00BB5834" w:rsidRDefault="00753C82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</w:rPr>
        <w:t>Проектом межевания терри</w:t>
      </w:r>
      <w:r w:rsidR="007F7D68" w:rsidRPr="00BB5834">
        <w:rPr>
          <w:rFonts w:eastAsia="Lucida Sans Unicode"/>
          <w:kern w:val="0"/>
          <w:sz w:val="28"/>
          <w:szCs w:val="28"/>
        </w:rPr>
        <w:t>т</w:t>
      </w:r>
      <w:r w:rsidR="00DC19DD" w:rsidRPr="00BB5834">
        <w:rPr>
          <w:rFonts w:eastAsia="Lucida Sans Unicode"/>
          <w:kern w:val="0"/>
          <w:sz w:val="28"/>
          <w:szCs w:val="28"/>
        </w:rPr>
        <w:t>о</w:t>
      </w:r>
      <w:r w:rsidR="001F4219" w:rsidRPr="00BB5834">
        <w:rPr>
          <w:rFonts w:eastAsia="Lucida Sans Unicode"/>
          <w:kern w:val="0"/>
          <w:sz w:val="28"/>
          <w:szCs w:val="28"/>
        </w:rPr>
        <w:t xml:space="preserve">рии предлагается образовать </w:t>
      </w:r>
      <w:r w:rsidR="000E408D" w:rsidRPr="00BB5834">
        <w:rPr>
          <w:rFonts w:eastAsia="Lucida Sans Unicode"/>
          <w:kern w:val="0"/>
          <w:sz w:val="28"/>
          <w:szCs w:val="28"/>
        </w:rPr>
        <w:t>1 земельный участок.</w:t>
      </w:r>
    </w:p>
    <w:p w:rsidR="00F73DDC" w:rsidRPr="00BB5834" w:rsidRDefault="00F73DDC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</w:rPr>
        <w:t>:ЗУ</w:t>
      </w:r>
      <w:proofErr w:type="gramStart"/>
      <w:r w:rsidRPr="00BB5834">
        <w:rPr>
          <w:rFonts w:eastAsia="Lucida Sans Unicode"/>
          <w:kern w:val="0"/>
          <w:sz w:val="28"/>
          <w:szCs w:val="28"/>
        </w:rPr>
        <w:t>1</w:t>
      </w:r>
      <w:proofErr w:type="gramEnd"/>
    </w:p>
    <w:p w:rsidR="00F73DDC" w:rsidRPr="00BB5834" w:rsidRDefault="00F73DDC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</w:rPr>
        <w:t xml:space="preserve">Земельный </w:t>
      </w:r>
      <w:r w:rsidR="00AB488A" w:rsidRPr="00BB5834">
        <w:rPr>
          <w:rFonts w:eastAsia="Lucida Sans Unicode"/>
          <w:kern w:val="0"/>
          <w:sz w:val="28"/>
          <w:szCs w:val="28"/>
        </w:rPr>
        <w:t xml:space="preserve">участок </w:t>
      </w:r>
      <w:proofErr w:type="gramStart"/>
      <w:r w:rsidR="00AB488A" w:rsidRPr="00BB5834">
        <w:rPr>
          <w:rFonts w:eastAsia="Lucida Sans Unicode"/>
          <w:kern w:val="0"/>
          <w:sz w:val="28"/>
          <w:szCs w:val="28"/>
        </w:rPr>
        <w:t>:З</w:t>
      </w:r>
      <w:proofErr w:type="gramEnd"/>
      <w:r w:rsidR="00AB488A" w:rsidRPr="00BB5834">
        <w:rPr>
          <w:rFonts w:eastAsia="Lucida Sans Unicode"/>
          <w:kern w:val="0"/>
          <w:sz w:val="28"/>
          <w:szCs w:val="28"/>
        </w:rPr>
        <w:t>У1 площадью 800 кв. м</w:t>
      </w:r>
      <w:r w:rsidRPr="00BB5834">
        <w:rPr>
          <w:rFonts w:eastAsia="Lucida Sans Unicode"/>
          <w:kern w:val="0"/>
          <w:sz w:val="28"/>
          <w:szCs w:val="28"/>
        </w:rPr>
        <w:t xml:space="preserve"> образуется путем перераспределения земельного участка с кадастровым номером 36:34:0204036:20 и земель, государственная собственность на которые не</w:t>
      </w:r>
      <w:r w:rsidR="00BB5834">
        <w:rPr>
          <w:rFonts w:eastAsia="Lucida Sans Unicode"/>
          <w:kern w:val="0"/>
          <w:sz w:val="28"/>
          <w:szCs w:val="28"/>
        </w:rPr>
        <w:t> </w:t>
      </w:r>
      <w:r w:rsidRPr="00BB5834">
        <w:rPr>
          <w:rFonts w:eastAsia="Lucida Sans Unicode"/>
          <w:kern w:val="0"/>
          <w:sz w:val="28"/>
          <w:szCs w:val="28"/>
        </w:rPr>
        <w:t>разграничена, вид разрешенного использования устанав</w:t>
      </w:r>
      <w:r w:rsidR="00073AB0" w:rsidRPr="00BB5834">
        <w:rPr>
          <w:rFonts w:eastAsia="Lucida Sans Unicode"/>
          <w:kern w:val="0"/>
          <w:sz w:val="28"/>
          <w:szCs w:val="28"/>
        </w:rPr>
        <w:t>ливается в</w:t>
      </w:r>
      <w:r w:rsidR="00BB5834">
        <w:rPr>
          <w:rFonts w:eastAsia="Lucida Sans Unicode"/>
          <w:kern w:val="0"/>
          <w:sz w:val="28"/>
          <w:szCs w:val="28"/>
        </w:rPr>
        <w:t> </w:t>
      </w:r>
      <w:r w:rsidR="00073AB0" w:rsidRPr="00BB5834">
        <w:rPr>
          <w:rFonts w:eastAsia="Lucida Sans Unicode"/>
          <w:kern w:val="0"/>
          <w:sz w:val="28"/>
          <w:szCs w:val="28"/>
        </w:rPr>
        <w:t>соответствии с к</w:t>
      </w:r>
      <w:r w:rsidRPr="00BB5834">
        <w:rPr>
          <w:rFonts w:eastAsia="Lucida Sans Unicode"/>
          <w:kern w:val="0"/>
          <w:sz w:val="28"/>
          <w:szCs w:val="28"/>
        </w:rPr>
        <w:t xml:space="preserve">лассификатором </w:t>
      </w:r>
      <w:r w:rsidR="00073AB0" w:rsidRPr="00BB5834">
        <w:rPr>
          <w:rFonts w:eastAsia="Lucida Sans Unicode"/>
          <w:kern w:val="0"/>
          <w:sz w:val="28"/>
          <w:szCs w:val="28"/>
        </w:rPr>
        <w:t>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10.11.2020 №</w:t>
      </w:r>
      <w:r w:rsidR="00DC5F05">
        <w:rPr>
          <w:rFonts w:eastAsia="Lucida Sans Unicode"/>
          <w:kern w:val="0"/>
          <w:sz w:val="28"/>
          <w:szCs w:val="28"/>
        </w:rPr>
        <w:t> </w:t>
      </w:r>
      <w:r w:rsidR="00073AB0" w:rsidRPr="00BB5834">
        <w:rPr>
          <w:rFonts w:eastAsia="Lucida Sans Unicode"/>
          <w:kern w:val="0"/>
          <w:sz w:val="28"/>
          <w:szCs w:val="28"/>
        </w:rPr>
        <w:t xml:space="preserve">П/0412 (далее – Классификатор), как </w:t>
      </w:r>
      <w:r w:rsidRPr="00BB5834">
        <w:rPr>
          <w:rFonts w:eastAsia="Lucida Sans Unicode"/>
          <w:kern w:val="0"/>
          <w:sz w:val="28"/>
          <w:szCs w:val="28"/>
        </w:rPr>
        <w:t>«Для индивидуального жилищного строительства»</w:t>
      </w:r>
      <w:r w:rsidR="00073AB0" w:rsidRPr="00BB5834">
        <w:rPr>
          <w:rFonts w:eastAsia="Lucida Sans Unicode"/>
          <w:kern w:val="0"/>
          <w:sz w:val="28"/>
          <w:szCs w:val="28"/>
        </w:rPr>
        <w:t xml:space="preserve"> (код 2.1)</w:t>
      </w:r>
      <w:r w:rsidRPr="00BB5834">
        <w:rPr>
          <w:rFonts w:eastAsia="Lucida Sans Unicode"/>
          <w:kern w:val="0"/>
          <w:sz w:val="28"/>
          <w:szCs w:val="28"/>
        </w:rPr>
        <w:t>.</w:t>
      </w:r>
    </w:p>
    <w:p w:rsidR="00F73DDC" w:rsidRPr="00BB5834" w:rsidRDefault="00F73DDC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</w:rPr>
        <w:t>Образование земельных участков, которые будут отнесены к</w:t>
      </w:r>
      <w:r w:rsidR="00DC5F05">
        <w:rPr>
          <w:rFonts w:eastAsia="Lucida Sans Unicode"/>
          <w:kern w:val="0"/>
          <w:sz w:val="28"/>
          <w:szCs w:val="28"/>
        </w:rPr>
        <w:t> </w:t>
      </w:r>
      <w:r w:rsidRPr="00BB5834">
        <w:rPr>
          <w:rFonts w:eastAsia="Lucida Sans Unicode"/>
          <w:kern w:val="0"/>
          <w:sz w:val="28"/>
          <w:szCs w:val="28"/>
        </w:rPr>
        <w:t>территориям общего пользования, проектом межевания не предусмотрено.</w:t>
      </w:r>
    </w:p>
    <w:p w:rsidR="00C4027F" w:rsidRPr="00BB5834" w:rsidRDefault="00073AB0" w:rsidP="00DC5F05">
      <w:pPr>
        <w:widowControl/>
        <w:shd w:val="clear" w:color="auto" w:fill="FFFFFF"/>
        <w:spacing w:line="348" w:lineRule="auto"/>
        <w:ind w:firstLine="709"/>
        <w:rPr>
          <w:rFonts w:eastAsia="Lucida Sans Unicode"/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</w:rPr>
        <w:t>С</w:t>
      </w:r>
      <w:r w:rsidR="00AE2518" w:rsidRPr="00BB5834">
        <w:rPr>
          <w:rFonts w:eastAsia="Lucida Sans Unicode"/>
          <w:kern w:val="0"/>
          <w:sz w:val="28"/>
          <w:szCs w:val="28"/>
        </w:rPr>
        <w:t>ведения о площади образуем</w:t>
      </w:r>
      <w:r w:rsidR="000E408D" w:rsidRPr="00BB5834">
        <w:rPr>
          <w:rFonts w:eastAsia="Lucida Sans Unicode"/>
          <w:kern w:val="0"/>
          <w:sz w:val="28"/>
          <w:szCs w:val="28"/>
        </w:rPr>
        <w:t>ого</w:t>
      </w:r>
      <w:r w:rsidR="00AE2518" w:rsidRPr="00BB5834">
        <w:rPr>
          <w:rFonts w:eastAsia="Lucida Sans Unicode"/>
          <w:kern w:val="0"/>
          <w:sz w:val="28"/>
          <w:szCs w:val="28"/>
        </w:rPr>
        <w:t xml:space="preserve"> земельн</w:t>
      </w:r>
      <w:r w:rsidR="000E408D" w:rsidRPr="00BB5834">
        <w:rPr>
          <w:rFonts w:eastAsia="Lucida Sans Unicode"/>
          <w:kern w:val="0"/>
          <w:sz w:val="28"/>
          <w:szCs w:val="28"/>
        </w:rPr>
        <w:t>ого</w:t>
      </w:r>
      <w:r w:rsidR="00AE2518" w:rsidRPr="00BB5834">
        <w:rPr>
          <w:rFonts w:eastAsia="Lucida Sans Unicode"/>
          <w:kern w:val="0"/>
          <w:sz w:val="28"/>
          <w:szCs w:val="28"/>
        </w:rPr>
        <w:t xml:space="preserve"> участк</w:t>
      </w:r>
      <w:r w:rsidR="000E408D" w:rsidRPr="00BB5834">
        <w:rPr>
          <w:rFonts w:eastAsia="Lucida Sans Unicode"/>
          <w:kern w:val="0"/>
          <w:sz w:val="28"/>
          <w:szCs w:val="28"/>
        </w:rPr>
        <w:t>а</w:t>
      </w:r>
      <w:r w:rsidR="00AE2518" w:rsidRPr="00BB5834">
        <w:rPr>
          <w:rFonts w:eastAsia="Lucida Sans Unicode"/>
          <w:kern w:val="0"/>
          <w:sz w:val="28"/>
          <w:szCs w:val="28"/>
        </w:rPr>
        <w:t>, а</w:t>
      </w:r>
      <w:r w:rsidR="00DC5F05">
        <w:rPr>
          <w:rFonts w:eastAsia="Lucida Sans Unicode"/>
          <w:kern w:val="0"/>
          <w:sz w:val="28"/>
          <w:szCs w:val="28"/>
        </w:rPr>
        <w:t xml:space="preserve"> </w:t>
      </w:r>
      <w:r w:rsidR="00AE2518" w:rsidRPr="00BB5834">
        <w:rPr>
          <w:rFonts w:eastAsia="Lucida Sans Unicode"/>
          <w:kern w:val="0"/>
          <w:sz w:val="28"/>
          <w:szCs w:val="28"/>
        </w:rPr>
        <w:t>также возможны</w:t>
      </w:r>
      <w:r w:rsidR="000E408D" w:rsidRPr="00BB5834">
        <w:rPr>
          <w:rFonts w:eastAsia="Lucida Sans Unicode"/>
          <w:kern w:val="0"/>
          <w:sz w:val="28"/>
          <w:szCs w:val="28"/>
        </w:rPr>
        <w:t>й</w:t>
      </w:r>
      <w:r w:rsidR="00AE2518" w:rsidRPr="00BB5834">
        <w:rPr>
          <w:rFonts w:eastAsia="Lucida Sans Unicode"/>
          <w:kern w:val="0"/>
          <w:sz w:val="28"/>
          <w:szCs w:val="28"/>
        </w:rPr>
        <w:t xml:space="preserve"> способ</w:t>
      </w:r>
      <w:r w:rsidR="004D1A2C" w:rsidRPr="00BB5834">
        <w:rPr>
          <w:rFonts w:eastAsia="Lucida Sans Unicode"/>
          <w:kern w:val="0"/>
          <w:sz w:val="28"/>
          <w:szCs w:val="28"/>
        </w:rPr>
        <w:t xml:space="preserve"> </w:t>
      </w:r>
      <w:r w:rsidR="000E408D" w:rsidRPr="00BB5834">
        <w:rPr>
          <w:rFonts w:eastAsia="Lucida Sans Unicode"/>
          <w:kern w:val="0"/>
          <w:sz w:val="28"/>
          <w:szCs w:val="28"/>
        </w:rPr>
        <w:t>его</w:t>
      </w:r>
      <w:r w:rsidR="00AE2518" w:rsidRPr="00BB5834">
        <w:rPr>
          <w:rFonts w:eastAsia="Lucida Sans Unicode"/>
          <w:kern w:val="0"/>
          <w:sz w:val="28"/>
          <w:szCs w:val="28"/>
        </w:rPr>
        <w:t xml:space="preserve"> образования </w:t>
      </w:r>
      <w:r w:rsidR="00550CC6" w:rsidRPr="00BB5834">
        <w:rPr>
          <w:rFonts w:eastAsia="Lucida Sans Unicode"/>
          <w:kern w:val="0"/>
          <w:sz w:val="28"/>
          <w:szCs w:val="28"/>
        </w:rPr>
        <w:t>представлены</w:t>
      </w:r>
      <w:r w:rsidR="00AE2518" w:rsidRPr="00BB5834">
        <w:rPr>
          <w:rFonts w:eastAsia="Lucida Sans Unicode"/>
          <w:kern w:val="0"/>
          <w:sz w:val="28"/>
          <w:szCs w:val="28"/>
        </w:rPr>
        <w:t xml:space="preserve"> в таблице №</w:t>
      </w:r>
      <w:r w:rsidR="000F6273" w:rsidRPr="00BB5834">
        <w:rPr>
          <w:rFonts w:eastAsia="Lucida Sans Unicode"/>
          <w:kern w:val="0"/>
          <w:sz w:val="28"/>
          <w:szCs w:val="28"/>
        </w:rPr>
        <w:t xml:space="preserve"> </w:t>
      </w:r>
      <w:r w:rsidR="00DC19DD" w:rsidRPr="00BB5834">
        <w:rPr>
          <w:rFonts w:eastAsia="Lucida Sans Unicode"/>
          <w:kern w:val="0"/>
          <w:sz w:val="28"/>
          <w:szCs w:val="28"/>
        </w:rPr>
        <w:t>2</w:t>
      </w:r>
      <w:r w:rsidR="00AE2518" w:rsidRPr="00BB5834">
        <w:rPr>
          <w:rFonts w:eastAsia="Lucida Sans Unicode"/>
          <w:kern w:val="0"/>
          <w:sz w:val="28"/>
          <w:szCs w:val="28"/>
        </w:rPr>
        <w:t>.</w:t>
      </w:r>
    </w:p>
    <w:p w:rsidR="00182D32" w:rsidRPr="00DC5F05" w:rsidRDefault="00DC19DD" w:rsidP="00DC5F05">
      <w:pPr>
        <w:widowControl/>
        <w:shd w:val="clear" w:color="auto" w:fill="FFFFFF"/>
        <w:spacing w:line="228" w:lineRule="auto"/>
        <w:ind w:firstLine="0"/>
        <w:jc w:val="right"/>
        <w:rPr>
          <w:rFonts w:eastAsia="Lucida Sans Unicode"/>
          <w:spacing w:val="-4"/>
          <w:kern w:val="0"/>
          <w:sz w:val="28"/>
          <w:szCs w:val="28"/>
        </w:rPr>
      </w:pPr>
      <w:r w:rsidRPr="00DC5F05">
        <w:rPr>
          <w:rFonts w:eastAsia="Lucida Sans Unicode"/>
          <w:spacing w:val="-4"/>
          <w:kern w:val="0"/>
          <w:sz w:val="28"/>
          <w:szCs w:val="28"/>
        </w:rPr>
        <w:t>Таблица № 2</w:t>
      </w:r>
    </w:p>
    <w:tbl>
      <w:tblPr>
        <w:tblStyle w:val="480"/>
        <w:tblW w:w="5000" w:type="pct"/>
        <w:tblLook w:val="04A0" w:firstRow="1" w:lastRow="0" w:firstColumn="1" w:lastColumn="0" w:noHBand="0" w:noVBand="1"/>
      </w:tblPr>
      <w:tblGrid>
        <w:gridCol w:w="540"/>
        <w:gridCol w:w="2687"/>
        <w:gridCol w:w="2547"/>
        <w:gridCol w:w="3795"/>
      </w:tblGrid>
      <w:tr w:rsidR="00BB5834" w:rsidRPr="00DC5F05" w:rsidTr="00DC5F05">
        <w:trPr>
          <w:trHeight w:val="1191"/>
          <w:tblHeader/>
        </w:trPr>
        <w:tc>
          <w:tcPr>
            <w:tcW w:w="282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№ </w:t>
            </w:r>
            <w:proofErr w:type="gramStart"/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</w:t>
            </w:r>
            <w:proofErr w:type="gramEnd"/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/п</w:t>
            </w:r>
          </w:p>
        </w:tc>
        <w:tc>
          <w:tcPr>
            <w:tcW w:w="1404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Условный номер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образуемого земельного участка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(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части земельного участка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)</w:t>
            </w:r>
          </w:p>
        </w:tc>
        <w:tc>
          <w:tcPr>
            <w:tcW w:w="1331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Площадь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образуемого земельного участка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(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части земельного участка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)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,</w:t>
            </w:r>
          </w:p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1983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Способ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образования земельного участка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(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части земельного участка</w:t>
            </w:r>
            <w:r w:rsidR="00073AB0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)</w:t>
            </w:r>
          </w:p>
        </w:tc>
      </w:tr>
      <w:tr w:rsidR="00BB5834" w:rsidRPr="00DC5F05" w:rsidTr="00DC5F05">
        <w:trPr>
          <w:trHeight w:val="460"/>
        </w:trPr>
        <w:tc>
          <w:tcPr>
            <w:tcW w:w="282" w:type="pct"/>
          </w:tcPr>
          <w:p w:rsidR="000E408D" w:rsidRPr="00DC5F05" w:rsidRDefault="00073AB0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1404" w:type="pct"/>
          </w:tcPr>
          <w:p w:rsidR="000E408D" w:rsidRPr="00DC5F05" w:rsidRDefault="00073AB0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:</w:t>
            </w:r>
            <w:r w:rsidR="000E408D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ЗУ</w:t>
            </w:r>
            <w:proofErr w:type="gramStart"/>
            <w:r w:rsidR="000E408D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31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800</w:t>
            </w:r>
          </w:p>
        </w:tc>
        <w:tc>
          <w:tcPr>
            <w:tcW w:w="1983" w:type="pct"/>
          </w:tcPr>
          <w:p w:rsidR="000E408D" w:rsidRPr="00DC5F05" w:rsidRDefault="000E408D" w:rsidP="00DC5F05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</w:pP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Образование земельного участка путем перераспределения земельного участка с</w:t>
            </w:r>
            <w:r w:rsidR="00DC5F05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кадастровым номером 36:34:0204036:20 и земель, государственная собственность на</w:t>
            </w:r>
            <w:r w:rsidR="00DC5F05"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 xml:space="preserve"> </w:t>
            </w:r>
            <w:r w:rsidRPr="00DC5F05">
              <w:rPr>
                <w:rFonts w:ascii="Times New Roman" w:hAnsi="Times New Roman"/>
                <w:spacing w:val="-4"/>
                <w:kern w:val="0"/>
                <w:sz w:val="24"/>
                <w:szCs w:val="24"/>
              </w:rPr>
              <w:t>которые не разграничена</w:t>
            </w:r>
          </w:p>
        </w:tc>
      </w:tr>
    </w:tbl>
    <w:p w:rsidR="000A0F8F" w:rsidRPr="00BB5834" w:rsidRDefault="000A0F8F" w:rsidP="00BB5834">
      <w:pPr>
        <w:widowControl/>
        <w:autoSpaceDN/>
        <w:spacing w:line="240" w:lineRule="auto"/>
        <w:ind w:firstLine="0"/>
        <w:textAlignment w:val="auto"/>
        <w:rPr>
          <w:kern w:val="0"/>
          <w:sz w:val="24"/>
          <w:szCs w:val="24"/>
        </w:rPr>
      </w:pPr>
    </w:p>
    <w:p w:rsidR="00815E03" w:rsidRPr="00BB5834" w:rsidRDefault="00815E03" w:rsidP="00C57189">
      <w:pPr>
        <w:widowControl/>
        <w:tabs>
          <w:tab w:val="left" w:pos="426"/>
          <w:tab w:val="left" w:pos="709"/>
          <w:tab w:val="left" w:pos="851"/>
        </w:tabs>
        <w:spacing w:line="372" w:lineRule="auto"/>
        <w:ind w:firstLine="709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lastRenderedPageBreak/>
        <w:t xml:space="preserve">Координатное описание </w:t>
      </w:r>
      <w:r w:rsidR="00AC62D3" w:rsidRPr="00BB5834">
        <w:rPr>
          <w:kern w:val="0"/>
          <w:sz w:val="28"/>
          <w:szCs w:val="28"/>
        </w:rPr>
        <w:t>характерных</w:t>
      </w:r>
      <w:r w:rsidR="000E408D" w:rsidRPr="00BB5834">
        <w:rPr>
          <w:kern w:val="0"/>
          <w:sz w:val="28"/>
          <w:szCs w:val="28"/>
        </w:rPr>
        <w:t xml:space="preserve"> точек границ образуемого земельного участка</w:t>
      </w:r>
      <w:r w:rsidRPr="00BB5834">
        <w:rPr>
          <w:kern w:val="0"/>
          <w:sz w:val="28"/>
          <w:szCs w:val="28"/>
        </w:rPr>
        <w:t xml:space="preserve"> представлено в таблице № 3.</w:t>
      </w:r>
    </w:p>
    <w:p w:rsidR="00815E03" w:rsidRPr="00BB5834" w:rsidRDefault="00815E03" w:rsidP="00C57189">
      <w:pPr>
        <w:widowControl/>
        <w:tabs>
          <w:tab w:val="left" w:pos="2970"/>
        </w:tabs>
        <w:autoSpaceDN/>
        <w:spacing w:line="252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Таблица 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7"/>
        <w:gridCol w:w="2896"/>
        <w:gridCol w:w="1623"/>
        <w:gridCol w:w="1443"/>
      </w:tblGrid>
      <w:tr w:rsidR="00BB5834" w:rsidRPr="00BB5834" w:rsidTr="00BB5834">
        <w:trPr>
          <w:trHeight w:val="232"/>
          <w:tblHeader/>
          <w:jc w:val="center"/>
        </w:trPr>
        <w:tc>
          <w:tcPr>
            <w:tcW w:w="1885" w:type="pct"/>
            <w:vMerge w:val="restart"/>
            <w:shd w:val="clear" w:color="auto" w:fill="auto"/>
            <w:noWrap/>
            <w:hideMark/>
          </w:tcPr>
          <w:p w:rsidR="000A0F8F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Условный номер</w:t>
            </w:r>
          </w:p>
          <w:p w:rsidR="00815E03" w:rsidRPr="00BB5834" w:rsidRDefault="00DC5F05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>
              <w:rPr>
                <w:rFonts w:eastAsia="Lucida Sans Unicode"/>
                <w:kern w:val="0"/>
                <w:sz w:val="24"/>
                <w:szCs w:val="24"/>
              </w:rPr>
              <w:t>о</w:t>
            </w:r>
            <w:r w:rsidR="00073AB0" w:rsidRPr="00BB5834">
              <w:rPr>
                <w:rFonts w:eastAsia="Lucida Sans Unicode"/>
                <w:kern w:val="0"/>
                <w:sz w:val="24"/>
                <w:szCs w:val="24"/>
              </w:rPr>
              <w:t xml:space="preserve">бразуемого </w:t>
            </w:r>
            <w:r w:rsidR="00815E03" w:rsidRPr="00BB5834">
              <w:rPr>
                <w:rFonts w:eastAsia="Lucida Sans Unicode"/>
                <w:kern w:val="0"/>
                <w:sz w:val="24"/>
                <w:szCs w:val="24"/>
              </w:rPr>
              <w:t>земельного участка</w:t>
            </w:r>
          </w:p>
        </w:tc>
        <w:tc>
          <w:tcPr>
            <w:tcW w:w="1513" w:type="pct"/>
            <w:vMerge w:val="restart"/>
            <w:shd w:val="clear" w:color="auto" w:fill="auto"/>
            <w:noWrap/>
            <w:hideMark/>
          </w:tcPr>
          <w:p w:rsidR="000A0F8F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Номер</w:t>
            </w:r>
          </w:p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1602" w:type="pct"/>
            <w:gridSpan w:val="2"/>
            <w:shd w:val="clear" w:color="auto" w:fill="auto"/>
            <w:noWrap/>
          </w:tcPr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BB5834" w:rsidRPr="00BB5834" w:rsidTr="00BB5834">
        <w:trPr>
          <w:trHeight w:val="235"/>
          <w:tblHeader/>
          <w:jc w:val="center"/>
        </w:trPr>
        <w:tc>
          <w:tcPr>
            <w:tcW w:w="1885" w:type="pct"/>
            <w:vMerge/>
            <w:shd w:val="clear" w:color="auto" w:fill="auto"/>
            <w:noWrap/>
            <w:hideMark/>
          </w:tcPr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vMerge/>
            <w:shd w:val="clear" w:color="auto" w:fill="auto"/>
            <w:noWrap/>
            <w:hideMark/>
          </w:tcPr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848" w:type="pct"/>
            <w:shd w:val="clear" w:color="auto" w:fill="auto"/>
            <w:noWrap/>
            <w:hideMark/>
          </w:tcPr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X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815E03" w:rsidRPr="00BB5834" w:rsidRDefault="00815E03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 w:rsidRPr="00BB5834">
              <w:rPr>
                <w:rFonts w:eastAsia="Lucida Sans Unicode"/>
                <w:kern w:val="0"/>
                <w:sz w:val="24"/>
                <w:szCs w:val="24"/>
              </w:rPr>
              <w:t>Y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 w:val="restart"/>
            <w:shd w:val="clear" w:color="auto" w:fill="auto"/>
            <w:noWrap/>
            <w:hideMark/>
          </w:tcPr>
          <w:p w:rsidR="006E2270" w:rsidRPr="00BB5834" w:rsidRDefault="009B5BC4" w:rsidP="009B5BC4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  <w:r>
              <w:rPr>
                <w:rFonts w:eastAsia="Lucida Sans Unicode"/>
                <w:kern w:val="0"/>
                <w:sz w:val="24"/>
                <w:szCs w:val="24"/>
              </w:rPr>
              <w:t>:</w:t>
            </w:r>
            <w:r w:rsidR="006E2270" w:rsidRPr="00BB5834">
              <w:rPr>
                <w:rFonts w:eastAsia="Lucida Sans Unicode"/>
                <w:kern w:val="0"/>
                <w:sz w:val="24"/>
                <w:szCs w:val="24"/>
              </w:rPr>
              <w:t>ЗУ</w:t>
            </w:r>
            <w:proofErr w:type="gramStart"/>
            <w:r w:rsidR="006E2270" w:rsidRPr="00BB5834">
              <w:rPr>
                <w:rFonts w:eastAsia="Lucida Sans Unicode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517042,02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1296979,38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517025,47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1296980,50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517017,56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1296980,98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517020,37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1297012,32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517020,39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1297012,93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517044,97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1297010,59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517045,69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1297009,33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517044,46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1296993,35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517043,42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1296993,41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517042,62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1296979,49</w:t>
            </w:r>
          </w:p>
        </w:tc>
      </w:tr>
      <w:tr w:rsidR="00BB5834" w:rsidRPr="00BB5834" w:rsidTr="00DC5F05">
        <w:trPr>
          <w:trHeight w:val="153"/>
          <w:jc w:val="center"/>
        </w:trPr>
        <w:tc>
          <w:tcPr>
            <w:tcW w:w="1885" w:type="pct"/>
            <w:vMerge/>
            <w:hideMark/>
          </w:tcPr>
          <w:p w:rsidR="006E2270" w:rsidRPr="00BB5834" w:rsidRDefault="006E2270" w:rsidP="00C57189">
            <w:pPr>
              <w:widowControl/>
              <w:shd w:val="clear" w:color="auto" w:fill="FFFFFF"/>
              <w:spacing w:line="252" w:lineRule="auto"/>
              <w:ind w:firstLine="0"/>
              <w:jc w:val="center"/>
              <w:rPr>
                <w:rFonts w:eastAsia="Lucida Sans Unicode"/>
                <w:kern w:val="0"/>
                <w:sz w:val="24"/>
                <w:szCs w:val="24"/>
              </w:rPr>
            </w:pPr>
          </w:p>
        </w:tc>
        <w:tc>
          <w:tcPr>
            <w:tcW w:w="1513" w:type="pct"/>
            <w:shd w:val="clear" w:color="auto" w:fill="auto"/>
            <w:noWrap/>
            <w:vAlign w:val="center"/>
          </w:tcPr>
          <w:p w:rsidR="006E2270" w:rsidRPr="00BB5834" w:rsidRDefault="00DC5F0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848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517042,02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6E2270" w:rsidRPr="00BB5834" w:rsidRDefault="006E2270" w:rsidP="00C57189">
            <w:pPr>
              <w:widowControl/>
              <w:spacing w:line="252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1296979,38</w:t>
            </w:r>
          </w:p>
        </w:tc>
      </w:tr>
    </w:tbl>
    <w:p w:rsidR="00815E03" w:rsidRPr="00BB5834" w:rsidRDefault="00815E03" w:rsidP="00C57189">
      <w:pPr>
        <w:widowControl/>
        <w:shd w:val="clear" w:color="auto" w:fill="FFFFFF"/>
        <w:spacing w:line="252" w:lineRule="auto"/>
        <w:ind w:firstLine="0"/>
        <w:rPr>
          <w:rFonts w:eastAsia="Lucida Sans Unicode"/>
          <w:kern w:val="0"/>
          <w:sz w:val="28"/>
          <w:szCs w:val="28"/>
        </w:rPr>
      </w:pPr>
    </w:p>
    <w:p w:rsidR="00D56694" w:rsidRPr="00DC5F05" w:rsidRDefault="004D1A2C" w:rsidP="00C57189">
      <w:pPr>
        <w:widowControl/>
        <w:spacing w:line="372" w:lineRule="auto"/>
        <w:ind w:firstLine="709"/>
        <w:rPr>
          <w:kern w:val="0"/>
          <w:sz w:val="28"/>
          <w:szCs w:val="28"/>
        </w:rPr>
      </w:pPr>
      <w:r w:rsidRPr="00DC5F05">
        <w:rPr>
          <w:kern w:val="0"/>
          <w:sz w:val="28"/>
          <w:szCs w:val="28"/>
        </w:rPr>
        <w:t>Вид</w:t>
      </w:r>
      <w:r w:rsidR="00187816" w:rsidRPr="00DC5F05">
        <w:rPr>
          <w:kern w:val="0"/>
          <w:sz w:val="28"/>
          <w:szCs w:val="28"/>
        </w:rPr>
        <w:t>ы</w:t>
      </w:r>
      <w:r w:rsidR="00D56694" w:rsidRPr="00DC5F05">
        <w:rPr>
          <w:kern w:val="0"/>
          <w:sz w:val="28"/>
          <w:szCs w:val="28"/>
        </w:rPr>
        <w:t xml:space="preserve"> разрешенного использования земельн</w:t>
      </w:r>
      <w:r w:rsidR="00187816" w:rsidRPr="00DC5F05">
        <w:rPr>
          <w:kern w:val="0"/>
          <w:sz w:val="28"/>
          <w:szCs w:val="28"/>
        </w:rPr>
        <w:t>ых</w:t>
      </w:r>
      <w:r w:rsidRPr="00DC5F05">
        <w:rPr>
          <w:kern w:val="0"/>
          <w:sz w:val="28"/>
          <w:szCs w:val="28"/>
        </w:rPr>
        <w:t xml:space="preserve"> </w:t>
      </w:r>
      <w:r w:rsidR="00D56694" w:rsidRPr="00DC5F05">
        <w:rPr>
          <w:kern w:val="0"/>
          <w:sz w:val="28"/>
          <w:szCs w:val="28"/>
        </w:rPr>
        <w:t>участк</w:t>
      </w:r>
      <w:r w:rsidR="00187816" w:rsidRPr="00DC5F05">
        <w:rPr>
          <w:kern w:val="0"/>
          <w:sz w:val="28"/>
          <w:szCs w:val="28"/>
        </w:rPr>
        <w:t>ов</w:t>
      </w:r>
      <w:r w:rsidR="00D56694" w:rsidRPr="00DC5F05">
        <w:rPr>
          <w:kern w:val="0"/>
          <w:sz w:val="28"/>
          <w:szCs w:val="28"/>
        </w:rPr>
        <w:t xml:space="preserve"> определя</w:t>
      </w:r>
      <w:r w:rsidR="00187816" w:rsidRPr="00DC5F05">
        <w:rPr>
          <w:kern w:val="0"/>
          <w:sz w:val="28"/>
          <w:szCs w:val="28"/>
        </w:rPr>
        <w:t>ю</w:t>
      </w:r>
      <w:r w:rsidR="00D56694" w:rsidRPr="00DC5F05">
        <w:rPr>
          <w:kern w:val="0"/>
          <w:sz w:val="28"/>
          <w:szCs w:val="28"/>
        </w:rPr>
        <w:t>тся в</w:t>
      </w:r>
      <w:r w:rsidR="00046006" w:rsidRPr="00DC5F05">
        <w:rPr>
          <w:kern w:val="0"/>
          <w:sz w:val="28"/>
          <w:szCs w:val="28"/>
        </w:rPr>
        <w:t> </w:t>
      </w:r>
      <w:r w:rsidR="00D56694" w:rsidRPr="00DC5F05">
        <w:rPr>
          <w:kern w:val="0"/>
          <w:sz w:val="28"/>
          <w:szCs w:val="28"/>
        </w:rPr>
        <w:t xml:space="preserve">соответствии с </w:t>
      </w:r>
      <w:r w:rsidR="00073AB0" w:rsidRPr="00DC5F05">
        <w:rPr>
          <w:kern w:val="0"/>
          <w:sz w:val="28"/>
          <w:szCs w:val="28"/>
        </w:rPr>
        <w:t>Классификатором</w:t>
      </w:r>
      <w:r w:rsidR="00077DEB" w:rsidRPr="00DC5F05">
        <w:rPr>
          <w:kern w:val="0"/>
          <w:sz w:val="28"/>
          <w:szCs w:val="28"/>
        </w:rPr>
        <w:t xml:space="preserve"> </w:t>
      </w:r>
      <w:r w:rsidR="00067249" w:rsidRPr="00DC5F05">
        <w:rPr>
          <w:kern w:val="0"/>
          <w:sz w:val="28"/>
          <w:szCs w:val="28"/>
        </w:rPr>
        <w:t>и Правилами землепользования и</w:t>
      </w:r>
      <w:r w:rsidR="00DC5F05" w:rsidRPr="00DC5F05">
        <w:rPr>
          <w:kern w:val="0"/>
          <w:sz w:val="28"/>
          <w:szCs w:val="28"/>
        </w:rPr>
        <w:t> </w:t>
      </w:r>
      <w:r w:rsidR="00067249" w:rsidRPr="00DC5F05">
        <w:rPr>
          <w:kern w:val="0"/>
          <w:sz w:val="28"/>
          <w:szCs w:val="28"/>
        </w:rPr>
        <w:t>застройки</w:t>
      </w:r>
      <w:r w:rsidR="00472EA9" w:rsidRPr="00DC5F05">
        <w:rPr>
          <w:kern w:val="0"/>
          <w:sz w:val="28"/>
          <w:szCs w:val="28"/>
        </w:rPr>
        <w:t xml:space="preserve">. </w:t>
      </w:r>
      <w:r w:rsidR="00D56694" w:rsidRPr="00DC5F05">
        <w:rPr>
          <w:kern w:val="0"/>
          <w:sz w:val="28"/>
          <w:szCs w:val="28"/>
        </w:rPr>
        <w:t>Вид разрешенного использования образуем</w:t>
      </w:r>
      <w:r w:rsidR="006E2270" w:rsidRPr="00DC5F05">
        <w:rPr>
          <w:kern w:val="0"/>
          <w:sz w:val="28"/>
          <w:szCs w:val="28"/>
        </w:rPr>
        <w:t>ого</w:t>
      </w:r>
      <w:r w:rsidR="00731397" w:rsidRPr="00DC5F05">
        <w:rPr>
          <w:kern w:val="0"/>
          <w:sz w:val="28"/>
          <w:szCs w:val="28"/>
        </w:rPr>
        <w:t xml:space="preserve"> </w:t>
      </w:r>
      <w:r w:rsidR="00D56694" w:rsidRPr="00DC5F05">
        <w:rPr>
          <w:kern w:val="0"/>
          <w:sz w:val="28"/>
          <w:szCs w:val="28"/>
        </w:rPr>
        <w:t>земельн</w:t>
      </w:r>
      <w:r w:rsidR="006E2270" w:rsidRPr="00DC5F05">
        <w:rPr>
          <w:kern w:val="0"/>
          <w:sz w:val="28"/>
          <w:szCs w:val="28"/>
        </w:rPr>
        <w:t>ого</w:t>
      </w:r>
      <w:r w:rsidR="00D56694" w:rsidRPr="00DC5F05">
        <w:rPr>
          <w:kern w:val="0"/>
          <w:sz w:val="28"/>
          <w:szCs w:val="28"/>
        </w:rPr>
        <w:t xml:space="preserve"> участк</w:t>
      </w:r>
      <w:r w:rsidR="006E2270" w:rsidRPr="00DC5F05">
        <w:rPr>
          <w:kern w:val="0"/>
          <w:sz w:val="28"/>
          <w:szCs w:val="28"/>
        </w:rPr>
        <w:t>а</w:t>
      </w:r>
      <w:r w:rsidR="00D56694" w:rsidRPr="00DC5F05">
        <w:rPr>
          <w:kern w:val="0"/>
          <w:sz w:val="28"/>
          <w:szCs w:val="28"/>
        </w:rPr>
        <w:t xml:space="preserve"> в соответствии с проектом межевания территории приведен в</w:t>
      </w:r>
      <w:r w:rsidR="00DC5F05" w:rsidRPr="00DC5F05">
        <w:rPr>
          <w:kern w:val="0"/>
          <w:sz w:val="28"/>
          <w:szCs w:val="28"/>
        </w:rPr>
        <w:t> </w:t>
      </w:r>
      <w:r w:rsidR="00D56694" w:rsidRPr="00DC5F05">
        <w:rPr>
          <w:kern w:val="0"/>
          <w:sz w:val="28"/>
          <w:szCs w:val="28"/>
        </w:rPr>
        <w:t>таблице №</w:t>
      </w:r>
      <w:r w:rsidR="000A68F1" w:rsidRPr="00DC5F05">
        <w:rPr>
          <w:kern w:val="0"/>
          <w:sz w:val="28"/>
          <w:szCs w:val="28"/>
        </w:rPr>
        <w:t xml:space="preserve"> </w:t>
      </w:r>
      <w:r w:rsidR="006E2270" w:rsidRPr="00DC5F05">
        <w:rPr>
          <w:kern w:val="0"/>
          <w:sz w:val="28"/>
          <w:szCs w:val="28"/>
        </w:rPr>
        <w:t>4</w:t>
      </w:r>
      <w:r w:rsidR="00D56694" w:rsidRPr="00DC5F05">
        <w:rPr>
          <w:kern w:val="0"/>
          <w:sz w:val="28"/>
          <w:szCs w:val="28"/>
        </w:rPr>
        <w:t>.</w:t>
      </w:r>
    </w:p>
    <w:p w:rsidR="00731397" w:rsidRPr="00C57189" w:rsidRDefault="0057229A" w:rsidP="00D41E60">
      <w:pPr>
        <w:widowControl/>
        <w:tabs>
          <w:tab w:val="left" w:pos="2970"/>
        </w:tabs>
        <w:autoSpaceDN/>
        <w:spacing w:line="252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C57189">
        <w:rPr>
          <w:kern w:val="0"/>
          <w:sz w:val="28"/>
          <w:szCs w:val="28"/>
        </w:rPr>
        <w:t xml:space="preserve">Таблица № </w:t>
      </w:r>
      <w:r w:rsidR="006E2270" w:rsidRPr="00C57189">
        <w:rPr>
          <w:kern w:val="0"/>
          <w:sz w:val="28"/>
          <w:szCs w:val="28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2550"/>
        <w:gridCol w:w="4358"/>
      </w:tblGrid>
      <w:tr w:rsidR="00BB5834" w:rsidRPr="00D41E60" w:rsidTr="00D41E60">
        <w:trPr>
          <w:trHeight w:val="1143"/>
          <w:tblHeader/>
          <w:jc w:val="center"/>
        </w:trPr>
        <w:tc>
          <w:tcPr>
            <w:tcW w:w="1390" w:type="pct"/>
          </w:tcPr>
          <w:p w:rsidR="00F84B2F" w:rsidRPr="00D41E60" w:rsidRDefault="00F84B2F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Условный номер земельного участка</w:t>
            </w:r>
            <w:r w:rsidR="00142220" w:rsidRPr="00D41E60">
              <w:rPr>
                <w:kern w:val="0"/>
                <w:sz w:val="24"/>
                <w:szCs w:val="24"/>
              </w:rPr>
              <w:t xml:space="preserve"> </w:t>
            </w:r>
            <w:r w:rsidR="00073AB0" w:rsidRPr="00D41E60">
              <w:rPr>
                <w:kern w:val="0"/>
                <w:sz w:val="24"/>
                <w:szCs w:val="24"/>
              </w:rPr>
              <w:t>(</w:t>
            </w:r>
            <w:r w:rsidR="00142220" w:rsidRPr="00D41E60">
              <w:rPr>
                <w:kern w:val="0"/>
                <w:sz w:val="24"/>
                <w:szCs w:val="24"/>
              </w:rPr>
              <w:t>части земельного участка</w:t>
            </w:r>
            <w:r w:rsidR="00073AB0" w:rsidRPr="00D41E60">
              <w:rPr>
                <w:kern w:val="0"/>
                <w:sz w:val="24"/>
                <w:szCs w:val="24"/>
              </w:rPr>
              <w:t>)</w:t>
            </w:r>
          </w:p>
        </w:tc>
        <w:tc>
          <w:tcPr>
            <w:tcW w:w="1332" w:type="pct"/>
          </w:tcPr>
          <w:p w:rsidR="00A86779" w:rsidRPr="00D41E60" w:rsidRDefault="00073AB0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Площадь земельного участка</w:t>
            </w:r>
            <w:r w:rsidR="00F84B2F" w:rsidRPr="00D41E60">
              <w:rPr>
                <w:kern w:val="0"/>
                <w:sz w:val="24"/>
                <w:szCs w:val="24"/>
              </w:rPr>
              <w:t xml:space="preserve"> </w:t>
            </w:r>
            <w:r w:rsidRPr="00D41E60">
              <w:rPr>
                <w:kern w:val="0"/>
                <w:sz w:val="24"/>
                <w:szCs w:val="24"/>
              </w:rPr>
              <w:t>(</w:t>
            </w:r>
            <w:r w:rsidR="00142220" w:rsidRPr="00D41E60">
              <w:rPr>
                <w:kern w:val="0"/>
                <w:sz w:val="24"/>
                <w:szCs w:val="24"/>
              </w:rPr>
              <w:t>части земельного участка</w:t>
            </w:r>
            <w:r w:rsidRPr="00D41E60">
              <w:rPr>
                <w:kern w:val="0"/>
                <w:sz w:val="24"/>
                <w:szCs w:val="24"/>
              </w:rPr>
              <w:t>)</w:t>
            </w:r>
            <w:r w:rsidR="00142220" w:rsidRPr="00D41E60">
              <w:rPr>
                <w:kern w:val="0"/>
                <w:sz w:val="24"/>
                <w:szCs w:val="24"/>
              </w:rPr>
              <w:t>,</w:t>
            </w:r>
          </w:p>
          <w:p w:rsidR="00F84B2F" w:rsidRPr="00D41E60" w:rsidRDefault="00F84B2F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кв. м</w:t>
            </w:r>
          </w:p>
        </w:tc>
        <w:tc>
          <w:tcPr>
            <w:tcW w:w="2277" w:type="pct"/>
            <w:tcBorders>
              <w:top w:val="single" w:sz="4" w:space="0" w:color="auto"/>
            </w:tcBorders>
          </w:tcPr>
          <w:p w:rsidR="00A86779" w:rsidRPr="00D41E60" w:rsidRDefault="00F84B2F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 xml:space="preserve">Вид разрешенного использования </w:t>
            </w:r>
            <w:r w:rsidR="00077DEB" w:rsidRPr="00D41E60">
              <w:rPr>
                <w:kern w:val="0"/>
                <w:sz w:val="24"/>
                <w:szCs w:val="24"/>
              </w:rPr>
              <w:t>земельного участка</w:t>
            </w:r>
          </w:p>
          <w:p w:rsidR="00F84B2F" w:rsidRPr="00D41E60" w:rsidRDefault="00073AB0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(</w:t>
            </w:r>
            <w:r w:rsidR="00A86779" w:rsidRPr="00D41E60">
              <w:rPr>
                <w:kern w:val="0"/>
                <w:sz w:val="24"/>
                <w:szCs w:val="24"/>
              </w:rPr>
              <w:t>части земельного участка</w:t>
            </w:r>
            <w:r w:rsidRPr="00D41E60">
              <w:rPr>
                <w:kern w:val="0"/>
                <w:sz w:val="24"/>
                <w:szCs w:val="24"/>
              </w:rPr>
              <w:t>)</w:t>
            </w:r>
          </w:p>
        </w:tc>
      </w:tr>
      <w:tr w:rsidR="00BB5834" w:rsidRPr="00D41E60" w:rsidTr="00D41E60">
        <w:trPr>
          <w:trHeight w:val="362"/>
          <w:jc w:val="center"/>
        </w:trPr>
        <w:tc>
          <w:tcPr>
            <w:tcW w:w="1390" w:type="pct"/>
          </w:tcPr>
          <w:p w:rsidR="00F84B2F" w:rsidRPr="00D41E60" w:rsidRDefault="00073AB0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:</w:t>
            </w:r>
            <w:r w:rsidR="006E2270" w:rsidRPr="00D41E60">
              <w:rPr>
                <w:kern w:val="0"/>
                <w:sz w:val="24"/>
                <w:szCs w:val="24"/>
              </w:rPr>
              <w:t>ЗУ</w:t>
            </w:r>
            <w:proofErr w:type="gramStart"/>
            <w:r w:rsidR="00F84B2F" w:rsidRPr="00D41E60">
              <w:rPr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32" w:type="pct"/>
          </w:tcPr>
          <w:p w:rsidR="00F84B2F" w:rsidRPr="00D41E60" w:rsidRDefault="006E2270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800</w:t>
            </w:r>
          </w:p>
        </w:tc>
        <w:tc>
          <w:tcPr>
            <w:tcW w:w="2277" w:type="pct"/>
          </w:tcPr>
          <w:p w:rsidR="00F84B2F" w:rsidRPr="00D41E60" w:rsidRDefault="006E2270" w:rsidP="00D41E60">
            <w:pPr>
              <w:widowControl/>
              <w:tabs>
                <w:tab w:val="left" w:pos="2970"/>
              </w:tabs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D41E60">
              <w:rPr>
                <w:kern w:val="0"/>
                <w:sz w:val="24"/>
                <w:szCs w:val="24"/>
              </w:rPr>
              <w:t>Для индивидуального жилищного строительства</w:t>
            </w:r>
            <w:r w:rsidR="00073AB0" w:rsidRPr="00D41E60">
              <w:rPr>
                <w:kern w:val="0"/>
                <w:sz w:val="24"/>
                <w:szCs w:val="24"/>
              </w:rPr>
              <w:t xml:space="preserve"> (код 2.1)</w:t>
            </w:r>
          </w:p>
        </w:tc>
      </w:tr>
    </w:tbl>
    <w:p w:rsidR="00271D17" w:rsidRPr="00BB5834" w:rsidRDefault="00271D17" w:rsidP="00D41E60">
      <w:pPr>
        <w:widowControl/>
        <w:tabs>
          <w:tab w:val="left" w:pos="2970"/>
        </w:tabs>
        <w:autoSpaceDN/>
        <w:spacing w:line="252" w:lineRule="auto"/>
        <w:ind w:firstLine="0"/>
        <w:jc w:val="right"/>
        <w:textAlignment w:val="auto"/>
        <w:rPr>
          <w:kern w:val="0"/>
          <w:sz w:val="28"/>
          <w:szCs w:val="28"/>
        </w:rPr>
      </w:pPr>
    </w:p>
    <w:p w:rsidR="00377990" w:rsidRPr="00BB5834" w:rsidRDefault="00E37F52" w:rsidP="00C57189">
      <w:pPr>
        <w:widowControl/>
        <w:spacing w:line="372" w:lineRule="auto"/>
        <w:ind w:firstLine="709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В границы территории, в отношении которой предполагается к</w:t>
      </w:r>
      <w:r w:rsidR="00DC5F05">
        <w:rPr>
          <w:kern w:val="0"/>
          <w:sz w:val="28"/>
          <w:szCs w:val="28"/>
        </w:rPr>
        <w:t> </w:t>
      </w:r>
      <w:r w:rsidRPr="00BB5834">
        <w:rPr>
          <w:kern w:val="0"/>
          <w:sz w:val="28"/>
          <w:szCs w:val="28"/>
        </w:rPr>
        <w:t>утверждению проект межевания территории</w:t>
      </w:r>
      <w:r w:rsidR="009B5BC4">
        <w:rPr>
          <w:kern w:val="0"/>
          <w:sz w:val="28"/>
          <w:szCs w:val="28"/>
        </w:rPr>
        <w:t>,</w:t>
      </w:r>
      <w:bookmarkStart w:id="0" w:name="_GoBack"/>
      <w:bookmarkEnd w:id="0"/>
      <w:r w:rsidRPr="00BB5834">
        <w:rPr>
          <w:kern w:val="0"/>
          <w:sz w:val="28"/>
          <w:szCs w:val="28"/>
        </w:rPr>
        <w:t xml:space="preserve"> лесные участки не входят</w:t>
      </w:r>
      <w:r w:rsidR="00377990" w:rsidRPr="00BB5834">
        <w:rPr>
          <w:kern w:val="0"/>
          <w:sz w:val="28"/>
          <w:szCs w:val="28"/>
        </w:rPr>
        <w:t>.</w:t>
      </w:r>
    </w:p>
    <w:p w:rsidR="0075567A" w:rsidRPr="00BB5834" w:rsidRDefault="00E37F52" w:rsidP="00C57189">
      <w:pPr>
        <w:widowControl/>
        <w:spacing w:line="372" w:lineRule="auto"/>
        <w:ind w:firstLine="709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>Проектом межевания территории установление публичных сервитутов не предусмотрено.</w:t>
      </w:r>
    </w:p>
    <w:p w:rsidR="003B6C34" w:rsidRDefault="00B16535" w:rsidP="00C57189">
      <w:pPr>
        <w:widowControl/>
        <w:spacing w:line="372" w:lineRule="auto"/>
        <w:ind w:firstLine="709"/>
        <w:rPr>
          <w:kern w:val="0"/>
          <w:sz w:val="28"/>
          <w:szCs w:val="28"/>
        </w:rPr>
      </w:pPr>
      <w:r w:rsidRPr="00BB5834">
        <w:rPr>
          <w:kern w:val="0"/>
          <w:sz w:val="28"/>
          <w:szCs w:val="28"/>
        </w:rPr>
        <w:t xml:space="preserve">Проектом </w:t>
      </w:r>
      <w:r w:rsidR="00077DEB" w:rsidRPr="00BB5834">
        <w:rPr>
          <w:kern w:val="0"/>
          <w:sz w:val="28"/>
          <w:szCs w:val="28"/>
        </w:rPr>
        <w:t xml:space="preserve">межевания </w:t>
      </w:r>
      <w:r w:rsidR="00191FEE" w:rsidRPr="00BB5834">
        <w:rPr>
          <w:kern w:val="0"/>
          <w:sz w:val="28"/>
          <w:szCs w:val="28"/>
        </w:rPr>
        <w:t>устанавливается красная линия</w:t>
      </w:r>
      <w:r w:rsidRPr="00BB5834">
        <w:rPr>
          <w:kern w:val="0"/>
          <w:sz w:val="28"/>
          <w:szCs w:val="28"/>
        </w:rPr>
        <w:t>.</w:t>
      </w:r>
      <w:r w:rsidR="003B6C34" w:rsidRPr="00BB5834">
        <w:rPr>
          <w:kern w:val="0"/>
          <w:sz w:val="28"/>
          <w:szCs w:val="28"/>
        </w:rPr>
        <w:t xml:space="preserve"> </w:t>
      </w:r>
      <w:r w:rsidR="00191FEE" w:rsidRPr="00C57189">
        <w:rPr>
          <w:kern w:val="0"/>
          <w:sz w:val="28"/>
          <w:szCs w:val="28"/>
        </w:rPr>
        <w:t>Координатное описание красной</w:t>
      </w:r>
      <w:r w:rsidR="00731397" w:rsidRPr="00C57189">
        <w:rPr>
          <w:kern w:val="0"/>
          <w:sz w:val="28"/>
          <w:szCs w:val="28"/>
        </w:rPr>
        <w:t xml:space="preserve"> линий</w:t>
      </w:r>
      <w:r w:rsidR="00077DEB" w:rsidRPr="00C57189">
        <w:rPr>
          <w:kern w:val="0"/>
          <w:sz w:val="28"/>
          <w:szCs w:val="28"/>
        </w:rPr>
        <w:t>,</w:t>
      </w:r>
      <w:r w:rsidR="00191FEE" w:rsidRPr="00C57189">
        <w:rPr>
          <w:kern w:val="0"/>
          <w:sz w:val="28"/>
          <w:szCs w:val="28"/>
        </w:rPr>
        <w:t xml:space="preserve"> утверждаемой</w:t>
      </w:r>
      <w:r w:rsidR="00731397" w:rsidRPr="00C57189">
        <w:rPr>
          <w:kern w:val="0"/>
          <w:sz w:val="28"/>
          <w:szCs w:val="28"/>
        </w:rPr>
        <w:t xml:space="preserve"> проектом межевания тер</w:t>
      </w:r>
      <w:r w:rsidR="00191FEE" w:rsidRPr="00C57189">
        <w:rPr>
          <w:kern w:val="0"/>
          <w:sz w:val="28"/>
          <w:szCs w:val="28"/>
        </w:rPr>
        <w:t>ритории, приведено в таблице № 5</w:t>
      </w:r>
      <w:r w:rsidR="003B6C34" w:rsidRPr="00C57189">
        <w:rPr>
          <w:kern w:val="0"/>
          <w:sz w:val="28"/>
          <w:szCs w:val="28"/>
        </w:rPr>
        <w:t>.</w:t>
      </w:r>
    </w:p>
    <w:p w:rsidR="00D41E60" w:rsidRPr="00C57189" w:rsidRDefault="00D41E60" w:rsidP="00C57189">
      <w:pPr>
        <w:widowControl/>
        <w:spacing w:line="372" w:lineRule="auto"/>
        <w:ind w:firstLine="709"/>
        <w:rPr>
          <w:kern w:val="0"/>
          <w:sz w:val="28"/>
          <w:szCs w:val="28"/>
        </w:rPr>
      </w:pPr>
    </w:p>
    <w:p w:rsidR="00731397" w:rsidRPr="00BB5834" w:rsidRDefault="003B6C34" w:rsidP="00C57189">
      <w:pPr>
        <w:widowControl/>
        <w:spacing w:line="252" w:lineRule="auto"/>
        <w:ind w:firstLine="0"/>
        <w:jc w:val="right"/>
        <w:rPr>
          <w:rFonts w:eastAsiaTheme="minorHAnsi"/>
          <w:kern w:val="0"/>
          <w:sz w:val="28"/>
          <w:szCs w:val="28"/>
          <w:lang w:eastAsia="en-US"/>
        </w:rPr>
      </w:pPr>
      <w:r w:rsidRPr="00BB5834">
        <w:rPr>
          <w:rFonts w:eastAsiaTheme="minorHAnsi"/>
          <w:kern w:val="0"/>
          <w:sz w:val="28"/>
          <w:szCs w:val="28"/>
          <w:lang w:eastAsia="en-US"/>
        </w:rPr>
        <w:lastRenderedPageBreak/>
        <w:t>Т</w:t>
      </w:r>
      <w:r w:rsidR="00191FEE" w:rsidRPr="00BB5834">
        <w:rPr>
          <w:rFonts w:eastAsiaTheme="minorHAnsi"/>
          <w:kern w:val="0"/>
          <w:sz w:val="28"/>
          <w:szCs w:val="28"/>
          <w:lang w:eastAsia="en-US"/>
        </w:rPr>
        <w:t>аблица № 5</w:t>
      </w:r>
    </w:p>
    <w:tbl>
      <w:tblPr>
        <w:tblStyle w:val="500"/>
        <w:tblW w:w="5000" w:type="pct"/>
        <w:jc w:val="center"/>
        <w:tblLook w:val="0000" w:firstRow="0" w:lastRow="0" w:firstColumn="0" w:lastColumn="0" w:noHBand="0" w:noVBand="0"/>
      </w:tblPr>
      <w:tblGrid>
        <w:gridCol w:w="2695"/>
        <w:gridCol w:w="3408"/>
        <w:gridCol w:w="3466"/>
      </w:tblGrid>
      <w:tr w:rsidR="00BB5834" w:rsidRPr="00BB5834" w:rsidTr="003F3B4A">
        <w:trPr>
          <w:trHeight w:val="240"/>
          <w:tblHeader/>
          <w:jc w:val="center"/>
        </w:trPr>
        <w:tc>
          <w:tcPr>
            <w:tcW w:w="1408" w:type="pct"/>
            <w:vMerge w:val="restart"/>
          </w:tcPr>
          <w:p w:rsidR="00142220" w:rsidRPr="00BB5834" w:rsidRDefault="00F84B2F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Номер</w:t>
            </w:r>
          </w:p>
          <w:p w:rsidR="00F84B2F" w:rsidRPr="00BB5834" w:rsidRDefault="00F84B2F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592" w:type="pct"/>
            <w:gridSpan w:val="2"/>
          </w:tcPr>
          <w:p w:rsidR="00F84B2F" w:rsidRPr="00BB5834" w:rsidRDefault="00F84B2F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BB5834" w:rsidRPr="00BB5834" w:rsidTr="003F3B4A">
        <w:tblPrEx>
          <w:tblLook w:val="04A0" w:firstRow="1" w:lastRow="0" w:firstColumn="1" w:lastColumn="0" w:noHBand="0" w:noVBand="1"/>
        </w:tblPrEx>
        <w:trPr>
          <w:tblHeader/>
          <w:jc w:val="center"/>
        </w:trPr>
        <w:tc>
          <w:tcPr>
            <w:tcW w:w="1408" w:type="pct"/>
            <w:vMerge/>
          </w:tcPr>
          <w:p w:rsidR="00F84B2F" w:rsidRPr="00BB5834" w:rsidRDefault="00F84B2F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781" w:type="pct"/>
          </w:tcPr>
          <w:p w:rsidR="00F84B2F" w:rsidRPr="00BB5834" w:rsidRDefault="00B1653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Х</w:t>
            </w:r>
          </w:p>
        </w:tc>
        <w:tc>
          <w:tcPr>
            <w:tcW w:w="1811" w:type="pct"/>
          </w:tcPr>
          <w:p w:rsidR="00F84B2F" w:rsidRPr="00BB5834" w:rsidRDefault="00B16535" w:rsidP="00C57189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bCs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517039,98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1296946,74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516806,16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1296966,61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516759,50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1296971,30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516764,80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1297034,80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516902,80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1297023,05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516961,59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1297017,77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517020,42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1297012,93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517044,97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1297010,59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517045,85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1297010,48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517045,76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1297009,38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517044,46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1296993,35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517042,84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1296979,32</w:t>
            </w:r>
          </w:p>
        </w:tc>
      </w:tr>
      <w:tr w:rsidR="00BB5834" w:rsidRPr="00BB5834" w:rsidTr="00BB5834">
        <w:tblPrEx>
          <w:jc w:val="left"/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408" w:type="pct"/>
            <w:noWrap/>
          </w:tcPr>
          <w:p w:rsidR="00191FEE" w:rsidRPr="00DC5F05" w:rsidRDefault="00DC5F05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78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517039,98</w:t>
            </w:r>
          </w:p>
        </w:tc>
        <w:tc>
          <w:tcPr>
            <w:tcW w:w="1811" w:type="pct"/>
            <w:noWrap/>
          </w:tcPr>
          <w:p w:rsidR="00191FEE" w:rsidRPr="00BB5834" w:rsidRDefault="00191FEE" w:rsidP="00C57189">
            <w:pPr>
              <w:widowControl/>
              <w:spacing w:line="252" w:lineRule="auto"/>
              <w:ind w:firstLine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B5834">
              <w:rPr>
                <w:rFonts w:ascii="Times New Roman" w:hAnsi="Times New Roman"/>
                <w:kern w:val="0"/>
                <w:sz w:val="24"/>
                <w:szCs w:val="24"/>
              </w:rPr>
              <w:t>1296946,74</w:t>
            </w:r>
          </w:p>
        </w:tc>
      </w:tr>
    </w:tbl>
    <w:p w:rsidR="00B16535" w:rsidRPr="00BB5834" w:rsidRDefault="00B16535" w:rsidP="00C57189">
      <w:pPr>
        <w:widowControl/>
        <w:spacing w:line="252" w:lineRule="auto"/>
        <w:ind w:firstLine="0"/>
        <w:jc w:val="right"/>
        <w:rPr>
          <w:kern w:val="0"/>
          <w:sz w:val="28"/>
          <w:szCs w:val="28"/>
        </w:rPr>
      </w:pPr>
    </w:p>
    <w:p w:rsidR="00067249" w:rsidRPr="00BB5834" w:rsidRDefault="00F73DDC" w:rsidP="00BB5834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en-US"/>
        </w:rPr>
      </w:pPr>
      <w:r w:rsidRPr="00BB5834">
        <w:rPr>
          <w:kern w:val="0"/>
          <w:sz w:val="28"/>
          <w:szCs w:val="28"/>
          <w:lang w:eastAsia="en-US"/>
        </w:rPr>
        <w:t>Линия отступа от красной линии в целях определения мест допустимого размещения зданий, строений, сооружений принята на</w:t>
      </w:r>
      <w:r w:rsidR="00DC5F05">
        <w:rPr>
          <w:kern w:val="0"/>
          <w:sz w:val="28"/>
          <w:szCs w:val="28"/>
          <w:lang w:eastAsia="en-US"/>
        </w:rPr>
        <w:t> </w:t>
      </w:r>
      <w:r w:rsidRPr="00BB5834">
        <w:rPr>
          <w:kern w:val="0"/>
          <w:sz w:val="28"/>
          <w:szCs w:val="28"/>
          <w:lang w:eastAsia="en-US"/>
        </w:rPr>
        <w:t>расстоянии 3 м.</w:t>
      </w:r>
    </w:p>
    <w:p w:rsidR="00C744DF" w:rsidRPr="00BB5834" w:rsidRDefault="00C744DF" w:rsidP="00BB5834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zh-CN"/>
        </w:rPr>
      </w:pPr>
      <w:r w:rsidRPr="00BB5834">
        <w:rPr>
          <w:kern w:val="0"/>
          <w:sz w:val="28"/>
          <w:szCs w:val="28"/>
          <w:lang w:eastAsia="zh-CN"/>
        </w:rPr>
        <w:t>Координ</w:t>
      </w:r>
      <w:r w:rsidR="00F73DDC" w:rsidRPr="00BB5834">
        <w:rPr>
          <w:kern w:val="0"/>
          <w:sz w:val="28"/>
          <w:szCs w:val="28"/>
          <w:lang w:eastAsia="zh-CN"/>
        </w:rPr>
        <w:t xml:space="preserve">атное описание </w:t>
      </w:r>
      <w:r w:rsidR="005212A7" w:rsidRPr="00BB5834">
        <w:rPr>
          <w:kern w:val="0"/>
          <w:sz w:val="28"/>
          <w:szCs w:val="28"/>
          <w:lang w:eastAsia="zh-CN"/>
        </w:rPr>
        <w:t>линии</w:t>
      </w:r>
      <w:r w:rsidR="00F73DDC" w:rsidRPr="00BB5834">
        <w:rPr>
          <w:kern w:val="0"/>
          <w:sz w:val="28"/>
          <w:szCs w:val="28"/>
          <w:lang w:eastAsia="zh-CN"/>
        </w:rPr>
        <w:t xml:space="preserve"> отступа от красной линии, утверждаемой</w:t>
      </w:r>
      <w:r w:rsidRPr="00BB5834">
        <w:rPr>
          <w:kern w:val="0"/>
          <w:sz w:val="28"/>
          <w:szCs w:val="28"/>
          <w:lang w:eastAsia="zh-CN"/>
        </w:rPr>
        <w:t xml:space="preserve"> проектом межевания тер</w:t>
      </w:r>
      <w:r w:rsidR="00F73DDC" w:rsidRPr="00BB5834">
        <w:rPr>
          <w:kern w:val="0"/>
          <w:sz w:val="28"/>
          <w:szCs w:val="28"/>
          <w:lang w:eastAsia="zh-CN"/>
        </w:rPr>
        <w:t>ритории, приведено в таблице № 6</w:t>
      </w:r>
      <w:r w:rsidRPr="00BB5834">
        <w:rPr>
          <w:kern w:val="0"/>
          <w:sz w:val="28"/>
          <w:szCs w:val="28"/>
          <w:lang w:eastAsia="zh-CN"/>
        </w:rPr>
        <w:t>.</w:t>
      </w:r>
    </w:p>
    <w:p w:rsidR="00C744DF" w:rsidRPr="00BB5834" w:rsidRDefault="00F73DDC" w:rsidP="00BB5834">
      <w:pPr>
        <w:widowControl/>
        <w:spacing w:line="240" w:lineRule="auto"/>
        <w:ind w:firstLine="0"/>
        <w:jc w:val="right"/>
        <w:rPr>
          <w:kern w:val="0"/>
          <w:sz w:val="28"/>
          <w:szCs w:val="28"/>
          <w:lang w:eastAsia="zh-CN"/>
        </w:rPr>
      </w:pPr>
      <w:r w:rsidRPr="00BB5834">
        <w:rPr>
          <w:kern w:val="0"/>
          <w:sz w:val="28"/>
          <w:szCs w:val="28"/>
          <w:lang w:eastAsia="zh-CN"/>
        </w:rPr>
        <w:t>Таблица №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95"/>
        <w:gridCol w:w="3535"/>
        <w:gridCol w:w="3539"/>
      </w:tblGrid>
      <w:tr w:rsidR="00BB5834" w:rsidRPr="00BB5834" w:rsidTr="00BB5834">
        <w:trPr>
          <w:trHeight w:val="208"/>
          <w:tblHeader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A3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BB5834">
              <w:rPr>
                <w:rFonts w:eastAsiaTheme="minorHAnsi"/>
                <w:kern w:val="0"/>
                <w:sz w:val="24"/>
                <w:szCs w:val="24"/>
                <w:lang w:eastAsia="en-US"/>
              </w:rPr>
              <w:t>Номер</w:t>
            </w:r>
          </w:p>
          <w:p w:rsidR="00E123AB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BB5834">
              <w:rPr>
                <w:rFonts w:eastAsiaTheme="minorHAnsi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3AB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BB5834">
              <w:rPr>
                <w:rFonts w:eastAsiaTheme="minorHAnsi"/>
                <w:kern w:val="0"/>
                <w:sz w:val="24"/>
                <w:szCs w:val="24"/>
                <w:lang w:eastAsia="en-US"/>
              </w:rPr>
              <w:t>Перечень координат</w:t>
            </w:r>
          </w:p>
        </w:tc>
      </w:tr>
      <w:tr w:rsidR="00BB5834" w:rsidRPr="00BB5834" w:rsidTr="00BB5834">
        <w:trPr>
          <w:trHeight w:val="263"/>
          <w:tblHeader/>
        </w:trPr>
        <w:tc>
          <w:tcPr>
            <w:tcW w:w="1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BB5834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AB" w:rsidRPr="00BB5834" w:rsidRDefault="00E123AB" w:rsidP="00BB5834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BB5834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517037,25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1296949,98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516806,44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1296969,60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516762,73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1296973,99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516767,54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1297031,56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516902,54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1297020,06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516961,33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1297014,78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517020,15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1297009,94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517042,62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1297007,80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517041,44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1296993,61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517039,86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1296979,62</w:t>
            </w:r>
          </w:p>
        </w:tc>
      </w:tr>
      <w:tr w:rsidR="00BB5834" w:rsidRPr="00BB5834" w:rsidTr="00BB583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304" w:type="pct"/>
            <w:shd w:val="clear" w:color="auto" w:fill="auto"/>
            <w:noWrap/>
          </w:tcPr>
          <w:p w:rsidR="00F73DDC" w:rsidRPr="00DC5F05" w:rsidRDefault="00DC5F05" w:rsidP="00DC5F0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7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517037,25</w:t>
            </w:r>
          </w:p>
        </w:tc>
        <w:tc>
          <w:tcPr>
            <w:tcW w:w="1849" w:type="pct"/>
            <w:shd w:val="clear" w:color="auto" w:fill="auto"/>
            <w:noWrap/>
          </w:tcPr>
          <w:p w:rsidR="00F73DDC" w:rsidRPr="00BB5834" w:rsidRDefault="00F73DDC" w:rsidP="00BB5834">
            <w:pPr>
              <w:widowControl/>
              <w:spacing w:line="240" w:lineRule="auto"/>
              <w:ind w:firstLine="0"/>
              <w:jc w:val="center"/>
              <w:rPr>
                <w:kern w:val="0"/>
                <w:sz w:val="24"/>
                <w:szCs w:val="24"/>
              </w:rPr>
            </w:pPr>
            <w:r w:rsidRPr="00BB5834">
              <w:rPr>
                <w:kern w:val="0"/>
                <w:sz w:val="24"/>
                <w:szCs w:val="24"/>
              </w:rPr>
              <w:t>1296949,98</w:t>
            </w:r>
          </w:p>
        </w:tc>
      </w:tr>
    </w:tbl>
    <w:p w:rsidR="00F73DDC" w:rsidRPr="00BB5834" w:rsidRDefault="00F73DDC" w:rsidP="00BB5834">
      <w:pPr>
        <w:pStyle w:val="23"/>
        <w:widowControl/>
        <w:spacing w:after="0" w:line="240" w:lineRule="auto"/>
        <w:ind w:left="0" w:firstLine="0"/>
        <w:rPr>
          <w:rFonts w:eastAsia="Lucida Sans Unicode"/>
          <w:kern w:val="0"/>
          <w:sz w:val="28"/>
          <w:szCs w:val="28"/>
          <w:lang w:bidi="ru-RU"/>
        </w:rPr>
      </w:pPr>
    </w:p>
    <w:p w:rsidR="00742438" w:rsidRPr="00BB5834" w:rsidRDefault="00A16CA9" w:rsidP="00BB5834">
      <w:pPr>
        <w:pStyle w:val="23"/>
        <w:widowControl/>
        <w:spacing w:after="0" w:line="360" w:lineRule="auto"/>
        <w:ind w:left="0" w:firstLine="709"/>
        <w:rPr>
          <w:rFonts w:eastAsia="Lucida Sans Unicode"/>
          <w:kern w:val="0"/>
          <w:sz w:val="28"/>
          <w:szCs w:val="28"/>
          <w:lang w:bidi="ru-RU"/>
        </w:rPr>
      </w:pPr>
      <w:r w:rsidRPr="00BB5834">
        <w:rPr>
          <w:rFonts w:eastAsia="Lucida Sans Unicode"/>
          <w:kern w:val="0"/>
          <w:sz w:val="28"/>
          <w:szCs w:val="28"/>
          <w:lang w:bidi="ru-RU"/>
        </w:rPr>
        <w:t>Настоящий проект межевания территории обеспечивает равные права и</w:t>
      </w:r>
      <w:r w:rsidR="00046006" w:rsidRPr="00BB5834">
        <w:rPr>
          <w:rFonts w:eastAsia="Lucida Sans Unicode"/>
          <w:kern w:val="0"/>
          <w:sz w:val="28"/>
          <w:szCs w:val="28"/>
          <w:lang w:bidi="ru-RU"/>
        </w:rPr>
        <w:t> </w:t>
      </w:r>
      <w:r w:rsidRPr="00BB5834">
        <w:rPr>
          <w:rFonts w:eastAsia="Lucida Sans Unicode"/>
          <w:kern w:val="0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046006" w:rsidRPr="00BB5834">
        <w:rPr>
          <w:rFonts w:eastAsia="Lucida Sans Unicode"/>
          <w:kern w:val="0"/>
          <w:sz w:val="28"/>
          <w:szCs w:val="28"/>
          <w:lang w:bidi="ru-RU"/>
        </w:rPr>
        <w:t> </w:t>
      </w:r>
      <w:r w:rsidRPr="00BB5834">
        <w:rPr>
          <w:rFonts w:eastAsia="Lucida Sans Unicode"/>
          <w:kern w:val="0"/>
          <w:sz w:val="28"/>
          <w:szCs w:val="28"/>
          <w:lang w:bidi="ru-RU"/>
        </w:rPr>
        <w:t>действующим законодательством.</w:t>
      </w:r>
    </w:p>
    <w:p w:rsidR="00A56BAD" w:rsidRPr="00BB5834" w:rsidRDefault="00A16CA9" w:rsidP="00BB5834">
      <w:pPr>
        <w:pStyle w:val="23"/>
        <w:widowControl/>
        <w:spacing w:after="0" w:line="360" w:lineRule="auto"/>
        <w:ind w:left="0" w:firstLine="709"/>
        <w:rPr>
          <w:kern w:val="0"/>
          <w:sz w:val="28"/>
          <w:szCs w:val="28"/>
        </w:rPr>
      </w:pPr>
      <w:r w:rsidRPr="00BB5834">
        <w:rPr>
          <w:rFonts w:eastAsia="Lucida Sans Unicode"/>
          <w:kern w:val="0"/>
          <w:sz w:val="28"/>
          <w:szCs w:val="28"/>
          <w:lang w:bidi="ru-RU"/>
        </w:rPr>
        <w:lastRenderedPageBreak/>
        <w:t>Проект межевания территории не является основанием для начала строительно-монтажных работ, в</w:t>
      </w:r>
      <w:r w:rsidR="00352669" w:rsidRPr="00BB5834">
        <w:rPr>
          <w:rFonts w:eastAsia="Lucida Sans Unicode"/>
          <w:kern w:val="0"/>
          <w:sz w:val="28"/>
          <w:szCs w:val="28"/>
          <w:lang w:bidi="ru-RU"/>
        </w:rPr>
        <w:t xml:space="preserve"> том числе ограждения земельных участков</w:t>
      </w:r>
      <w:r w:rsidR="00046006" w:rsidRPr="00BB5834">
        <w:rPr>
          <w:rFonts w:eastAsia="Lucida Sans Unicode"/>
          <w:kern w:val="0"/>
          <w:sz w:val="28"/>
          <w:szCs w:val="28"/>
          <w:lang w:bidi="ru-RU"/>
        </w:rPr>
        <w:t>, а </w:t>
      </w:r>
      <w:r w:rsidRPr="00BB5834">
        <w:rPr>
          <w:rFonts w:eastAsia="Lucida Sans Unicode"/>
          <w:kern w:val="0"/>
          <w:sz w:val="28"/>
          <w:szCs w:val="28"/>
          <w:lang w:bidi="ru-RU"/>
        </w:rPr>
        <w:t>также для ведения хозя</w:t>
      </w:r>
      <w:r w:rsidR="00352669" w:rsidRPr="00BB5834">
        <w:rPr>
          <w:rFonts w:eastAsia="Lucida Sans Unicode"/>
          <w:kern w:val="0"/>
          <w:sz w:val="28"/>
          <w:szCs w:val="28"/>
          <w:lang w:bidi="ru-RU"/>
        </w:rPr>
        <w:t xml:space="preserve">йственной деятельности. Площади </w:t>
      </w:r>
      <w:r w:rsidRPr="00BB5834">
        <w:rPr>
          <w:rFonts w:eastAsia="Lucida Sans Unicode"/>
          <w:kern w:val="0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163CA3" w:rsidRPr="00BB5834" w:rsidRDefault="00163CA3" w:rsidP="00BB5834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p w:rsidR="002F66A3" w:rsidRPr="00BB5834" w:rsidRDefault="002F66A3" w:rsidP="00BB5834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p w:rsidR="003D0C6B" w:rsidRPr="00BB5834" w:rsidRDefault="003D0C6B" w:rsidP="00BB5834">
      <w:pPr>
        <w:pStyle w:val="23"/>
        <w:widowControl/>
        <w:spacing w:after="0" w:line="240" w:lineRule="auto"/>
        <w:ind w:left="0" w:firstLine="0"/>
        <w:rPr>
          <w:kern w:val="0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A1E3C" w:rsidRPr="00BB5834" w:rsidTr="008A1E3C">
        <w:tc>
          <w:tcPr>
            <w:tcW w:w="4784" w:type="dxa"/>
          </w:tcPr>
          <w:p w:rsidR="008A1E3C" w:rsidRPr="00BB5834" w:rsidRDefault="00366ED2" w:rsidP="00BB5834">
            <w:pPr>
              <w:widowControl/>
              <w:spacing w:line="240" w:lineRule="auto"/>
              <w:ind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BB5834">
              <w:rPr>
                <w:rFonts w:ascii="Times New Roman" w:hAnsi="Times New Roman"/>
                <w:kern w:val="0"/>
                <w:sz w:val="28"/>
                <w:szCs w:val="28"/>
              </w:rPr>
              <w:t>Руководитель</w:t>
            </w:r>
            <w:r w:rsidR="008A1E3C" w:rsidRPr="00BB5834">
              <w:rPr>
                <w:rFonts w:ascii="Times New Roman" w:hAnsi="Times New Roman"/>
                <w:kern w:val="0"/>
                <w:sz w:val="28"/>
                <w:szCs w:val="28"/>
              </w:rPr>
              <w:t xml:space="preserve"> управления </w:t>
            </w:r>
          </w:p>
          <w:p w:rsidR="008A1E3C" w:rsidRPr="00BB5834" w:rsidRDefault="008A1E3C" w:rsidP="00BB5834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BB5834">
              <w:rPr>
                <w:rFonts w:ascii="Times New Roman" w:hAnsi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8A1E3C" w:rsidRPr="00BB5834" w:rsidRDefault="008A1E3C" w:rsidP="00BB5834">
            <w:pPr>
              <w:widowControl/>
              <w:spacing w:line="240" w:lineRule="auto"/>
              <w:ind w:firstLine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8A1E3C" w:rsidRPr="00BB5834" w:rsidRDefault="00366ED2" w:rsidP="00BB5834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BB5834">
              <w:rPr>
                <w:rFonts w:ascii="Times New Roman" w:hAnsi="Times New Roman"/>
                <w:kern w:val="0"/>
                <w:sz w:val="28"/>
                <w:szCs w:val="28"/>
              </w:rPr>
              <w:t>Г.Ю. Чурсанов</w:t>
            </w:r>
            <w:r w:rsidR="000A0F8F" w:rsidRPr="00BB5834">
              <w:rPr>
                <w:rFonts w:ascii="Times New Roman" w:hAnsi="Times New Roman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815E03" w:rsidRPr="00BB5834" w:rsidRDefault="00815E03" w:rsidP="00BB5834">
      <w:pPr>
        <w:widowControl/>
        <w:spacing w:line="240" w:lineRule="auto"/>
        <w:ind w:firstLine="0"/>
        <w:rPr>
          <w:kern w:val="0"/>
          <w:sz w:val="28"/>
          <w:szCs w:val="28"/>
          <w:lang w:eastAsia="en-US"/>
        </w:rPr>
      </w:pPr>
    </w:p>
    <w:sectPr w:rsidR="00815E03" w:rsidRPr="00BB5834" w:rsidSect="00BB5834">
      <w:headerReference w:type="default" r:id="rId9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80" w:rsidRDefault="00F26280" w:rsidP="00466849">
      <w:pPr>
        <w:spacing w:line="240" w:lineRule="auto"/>
      </w:pPr>
      <w:r>
        <w:separator/>
      </w:r>
    </w:p>
  </w:endnote>
  <w:endnote w:type="continuationSeparator" w:id="0">
    <w:p w:rsidR="00F26280" w:rsidRDefault="00F26280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80" w:rsidRDefault="00F26280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F26280" w:rsidRDefault="00F26280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93E" w:rsidRPr="008C2E5A" w:rsidRDefault="0070093E" w:rsidP="008C2E5A">
    <w:pPr>
      <w:pStyle w:val="ac"/>
      <w:jc w:val="center"/>
      <w:rPr>
        <w:sz w:val="24"/>
        <w:szCs w:val="24"/>
      </w:rPr>
    </w:pPr>
    <w:r w:rsidRPr="00D57574">
      <w:rPr>
        <w:sz w:val="24"/>
        <w:szCs w:val="24"/>
      </w:rPr>
      <w:fldChar w:fldCharType="begin"/>
    </w:r>
    <w:r w:rsidRPr="00D57574">
      <w:rPr>
        <w:sz w:val="24"/>
        <w:szCs w:val="24"/>
      </w:rPr>
      <w:instrText xml:space="preserve"> PAGE   \* MERGEFORMAT </w:instrText>
    </w:r>
    <w:r w:rsidRPr="00D57574">
      <w:rPr>
        <w:sz w:val="24"/>
        <w:szCs w:val="24"/>
      </w:rPr>
      <w:fldChar w:fldCharType="separate"/>
    </w:r>
    <w:r w:rsidR="009B5BC4">
      <w:rPr>
        <w:noProof/>
        <w:sz w:val="24"/>
        <w:szCs w:val="24"/>
      </w:rPr>
      <w:t>9</w:t>
    </w:r>
    <w:r w:rsidRPr="00D57574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</w:abstractNum>
  <w:abstractNum w:abstractNumId="5">
    <w:nsid w:val="00000010"/>
    <w:multiLevelType w:val="singleLevel"/>
    <w:tmpl w:val="62E44D92"/>
    <w:name w:val="WW8Num26"/>
    <w:lvl w:ilvl="0">
      <w:start w:val="1"/>
      <w:numFmt w:val="decimal"/>
      <w:pStyle w:val="S"/>
      <w:lvlText w:val="Таблица %1"/>
      <w:lvlJc w:val="left"/>
      <w:pPr>
        <w:tabs>
          <w:tab w:val="num" w:pos="9900"/>
        </w:tabs>
        <w:ind w:left="9900" w:hanging="360"/>
      </w:pPr>
      <w:rPr>
        <w:rFonts w:ascii="Times New Roman" w:hAnsi="Times New Roman" w:cs="Times New Roman" w:hint="default"/>
        <w:color w:val="auto"/>
      </w:rPr>
    </w:lvl>
  </w:abstractNum>
  <w:abstractNum w:abstractNumId="6">
    <w:nsid w:val="05071BFE"/>
    <w:multiLevelType w:val="hybridMultilevel"/>
    <w:tmpl w:val="376817A6"/>
    <w:lvl w:ilvl="0" w:tplc="2C24CC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22A5783"/>
    <w:multiLevelType w:val="hybridMultilevel"/>
    <w:tmpl w:val="09C4EFB4"/>
    <w:styleLink w:val="WW8Num17"/>
    <w:lvl w:ilvl="0" w:tplc="3DF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67E3B5D"/>
    <w:multiLevelType w:val="hybridMultilevel"/>
    <w:tmpl w:val="6CA6AE34"/>
    <w:lvl w:ilvl="0" w:tplc="13364B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267EF"/>
    <w:multiLevelType w:val="hybridMultilevel"/>
    <w:tmpl w:val="6CA6AE34"/>
    <w:lvl w:ilvl="0" w:tplc="13364B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45639"/>
    <w:multiLevelType w:val="hybridMultilevel"/>
    <w:tmpl w:val="376817A6"/>
    <w:lvl w:ilvl="0" w:tplc="2C24CC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E2667"/>
    <w:multiLevelType w:val="hybridMultilevel"/>
    <w:tmpl w:val="376817A6"/>
    <w:lvl w:ilvl="0" w:tplc="2C24CC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1077C"/>
    <w:multiLevelType w:val="hybridMultilevel"/>
    <w:tmpl w:val="FA5AF7CC"/>
    <w:lvl w:ilvl="0" w:tplc="B8AC34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05228"/>
    <w:multiLevelType w:val="hybridMultilevel"/>
    <w:tmpl w:val="376817A6"/>
    <w:lvl w:ilvl="0" w:tplc="2C24CC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C7176"/>
    <w:multiLevelType w:val="hybridMultilevel"/>
    <w:tmpl w:val="FA5AF7CC"/>
    <w:lvl w:ilvl="0" w:tplc="B8AC34B8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3F42FC9"/>
    <w:multiLevelType w:val="hybridMultilevel"/>
    <w:tmpl w:val="B8A4243C"/>
    <w:lvl w:ilvl="0" w:tplc="8A64AB72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5"/>
  </w:num>
  <w:num w:numId="5">
    <w:abstractNumId w:val="18"/>
  </w:num>
  <w:num w:numId="6">
    <w:abstractNumId w:val="7"/>
  </w:num>
  <w:num w:numId="7">
    <w:abstractNumId w:val="10"/>
  </w:num>
  <w:num w:numId="8">
    <w:abstractNumId w:val="1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15"/>
  </w:num>
  <w:num w:numId="14">
    <w:abstractNumId w:val="6"/>
  </w:num>
  <w:num w:numId="15">
    <w:abstractNumId w:val="13"/>
  </w:num>
  <w:num w:numId="16">
    <w:abstractNumId w:val="14"/>
  </w:num>
  <w:num w:numId="17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1621"/>
    <w:rsid w:val="0000221C"/>
    <w:rsid w:val="000032A9"/>
    <w:rsid w:val="000036BE"/>
    <w:rsid w:val="000056F0"/>
    <w:rsid w:val="0000571D"/>
    <w:rsid w:val="00010AF8"/>
    <w:rsid w:val="000136FB"/>
    <w:rsid w:val="00016666"/>
    <w:rsid w:val="00017125"/>
    <w:rsid w:val="00017E48"/>
    <w:rsid w:val="00017F37"/>
    <w:rsid w:val="00020197"/>
    <w:rsid w:val="00020813"/>
    <w:rsid w:val="00020910"/>
    <w:rsid w:val="0002400F"/>
    <w:rsid w:val="0002753F"/>
    <w:rsid w:val="00036B16"/>
    <w:rsid w:val="000373A0"/>
    <w:rsid w:val="00037CA6"/>
    <w:rsid w:val="00041CA4"/>
    <w:rsid w:val="00042792"/>
    <w:rsid w:val="00043575"/>
    <w:rsid w:val="000437BD"/>
    <w:rsid w:val="00043AED"/>
    <w:rsid w:val="00044C45"/>
    <w:rsid w:val="00045FEB"/>
    <w:rsid w:val="00046006"/>
    <w:rsid w:val="00047172"/>
    <w:rsid w:val="00047444"/>
    <w:rsid w:val="00047647"/>
    <w:rsid w:val="00052741"/>
    <w:rsid w:val="0005477C"/>
    <w:rsid w:val="000548A1"/>
    <w:rsid w:val="000567F9"/>
    <w:rsid w:val="00067249"/>
    <w:rsid w:val="00067B7B"/>
    <w:rsid w:val="00070A70"/>
    <w:rsid w:val="0007202B"/>
    <w:rsid w:val="0007224B"/>
    <w:rsid w:val="000723FE"/>
    <w:rsid w:val="00072755"/>
    <w:rsid w:val="000730F8"/>
    <w:rsid w:val="00073375"/>
    <w:rsid w:val="00073AB0"/>
    <w:rsid w:val="0007441D"/>
    <w:rsid w:val="00074450"/>
    <w:rsid w:val="000778FB"/>
    <w:rsid w:val="00077DEB"/>
    <w:rsid w:val="000810AE"/>
    <w:rsid w:val="000839A1"/>
    <w:rsid w:val="00086733"/>
    <w:rsid w:val="00086AA5"/>
    <w:rsid w:val="00086BED"/>
    <w:rsid w:val="00087691"/>
    <w:rsid w:val="000928CB"/>
    <w:rsid w:val="000930EF"/>
    <w:rsid w:val="000934C9"/>
    <w:rsid w:val="00094E38"/>
    <w:rsid w:val="000961B1"/>
    <w:rsid w:val="00097E92"/>
    <w:rsid w:val="000A035D"/>
    <w:rsid w:val="000A0F8F"/>
    <w:rsid w:val="000A21F6"/>
    <w:rsid w:val="000A631B"/>
    <w:rsid w:val="000A68F1"/>
    <w:rsid w:val="000A728D"/>
    <w:rsid w:val="000B2B63"/>
    <w:rsid w:val="000B3CE8"/>
    <w:rsid w:val="000B5DB8"/>
    <w:rsid w:val="000B7232"/>
    <w:rsid w:val="000C09B8"/>
    <w:rsid w:val="000C1170"/>
    <w:rsid w:val="000C1D22"/>
    <w:rsid w:val="000C2105"/>
    <w:rsid w:val="000C26F7"/>
    <w:rsid w:val="000C3587"/>
    <w:rsid w:val="000C3921"/>
    <w:rsid w:val="000C4EB9"/>
    <w:rsid w:val="000C70FE"/>
    <w:rsid w:val="000C78A1"/>
    <w:rsid w:val="000D01CF"/>
    <w:rsid w:val="000D14C6"/>
    <w:rsid w:val="000D1BED"/>
    <w:rsid w:val="000D2E4B"/>
    <w:rsid w:val="000D341A"/>
    <w:rsid w:val="000D3D8D"/>
    <w:rsid w:val="000D3FF8"/>
    <w:rsid w:val="000D4C76"/>
    <w:rsid w:val="000D5EE8"/>
    <w:rsid w:val="000D6A98"/>
    <w:rsid w:val="000E0CA2"/>
    <w:rsid w:val="000E26A7"/>
    <w:rsid w:val="000E3C06"/>
    <w:rsid w:val="000E408D"/>
    <w:rsid w:val="000F6273"/>
    <w:rsid w:val="000F6CD9"/>
    <w:rsid w:val="001053A8"/>
    <w:rsid w:val="001069E5"/>
    <w:rsid w:val="001104F3"/>
    <w:rsid w:val="00111565"/>
    <w:rsid w:val="00111FD7"/>
    <w:rsid w:val="00113A0E"/>
    <w:rsid w:val="00121A83"/>
    <w:rsid w:val="00124F93"/>
    <w:rsid w:val="00125F1A"/>
    <w:rsid w:val="00127856"/>
    <w:rsid w:val="0013102D"/>
    <w:rsid w:val="00137748"/>
    <w:rsid w:val="0014094C"/>
    <w:rsid w:val="00142220"/>
    <w:rsid w:val="00143356"/>
    <w:rsid w:val="00143F8E"/>
    <w:rsid w:val="00146538"/>
    <w:rsid w:val="00146791"/>
    <w:rsid w:val="00146828"/>
    <w:rsid w:val="00146AA6"/>
    <w:rsid w:val="0014709A"/>
    <w:rsid w:val="0015100F"/>
    <w:rsid w:val="0015156F"/>
    <w:rsid w:val="001527C4"/>
    <w:rsid w:val="001609F3"/>
    <w:rsid w:val="00160F6E"/>
    <w:rsid w:val="00162A11"/>
    <w:rsid w:val="00163CA3"/>
    <w:rsid w:val="00164C0C"/>
    <w:rsid w:val="001657AF"/>
    <w:rsid w:val="00170C95"/>
    <w:rsid w:val="00170EA1"/>
    <w:rsid w:val="00172694"/>
    <w:rsid w:val="00176232"/>
    <w:rsid w:val="00177CC8"/>
    <w:rsid w:val="00182D32"/>
    <w:rsid w:val="0018479C"/>
    <w:rsid w:val="00187816"/>
    <w:rsid w:val="00191FEE"/>
    <w:rsid w:val="00194780"/>
    <w:rsid w:val="001A0CFE"/>
    <w:rsid w:val="001A302D"/>
    <w:rsid w:val="001A3C2A"/>
    <w:rsid w:val="001A4287"/>
    <w:rsid w:val="001A5D90"/>
    <w:rsid w:val="001A7506"/>
    <w:rsid w:val="001B1540"/>
    <w:rsid w:val="001B19C0"/>
    <w:rsid w:val="001C0213"/>
    <w:rsid w:val="001C772C"/>
    <w:rsid w:val="001D2CBD"/>
    <w:rsid w:val="001D325E"/>
    <w:rsid w:val="001E17BD"/>
    <w:rsid w:val="001E2496"/>
    <w:rsid w:val="001E47A1"/>
    <w:rsid w:val="001E4DE9"/>
    <w:rsid w:val="001F0972"/>
    <w:rsid w:val="001F296B"/>
    <w:rsid w:val="001F415D"/>
    <w:rsid w:val="001F4219"/>
    <w:rsid w:val="001F5FDD"/>
    <w:rsid w:val="001F6875"/>
    <w:rsid w:val="001F761F"/>
    <w:rsid w:val="001F7BEC"/>
    <w:rsid w:val="00201106"/>
    <w:rsid w:val="00202178"/>
    <w:rsid w:val="0020316C"/>
    <w:rsid w:val="00205CEA"/>
    <w:rsid w:val="00207435"/>
    <w:rsid w:val="00210749"/>
    <w:rsid w:val="002165C2"/>
    <w:rsid w:val="0021669E"/>
    <w:rsid w:val="0021749C"/>
    <w:rsid w:val="00220B21"/>
    <w:rsid w:val="002211BD"/>
    <w:rsid w:val="00225E5C"/>
    <w:rsid w:val="0022688B"/>
    <w:rsid w:val="00227857"/>
    <w:rsid w:val="00230B4A"/>
    <w:rsid w:val="002321C0"/>
    <w:rsid w:val="002322F5"/>
    <w:rsid w:val="00234838"/>
    <w:rsid w:val="002360EE"/>
    <w:rsid w:val="00240475"/>
    <w:rsid w:val="00241847"/>
    <w:rsid w:val="00241E83"/>
    <w:rsid w:val="00245B38"/>
    <w:rsid w:val="00247535"/>
    <w:rsid w:val="00247D67"/>
    <w:rsid w:val="00253C08"/>
    <w:rsid w:val="00253EEF"/>
    <w:rsid w:val="00255ABB"/>
    <w:rsid w:val="00256ED7"/>
    <w:rsid w:val="0026063A"/>
    <w:rsid w:val="00260E4B"/>
    <w:rsid w:val="00263870"/>
    <w:rsid w:val="00264B98"/>
    <w:rsid w:val="002652EF"/>
    <w:rsid w:val="00266807"/>
    <w:rsid w:val="002703F8"/>
    <w:rsid w:val="0027096C"/>
    <w:rsid w:val="00271D17"/>
    <w:rsid w:val="00273ED4"/>
    <w:rsid w:val="002836F3"/>
    <w:rsid w:val="002853D2"/>
    <w:rsid w:val="00290C68"/>
    <w:rsid w:val="00292300"/>
    <w:rsid w:val="00294C4A"/>
    <w:rsid w:val="00294E64"/>
    <w:rsid w:val="00296271"/>
    <w:rsid w:val="00297BB8"/>
    <w:rsid w:val="002A3283"/>
    <w:rsid w:val="002A4C7F"/>
    <w:rsid w:val="002A78EC"/>
    <w:rsid w:val="002B175F"/>
    <w:rsid w:val="002B3E3C"/>
    <w:rsid w:val="002B53BB"/>
    <w:rsid w:val="002B7E69"/>
    <w:rsid w:val="002C2420"/>
    <w:rsid w:val="002C372A"/>
    <w:rsid w:val="002C7244"/>
    <w:rsid w:val="002C797C"/>
    <w:rsid w:val="002D3940"/>
    <w:rsid w:val="002D3E4F"/>
    <w:rsid w:val="002D3EB0"/>
    <w:rsid w:val="002D71D0"/>
    <w:rsid w:val="002E1468"/>
    <w:rsid w:val="002E31FA"/>
    <w:rsid w:val="002E4482"/>
    <w:rsid w:val="002F0CB2"/>
    <w:rsid w:val="002F3724"/>
    <w:rsid w:val="002F387C"/>
    <w:rsid w:val="002F5B35"/>
    <w:rsid w:val="002F66A3"/>
    <w:rsid w:val="002F7BBB"/>
    <w:rsid w:val="003003F0"/>
    <w:rsid w:val="00300D48"/>
    <w:rsid w:val="003030C3"/>
    <w:rsid w:val="003055EC"/>
    <w:rsid w:val="00306B7E"/>
    <w:rsid w:val="003116F7"/>
    <w:rsid w:val="00312CE5"/>
    <w:rsid w:val="0031354E"/>
    <w:rsid w:val="00314CD6"/>
    <w:rsid w:val="00314F6A"/>
    <w:rsid w:val="00314FFA"/>
    <w:rsid w:val="003214DC"/>
    <w:rsid w:val="00322C78"/>
    <w:rsid w:val="00322FCB"/>
    <w:rsid w:val="0033515B"/>
    <w:rsid w:val="003377B3"/>
    <w:rsid w:val="003430D6"/>
    <w:rsid w:val="0034372F"/>
    <w:rsid w:val="003444B6"/>
    <w:rsid w:val="00344EAA"/>
    <w:rsid w:val="00350069"/>
    <w:rsid w:val="00352669"/>
    <w:rsid w:val="003555CA"/>
    <w:rsid w:val="0035793B"/>
    <w:rsid w:val="003615C0"/>
    <w:rsid w:val="00362CDB"/>
    <w:rsid w:val="00366316"/>
    <w:rsid w:val="00366ED2"/>
    <w:rsid w:val="0036793E"/>
    <w:rsid w:val="00371317"/>
    <w:rsid w:val="00371680"/>
    <w:rsid w:val="00373541"/>
    <w:rsid w:val="003773E6"/>
    <w:rsid w:val="00377990"/>
    <w:rsid w:val="003805B2"/>
    <w:rsid w:val="00380D71"/>
    <w:rsid w:val="003812E9"/>
    <w:rsid w:val="0038286F"/>
    <w:rsid w:val="0038352D"/>
    <w:rsid w:val="003836AA"/>
    <w:rsid w:val="00383D06"/>
    <w:rsid w:val="003879A6"/>
    <w:rsid w:val="00387C7B"/>
    <w:rsid w:val="0039050D"/>
    <w:rsid w:val="00392107"/>
    <w:rsid w:val="003930EA"/>
    <w:rsid w:val="00396426"/>
    <w:rsid w:val="00397510"/>
    <w:rsid w:val="00397D2A"/>
    <w:rsid w:val="003A0493"/>
    <w:rsid w:val="003A3410"/>
    <w:rsid w:val="003A3786"/>
    <w:rsid w:val="003A5739"/>
    <w:rsid w:val="003B25E5"/>
    <w:rsid w:val="003B5001"/>
    <w:rsid w:val="003B62AD"/>
    <w:rsid w:val="003B6403"/>
    <w:rsid w:val="003B6C34"/>
    <w:rsid w:val="003C0E8D"/>
    <w:rsid w:val="003C1912"/>
    <w:rsid w:val="003C289E"/>
    <w:rsid w:val="003C6737"/>
    <w:rsid w:val="003C69D2"/>
    <w:rsid w:val="003C7680"/>
    <w:rsid w:val="003D0C6B"/>
    <w:rsid w:val="003E05D8"/>
    <w:rsid w:val="003E077E"/>
    <w:rsid w:val="003E4B3C"/>
    <w:rsid w:val="003F04FD"/>
    <w:rsid w:val="003F0867"/>
    <w:rsid w:val="003F2EA2"/>
    <w:rsid w:val="003F38B2"/>
    <w:rsid w:val="003F3B4A"/>
    <w:rsid w:val="00401D66"/>
    <w:rsid w:val="00404699"/>
    <w:rsid w:val="004050E4"/>
    <w:rsid w:val="00405765"/>
    <w:rsid w:val="00414693"/>
    <w:rsid w:val="00416290"/>
    <w:rsid w:val="00421CC7"/>
    <w:rsid w:val="004273F0"/>
    <w:rsid w:val="004301DC"/>
    <w:rsid w:val="00433A2D"/>
    <w:rsid w:val="00434FC1"/>
    <w:rsid w:val="004404DA"/>
    <w:rsid w:val="00442AB0"/>
    <w:rsid w:val="00444484"/>
    <w:rsid w:val="004449DE"/>
    <w:rsid w:val="0044669A"/>
    <w:rsid w:val="00463187"/>
    <w:rsid w:val="00463BDF"/>
    <w:rsid w:val="00466849"/>
    <w:rsid w:val="004668BB"/>
    <w:rsid w:val="00467218"/>
    <w:rsid w:val="0047179E"/>
    <w:rsid w:val="00472EA9"/>
    <w:rsid w:val="00473368"/>
    <w:rsid w:val="00473D5F"/>
    <w:rsid w:val="00475CC1"/>
    <w:rsid w:val="00477ECD"/>
    <w:rsid w:val="00477F23"/>
    <w:rsid w:val="00481358"/>
    <w:rsid w:val="0048276F"/>
    <w:rsid w:val="00485B1F"/>
    <w:rsid w:val="00486C13"/>
    <w:rsid w:val="00490DC6"/>
    <w:rsid w:val="00495AFB"/>
    <w:rsid w:val="00495E2E"/>
    <w:rsid w:val="0049687D"/>
    <w:rsid w:val="00497906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6A2D"/>
    <w:rsid w:val="004B7645"/>
    <w:rsid w:val="004C3E9A"/>
    <w:rsid w:val="004C63B8"/>
    <w:rsid w:val="004C6917"/>
    <w:rsid w:val="004C6F53"/>
    <w:rsid w:val="004D1A2C"/>
    <w:rsid w:val="004D1D1D"/>
    <w:rsid w:val="004D60A7"/>
    <w:rsid w:val="004D73EC"/>
    <w:rsid w:val="004D79C5"/>
    <w:rsid w:val="004E10E3"/>
    <w:rsid w:val="004E1A8B"/>
    <w:rsid w:val="004E27FE"/>
    <w:rsid w:val="004E5438"/>
    <w:rsid w:val="004E65B1"/>
    <w:rsid w:val="004E6D53"/>
    <w:rsid w:val="004F29B0"/>
    <w:rsid w:val="004F3D8D"/>
    <w:rsid w:val="004F4DD9"/>
    <w:rsid w:val="004F7537"/>
    <w:rsid w:val="00503CB8"/>
    <w:rsid w:val="00505B80"/>
    <w:rsid w:val="00507708"/>
    <w:rsid w:val="005113E2"/>
    <w:rsid w:val="00511829"/>
    <w:rsid w:val="00515093"/>
    <w:rsid w:val="0051552B"/>
    <w:rsid w:val="00515B96"/>
    <w:rsid w:val="00520AA2"/>
    <w:rsid w:val="005212A7"/>
    <w:rsid w:val="00522860"/>
    <w:rsid w:val="00523879"/>
    <w:rsid w:val="00524177"/>
    <w:rsid w:val="00524C64"/>
    <w:rsid w:val="00534D94"/>
    <w:rsid w:val="00544921"/>
    <w:rsid w:val="00544E6E"/>
    <w:rsid w:val="00545C45"/>
    <w:rsid w:val="005470C1"/>
    <w:rsid w:val="00550003"/>
    <w:rsid w:val="00550CC6"/>
    <w:rsid w:val="00551CEF"/>
    <w:rsid w:val="00555E31"/>
    <w:rsid w:val="00556246"/>
    <w:rsid w:val="00562F9F"/>
    <w:rsid w:val="00565004"/>
    <w:rsid w:val="005711A0"/>
    <w:rsid w:val="0057229A"/>
    <w:rsid w:val="005742A9"/>
    <w:rsid w:val="005748EC"/>
    <w:rsid w:val="005751A7"/>
    <w:rsid w:val="0058038B"/>
    <w:rsid w:val="005814EF"/>
    <w:rsid w:val="00583066"/>
    <w:rsid w:val="005834AC"/>
    <w:rsid w:val="00584C20"/>
    <w:rsid w:val="005859FE"/>
    <w:rsid w:val="005870D4"/>
    <w:rsid w:val="00590D9C"/>
    <w:rsid w:val="00591538"/>
    <w:rsid w:val="005939B0"/>
    <w:rsid w:val="00596627"/>
    <w:rsid w:val="005A27E5"/>
    <w:rsid w:val="005A33EF"/>
    <w:rsid w:val="005A54C1"/>
    <w:rsid w:val="005A6A3E"/>
    <w:rsid w:val="005A6B18"/>
    <w:rsid w:val="005A78DD"/>
    <w:rsid w:val="005A79CC"/>
    <w:rsid w:val="005A7A81"/>
    <w:rsid w:val="005B231D"/>
    <w:rsid w:val="005B345D"/>
    <w:rsid w:val="005B360B"/>
    <w:rsid w:val="005B4F4A"/>
    <w:rsid w:val="005C23DE"/>
    <w:rsid w:val="005C4396"/>
    <w:rsid w:val="005D246D"/>
    <w:rsid w:val="005D2591"/>
    <w:rsid w:val="005D4EA9"/>
    <w:rsid w:val="005D543C"/>
    <w:rsid w:val="005D7BE2"/>
    <w:rsid w:val="005E0452"/>
    <w:rsid w:val="005E4D31"/>
    <w:rsid w:val="005F1C4B"/>
    <w:rsid w:val="005F3B18"/>
    <w:rsid w:val="005F6387"/>
    <w:rsid w:val="006137F8"/>
    <w:rsid w:val="006148DA"/>
    <w:rsid w:val="00614EEE"/>
    <w:rsid w:val="00617941"/>
    <w:rsid w:val="00622172"/>
    <w:rsid w:val="00623B25"/>
    <w:rsid w:val="006268DA"/>
    <w:rsid w:val="00627301"/>
    <w:rsid w:val="00627993"/>
    <w:rsid w:val="00627FD0"/>
    <w:rsid w:val="00630203"/>
    <w:rsid w:val="006312BF"/>
    <w:rsid w:val="006316E5"/>
    <w:rsid w:val="0063191E"/>
    <w:rsid w:val="0063221C"/>
    <w:rsid w:val="00632B6A"/>
    <w:rsid w:val="00633EAC"/>
    <w:rsid w:val="00634618"/>
    <w:rsid w:val="00637DD9"/>
    <w:rsid w:val="006402D6"/>
    <w:rsid w:val="0064109A"/>
    <w:rsid w:val="00642880"/>
    <w:rsid w:val="00643A51"/>
    <w:rsid w:val="0064615A"/>
    <w:rsid w:val="00650F98"/>
    <w:rsid w:val="0065172A"/>
    <w:rsid w:val="00651DE7"/>
    <w:rsid w:val="006535F9"/>
    <w:rsid w:val="00655A7F"/>
    <w:rsid w:val="006607BA"/>
    <w:rsid w:val="0066191C"/>
    <w:rsid w:val="0066325A"/>
    <w:rsid w:val="006678CB"/>
    <w:rsid w:val="0067023E"/>
    <w:rsid w:val="0067057D"/>
    <w:rsid w:val="00673B00"/>
    <w:rsid w:val="006764D1"/>
    <w:rsid w:val="00676CC4"/>
    <w:rsid w:val="00677684"/>
    <w:rsid w:val="0067777A"/>
    <w:rsid w:val="00680616"/>
    <w:rsid w:val="00680B80"/>
    <w:rsid w:val="00685DE9"/>
    <w:rsid w:val="0069195D"/>
    <w:rsid w:val="00692B29"/>
    <w:rsid w:val="0069338C"/>
    <w:rsid w:val="00693536"/>
    <w:rsid w:val="006A1391"/>
    <w:rsid w:val="006A151E"/>
    <w:rsid w:val="006A40D5"/>
    <w:rsid w:val="006A5536"/>
    <w:rsid w:val="006B1124"/>
    <w:rsid w:val="006B2B5C"/>
    <w:rsid w:val="006B2D8B"/>
    <w:rsid w:val="006B324E"/>
    <w:rsid w:val="006B52FE"/>
    <w:rsid w:val="006C38A6"/>
    <w:rsid w:val="006C3E0B"/>
    <w:rsid w:val="006C5188"/>
    <w:rsid w:val="006C6937"/>
    <w:rsid w:val="006D3D5D"/>
    <w:rsid w:val="006D4FAD"/>
    <w:rsid w:val="006D709F"/>
    <w:rsid w:val="006D7102"/>
    <w:rsid w:val="006D7FA9"/>
    <w:rsid w:val="006E0643"/>
    <w:rsid w:val="006E2270"/>
    <w:rsid w:val="006E5DFF"/>
    <w:rsid w:val="006E7366"/>
    <w:rsid w:val="006E7EDE"/>
    <w:rsid w:val="006F0C59"/>
    <w:rsid w:val="006F0E86"/>
    <w:rsid w:val="006F3161"/>
    <w:rsid w:val="006F47C3"/>
    <w:rsid w:val="006F6470"/>
    <w:rsid w:val="0070093E"/>
    <w:rsid w:val="00706597"/>
    <w:rsid w:val="007146E9"/>
    <w:rsid w:val="00715F39"/>
    <w:rsid w:val="00717C38"/>
    <w:rsid w:val="00721A80"/>
    <w:rsid w:val="00725CC9"/>
    <w:rsid w:val="007265D3"/>
    <w:rsid w:val="007266C9"/>
    <w:rsid w:val="007279B8"/>
    <w:rsid w:val="0073033E"/>
    <w:rsid w:val="00730599"/>
    <w:rsid w:val="00731397"/>
    <w:rsid w:val="007317B6"/>
    <w:rsid w:val="007318D1"/>
    <w:rsid w:val="007318DF"/>
    <w:rsid w:val="00734B4C"/>
    <w:rsid w:val="007364F7"/>
    <w:rsid w:val="00737337"/>
    <w:rsid w:val="0074097B"/>
    <w:rsid w:val="00742438"/>
    <w:rsid w:val="00750407"/>
    <w:rsid w:val="00751414"/>
    <w:rsid w:val="00751CED"/>
    <w:rsid w:val="00752D0E"/>
    <w:rsid w:val="00753C82"/>
    <w:rsid w:val="007541E0"/>
    <w:rsid w:val="0075567A"/>
    <w:rsid w:val="007566E8"/>
    <w:rsid w:val="00761150"/>
    <w:rsid w:val="00761C29"/>
    <w:rsid w:val="00771A88"/>
    <w:rsid w:val="00771B3D"/>
    <w:rsid w:val="00772DB2"/>
    <w:rsid w:val="00774822"/>
    <w:rsid w:val="00777199"/>
    <w:rsid w:val="007834E9"/>
    <w:rsid w:val="00784B44"/>
    <w:rsid w:val="007856D6"/>
    <w:rsid w:val="00785BE3"/>
    <w:rsid w:val="0078684C"/>
    <w:rsid w:val="007911F5"/>
    <w:rsid w:val="00794261"/>
    <w:rsid w:val="00794674"/>
    <w:rsid w:val="007961AA"/>
    <w:rsid w:val="007969AE"/>
    <w:rsid w:val="007969CB"/>
    <w:rsid w:val="00796AAF"/>
    <w:rsid w:val="007A0031"/>
    <w:rsid w:val="007A3011"/>
    <w:rsid w:val="007A4013"/>
    <w:rsid w:val="007A4324"/>
    <w:rsid w:val="007A4EF4"/>
    <w:rsid w:val="007A5815"/>
    <w:rsid w:val="007A6865"/>
    <w:rsid w:val="007A732F"/>
    <w:rsid w:val="007B0D19"/>
    <w:rsid w:val="007B25FB"/>
    <w:rsid w:val="007B2AB4"/>
    <w:rsid w:val="007B6F02"/>
    <w:rsid w:val="007C1326"/>
    <w:rsid w:val="007C3AD1"/>
    <w:rsid w:val="007C69DF"/>
    <w:rsid w:val="007C6B16"/>
    <w:rsid w:val="007C6CCA"/>
    <w:rsid w:val="007D107E"/>
    <w:rsid w:val="007D3CA2"/>
    <w:rsid w:val="007D43D8"/>
    <w:rsid w:val="007D4A27"/>
    <w:rsid w:val="007D6DF2"/>
    <w:rsid w:val="007D7F45"/>
    <w:rsid w:val="007E0611"/>
    <w:rsid w:val="007E0BCD"/>
    <w:rsid w:val="007E20A0"/>
    <w:rsid w:val="007E2422"/>
    <w:rsid w:val="007E395B"/>
    <w:rsid w:val="007E54B4"/>
    <w:rsid w:val="007E5A31"/>
    <w:rsid w:val="007E75D3"/>
    <w:rsid w:val="007F1ED4"/>
    <w:rsid w:val="007F3C3E"/>
    <w:rsid w:val="007F4ABC"/>
    <w:rsid w:val="007F7D68"/>
    <w:rsid w:val="008001D9"/>
    <w:rsid w:val="00802A82"/>
    <w:rsid w:val="00805D8B"/>
    <w:rsid w:val="00807E78"/>
    <w:rsid w:val="00815E03"/>
    <w:rsid w:val="00820676"/>
    <w:rsid w:val="00821535"/>
    <w:rsid w:val="00832D0D"/>
    <w:rsid w:val="008338CE"/>
    <w:rsid w:val="00833E2D"/>
    <w:rsid w:val="00834099"/>
    <w:rsid w:val="00834FF4"/>
    <w:rsid w:val="008360C0"/>
    <w:rsid w:val="00841CCA"/>
    <w:rsid w:val="00842938"/>
    <w:rsid w:val="00842DD2"/>
    <w:rsid w:val="008433F1"/>
    <w:rsid w:val="00845B36"/>
    <w:rsid w:val="008479DD"/>
    <w:rsid w:val="00852B07"/>
    <w:rsid w:val="00852CF2"/>
    <w:rsid w:val="0085538C"/>
    <w:rsid w:val="008609A5"/>
    <w:rsid w:val="008620C2"/>
    <w:rsid w:val="00864CCC"/>
    <w:rsid w:val="008660DC"/>
    <w:rsid w:val="0086627A"/>
    <w:rsid w:val="00876AC8"/>
    <w:rsid w:val="008800E7"/>
    <w:rsid w:val="00880576"/>
    <w:rsid w:val="00881C32"/>
    <w:rsid w:val="00883FFB"/>
    <w:rsid w:val="00885E79"/>
    <w:rsid w:val="008874DF"/>
    <w:rsid w:val="0088784D"/>
    <w:rsid w:val="00892A86"/>
    <w:rsid w:val="0089306C"/>
    <w:rsid w:val="008A031E"/>
    <w:rsid w:val="008A0E5B"/>
    <w:rsid w:val="008A1E3C"/>
    <w:rsid w:val="008B1A2A"/>
    <w:rsid w:val="008B2B06"/>
    <w:rsid w:val="008B4B54"/>
    <w:rsid w:val="008B5C6D"/>
    <w:rsid w:val="008B68F0"/>
    <w:rsid w:val="008B7764"/>
    <w:rsid w:val="008C2135"/>
    <w:rsid w:val="008C2E5A"/>
    <w:rsid w:val="008C313D"/>
    <w:rsid w:val="008C43C0"/>
    <w:rsid w:val="008C6F3B"/>
    <w:rsid w:val="008C6FEA"/>
    <w:rsid w:val="008D1E65"/>
    <w:rsid w:val="008D4DC3"/>
    <w:rsid w:val="008E2634"/>
    <w:rsid w:val="008E3208"/>
    <w:rsid w:val="008E36F2"/>
    <w:rsid w:val="008E3D14"/>
    <w:rsid w:val="008E4707"/>
    <w:rsid w:val="008E5945"/>
    <w:rsid w:val="008E7452"/>
    <w:rsid w:val="008E7D23"/>
    <w:rsid w:val="008F2621"/>
    <w:rsid w:val="008F75FC"/>
    <w:rsid w:val="008F79F1"/>
    <w:rsid w:val="009007F9"/>
    <w:rsid w:val="00903263"/>
    <w:rsid w:val="00903554"/>
    <w:rsid w:val="00905F43"/>
    <w:rsid w:val="00906EBA"/>
    <w:rsid w:val="00907139"/>
    <w:rsid w:val="00911099"/>
    <w:rsid w:val="009154E5"/>
    <w:rsid w:val="00916CB1"/>
    <w:rsid w:val="00921760"/>
    <w:rsid w:val="009235F9"/>
    <w:rsid w:val="00923E26"/>
    <w:rsid w:val="00924A91"/>
    <w:rsid w:val="00926579"/>
    <w:rsid w:val="00926610"/>
    <w:rsid w:val="00931FF9"/>
    <w:rsid w:val="009366F6"/>
    <w:rsid w:val="00936919"/>
    <w:rsid w:val="00937F70"/>
    <w:rsid w:val="009402A6"/>
    <w:rsid w:val="0094201A"/>
    <w:rsid w:val="00942650"/>
    <w:rsid w:val="0094310A"/>
    <w:rsid w:val="0094382C"/>
    <w:rsid w:val="009470B8"/>
    <w:rsid w:val="0095221B"/>
    <w:rsid w:val="009533D6"/>
    <w:rsid w:val="009559F5"/>
    <w:rsid w:val="009571A0"/>
    <w:rsid w:val="00960BFA"/>
    <w:rsid w:val="009653D8"/>
    <w:rsid w:val="009656D9"/>
    <w:rsid w:val="00972490"/>
    <w:rsid w:val="00975671"/>
    <w:rsid w:val="00976E81"/>
    <w:rsid w:val="00981D28"/>
    <w:rsid w:val="00986579"/>
    <w:rsid w:val="0098707E"/>
    <w:rsid w:val="0098745B"/>
    <w:rsid w:val="00995260"/>
    <w:rsid w:val="00996012"/>
    <w:rsid w:val="00996C27"/>
    <w:rsid w:val="009A0772"/>
    <w:rsid w:val="009A6CA1"/>
    <w:rsid w:val="009A7724"/>
    <w:rsid w:val="009B0D8F"/>
    <w:rsid w:val="009B145A"/>
    <w:rsid w:val="009B3999"/>
    <w:rsid w:val="009B4F69"/>
    <w:rsid w:val="009B5BC4"/>
    <w:rsid w:val="009B7118"/>
    <w:rsid w:val="009C3167"/>
    <w:rsid w:val="009C3342"/>
    <w:rsid w:val="009C4351"/>
    <w:rsid w:val="009C5406"/>
    <w:rsid w:val="009C6826"/>
    <w:rsid w:val="009C7409"/>
    <w:rsid w:val="009C7D35"/>
    <w:rsid w:val="009D0FEE"/>
    <w:rsid w:val="009D34BA"/>
    <w:rsid w:val="009D4A1E"/>
    <w:rsid w:val="009D5FD7"/>
    <w:rsid w:val="009D697B"/>
    <w:rsid w:val="009D7C48"/>
    <w:rsid w:val="009D7FBA"/>
    <w:rsid w:val="009E0028"/>
    <w:rsid w:val="009E1C20"/>
    <w:rsid w:val="009E1EE3"/>
    <w:rsid w:val="009E620B"/>
    <w:rsid w:val="009E7843"/>
    <w:rsid w:val="009E78B6"/>
    <w:rsid w:val="009E79A3"/>
    <w:rsid w:val="009E7DB7"/>
    <w:rsid w:val="009F1595"/>
    <w:rsid w:val="009F18B6"/>
    <w:rsid w:val="009F448E"/>
    <w:rsid w:val="009F62F9"/>
    <w:rsid w:val="009F7FED"/>
    <w:rsid w:val="00A01A5B"/>
    <w:rsid w:val="00A07CD0"/>
    <w:rsid w:val="00A07CE3"/>
    <w:rsid w:val="00A140A7"/>
    <w:rsid w:val="00A14498"/>
    <w:rsid w:val="00A16CA9"/>
    <w:rsid w:val="00A1733F"/>
    <w:rsid w:val="00A213A4"/>
    <w:rsid w:val="00A248C6"/>
    <w:rsid w:val="00A24ACC"/>
    <w:rsid w:val="00A25FF7"/>
    <w:rsid w:val="00A301D5"/>
    <w:rsid w:val="00A3433E"/>
    <w:rsid w:val="00A35072"/>
    <w:rsid w:val="00A416F5"/>
    <w:rsid w:val="00A44C15"/>
    <w:rsid w:val="00A4594A"/>
    <w:rsid w:val="00A466E0"/>
    <w:rsid w:val="00A46FE8"/>
    <w:rsid w:val="00A511DA"/>
    <w:rsid w:val="00A513A5"/>
    <w:rsid w:val="00A513A8"/>
    <w:rsid w:val="00A53AB4"/>
    <w:rsid w:val="00A56BAD"/>
    <w:rsid w:val="00A57823"/>
    <w:rsid w:val="00A60467"/>
    <w:rsid w:val="00A62F78"/>
    <w:rsid w:val="00A6468D"/>
    <w:rsid w:val="00A66BFB"/>
    <w:rsid w:val="00A70444"/>
    <w:rsid w:val="00A711E9"/>
    <w:rsid w:val="00A7377A"/>
    <w:rsid w:val="00A73E88"/>
    <w:rsid w:val="00A7539F"/>
    <w:rsid w:val="00A7657B"/>
    <w:rsid w:val="00A76D7F"/>
    <w:rsid w:val="00A7766F"/>
    <w:rsid w:val="00A83A99"/>
    <w:rsid w:val="00A86779"/>
    <w:rsid w:val="00A92556"/>
    <w:rsid w:val="00A935F9"/>
    <w:rsid w:val="00A93AEE"/>
    <w:rsid w:val="00A951C4"/>
    <w:rsid w:val="00A95EFB"/>
    <w:rsid w:val="00A960A8"/>
    <w:rsid w:val="00A97EB1"/>
    <w:rsid w:val="00AA2DD2"/>
    <w:rsid w:val="00AA408B"/>
    <w:rsid w:val="00AA6AC2"/>
    <w:rsid w:val="00AB0BA5"/>
    <w:rsid w:val="00AB1FF3"/>
    <w:rsid w:val="00AB382B"/>
    <w:rsid w:val="00AB4426"/>
    <w:rsid w:val="00AB488A"/>
    <w:rsid w:val="00AB6D09"/>
    <w:rsid w:val="00AC11B4"/>
    <w:rsid w:val="00AC2F56"/>
    <w:rsid w:val="00AC43F0"/>
    <w:rsid w:val="00AC62D3"/>
    <w:rsid w:val="00AD0581"/>
    <w:rsid w:val="00AD0949"/>
    <w:rsid w:val="00AD1B5B"/>
    <w:rsid w:val="00AD396E"/>
    <w:rsid w:val="00AD52FF"/>
    <w:rsid w:val="00AD62F1"/>
    <w:rsid w:val="00AE2518"/>
    <w:rsid w:val="00AE4762"/>
    <w:rsid w:val="00AE48B6"/>
    <w:rsid w:val="00AE4BD0"/>
    <w:rsid w:val="00AE50C0"/>
    <w:rsid w:val="00AE7FBB"/>
    <w:rsid w:val="00AF05BA"/>
    <w:rsid w:val="00AF0C0D"/>
    <w:rsid w:val="00AF19A7"/>
    <w:rsid w:val="00AF3CCE"/>
    <w:rsid w:val="00AF7248"/>
    <w:rsid w:val="00B05A04"/>
    <w:rsid w:val="00B06648"/>
    <w:rsid w:val="00B11A29"/>
    <w:rsid w:val="00B11E16"/>
    <w:rsid w:val="00B1241A"/>
    <w:rsid w:val="00B16535"/>
    <w:rsid w:val="00B20295"/>
    <w:rsid w:val="00B217DC"/>
    <w:rsid w:val="00B220D5"/>
    <w:rsid w:val="00B220E4"/>
    <w:rsid w:val="00B231F9"/>
    <w:rsid w:val="00B23C21"/>
    <w:rsid w:val="00B259AF"/>
    <w:rsid w:val="00B32C91"/>
    <w:rsid w:val="00B35A22"/>
    <w:rsid w:val="00B35FCF"/>
    <w:rsid w:val="00B375B1"/>
    <w:rsid w:val="00B40408"/>
    <w:rsid w:val="00B41127"/>
    <w:rsid w:val="00B43A89"/>
    <w:rsid w:val="00B51957"/>
    <w:rsid w:val="00B51F53"/>
    <w:rsid w:val="00B53E50"/>
    <w:rsid w:val="00B55237"/>
    <w:rsid w:val="00B56132"/>
    <w:rsid w:val="00B56FFA"/>
    <w:rsid w:val="00B5700D"/>
    <w:rsid w:val="00B62128"/>
    <w:rsid w:val="00B62C30"/>
    <w:rsid w:val="00B655DE"/>
    <w:rsid w:val="00B664C3"/>
    <w:rsid w:val="00B67BE6"/>
    <w:rsid w:val="00B70EF2"/>
    <w:rsid w:val="00B75879"/>
    <w:rsid w:val="00B761CF"/>
    <w:rsid w:val="00B90667"/>
    <w:rsid w:val="00B919BF"/>
    <w:rsid w:val="00BA1DBF"/>
    <w:rsid w:val="00BA1F12"/>
    <w:rsid w:val="00BA21D1"/>
    <w:rsid w:val="00BA23B3"/>
    <w:rsid w:val="00BA515F"/>
    <w:rsid w:val="00BA6CFC"/>
    <w:rsid w:val="00BB00EC"/>
    <w:rsid w:val="00BB1E83"/>
    <w:rsid w:val="00BB2CAB"/>
    <w:rsid w:val="00BB5834"/>
    <w:rsid w:val="00BC01E6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0278"/>
    <w:rsid w:val="00BE123A"/>
    <w:rsid w:val="00BE2EEB"/>
    <w:rsid w:val="00BE6C45"/>
    <w:rsid w:val="00BE79A4"/>
    <w:rsid w:val="00BF001C"/>
    <w:rsid w:val="00BF1FBA"/>
    <w:rsid w:val="00BF422A"/>
    <w:rsid w:val="00BF5A33"/>
    <w:rsid w:val="00C00CCB"/>
    <w:rsid w:val="00C01443"/>
    <w:rsid w:val="00C03882"/>
    <w:rsid w:val="00C04754"/>
    <w:rsid w:val="00C100A6"/>
    <w:rsid w:val="00C14108"/>
    <w:rsid w:val="00C144E4"/>
    <w:rsid w:val="00C212DD"/>
    <w:rsid w:val="00C21413"/>
    <w:rsid w:val="00C21D2C"/>
    <w:rsid w:val="00C23D6C"/>
    <w:rsid w:val="00C2457A"/>
    <w:rsid w:val="00C27162"/>
    <w:rsid w:val="00C30804"/>
    <w:rsid w:val="00C3201A"/>
    <w:rsid w:val="00C32558"/>
    <w:rsid w:val="00C33A42"/>
    <w:rsid w:val="00C3569E"/>
    <w:rsid w:val="00C37512"/>
    <w:rsid w:val="00C4027F"/>
    <w:rsid w:val="00C4439F"/>
    <w:rsid w:val="00C46B23"/>
    <w:rsid w:val="00C50C40"/>
    <w:rsid w:val="00C514DA"/>
    <w:rsid w:val="00C52F43"/>
    <w:rsid w:val="00C532C9"/>
    <w:rsid w:val="00C56D51"/>
    <w:rsid w:val="00C57189"/>
    <w:rsid w:val="00C620D3"/>
    <w:rsid w:val="00C65FA5"/>
    <w:rsid w:val="00C6667E"/>
    <w:rsid w:val="00C711EF"/>
    <w:rsid w:val="00C71E98"/>
    <w:rsid w:val="00C73CEE"/>
    <w:rsid w:val="00C7431E"/>
    <w:rsid w:val="00C744DF"/>
    <w:rsid w:val="00C761C5"/>
    <w:rsid w:val="00C76866"/>
    <w:rsid w:val="00C77D86"/>
    <w:rsid w:val="00C80270"/>
    <w:rsid w:val="00C84233"/>
    <w:rsid w:val="00C86EEB"/>
    <w:rsid w:val="00C87AE3"/>
    <w:rsid w:val="00C909AA"/>
    <w:rsid w:val="00C92FBE"/>
    <w:rsid w:val="00CA194C"/>
    <w:rsid w:val="00CA3144"/>
    <w:rsid w:val="00CA48FD"/>
    <w:rsid w:val="00CA5D54"/>
    <w:rsid w:val="00CB3F0F"/>
    <w:rsid w:val="00CB4FFE"/>
    <w:rsid w:val="00CB791B"/>
    <w:rsid w:val="00CC1D12"/>
    <w:rsid w:val="00CD22D9"/>
    <w:rsid w:val="00CD40CF"/>
    <w:rsid w:val="00CD4BFB"/>
    <w:rsid w:val="00CD55D7"/>
    <w:rsid w:val="00CD7D7A"/>
    <w:rsid w:val="00CE2068"/>
    <w:rsid w:val="00CE3589"/>
    <w:rsid w:val="00CE6B04"/>
    <w:rsid w:val="00CE6D73"/>
    <w:rsid w:val="00CE7C12"/>
    <w:rsid w:val="00CF49F1"/>
    <w:rsid w:val="00CF546E"/>
    <w:rsid w:val="00CF6712"/>
    <w:rsid w:val="00D0024F"/>
    <w:rsid w:val="00D05BF2"/>
    <w:rsid w:val="00D05C0A"/>
    <w:rsid w:val="00D05FEE"/>
    <w:rsid w:val="00D125E1"/>
    <w:rsid w:val="00D12A71"/>
    <w:rsid w:val="00D15717"/>
    <w:rsid w:val="00D15D17"/>
    <w:rsid w:val="00D20199"/>
    <w:rsid w:val="00D229D7"/>
    <w:rsid w:val="00D2531F"/>
    <w:rsid w:val="00D257D1"/>
    <w:rsid w:val="00D2582A"/>
    <w:rsid w:val="00D26288"/>
    <w:rsid w:val="00D33537"/>
    <w:rsid w:val="00D37CE9"/>
    <w:rsid w:val="00D40279"/>
    <w:rsid w:val="00D41E60"/>
    <w:rsid w:val="00D43A31"/>
    <w:rsid w:val="00D43CBE"/>
    <w:rsid w:val="00D43D39"/>
    <w:rsid w:val="00D43FD4"/>
    <w:rsid w:val="00D44C0D"/>
    <w:rsid w:val="00D47F8D"/>
    <w:rsid w:val="00D50DBC"/>
    <w:rsid w:val="00D547B2"/>
    <w:rsid w:val="00D54DB1"/>
    <w:rsid w:val="00D553CE"/>
    <w:rsid w:val="00D56694"/>
    <w:rsid w:val="00D57574"/>
    <w:rsid w:val="00D60179"/>
    <w:rsid w:val="00D60E1E"/>
    <w:rsid w:val="00D61A0F"/>
    <w:rsid w:val="00D61BD6"/>
    <w:rsid w:val="00D62821"/>
    <w:rsid w:val="00D64559"/>
    <w:rsid w:val="00D657E6"/>
    <w:rsid w:val="00D66339"/>
    <w:rsid w:val="00D6709E"/>
    <w:rsid w:val="00D714EB"/>
    <w:rsid w:val="00D71CC9"/>
    <w:rsid w:val="00D7382D"/>
    <w:rsid w:val="00D75198"/>
    <w:rsid w:val="00D76FFC"/>
    <w:rsid w:val="00D80D08"/>
    <w:rsid w:val="00D8166A"/>
    <w:rsid w:val="00D81CE0"/>
    <w:rsid w:val="00D82DD2"/>
    <w:rsid w:val="00D83EB6"/>
    <w:rsid w:val="00D91C1C"/>
    <w:rsid w:val="00D9341F"/>
    <w:rsid w:val="00D94D7C"/>
    <w:rsid w:val="00D97197"/>
    <w:rsid w:val="00D97AF4"/>
    <w:rsid w:val="00DA1BEB"/>
    <w:rsid w:val="00DB1990"/>
    <w:rsid w:val="00DB2AF3"/>
    <w:rsid w:val="00DB4E19"/>
    <w:rsid w:val="00DB52C8"/>
    <w:rsid w:val="00DB55BA"/>
    <w:rsid w:val="00DB7054"/>
    <w:rsid w:val="00DC0389"/>
    <w:rsid w:val="00DC0FB5"/>
    <w:rsid w:val="00DC19DD"/>
    <w:rsid w:val="00DC2137"/>
    <w:rsid w:val="00DC2D5F"/>
    <w:rsid w:val="00DC5F05"/>
    <w:rsid w:val="00DC6586"/>
    <w:rsid w:val="00DD317F"/>
    <w:rsid w:val="00DD479F"/>
    <w:rsid w:val="00DD7232"/>
    <w:rsid w:val="00DD7C07"/>
    <w:rsid w:val="00DE11D2"/>
    <w:rsid w:val="00DE509B"/>
    <w:rsid w:val="00DF185A"/>
    <w:rsid w:val="00DF4A5C"/>
    <w:rsid w:val="00DF648D"/>
    <w:rsid w:val="00DF6894"/>
    <w:rsid w:val="00DF7BF4"/>
    <w:rsid w:val="00E0091B"/>
    <w:rsid w:val="00E00DD6"/>
    <w:rsid w:val="00E00E4D"/>
    <w:rsid w:val="00E04900"/>
    <w:rsid w:val="00E06A04"/>
    <w:rsid w:val="00E0756A"/>
    <w:rsid w:val="00E119EB"/>
    <w:rsid w:val="00E123AB"/>
    <w:rsid w:val="00E1379A"/>
    <w:rsid w:val="00E13847"/>
    <w:rsid w:val="00E14ED8"/>
    <w:rsid w:val="00E216C4"/>
    <w:rsid w:val="00E22573"/>
    <w:rsid w:val="00E2324A"/>
    <w:rsid w:val="00E26AFE"/>
    <w:rsid w:val="00E2745B"/>
    <w:rsid w:val="00E27DC8"/>
    <w:rsid w:val="00E31CE1"/>
    <w:rsid w:val="00E32037"/>
    <w:rsid w:val="00E36DBA"/>
    <w:rsid w:val="00E37F52"/>
    <w:rsid w:val="00E4121A"/>
    <w:rsid w:val="00E438EE"/>
    <w:rsid w:val="00E46365"/>
    <w:rsid w:val="00E46CC8"/>
    <w:rsid w:val="00E47E50"/>
    <w:rsid w:val="00E51458"/>
    <w:rsid w:val="00E563CE"/>
    <w:rsid w:val="00E56F5B"/>
    <w:rsid w:val="00E57A22"/>
    <w:rsid w:val="00E57C5B"/>
    <w:rsid w:val="00E62A05"/>
    <w:rsid w:val="00E62E8E"/>
    <w:rsid w:val="00E657CD"/>
    <w:rsid w:val="00E66417"/>
    <w:rsid w:val="00E665DF"/>
    <w:rsid w:val="00E672D6"/>
    <w:rsid w:val="00E67F3A"/>
    <w:rsid w:val="00E72D03"/>
    <w:rsid w:val="00E7313E"/>
    <w:rsid w:val="00E734D3"/>
    <w:rsid w:val="00E73F16"/>
    <w:rsid w:val="00E73F52"/>
    <w:rsid w:val="00E75F5B"/>
    <w:rsid w:val="00E766AC"/>
    <w:rsid w:val="00E857DA"/>
    <w:rsid w:val="00E92BD3"/>
    <w:rsid w:val="00E958A0"/>
    <w:rsid w:val="00EA2AD0"/>
    <w:rsid w:val="00EA72B9"/>
    <w:rsid w:val="00EA767B"/>
    <w:rsid w:val="00EA7C77"/>
    <w:rsid w:val="00EB3D1F"/>
    <w:rsid w:val="00EB3ECE"/>
    <w:rsid w:val="00EB43CE"/>
    <w:rsid w:val="00EB468E"/>
    <w:rsid w:val="00EB644E"/>
    <w:rsid w:val="00EB7585"/>
    <w:rsid w:val="00EB7D00"/>
    <w:rsid w:val="00EB7E8F"/>
    <w:rsid w:val="00EC4CD8"/>
    <w:rsid w:val="00ED0946"/>
    <w:rsid w:val="00ED238A"/>
    <w:rsid w:val="00ED365D"/>
    <w:rsid w:val="00ED430E"/>
    <w:rsid w:val="00ED5423"/>
    <w:rsid w:val="00ED553D"/>
    <w:rsid w:val="00ED6582"/>
    <w:rsid w:val="00ED6865"/>
    <w:rsid w:val="00ED6B41"/>
    <w:rsid w:val="00ED7B22"/>
    <w:rsid w:val="00EE3C04"/>
    <w:rsid w:val="00EE5660"/>
    <w:rsid w:val="00EE722F"/>
    <w:rsid w:val="00EE782E"/>
    <w:rsid w:val="00EF05E8"/>
    <w:rsid w:val="00EF0ABC"/>
    <w:rsid w:val="00EF2104"/>
    <w:rsid w:val="00EF36C3"/>
    <w:rsid w:val="00EF4115"/>
    <w:rsid w:val="00EF488F"/>
    <w:rsid w:val="00EF50B1"/>
    <w:rsid w:val="00EF53B7"/>
    <w:rsid w:val="00EF59AD"/>
    <w:rsid w:val="00EF69DB"/>
    <w:rsid w:val="00EF7346"/>
    <w:rsid w:val="00F01E57"/>
    <w:rsid w:val="00F0320E"/>
    <w:rsid w:val="00F03F5A"/>
    <w:rsid w:val="00F040F3"/>
    <w:rsid w:val="00F079D0"/>
    <w:rsid w:val="00F104AB"/>
    <w:rsid w:val="00F10BCA"/>
    <w:rsid w:val="00F11A8F"/>
    <w:rsid w:val="00F11E44"/>
    <w:rsid w:val="00F13C81"/>
    <w:rsid w:val="00F16707"/>
    <w:rsid w:val="00F17B5D"/>
    <w:rsid w:val="00F21E1F"/>
    <w:rsid w:val="00F23472"/>
    <w:rsid w:val="00F26280"/>
    <w:rsid w:val="00F268C3"/>
    <w:rsid w:val="00F278A7"/>
    <w:rsid w:val="00F319AD"/>
    <w:rsid w:val="00F36C14"/>
    <w:rsid w:val="00F415EA"/>
    <w:rsid w:val="00F41949"/>
    <w:rsid w:val="00F444AC"/>
    <w:rsid w:val="00F45427"/>
    <w:rsid w:val="00F4570C"/>
    <w:rsid w:val="00F55ABF"/>
    <w:rsid w:val="00F61E11"/>
    <w:rsid w:val="00F6319C"/>
    <w:rsid w:val="00F63E64"/>
    <w:rsid w:val="00F652F8"/>
    <w:rsid w:val="00F654E8"/>
    <w:rsid w:val="00F705F7"/>
    <w:rsid w:val="00F70FA7"/>
    <w:rsid w:val="00F73DDC"/>
    <w:rsid w:val="00F77C12"/>
    <w:rsid w:val="00F81403"/>
    <w:rsid w:val="00F8177B"/>
    <w:rsid w:val="00F825C3"/>
    <w:rsid w:val="00F82CF8"/>
    <w:rsid w:val="00F84B2F"/>
    <w:rsid w:val="00F85326"/>
    <w:rsid w:val="00F87EB9"/>
    <w:rsid w:val="00F90127"/>
    <w:rsid w:val="00F91EF5"/>
    <w:rsid w:val="00F927A6"/>
    <w:rsid w:val="00F92C22"/>
    <w:rsid w:val="00F95071"/>
    <w:rsid w:val="00FA03B0"/>
    <w:rsid w:val="00FA2FC3"/>
    <w:rsid w:val="00FA6E2D"/>
    <w:rsid w:val="00FB0951"/>
    <w:rsid w:val="00FB1CAA"/>
    <w:rsid w:val="00FB78C8"/>
    <w:rsid w:val="00FC569F"/>
    <w:rsid w:val="00FC79B0"/>
    <w:rsid w:val="00FD37DB"/>
    <w:rsid w:val="00FD3FBD"/>
    <w:rsid w:val="00FD52BF"/>
    <w:rsid w:val="00FD7ADB"/>
    <w:rsid w:val="00FE1B4C"/>
    <w:rsid w:val="00FE6946"/>
    <w:rsid w:val="00FF0CF0"/>
    <w:rsid w:val="00FF2D22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annotation subject" w:uiPriority="0"/>
    <w:lsdException w:name="Table Web 3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uiPriority w:val="99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1">
    <w:name w:val="Table Grid Report11"/>
    <w:basedOn w:val="a4"/>
    <w:next w:val="af7"/>
    <w:uiPriority w:val="99"/>
    <w:rsid w:val="00E75F5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2">
    <w:name w:val="Table Grid Report12"/>
    <w:basedOn w:val="a4"/>
    <w:next w:val="af7"/>
    <w:uiPriority w:val="59"/>
    <w:rsid w:val="00E1384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5"/>
    <w:uiPriority w:val="99"/>
    <w:semiHidden/>
    <w:unhideWhenUsed/>
    <w:rsid w:val="00182D32"/>
  </w:style>
  <w:style w:type="table" w:customStyle="1" w:styleId="TableGridReport13">
    <w:name w:val="Table Grid Report13"/>
    <w:basedOn w:val="a4"/>
    <w:next w:val="af7"/>
    <w:uiPriority w:val="9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0">
    <w:name w:val="Сетка таблицы215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3">
    <w:name w:val="WW8Num13"/>
    <w:basedOn w:val="a5"/>
    <w:rsid w:val="00182D32"/>
  </w:style>
  <w:style w:type="numbering" w:customStyle="1" w:styleId="291">
    <w:name w:val="Нет списка29"/>
    <w:next w:val="a5"/>
    <w:uiPriority w:val="99"/>
    <w:semiHidden/>
    <w:unhideWhenUsed/>
    <w:rsid w:val="00182D32"/>
  </w:style>
  <w:style w:type="table" w:customStyle="1" w:styleId="TableGridReport14">
    <w:name w:val="Table Grid Report14"/>
    <w:basedOn w:val="a4"/>
    <w:next w:val="af7"/>
    <w:uiPriority w:val="5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0">
    <w:name w:val="Сетка таблицы216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4">
    <w:name w:val="WW8Num14"/>
    <w:basedOn w:val="a5"/>
    <w:rsid w:val="00182D32"/>
  </w:style>
  <w:style w:type="table" w:customStyle="1" w:styleId="TableGridReport15">
    <w:name w:val="Table Grid Report15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5"/>
    <w:uiPriority w:val="99"/>
    <w:semiHidden/>
    <w:unhideWhenUsed/>
    <w:rsid w:val="00271D17"/>
  </w:style>
  <w:style w:type="table" w:customStyle="1" w:styleId="TableGridReport16">
    <w:name w:val="Table Grid Report16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5"/>
    <w:basedOn w:val="a4"/>
    <w:next w:val="af7"/>
    <w:uiPriority w:val="59"/>
    <w:rsid w:val="00271D1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5">
    <w:name w:val="WW8Num15"/>
    <w:basedOn w:val="a5"/>
    <w:rsid w:val="00271D17"/>
  </w:style>
  <w:style w:type="numbering" w:customStyle="1" w:styleId="316">
    <w:name w:val="Нет списка31"/>
    <w:next w:val="a5"/>
    <w:uiPriority w:val="99"/>
    <w:semiHidden/>
    <w:unhideWhenUsed/>
    <w:rsid w:val="0075567A"/>
  </w:style>
  <w:style w:type="table" w:customStyle="1" w:styleId="TableGridReport17">
    <w:name w:val="Table Grid Report17"/>
    <w:basedOn w:val="a4"/>
    <w:next w:val="af7"/>
    <w:uiPriority w:val="99"/>
    <w:rsid w:val="0075567A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126"/>
    <w:basedOn w:val="a4"/>
    <w:next w:val="af7"/>
    <w:uiPriority w:val="59"/>
    <w:rsid w:val="0075567A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8">
    <w:name w:val="Сетка таблицы218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0">
    <w:name w:val="Сетка таблицы310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6">
    <w:name w:val="WW8Num16"/>
    <w:basedOn w:val="a5"/>
    <w:rsid w:val="0075567A"/>
  </w:style>
  <w:style w:type="numbering" w:customStyle="1" w:styleId="321">
    <w:name w:val="Нет списка32"/>
    <w:next w:val="a5"/>
    <w:uiPriority w:val="99"/>
    <w:semiHidden/>
    <w:unhideWhenUsed/>
    <w:rsid w:val="009571A0"/>
  </w:style>
  <w:style w:type="table" w:customStyle="1" w:styleId="TableGridReport18">
    <w:name w:val="Table Grid Report18"/>
    <w:basedOn w:val="a4"/>
    <w:next w:val="af7"/>
    <w:uiPriority w:val="99"/>
    <w:rsid w:val="009571A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7"/>
    <w:basedOn w:val="a4"/>
    <w:next w:val="af7"/>
    <w:uiPriority w:val="59"/>
    <w:rsid w:val="009571A0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7">
    <w:name w:val="WW8Num17"/>
    <w:basedOn w:val="a5"/>
    <w:rsid w:val="009571A0"/>
    <w:pPr>
      <w:numPr>
        <w:numId w:val="9"/>
      </w:numPr>
    </w:pPr>
  </w:style>
  <w:style w:type="table" w:customStyle="1" w:styleId="TableGridReport19">
    <w:name w:val="Table Grid Report19"/>
    <w:basedOn w:val="a4"/>
    <w:next w:val="af7"/>
    <w:uiPriority w:val="99"/>
    <w:rsid w:val="0049790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4"/>
    <w:next w:val="af7"/>
    <w:uiPriority w:val="99"/>
    <w:rsid w:val="00DC19D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5"/>
    <w:uiPriority w:val="99"/>
    <w:semiHidden/>
    <w:unhideWhenUsed/>
    <w:rsid w:val="00972490"/>
  </w:style>
  <w:style w:type="table" w:customStyle="1" w:styleId="430">
    <w:name w:val="Сетка таблицы43"/>
    <w:basedOn w:val="a4"/>
    <w:next w:val="af7"/>
    <w:uiPriority w:val="9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5"/>
    <w:uiPriority w:val="99"/>
    <w:semiHidden/>
    <w:unhideWhenUsed/>
    <w:rsid w:val="00972490"/>
  </w:style>
  <w:style w:type="table" w:customStyle="1" w:styleId="128">
    <w:name w:val="Сетка таблицы128"/>
    <w:basedOn w:val="a4"/>
    <w:next w:val="af7"/>
    <w:uiPriority w:val="59"/>
    <w:rsid w:val="009724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next w:val="af7"/>
    <w:uiPriority w:val="5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1">
    <w:name w:val="Нет списка210"/>
    <w:next w:val="a5"/>
    <w:semiHidden/>
    <w:rsid w:val="00972490"/>
  </w:style>
  <w:style w:type="table" w:customStyle="1" w:styleId="2200">
    <w:name w:val="Сетка таблицы220"/>
    <w:basedOn w:val="a4"/>
    <w:next w:val="af7"/>
    <w:rsid w:val="009724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">
    <w:name w:val="Table Normal19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4"/>
    <w:next w:val="af7"/>
    <w:uiPriority w:val="99"/>
    <w:rsid w:val="0026680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5"/>
    <w:uiPriority w:val="99"/>
    <w:semiHidden/>
    <w:unhideWhenUsed/>
    <w:rsid w:val="00583066"/>
  </w:style>
  <w:style w:type="table" w:customStyle="1" w:styleId="460">
    <w:name w:val="Сетка таблицы46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5"/>
    <w:uiPriority w:val="99"/>
    <w:semiHidden/>
    <w:unhideWhenUsed/>
    <w:rsid w:val="00583066"/>
  </w:style>
  <w:style w:type="table" w:customStyle="1" w:styleId="129">
    <w:name w:val="Сетка таблицы129"/>
    <w:basedOn w:val="a4"/>
    <w:next w:val="af7"/>
    <w:uiPriority w:val="59"/>
    <w:rsid w:val="005830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4"/>
    <w:next w:val="af7"/>
    <w:uiPriority w:val="5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5"/>
    <w:semiHidden/>
    <w:rsid w:val="00583066"/>
  </w:style>
  <w:style w:type="table" w:customStyle="1" w:styleId="2210">
    <w:name w:val="Сетка таблицы221"/>
    <w:basedOn w:val="a4"/>
    <w:next w:val="af7"/>
    <w:rsid w:val="005830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0">
    <w:name w:val="Table Normal11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0">
    <w:name w:val="Сетка таблицы47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0">
    <w:name w:val="Сетка таблицы48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4"/>
    <w:next w:val="af7"/>
    <w:uiPriority w:val="59"/>
    <w:rsid w:val="00673B0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7"/>
    <w:uiPriority w:val="59"/>
    <w:rsid w:val="00F84B2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7"/>
    <w:uiPriority w:val="59"/>
    <w:rsid w:val="00B165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5"/>
    <w:uiPriority w:val="99"/>
    <w:semiHidden/>
    <w:unhideWhenUsed/>
    <w:rsid w:val="00815E03"/>
  </w:style>
  <w:style w:type="table" w:customStyle="1" w:styleId="-31">
    <w:name w:val="Веб-таблица 31"/>
    <w:basedOn w:val="a4"/>
    <w:next w:val="-3"/>
    <w:semiHidden/>
    <w:rsid w:val="00815E03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52"/>
    <w:basedOn w:val="a4"/>
    <w:next w:val="af7"/>
    <w:uiPriority w:val="59"/>
    <w:rsid w:val="00815E0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5"/>
    <w:uiPriority w:val="99"/>
    <w:semiHidden/>
    <w:unhideWhenUsed/>
    <w:rsid w:val="00815E03"/>
  </w:style>
  <w:style w:type="numbering" w:customStyle="1" w:styleId="2121">
    <w:name w:val="Нет списка212"/>
    <w:next w:val="a5"/>
    <w:uiPriority w:val="99"/>
    <w:semiHidden/>
    <w:unhideWhenUsed/>
    <w:rsid w:val="00815E03"/>
  </w:style>
  <w:style w:type="table" w:customStyle="1" w:styleId="-111">
    <w:name w:val="Таблица-сетка 1 светлая11"/>
    <w:basedOn w:val="a4"/>
    <w:uiPriority w:val="46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c">
    <w:name w:val="Сетка таблицы светлая11"/>
    <w:basedOn w:val="a4"/>
    <w:uiPriority w:val="40"/>
    <w:rsid w:val="00815E03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4">
    <w:name w:val="Таблица простая 111"/>
    <w:basedOn w:val="a4"/>
    <w:uiPriority w:val="41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2ff0">
    <w:name w:val="Заголовок таблицы ссылок2"/>
    <w:basedOn w:val="a2"/>
    <w:next w:val="a2"/>
    <w:uiPriority w:val="99"/>
    <w:semiHidden/>
    <w:unhideWhenUsed/>
    <w:rsid w:val="00815E03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 w:qFormat="1"/>
    <w:lsdException w:name="annotation subject" w:uiPriority="0"/>
    <w:lsdException w:name="Table Web 3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uiPriority w:val="99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uiPriority w:val="99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1">
    <w:name w:val="Table Grid Report11"/>
    <w:basedOn w:val="a4"/>
    <w:next w:val="af7"/>
    <w:uiPriority w:val="99"/>
    <w:rsid w:val="00E75F5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2">
    <w:name w:val="Table Grid Report12"/>
    <w:basedOn w:val="a4"/>
    <w:next w:val="af7"/>
    <w:uiPriority w:val="59"/>
    <w:rsid w:val="00E1384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5"/>
    <w:uiPriority w:val="99"/>
    <w:semiHidden/>
    <w:unhideWhenUsed/>
    <w:rsid w:val="00182D32"/>
  </w:style>
  <w:style w:type="table" w:customStyle="1" w:styleId="TableGridReport13">
    <w:name w:val="Table Grid Report13"/>
    <w:basedOn w:val="a4"/>
    <w:next w:val="af7"/>
    <w:uiPriority w:val="9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0">
    <w:name w:val="Сетка таблицы215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3">
    <w:name w:val="WW8Num13"/>
    <w:basedOn w:val="a5"/>
    <w:rsid w:val="00182D32"/>
  </w:style>
  <w:style w:type="numbering" w:customStyle="1" w:styleId="291">
    <w:name w:val="Нет списка29"/>
    <w:next w:val="a5"/>
    <w:uiPriority w:val="99"/>
    <w:semiHidden/>
    <w:unhideWhenUsed/>
    <w:rsid w:val="00182D32"/>
  </w:style>
  <w:style w:type="table" w:customStyle="1" w:styleId="TableGridReport14">
    <w:name w:val="Table Grid Report14"/>
    <w:basedOn w:val="a4"/>
    <w:next w:val="af7"/>
    <w:uiPriority w:val="59"/>
    <w:rsid w:val="00182D32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4"/>
    <w:next w:val="af7"/>
    <w:uiPriority w:val="59"/>
    <w:rsid w:val="00182D32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0">
    <w:name w:val="Сетка таблицы216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4"/>
    <w:next w:val="af7"/>
    <w:uiPriority w:val="59"/>
    <w:rsid w:val="00182D32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4">
    <w:name w:val="WW8Num14"/>
    <w:basedOn w:val="a5"/>
    <w:rsid w:val="00182D32"/>
  </w:style>
  <w:style w:type="table" w:customStyle="1" w:styleId="TableGridReport15">
    <w:name w:val="Table Grid Report15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"/>
    <w:next w:val="a5"/>
    <w:uiPriority w:val="99"/>
    <w:semiHidden/>
    <w:unhideWhenUsed/>
    <w:rsid w:val="00271D17"/>
  </w:style>
  <w:style w:type="table" w:customStyle="1" w:styleId="TableGridReport16">
    <w:name w:val="Table Grid Report16"/>
    <w:basedOn w:val="a4"/>
    <w:next w:val="af7"/>
    <w:uiPriority w:val="99"/>
    <w:rsid w:val="00271D1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5"/>
    <w:basedOn w:val="a4"/>
    <w:next w:val="af7"/>
    <w:uiPriority w:val="59"/>
    <w:rsid w:val="00271D17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4"/>
    <w:next w:val="af7"/>
    <w:uiPriority w:val="59"/>
    <w:rsid w:val="00271D1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5">
    <w:name w:val="WW8Num15"/>
    <w:basedOn w:val="a5"/>
    <w:rsid w:val="00271D17"/>
  </w:style>
  <w:style w:type="numbering" w:customStyle="1" w:styleId="316">
    <w:name w:val="Нет списка31"/>
    <w:next w:val="a5"/>
    <w:uiPriority w:val="99"/>
    <w:semiHidden/>
    <w:unhideWhenUsed/>
    <w:rsid w:val="0075567A"/>
  </w:style>
  <w:style w:type="table" w:customStyle="1" w:styleId="TableGridReport17">
    <w:name w:val="Table Grid Report17"/>
    <w:basedOn w:val="a4"/>
    <w:next w:val="af7"/>
    <w:uiPriority w:val="99"/>
    <w:rsid w:val="0075567A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126"/>
    <w:basedOn w:val="a4"/>
    <w:next w:val="af7"/>
    <w:uiPriority w:val="59"/>
    <w:rsid w:val="0075567A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8">
    <w:name w:val="Сетка таблицы218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0">
    <w:name w:val="Сетка таблицы310"/>
    <w:basedOn w:val="a4"/>
    <w:next w:val="af7"/>
    <w:uiPriority w:val="59"/>
    <w:rsid w:val="0075567A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6">
    <w:name w:val="WW8Num16"/>
    <w:basedOn w:val="a5"/>
    <w:rsid w:val="0075567A"/>
  </w:style>
  <w:style w:type="numbering" w:customStyle="1" w:styleId="321">
    <w:name w:val="Нет списка32"/>
    <w:next w:val="a5"/>
    <w:uiPriority w:val="99"/>
    <w:semiHidden/>
    <w:unhideWhenUsed/>
    <w:rsid w:val="009571A0"/>
  </w:style>
  <w:style w:type="table" w:customStyle="1" w:styleId="TableGridReport18">
    <w:name w:val="Table Grid Report18"/>
    <w:basedOn w:val="a4"/>
    <w:next w:val="af7"/>
    <w:uiPriority w:val="99"/>
    <w:rsid w:val="009571A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7"/>
    <w:basedOn w:val="a4"/>
    <w:next w:val="af7"/>
    <w:uiPriority w:val="59"/>
    <w:rsid w:val="009571A0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4"/>
    <w:next w:val="af7"/>
    <w:uiPriority w:val="59"/>
    <w:rsid w:val="009571A0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7">
    <w:name w:val="WW8Num17"/>
    <w:basedOn w:val="a5"/>
    <w:rsid w:val="009571A0"/>
    <w:pPr>
      <w:numPr>
        <w:numId w:val="9"/>
      </w:numPr>
    </w:pPr>
  </w:style>
  <w:style w:type="table" w:customStyle="1" w:styleId="TableGridReport19">
    <w:name w:val="Table Grid Report19"/>
    <w:basedOn w:val="a4"/>
    <w:next w:val="af7"/>
    <w:uiPriority w:val="99"/>
    <w:rsid w:val="0049790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4"/>
    <w:next w:val="af7"/>
    <w:uiPriority w:val="99"/>
    <w:rsid w:val="00DC19D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4"/>
    <w:next w:val="af7"/>
    <w:uiPriority w:val="99"/>
    <w:rsid w:val="00086B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"/>
    <w:next w:val="a5"/>
    <w:uiPriority w:val="99"/>
    <w:semiHidden/>
    <w:unhideWhenUsed/>
    <w:rsid w:val="00972490"/>
  </w:style>
  <w:style w:type="table" w:customStyle="1" w:styleId="430">
    <w:name w:val="Сетка таблицы43"/>
    <w:basedOn w:val="a4"/>
    <w:next w:val="af7"/>
    <w:uiPriority w:val="9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5"/>
    <w:uiPriority w:val="99"/>
    <w:semiHidden/>
    <w:unhideWhenUsed/>
    <w:rsid w:val="00972490"/>
  </w:style>
  <w:style w:type="table" w:customStyle="1" w:styleId="128">
    <w:name w:val="Сетка таблицы128"/>
    <w:basedOn w:val="a4"/>
    <w:next w:val="af7"/>
    <w:uiPriority w:val="59"/>
    <w:rsid w:val="009724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next w:val="af7"/>
    <w:uiPriority w:val="59"/>
    <w:rsid w:val="0097249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1">
    <w:name w:val="Нет списка210"/>
    <w:next w:val="a5"/>
    <w:semiHidden/>
    <w:rsid w:val="00972490"/>
  </w:style>
  <w:style w:type="table" w:customStyle="1" w:styleId="2200">
    <w:name w:val="Сетка таблицы220"/>
    <w:basedOn w:val="a4"/>
    <w:next w:val="af7"/>
    <w:rsid w:val="009724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9">
    <w:name w:val="Table Normal19"/>
    <w:uiPriority w:val="2"/>
    <w:semiHidden/>
    <w:unhideWhenUsed/>
    <w:qFormat/>
    <w:rsid w:val="00972490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0">
    <w:name w:val="Сетка таблицы44"/>
    <w:basedOn w:val="a4"/>
    <w:next w:val="af7"/>
    <w:uiPriority w:val="99"/>
    <w:rsid w:val="0026680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"/>
    <w:next w:val="a5"/>
    <w:uiPriority w:val="99"/>
    <w:semiHidden/>
    <w:unhideWhenUsed/>
    <w:rsid w:val="00583066"/>
  </w:style>
  <w:style w:type="table" w:customStyle="1" w:styleId="460">
    <w:name w:val="Сетка таблицы46"/>
    <w:basedOn w:val="a4"/>
    <w:next w:val="af7"/>
    <w:uiPriority w:val="9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5"/>
    <w:uiPriority w:val="99"/>
    <w:semiHidden/>
    <w:unhideWhenUsed/>
    <w:rsid w:val="00583066"/>
  </w:style>
  <w:style w:type="table" w:customStyle="1" w:styleId="129">
    <w:name w:val="Сетка таблицы129"/>
    <w:basedOn w:val="a4"/>
    <w:next w:val="af7"/>
    <w:uiPriority w:val="59"/>
    <w:rsid w:val="005830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4"/>
    <w:next w:val="af7"/>
    <w:uiPriority w:val="59"/>
    <w:rsid w:val="005830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11">
    <w:name w:val="Нет списка211"/>
    <w:next w:val="a5"/>
    <w:semiHidden/>
    <w:rsid w:val="00583066"/>
  </w:style>
  <w:style w:type="table" w:customStyle="1" w:styleId="2210">
    <w:name w:val="Сетка таблицы221"/>
    <w:basedOn w:val="a4"/>
    <w:next w:val="af7"/>
    <w:rsid w:val="005830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0">
    <w:name w:val="Table Normal110"/>
    <w:uiPriority w:val="2"/>
    <w:semiHidden/>
    <w:unhideWhenUsed/>
    <w:qFormat/>
    <w:rsid w:val="005830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0">
    <w:name w:val="Сетка таблицы47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0">
    <w:name w:val="Сетка таблицы48"/>
    <w:basedOn w:val="a4"/>
    <w:next w:val="af7"/>
    <w:uiPriority w:val="59"/>
    <w:rsid w:val="001F421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4"/>
    <w:next w:val="af7"/>
    <w:uiPriority w:val="59"/>
    <w:rsid w:val="00673B0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7"/>
    <w:uiPriority w:val="59"/>
    <w:rsid w:val="00F84B2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f7"/>
    <w:uiPriority w:val="59"/>
    <w:rsid w:val="00B165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5"/>
    <w:uiPriority w:val="99"/>
    <w:semiHidden/>
    <w:unhideWhenUsed/>
    <w:rsid w:val="00815E03"/>
  </w:style>
  <w:style w:type="table" w:customStyle="1" w:styleId="-31">
    <w:name w:val="Веб-таблица 31"/>
    <w:basedOn w:val="a4"/>
    <w:next w:val="-3"/>
    <w:semiHidden/>
    <w:rsid w:val="00815E03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0">
    <w:name w:val="Сетка таблицы52"/>
    <w:basedOn w:val="a4"/>
    <w:next w:val="af7"/>
    <w:uiPriority w:val="59"/>
    <w:rsid w:val="00815E0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5"/>
    <w:uiPriority w:val="99"/>
    <w:semiHidden/>
    <w:unhideWhenUsed/>
    <w:rsid w:val="00815E03"/>
  </w:style>
  <w:style w:type="numbering" w:customStyle="1" w:styleId="2121">
    <w:name w:val="Нет списка212"/>
    <w:next w:val="a5"/>
    <w:uiPriority w:val="99"/>
    <w:semiHidden/>
    <w:unhideWhenUsed/>
    <w:rsid w:val="00815E03"/>
  </w:style>
  <w:style w:type="table" w:customStyle="1" w:styleId="-111">
    <w:name w:val="Таблица-сетка 1 светлая11"/>
    <w:basedOn w:val="a4"/>
    <w:uiPriority w:val="46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c">
    <w:name w:val="Сетка таблицы светлая11"/>
    <w:basedOn w:val="a4"/>
    <w:uiPriority w:val="40"/>
    <w:rsid w:val="00815E03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4">
    <w:name w:val="Таблица простая 111"/>
    <w:basedOn w:val="a4"/>
    <w:uiPriority w:val="41"/>
    <w:rsid w:val="00815E03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2ff0">
    <w:name w:val="Заголовок таблицы ссылок2"/>
    <w:basedOn w:val="a2"/>
    <w:next w:val="a2"/>
    <w:uiPriority w:val="99"/>
    <w:semiHidden/>
    <w:unhideWhenUsed/>
    <w:rsid w:val="00815E03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419E2-FD91-4314-ACCC-58CF4513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9</cp:revision>
  <cp:lastPrinted>2025-03-18T12:39:00Z</cp:lastPrinted>
  <dcterms:created xsi:type="dcterms:W3CDTF">2025-03-18T12:03:00Z</dcterms:created>
  <dcterms:modified xsi:type="dcterms:W3CDTF">2025-03-18T12:48:00Z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