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403" w:rsidRPr="0038236F" w:rsidRDefault="003555CA" w:rsidP="0038236F">
      <w:pPr>
        <w:widowControl/>
        <w:spacing w:line="240" w:lineRule="auto"/>
        <w:ind w:left="4536" w:firstLine="0"/>
        <w:jc w:val="center"/>
        <w:rPr>
          <w:kern w:val="0"/>
          <w:sz w:val="28"/>
          <w:szCs w:val="28"/>
        </w:rPr>
      </w:pPr>
      <w:r w:rsidRPr="0038236F">
        <w:rPr>
          <w:rFonts w:eastAsia="Calibri"/>
          <w:kern w:val="0"/>
          <w:sz w:val="28"/>
          <w:szCs w:val="28"/>
        </w:rPr>
        <w:t xml:space="preserve">Приложение </w:t>
      </w:r>
      <w:r w:rsidR="005657EE" w:rsidRPr="0038236F">
        <w:rPr>
          <w:rFonts w:eastAsia="Calibri"/>
          <w:kern w:val="0"/>
          <w:sz w:val="28"/>
          <w:szCs w:val="28"/>
        </w:rPr>
        <w:t>№</w:t>
      </w:r>
      <w:r w:rsidR="001A5D72" w:rsidRPr="0038236F">
        <w:rPr>
          <w:rFonts w:eastAsia="Calibri"/>
          <w:kern w:val="0"/>
          <w:sz w:val="28"/>
          <w:szCs w:val="28"/>
        </w:rPr>
        <w:t xml:space="preserve"> </w:t>
      </w:r>
      <w:r w:rsidRPr="0038236F">
        <w:rPr>
          <w:rFonts w:eastAsia="Calibri"/>
          <w:kern w:val="0"/>
          <w:sz w:val="28"/>
          <w:szCs w:val="28"/>
        </w:rPr>
        <w:t>1</w:t>
      </w:r>
    </w:p>
    <w:p w:rsidR="0038236F" w:rsidRPr="00AD1E49" w:rsidRDefault="003555CA" w:rsidP="00AD1E49">
      <w:pPr>
        <w:widowControl/>
        <w:spacing w:line="240" w:lineRule="auto"/>
        <w:ind w:left="4536" w:firstLine="0"/>
        <w:jc w:val="center"/>
        <w:rPr>
          <w:kern w:val="0"/>
          <w:sz w:val="28"/>
          <w:szCs w:val="28"/>
        </w:rPr>
      </w:pPr>
      <w:r w:rsidRPr="0038236F">
        <w:rPr>
          <w:rFonts w:eastAsia="Calibri"/>
          <w:kern w:val="0"/>
          <w:sz w:val="28"/>
          <w:szCs w:val="28"/>
        </w:rPr>
        <w:t>к проекту межевания территории</w:t>
      </w:r>
      <w:r w:rsidR="00AD1E49">
        <w:rPr>
          <w:kern w:val="0"/>
          <w:sz w:val="28"/>
          <w:szCs w:val="28"/>
        </w:rPr>
        <w:t xml:space="preserve">, ограниченной ул. 41-го Пограничного Полка </w:t>
      </w:r>
      <w:r w:rsidRPr="0038236F">
        <w:rPr>
          <w:rFonts w:eastAsia="Calibri"/>
          <w:kern w:val="0"/>
          <w:sz w:val="28"/>
          <w:szCs w:val="28"/>
        </w:rPr>
        <w:t>в городском округе</w:t>
      </w:r>
      <w:r w:rsidR="004578CC">
        <w:rPr>
          <w:rFonts w:eastAsia="Calibri"/>
          <w:kern w:val="0"/>
          <w:sz w:val="28"/>
          <w:szCs w:val="28"/>
        </w:rPr>
        <w:t xml:space="preserve"> город Воронеж</w:t>
      </w:r>
    </w:p>
    <w:p w:rsidR="0069338C" w:rsidRDefault="0069338C" w:rsidP="0038236F">
      <w:pPr>
        <w:widowControl/>
        <w:spacing w:line="240" w:lineRule="auto"/>
        <w:ind w:firstLine="0"/>
        <w:jc w:val="center"/>
        <w:rPr>
          <w:kern w:val="0"/>
          <w:sz w:val="28"/>
          <w:szCs w:val="28"/>
        </w:rPr>
      </w:pPr>
    </w:p>
    <w:p w:rsidR="0038236F" w:rsidRDefault="0038236F" w:rsidP="0038236F">
      <w:pPr>
        <w:widowControl/>
        <w:spacing w:line="240" w:lineRule="auto"/>
        <w:ind w:firstLine="0"/>
        <w:jc w:val="center"/>
        <w:rPr>
          <w:kern w:val="0"/>
          <w:sz w:val="28"/>
          <w:szCs w:val="28"/>
        </w:rPr>
      </w:pPr>
    </w:p>
    <w:p w:rsidR="004578CC" w:rsidRPr="0038236F" w:rsidRDefault="004578CC" w:rsidP="0038236F">
      <w:pPr>
        <w:widowControl/>
        <w:spacing w:line="240" w:lineRule="auto"/>
        <w:ind w:firstLine="0"/>
        <w:jc w:val="center"/>
        <w:rPr>
          <w:kern w:val="0"/>
          <w:sz w:val="28"/>
          <w:szCs w:val="28"/>
        </w:rPr>
      </w:pPr>
    </w:p>
    <w:p w:rsidR="00B259AF" w:rsidRPr="0038236F" w:rsidRDefault="00B259AF" w:rsidP="0038236F">
      <w:pPr>
        <w:widowControl/>
        <w:spacing w:line="240" w:lineRule="auto"/>
        <w:ind w:firstLine="0"/>
        <w:jc w:val="center"/>
        <w:rPr>
          <w:rFonts w:eastAsia="Arial CYR"/>
          <w:b/>
          <w:caps/>
          <w:kern w:val="0"/>
          <w:sz w:val="28"/>
          <w:szCs w:val="28"/>
        </w:rPr>
      </w:pPr>
      <w:r w:rsidRPr="0038236F">
        <w:rPr>
          <w:rFonts w:eastAsia="Arial CYR"/>
          <w:b/>
          <w:caps/>
          <w:kern w:val="0"/>
          <w:sz w:val="28"/>
          <w:szCs w:val="28"/>
        </w:rPr>
        <w:t>Текстовая</w:t>
      </w:r>
      <w:r w:rsidR="0038236F" w:rsidRPr="0038236F">
        <w:rPr>
          <w:rFonts w:eastAsia="Arial CYR"/>
          <w:b/>
          <w:caps/>
          <w:kern w:val="0"/>
          <w:sz w:val="28"/>
          <w:szCs w:val="28"/>
        </w:rPr>
        <w:t xml:space="preserve"> </w:t>
      </w:r>
      <w:r w:rsidR="0038236F">
        <w:rPr>
          <w:rFonts w:eastAsia="Arial CYR"/>
          <w:b/>
          <w:caps/>
          <w:kern w:val="0"/>
          <w:sz w:val="28"/>
          <w:szCs w:val="28"/>
        </w:rPr>
        <w:t xml:space="preserve"> </w:t>
      </w:r>
      <w:r w:rsidRPr="0038236F">
        <w:rPr>
          <w:rFonts w:eastAsia="Arial CYR"/>
          <w:b/>
          <w:caps/>
          <w:kern w:val="0"/>
          <w:sz w:val="28"/>
          <w:szCs w:val="28"/>
        </w:rPr>
        <w:t>часть</w:t>
      </w:r>
    </w:p>
    <w:p w:rsidR="001B1561" w:rsidRPr="0038236F" w:rsidRDefault="001C4C31" w:rsidP="001B1561">
      <w:pPr>
        <w:widowControl/>
        <w:autoSpaceDE w:val="0"/>
        <w:adjustRightInd w:val="0"/>
        <w:spacing w:line="240" w:lineRule="auto"/>
        <w:ind w:firstLine="0"/>
        <w:jc w:val="center"/>
        <w:rPr>
          <w:b/>
          <w:bCs/>
          <w:kern w:val="0"/>
          <w:sz w:val="28"/>
          <w:szCs w:val="28"/>
          <w:lang w:bidi="ru-RU"/>
        </w:rPr>
      </w:pPr>
      <w:r w:rsidRPr="0038236F">
        <w:rPr>
          <w:rFonts w:eastAsia="Arial CYR"/>
          <w:b/>
          <w:caps/>
          <w:kern w:val="0"/>
          <w:sz w:val="28"/>
          <w:szCs w:val="28"/>
        </w:rPr>
        <w:t>ПРОЕКТА</w:t>
      </w:r>
      <w:r w:rsidR="0038236F" w:rsidRPr="0038236F">
        <w:rPr>
          <w:rFonts w:eastAsia="Arial CYR"/>
          <w:b/>
          <w:caps/>
          <w:kern w:val="0"/>
          <w:sz w:val="28"/>
          <w:szCs w:val="28"/>
        </w:rPr>
        <w:t xml:space="preserve"> </w:t>
      </w:r>
      <w:r w:rsidR="0038236F">
        <w:rPr>
          <w:rFonts w:eastAsia="Arial CYR"/>
          <w:b/>
          <w:caps/>
          <w:kern w:val="0"/>
          <w:sz w:val="28"/>
          <w:szCs w:val="28"/>
        </w:rPr>
        <w:t xml:space="preserve"> </w:t>
      </w:r>
      <w:r w:rsidRPr="0038236F">
        <w:rPr>
          <w:rFonts w:eastAsia="Arial CYR"/>
          <w:b/>
          <w:caps/>
          <w:kern w:val="0"/>
          <w:sz w:val="28"/>
          <w:szCs w:val="28"/>
        </w:rPr>
        <w:t>МЕЖЕВАНИЯ</w:t>
      </w:r>
      <w:r w:rsidR="0038236F" w:rsidRPr="0038236F">
        <w:rPr>
          <w:rFonts w:eastAsia="Arial CYR"/>
          <w:b/>
          <w:caps/>
          <w:kern w:val="0"/>
          <w:sz w:val="28"/>
          <w:szCs w:val="28"/>
        </w:rPr>
        <w:t xml:space="preserve"> </w:t>
      </w:r>
      <w:r w:rsidR="0038236F">
        <w:rPr>
          <w:rFonts w:eastAsia="Arial CYR"/>
          <w:b/>
          <w:caps/>
          <w:kern w:val="0"/>
          <w:sz w:val="28"/>
          <w:szCs w:val="28"/>
        </w:rPr>
        <w:t xml:space="preserve"> </w:t>
      </w:r>
      <w:r w:rsidR="00AD1E49">
        <w:rPr>
          <w:rFonts w:eastAsia="Arial CYR"/>
          <w:b/>
          <w:caps/>
          <w:kern w:val="0"/>
          <w:sz w:val="28"/>
          <w:szCs w:val="28"/>
        </w:rPr>
        <w:t>ТЕРРИТОРИИ,   ОГРАНИЧЕННОЙ                        УЛ.   41-ГО   ПОГРАНИЧНОГО   ПОЛКА</w:t>
      </w:r>
    </w:p>
    <w:p w:rsidR="007B1444" w:rsidRPr="0038236F" w:rsidRDefault="007B1444" w:rsidP="0038236F">
      <w:pPr>
        <w:widowControl/>
        <w:autoSpaceDE w:val="0"/>
        <w:adjustRightInd w:val="0"/>
        <w:spacing w:line="240" w:lineRule="auto"/>
        <w:ind w:firstLine="0"/>
        <w:jc w:val="center"/>
        <w:rPr>
          <w:b/>
          <w:bCs/>
          <w:kern w:val="0"/>
          <w:sz w:val="28"/>
          <w:szCs w:val="28"/>
          <w:lang w:bidi="ru-RU"/>
        </w:rPr>
      </w:pPr>
      <w:r w:rsidRPr="0038236F">
        <w:rPr>
          <w:b/>
          <w:bCs/>
          <w:kern w:val="0"/>
          <w:sz w:val="28"/>
          <w:szCs w:val="28"/>
          <w:lang w:bidi="ru-RU"/>
        </w:rPr>
        <w:t>В</w:t>
      </w:r>
      <w:r w:rsidR="0038236F" w:rsidRPr="0038236F">
        <w:rPr>
          <w:b/>
          <w:bCs/>
          <w:kern w:val="0"/>
          <w:sz w:val="28"/>
          <w:szCs w:val="28"/>
          <w:lang w:bidi="ru-RU"/>
        </w:rPr>
        <w:t xml:space="preserve"> </w:t>
      </w:r>
      <w:r w:rsidR="0038236F">
        <w:rPr>
          <w:b/>
          <w:bCs/>
          <w:kern w:val="0"/>
          <w:sz w:val="28"/>
          <w:szCs w:val="28"/>
          <w:lang w:bidi="ru-RU"/>
        </w:rPr>
        <w:t xml:space="preserve"> </w:t>
      </w:r>
      <w:r w:rsidR="00AD1E49">
        <w:rPr>
          <w:b/>
          <w:bCs/>
          <w:kern w:val="0"/>
          <w:sz w:val="28"/>
          <w:szCs w:val="28"/>
          <w:lang w:bidi="ru-RU"/>
        </w:rPr>
        <w:t xml:space="preserve"> </w:t>
      </w:r>
      <w:r w:rsidRPr="0038236F">
        <w:rPr>
          <w:b/>
          <w:kern w:val="0"/>
          <w:sz w:val="28"/>
          <w:szCs w:val="28"/>
        </w:rPr>
        <w:t>ГОРОДСКОМ</w:t>
      </w:r>
      <w:r w:rsidR="0038236F" w:rsidRPr="0038236F">
        <w:rPr>
          <w:b/>
          <w:kern w:val="0"/>
          <w:sz w:val="28"/>
          <w:szCs w:val="28"/>
        </w:rPr>
        <w:t xml:space="preserve"> </w:t>
      </w:r>
      <w:r w:rsidR="0038236F">
        <w:rPr>
          <w:b/>
          <w:kern w:val="0"/>
          <w:sz w:val="28"/>
          <w:szCs w:val="28"/>
        </w:rPr>
        <w:t xml:space="preserve"> </w:t>
      </w:r>
      <w:r w:rsidR="00AD1E49">
        <w:rPr>
          <w:b/>
          <w:kern w:val="0"/>
          <w:sz w:val="28"/>
          <w:szCs w:val="28"/>
        </w:rPr>
        <w:t xml:space="preserve"> </w:t>
      </w:r>
      <w:r w:rsidRPr="0038236F">
        <w:rPr>
          <w:b/>
          <w:kern w:val="0"/>
          <w:sz w:val="28"/>
          <w:szCs w:val="28"/>
        </w:rPr>
        <w:t>ОКРУГЕ</w:t>
      </w:r>
      <w:r w:rsidR="0038236F">
        <w:rPr>
          <w:b/>
          <w:kern w:val="0"/>
          <w:sz w:val="28"/>
          <w:szCs w:val="28"/>
        </w:rPr>
        <w:t xml:space="preserve"> </w:t>
      </w:r>
      <w:r w:rsidR="0038236F" w:rsidRPr="0038236F">
        <w:rPr>
          <w:b/>
          <w:kern w:val="0"/>
          <w:sz w:val="28"/>
          <w:szCs w:val="28"/>
        </w:rPr>
        <w:t xml:space="preserve"> </w:t>
      </w:r>
      <w:r w:rsidR="00AD1E49">
        <w:rPr>
          <w:b/>
          <w:kern w:val="0"/>
          <w:sz w:val="28"/>
          <w:szCs w:val="28"/>
        </w:rPr>
        <w:t xml:space="preserve"> </w:t>
      </w:r>
      <w:r w:rsidRPr="0038236F">
        <w:rPr>
          <w:b/>
          <w:kern w:val="0"/>
          <w:sz w:val="28"/>
          <w:szCs w:val="28"/>
        </w:rPr>
        <w:t>ГОРОД</w:t>
      </w:r>
      <w:r w:rsidR="0038236F" w:rsidRPr="0038236F">
        <w:rPr>
          <w:b/>
          <w:kern w:val="0"/>
          <w:sz w:val="28"/>
          <w:szCs w:val="28"/>
        </w:rPr>
        <w:t xml:space="preserve"> </w:t>
      </w:r>
      <w:r w:rsidR="00AD1E49">
        <w:rPr>
          <w:b/>
          <w:kern w:val="0"/>
          <w:sz w:val="28"/>
          <w:szCs w:val="28"/>
        </w:rPr>
        <w:t xml:space="preserve">  </w:t>
      </w:r>
      <w:r w:rsidRPr="0038236F">
        <w:rPr>
          <w:b/>
          <w:kern w:val="0"/>
          <w:sz w:val="28"/>
          <w:szCs w:val="28"/>
        </w:rPr>
        <w:t>ВОРОНЕЖ</w:t>
      </w:r>
    </w:p>
    <w:p w:rsidR="00677684" w:rsidRPr="004578CC" w:rsidRDefault="00677684" w:rsidP="0038236F">
      <w:pPr>
        <w:widowControl/>
        <w:spacing w:line="240" w:lineRule="auto"/>
        <w:ind w:firstLine="0"/>
        <w:rPr>
          <w:b/>
          <w:kern w:val="0"/>
          <w:sz w:val="36"/>
          <w:szCs w:val="36"/>
        </w:rPr>
      </w:pPr>
    </w:p>
    <w:p w:rsidR="00434FC1" w:rsidRPr="005237C1" w:rsidRDefault="005237C1" w:rsidP="0038236F">
      <w:pPr>
        <w:pStyle w:val="Standard"/>
        <w:spacing w:line="360" w:lineRule="auto"/>
        <w:ind w:firstLine="709"/>
        <w:jc w:val="both"/>
        <w:rPr>
          <w:kern w:val="0"/>
        </w:rPr>
      </w:pPr>
      <w:proofErr w:type="gramStart"/>
      <w:r>
        <w:rPr>
          <w:kern w:val="0"/>
          <w:shd w:val="clear" w:color="auto" w:fill="FFFFFF"/>
        </w:rPr>
        <w:t xml:space="preserve">Проект межевания территории, ограниченной ул. 41-го Пограничного Полка </w:t>
      </w:r>
      <w:r w:rsidR="007B1444" w:rsidRPr="005237C1">
        <w:rPr>
          <w:kern w:val="0"/>
        </w:rPr>
        <w:t xml:space="preserve">в </w:t>
      </w:r>
      <w:r w:rsidR="00380B1E" w:rsidRPr="005237C1">
        <w:rPr>
          <w:kern w:val="0"/>
          <w:shd w:val="clear" w:color="auto" w:fill="FFFFFF"/>
        </w:rPr>
        <w:t>городском округе город Воронеж</w:t>
      </w:r>
      <w:r w:rsidR="00994E4E" w:rsidRPr="005237C1">
        <w:rPr>
          <w:kern w:val="0"/>
          <w:shd w:val="clear" w:color="auto" w:fill="FFFFFF"/>
        </w:rPr>
        <w:t>,</w:t>
      </w:r>
      <w:r w:rsidR="001A302D" w:rsidRPr="005237C1">
        <w:rPr>
          <w:kern w:val="0"/>
          <w:shd w:val="clear" w:color="auto" w:fill="FFFFFF"/>
        </w:rPr>
        <w:t xml:space="preserve"> разработан на основании</w:t>
      </w:r>
      <w:r w:rsidR="00271D77" w:rsidRPr="005237C1">
        <w:rPr>
          <w:kern w:val="0"/>
          <w:shd w:val="clear" w:color="auto" w:fill="FFFFFF"/>
        </w:rPr>
        <w:t xml:space="preserve"> </w:t>
      </w:r>
      <w:r w:rsidR="00E04830" w:rsidRPr="005237C1">
        <w:rPr>
          <w:kern w:val="0"/>
          <w:shd w:val="clear" w:color="auto" w:fill="FFFFFF"/>
        </w:rPr>
        <w:t>постановления администрации городского округа город Вороне</w:t>
      </w:r>
      <w:r w:rsidR="00DA4D4D" w:rsidRPr="005237C1">
        <w:rPr>
          <w:kern w:val="0"/>
          <w:shd w:val="clear" w:color="auto" w:fill="FFFFFF"/>
        </w:rPr>
        <w:t>ж от</w:t>
      </w:r>
      <w:r w:rsidR="006E5D4F" w:rsidRPr="005237C1">
        <w:rPr>
          <w:kern w:val="0"/>
          <w:shd w:val="clear" w:color="auto" w:fill="FFFFFF"/>
        </w:rPr>
        <w:t xml:space="preserve"> </w:t>
      </w:r>
      <w:r w:rsidRPr="005237C1">
        <w:rPr>
          <w:kern w:val="0"/>
          <w:shd w:val="clear" w:color="auto" w:fill="FFFFFF"/>
        </w:rPr>
        <w:t>19.07.2024 № 899</w:t>
      </w:r>
      <w:r w:rsidR="00D25C91" w:rsidRPr="005237C1">
        <w:rPr>
          <w:kern w:val="0"/>
          <w:shd w:val="clear" w:color="auto" w:fill="FFFFFF"/>
        </w:rPr>
        <w:t xml:space="preserve"> «</w:t>
      </w:r>
      <w:r w:rsidR="006E5D4F" w:rsidRPr="005237C1">
        <w:rPr>
          <w:kern w:val="0"/>
          <w:shd w:val="clear" w:color="auto" w:fill="FFFFFF"/>
        </w:rPr>
        <w:t>О подготов</w:t>
      </w:r>
      <w:r w:rsidRPr="005237C1">
        <w:rPr>
          <w:kern w:val="0"/>
          <w:shd w:val="clear" w:color="auto" w:fill="FFFFFF"/>
        </w:rPr>
        <w:t>ке проекта межевания территории, ограниченн</w:t>
      </w:r>
      <w:r w:rsidR="009B37B9">
        <w:rPr>
          <w:kern w:val="0"/>
          <w:shd w:val="clear" w:color="auto" w:fill="FFFFFF"/>
        </w:rPr>
        <w:t>ой ул. 41-го Пограничного Полка</w:t>
      </w:r>
      <w:r w:rsidRPr="005237C1">
        <w:rPr>
          <w:kern w:val="0"/>
          <w:shd w:val="clear" w:color="auto" w:fill="FFFFFF"/>
        </w:rPr>
        <w:t xml:space="preserve"> </w:t>
      </w:r>
      <w:r w:rsidR="006E5D4F" w:rsidRPr="005237C1">
        <w:rPr>
          <w:kern w:val="0"/>
          <w:shd w:val="clear" w:color="auto" w:fill="FFFFFF"/>
        </w:rPr>
        <w:t>в городском округе город Воронеж</w:t>
      </w:r>
      <w:r w:rsidR="00D25C91" w:rsidRPr="005237C1">
        <w:rPr>
          <w:kern w:val="0"/>
          <w:shd w:val="clear" w:color="auto" w:fill="FFFFFF"/>
        </w:rPr>
        <w:t>»</w:t>
      </w:r>
      <w:r w:rsidR="00E04830" w:rsidRPr="005237C1">
        <w:rPr>
          <w:kern w:val="0"/>
          <w:shd w:val="clear" w:color="auto" w:fill="FFFFFF"/>
        </w:rPr>
        <w:t xml:space="preserve">, </w:t>
      </w:r>
      <w:r w:rsidRPr="005237C1">
        <w:rPr>
          <w:kern w:val="0"/>
          <w:shd w:val="clear" w:color="auto" w:fill="FFFFFF"/>
        </w:rPr>
        <w:t>постановлени</w:t>
      </w:r>
      <w:r>
        <w:rPr>
          <w:kern w:val="0"/>
          <w:shd w:val="clear" w:color="auto" w:fill="FFFFFF"/>
        </w:rPr>
        <w:t>я Правительства Р</w:t>
      </w:r>
      <w:r w:rsidR="009B37B9">
        <w:rPr>
          <w:kern w:val="0"/>
          <w:shd w:val="clear" w:color="auto" w:fill="FFFFFF"/>
        </w:rPr>
        <w:t>оссийской Федерации</w:t>
      </w:r>
      <w:r>
        <w:rPr>
          <w:kern w:val="0"/>
          <w:shd w:val="clear" w:color="auto" w:fill="FFFFFF"/>
        </w:rPr>
        <w:t xml:space="preserve"> от 29.12.2022</w:t>
      </w:r>
      <w:r w:rsidRPr="005237C1">
        <w:rPr>
          <w:kern w:val="0"/>
          <w:shd w:val="clear" w:color="auto" w:fill="FFFFFF"/>
        </w:rPr>
        <w:t xml:space="preserve"> № 2500 «О внесении изменений в некоторые акты Правительства Р</w:t>
      </w:r>
      <w:r w:rsidR="009B37B9">
        <w:rPr>
          <w:kern w:val="0"/>
          <w:shd w:val="clear" w:color="auto" w:fill="FFFFFF"/>
        </w:rPr>
        <w:t xml:space="preserve">оссийской </w:t>
      </w:r>
      <w:r w:rsidRPr="005237C1">
        <w:rPr>
          <w:kern w:val="0"/>
          <w:shd w:val="clear" w:color="auto" w:fill="FFFFFF"/>
        </w:rPr>
        <w:t>Ф</w:t>
      </w:r>
      <w:r w:rsidR="009B37B9">
        <w:rPr>
          <w:kern w:val="0"/>
          <w:shd w:val="clear" w:color="auto" w:fill="FFFFFF"/>
        </w:rPr>
        <w:t>едерации</w:t>
      </w:r>
      <w:r w:rsidRPr="005237C1">
        <w:rPr>
          <w:kern w:val="0"/>
          <w:shd w:val="clear" w:color="auto" w:fill="FFFFFF"/>
        </w:rPr>
        <w:t>»</w:t>
      </w:r>
      <w:r>
        <w:rPr>
          <w:kern w:val="0"/>
          <w:shd w:val="clear" w:color="auto" w:fill="FFFFFF"/>
        </w:rPr>
        <w:t xml:space="preserve">, </w:t>
      </w:r>
      <w:r w:rsidR="00AD52FF" w:rsidRPr="005237C1">
        <w:rPr>
          <w:kern w:val="0"/>
          <w:shd w:val="clear" w:color="auto" w:fill="FFFFFF"/>
        </w:rPr>
        <w:t>Правил землепользования и застройки</w:t>
      </w:r>
      <w:proofErr w:type="gramEnd"/>
      <w:r w:rsidR="00AD52FF" w:rsidRPr="005237C1">
        <w:rPr>
          <w:kern w:val="0"/>
          <w:shd w:val="clear" w:color="auto" w:fill="FFFFFF"/>
        </w:rPr>
        <w:t xml:space="preserve"> городского округа город Воронеж, утвержденных решением Воронежской городской Думы от </w:t>
      </w:r>
      <w:r w:rsidR="00CA3E08" w:rsidRPr="005237C1">
        <w:rPr>
          <w:kern w:val="0"/>
        </w:rPr>
        <w:t>20.04.2022</w:t>
      </w:r>
      <w:r w:rsidR="00D17902" w:rsidRPr="005237C1">
        <w:rPr>
          <w:kern w:val="0"/>
        </w:rPr>
        <w:t xml:space="preserve"> </w:t>
      </w:r>
      <w:r w:rsidR="005657EE" w:rsidRPr="005237C1">
        <w:rPr>
          <w:kern w:val="0"/>
        </w:rPr>
        <w:t>№ </w:t>
      </w:r>
      <w:r w:rsidR="000E26A7" w:rsidRPr="005237C1">
        <w:rPr>
          <w:kern w:val="0"/>
        </w:rPr>
        <w:t>466-</w:t>
      </w:r>
      <w:r w:rsidR="000E26A7" w:rsidRPr="005237C1">
        <w:rPr>
          <w:kern w:val="0"/>
          <w:lang w:val="en-US"/>
        </w:rPr>
        <w:t>V</w:t>
      </w:r>
      <w:r w:rsidR="00AD52FF" w:rsidRPr="005237C1">
        <w:rPr>
          <w:kern w:val="0"/>
          <w:shd w:val="clear" w:color="auto" w:fill="FFFFFF"/>
        </w:rPr>
        <w:t xml:space="preserve"> (далее – Правил</w:t>
      </w:r>
      <w:r w:rsidR="009470B8" w:rsidRPr="005237C1">
        <w:rPr>
          <w:kern w:val="0"/>
          <w:shd w:val="clear" w:color="auto" w:fill="FFFFFF"/>
        </w:rPr>
        <w:t>а</w:t>
      </w:r>
      <w:r w:rsidR="00AD52FF" w:rsidRPr="005237C1">
        <w:rPr>
          <w:kern w:val="0"/>
          <w:shd w:val="clear" w:color="auto" w:fill="FFFFFF"/>
        </w:rPr>
        <w:t xml:space="preserve"> землепользования и застройки), в соответствии с требованиями Градостроительного кодекса Российской Федерации</w:t>
      </w:r>
      <w:r w:rsidR="00D6084C" w:rsidRPr="005237C1">
        <w:rPr>
          <w:kern w:val="0"/>
          <w:shd w:val="clear" w:color="auto" w:fill="FFFFFF"/>
        </w:rPr>
        <w:t xml:space="preserve"> (далее – </w:t>
      </w:r>
      <w:proofErr w:type="spellStart"/>
      <w:r w:rsidR="005657EE" w:rsidRPr="005237C1">
        <w:rPr>
          <w:kern w:val="0"/>
          <w:shd w:val="clear" w:color="auto" w:fill="FFFFFF"/>
        </w:rPr>
        <w:t>ГрК</w:t>
      </w:r>
      <w:proofErr w:type="spellEnd"/>
      <w:r w:rsidR="005657EE" w:rsidRPr="005237C1">
        <w:rPr>
          <w:kern w:val="0"/>
          <w:shd w:val="clear" w:color="auto" w:fill="FFFFFF"/>
        </w:rPr>
        <w:t> РФ</w:t>
      </w:r>
      <w:r w:rsidR="00D6084C" w:rsidRPr="005237C1">
        <w:rPr>
          <w:kern w:val="0"/>
          <w:shd w:val="clear" w:color="auto" w:fill="FFFFFF"/>
        </w:rPr>
        <w:t>)</w:t>
      </w:r>
      <w:r w:rsidR="00AD52FF" w:rsidRPr="005237C1">
        <w:rPr>
          <w:kern w:val="0"/>
          <w:shd w:val="clear" w:color="auto" w:fill="FFFFFF"/>
        </w:rPr>
        <w:t xml:space="preserve">, </w:t>
      </w:r>
      <w:r w:rsidR="001955B4" w:rsidRPr="005237C1">
        <w:rPr>
          <w:kern w:val="0"/>
          <w:shd w:val="clear" w:color="auto" w:fill="FFFFFF"/>
        </w:rPr>
        <w:t>Земельно</w:t>
      </w:r>
      <w:r w:rsidR="00271D77" w:rsidRPr="005237C1">
        <w:rPr>
          <w:kern w:val="0"/>
          <w:shd w:val="clear" w:color="auto" w:fill="FFFFFF"/>
        </w:rPr>
        <w:t>го кодекса Российской Ф</w:t>
      </w:r>
      <w:r w:rsidR="0038236F" w:rsidRPr="005237C1">
        <w:rPr>
          <w:kern w:val="0"/>
          <w:shd w:val="clear" w:color="auto" w:fill="FFFFFF"/>
        </w:rPr>
        <w:t>едерации</w:t>
      </w:r>
      <w:r w:rsidR="00271D77" w:rsidRPr="005237C1">
        <w:rPr>
          <w:kern w:val="0"/>
          <w:shd w:val="clear" w:color="auto" w:fill="FFFFFF"/>
        </w:rPr>
        <w:t xml:space="preserve"> (далее – ЗК РФ)</w:t>
      </w:r>
      <w:r w:rsidR="0038236F" w:rsidRPr="005237C1">
        <w:rPr>
          <w:kern w:val="0"/>
          <w:shd w:val="clear" w:color="auto" w:fill="FFFFFF"/>
        </w:rPr>
        <w:t>,</w:t>
      </w:r>
      <w:r w:rsidR="001955B4" w:rsidRPr="005237C1">
        <w:rPr>
          <w:kern w:val="0"/>
          <w:shd w:val="clear" w:color="auto" w:fill="FFFFFF"/>
        </w:rPr>
        <w:t xml:space="preserve"> </w:t>
      </w:r>
      <w:r w:rsidR="00AD52FF" w:rsidRPr="005237C1">
        <w:rPr>
          <w:kern w:val="0"/>
          <w:shd w:val="clear" w:color="auto" w:fill="FFFFFF"/>
        </w:rPr>
        <w:t>иных нормативных правовых актов Российской Федерации, Воронежской области, муниципальных правовых актов городского округа город Воронеж.</w:t>
      </w:r>
    </w:p>
    <w:p w:rsidR="006E5D4F" w:rsidRPr="005237C1" w:rsidRDefault="006E5D4F" w:rsidP="006E5D4F">
      <w:pPr>
        <w:pStyle w:val="Standard"/>
        <w:spacing w:line="360" w:lineRule="auto"/>
        <w:ind w:firstLine="709"/>
        <w:jc w:val="both"/>
        <w:rPr>
          <w:kern w:val="0"/>
        </w:rPr>
      </w:pPr>
      <w:r w:rsidRPr="005237C1">
        <w:rPr>
          <w:kern w:val="0"/>
        </w:rPr>
        <w:t>Подготовка проекта межевания территории предусмотрена в целях определения местоположения границ образуемых и изменяе</w:t>
      </w:r>
      <w:r w:rsidR="00C706B1">
        <w:rPr>
          <w:kern w:val="0"/>
        </w:rPr>
        <w:t>мых земельных участков с учетом</w:t>
      </w:r>
      <w:r w:rsidRPr="005237C1">
        <w:rPr>
          <w:kern w:val="0"/>
        </w:rPr>
        <w:t xml:space="preserve"> интересов правообладателей земельных участков; интересов правообладателей смежных земельных участков; данных о местоположении существующих объектов капитального строительства, сооружений элементов благоустройства; утвержденных и поставленных на кадастровый учет санитарно-защитных зон; сведений, предоставленных заказчиком.</w:t>
      </w:r>
    </w:p>
    <w:p w:rsidR="006E5D4F" w:rsidRPr="005237C1" w:rsidRDefault="006E5D4F" w:rsidP="006E5D4F">
      <w:pPr>
        <w:pStyle w:val="Standard"/>
        <w:spacing w:line="360" w:lineRule="auto"/>
        <w:ind w:firstLine="709"/>
        <w:jc w:val="both"/>
        <w:rPr>
          <w:kern w:val="0"/>
        </w:rPr>
      </w:pPr>
      <w:r w:rsidRPr="005237C1">
        <w:rPr>
          <w:kern w:val="0"/>
        </w:rPr>
        <w:t>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w:t>
      </w:r>
    </w:p>
    <w:p w:rsidR="005237C1" w:rsidRDefault="006E5D4F" w:rsidP="0038236F">
      <w:pPr>
        <w:pStyle w:val="Standard"/>
        <w:spacing w:line="360" w:lineRule="auto"/>
        <w:ind w:firstLine="709"/>
        <w:jc w:val="both"/>
        <w:rPr>
          <w:kern w:val="0"/>
        </w:rPr>
      </w:pPr>
      <w:r w:rsidRPr="005237C1">
        <w:rPr>
          <w:kern w:val="0"/>
        </w:rPr>
        <w:t>Площадь рассматриваемой территории</w:t>
      </w:r>
      <w:r w:rsidR="009B37B9">
        <w:rPr>
          <w:kern w:val="0"/>
        </w:rPr>
        <w:t xml:space="preserve"> </w:t>
      </w:r>
      <w:r w:rsidR="005237C1" w:rsidRPr="005237C1">
        <w:rPr>
          <w:kern w:val="0"/>
        </w:rPr>
        <w:t>составляет 29,19</w:t>
      </w:r>
      <w:r w:rsidRPr="005237C1">
        <w:rPr>
          <w:kern w:val="0"/>
        </w:rPr>
        <w:t xml:space="preserve"> га. Территория расположена в Советском районе городского округа город Воронеж.</w:t>
      </w:r>
      <w:r w:rsidR="00362A5D" w:rsidRPr="005237C1">
        <w:rPr>
          <w:kern w:val="0"/>
        </w:rPr>
        <w:t xml:space="preserve"> </w:t>
      </w:r>
      <w:r w:rsidR="00684572" w:rsidRPr="00684572">
        <w:rPr>
          <w:kern w:val="0"/>
        </w:rPr>
        <w:t>На территории межевания расположены здания, сооружения жилого и нежилого назначения.</w:t>
      </w:r>
    </w:p>
    <w:p w:rsidR="006E5D4F" w:rsidRPr="00AD1E49" w:rsidRDefault="005237C1" w:rsidP="0038236F">
      <w:pPr>
        <w:pStyle w:val="Standard"/>
        <w:spacing w:line="360" w:lineRule="auto"/>
        <w:ind w:firstLine="709"/>
        <w:jc w:val="both"/>
        <w:rPr>
          <w:kern w:val="0"/>
          <w:highlight w:val="yellow"/>
        </w:rPr>
      </w:pPr>
      <w:r w:rsidRPr="005237C1">
        <w:rPr>
          <w:kern w:val="0"/>
        </w:rPr>
        <w:t>Ранее в отношении рассматриваемой территории документация по планировке территории не утверждалась.</w:t>
      </w:r>
    </w:p>
    <w:p w:rsidR="001A02E5" w:rsidRPr="001A02E5" w:rsidRDefault="008C1A94" w:rsidP="008C1A94">
      <w:pPr>
        <w:pStyle w:val="Standard"/>
        <w:spacing w:line="360" w:lineRule="auto"/>
        <w:ind w:firstLine="709"/>
        <w:jc w:val="both"/>
        <w:rPr>
          <w:kern w:val="0"/>
        </w:rPr>
      </w:pPr>
      <w:r w:rsidRPr="001A02E5">
        <w:rPr>
          <w:kern w:val="0"/>
        </w:rPr>
        <w:t xml:space="preserve">Согласно Правилам землепользования и застройки планируемая территория расположена в </w:t>
      </w:r>
      <w:r w:rsidR="001A02E5" w:rsidRPr="001A02E5">
        <w:rPr>
          <w:kern w:val="0"/>
        </w:rPr>
        <w:t>следующих территориальных зонах:</w:t>
      </w:r>
    </w:p>
    <w:p w:rsidR="001A02E5" w:rsidRPr="001A02E5" w:rsidRDefault="001A02E5" w:rsidP="001A02E5">
      <w:pPr>
        <w:widowControl/>
        <w:suppressAutoHyphens w:val="0"/>
        <w:autoSpaceDN/>
        <w:spacing w:line="360" w:lineRule="auto"/>
        <w:ind w:firstLine="709"/>
        <w:textAlignment w:val="auto"/>
        <w:rPr>
          <w:kern w:val="0"/>
          <w:sz w:val="28"/>
          <w:szCs w:val="28"/>
          <w:lang w:eastAsia="ru-RU"/>
        </w:rPr>
      </w:pPr>
      <w:r w:rsidRPr="001A02E5">
        <w:rPr>
          <w:kern w:val="0"/>
          <w:sz w:val="28"/>
          <w:szCs w:val="28"/>
          <w:lang w:eastAsia="ru-RU"/>
        </w:rPr>
        <w:t>- Ж</w:t>
      </w:r>
      <w:proofErr w:type="gramStart"/>
      <w:r w:rsidR="009B37B9">
        <w:rPr>
          <w:kern w:val="0"/>
          <w:sz w:val="28"/>
          <w:szCs w:val="28"/>
          <w:lang w:eastAsia="ru-RU"/>
        </w:rPr>
        <w:t>М(</w:t>
      </w:r>
      <w:proofErr w:type="gramEnd"/>
      <w:r w:rsidR="009B37B9">
        <w:rPr>
          <w:kern w:val="0"/>
          <w:sz w:val="28"/>
          <w:szCs w:val="28"/>
          <w:lang w:eastAsia="ru-RU"/>
        </w:rPr>
        <w:t>р)</w:t>
      </w:r>
      <w:r w:rsidRPr="001A02E5">
        <w:rPr>
          <w:kern w:val="0"/>
          <w:sz w:val="28"/>
          <w:szCs w:val="28"/>
          <w:lang w:eastAsia="ru-RU"/>
        </w:rPr>
        <w:t xml:space="preserve"> </w:t>
      </w:r>
      <w:r>
        <w:rPr>
          <w:kern w:val="0"/>
          <w:sz w:val="28"/>
          <w:szCs w:val="28"/>
          <w:lang w:eastAsia="ru-RU"/>
        </w:rPr>
        <w:t>«З</w:t>
      </w:r>
      <w:r w:rsidRPr="001A02E5">
        <w:rPr>
          <w:kern w:val="0"/>
          <w:sz w:val="28"/>
          <w:szCs w:val="28"/>
          <w:lang w:eastAsia="ru-RU"/>
        </w:rPr>
        <w:t>она реконструкции многоэтажной жилой застройки</w:t>
      </w:r>
      <w:r w:rsidR="00C706B1">
        <w:rPr>
          <w:kern w:val="0"/>
          <w:sz w:val="28"/>
          <w:szCs w:val="28"/>
          <w:lang w:eastAsia="ru-RU"/>
        </w:rPr>
        <w:t>».</w:t>
      </w:r>
    </w:p>
    <w:p w:rsidR="001A02E5" w:rsidRDefault="001A02E5" w:rsidP="001A02E5">
      <w:pPr>
        <w:widowControl/>
        <w:suppressAutoHyphens w:val="0"/>
        <w:autoSpaceDE w:val="0"/>
        <w:adjustRightInd w:val="0"/>
        <w:spacing w:line="360" w:lineRule="auto"/>
        <w:ind w:firstLine="540"/>
        <w:textAlignment w:val="auto"/>
        <w:rPr>
          <w:rFonts w:eastAsia="Lucida Sans Unicode"/>
          <w:kern w:val="0"/>
          <w:sz w:val="28"/>
          <w:szCs w:val="28"/>
        </w:rPr>
      </w:pPr>
      <w:r>
        <w:rPr>
          <w:rFonts w:eastAsia="Lucida Sans Unicode"/>
          <w:kern w:val="0"/>
          <w:sz w:val="28"/>
          <w:szCs w:val="28"/>
        </w:rPr>
        <w:t>Регламент Ж</w:t>
      </w:r>
      <w:proofErr w:type="gramStart"/>
      <w:r>
        <w:rPr>
          <w:rFonts w:eastAsia="Lucida Sans Unicode"/>
          <w:kern w:val="0"/>
          <w:sz w:val="28"/>
          <w:szCs w:val="28"/>
        </w:rPr>
        <w:t>М(</w:t>
      </w:r>
      <w:proofErr w:type="gramEnd"/>
      <w:r>
        <w:rPr>
          <w:rFonts w:eastAsia="Lucida Sans Unicode"/>
          <w:kern w:val="0"/>
          <w:sz w:val="28"/>
          <w:szCs w:val="28"/>
        </w:rPr>
        <w:t>р) устанавливается для сложившихся жилых территорий, реконструируемых под многоэтажное многоквартирное жилье с увеличением предельных параметров застройки. Регламент предназначен для р</w:t>
      </w:r>
      <w:r w:rsidR="000E7D0C">
        <w:rPr>
          <w:rFonts w:eastAsia="Lucida Sans Unicode"/>
          <w:kern w:val="0"/>
          <w:sz w:val="28"/>
          <w:szCs w:val="28"/>
        </w:rPr>
        <w:t>ежимов реконструкции, реновации</w:t>
      </w:r>
      <w:r>
        <w:rPr>
          <w:rFonts w:eastAsia="Lucida Sans Unicode"/>
          <w:kern w:val="0"/>
          <w:sz w:val="28"/>
          <w:szCs w:val="28"/>
        </w:rPr>
        <w:t xml:space="preserve"> и </w:t>
      </w:r>
      <w:proofErr w:type="spellStart"/>
      <w:r>
        <w:rPr>
          <w:rFonts w:eastAsia="Lucida Sans Unicode"/>
          <w:kern w:val="0"/>
          <w:sz w:val="28"/>
          <w:szCs w:val="28"/>
        </w:rPr>
        <w:t>ревитализации</w:t>
      </w:r>
      <w:proofErr w:type="spellEnd"/>
      <w:r>
        <w:rPr>
          <w:rFonts w:eastAsia="Lucida Sans Unicode"/>
          <w:kern w:val="0"/>
          <w:sz w:val="28"/>
          <w:szCs w:val="28"/>
        </w:rPr>
        <w:t xml:space="preserve"> городской среды в кварталах (микрорайонах) с имеющимся градост</w:t>
      </w:r>
      <w:r w:rsidR="00C706B1">
        <w:rPr>
          <w:rFonts w:eastAsia="Lucida Sans Unicode"/>
          <w:kern w:val="0"/>
          <w:sz w:val="28"/>
          <w:szCs w:val="28"/>
        </w:rPr>
        <w:t>роительным потенциалом развития;</w:t>
      </w:r>
    </w:p>
    <w:p w:rsidR="001A02E5" w:rsidRDefault="001A02E5" w:rsidP="001A02E5">
      <w:pPr>
        <w:widowControl/>
        <w:suppressAutoHyphens w:val="0"/>
        <w:autoSpaceDE w:val="0"/>
        <w:adjustRightInd w:val="0"/>
        <w:spacing w:line="360" w:lineRule="auto"/>
        <w:ind w:firstLine="540"/>
        <w:textAlignment w:val="auto"/>
        <w:rPr>
          <w:rFonts w:eastAsia="Lucida Sans Unicode"/>
          <w:kern w:val="0"/>
          <w:sz w:val="28"/>
          <w:szCs w:val="28"/>
        </w:rPr>
      </w:pPr>
      <w:r>
        <w:rPr>
          <w:rFonts w:eastAsia="Lucida Sans Unicode"/>
          <w:kern w:val="0"/>
          <w:sz w:val="28"/>
          <w:szCs w:val="28"/>
        </w:rPr>
        <w:t xml:space="preserve">- </w:t>
      </w:r>
      <w:proofErr w:type="gramStart"/>
      <w:r>
        <w:rPr>
          <w:rFonts w:eastAsia="Lucida Sans Unicode"/>
          <w:kern w:val="0"/>
          <w:sz w:val="28"/>
          <w:szCs w:val="28"/>
        </w:rPr>
        <w:t>Р</w:t>
      </w:r>
      <w:proofErr w:type="gramEnd"/>
      <w:r>
        <w:rPr>
          <w:rFonts w:eastAsia="Lucida Sans Unicode"/>
          <w:kern w:val="0"/>
          <w:sz w:val="28"/>
          <w:szCs w:val="28"/>
        </w:rPr>
        <w:t xml:space="preserve"> «З</w:t>
      </w:r>
      <w:r w:rsidRPr="001A02E5">
        <w:rPr>
          <w:rFonts w:eastAsia="Lucida Sans Unicode"/>
          <w:kern w:val="0"/>
          <w:sz w:val="28"/>
          <w:szCs w:val="28"/>
        </w:rPr>
        <w:t>она рекреационного регламента озелененных территорий</w:t>
      </w:r>
      <w:r>
        <w:rPr>
          <w:rFonts w:eastAsia="Lucida Sans Unicode"/>
          <w:kern w:val="0"/>
          <w:sz w:val="28"/>
          <w:szCs w:val="28"/>
        </w:rPr>
        <w:t>».</w:t>
      </w:r>
    </w:p>
    <w:p w:rsidR="001A02E5" w:rsidRDefault="001A02E5" w:rsidP="001A02E5">
      <w:pPr>
        <w:widowControl/>
        <w:suppressAutoHyphens w:val="0"/>
        <w:autoSpaceDE w:val="0"/>
        <w:adjustRightInd w:val="0"/>
        <w:spacing w:line="360" w:lineRule="auto"/>
        <w:ind w:firstLine="540"/>
        <w:textAlignment w:val="auto"/>
        <w:rPr>
          <w:rFonts w:eastAsia="Lucida Sans Unicode"/>
          <w:kern w:val="0"/>
          <w:sz w:val="28"/>
          <w:szCs w:val="28"/>
        </w:rPr>
      </w:pPr>
      <w:r>
        <w:rPr>
          <w:rFonts w:eastAsia="Lucida Sans Unicode"/>
          <w:kern w:val="0"/>
          <w:sz w:val="28"/>
          <w:szCs w:val="28"/>
        </w:rPr>
        <w:t xml:space="preserve">Градостроительный регламент </w:t>
      </w:r>
      <w:proofErr w:type="gramStart"/>
      <w:r>
        <w:rPr>
          <w:rFonts w:eastAsia="Lucida Sans Unicode"/>
          <w:kern w:val="0"/>
          <w:sz w:val="28"/>
          <w:szCs w:val="28"/>
        </w:rPr>
        <w:t>Р</w:t>
      </w:r>
      <w:proofErr w:type="gramEnd"/>
      <w:r>
        <w:rPr>
          <w:rFonts w:eastAsia="Lucida Sans Unicode"/>
          <w:kern w:val="0"/>
          <w:sz w:val="28"/>
          <w:szCs w:val="28"/>
        </w:rPr>
        <w:t xml:space="preserve"> устанавливается с целью резервирования новых и протекции существующих рекреационных озелененных территорий. Территории действия данного регламента предназначены для организации пешеходных связей, публичных пространств и других объектов рекреации: бульваров, скверов, парков, благоустроенных пешеходных зон и площадей, садов. Совокупность территорий с регламентом </w:t>
      </w:r>
      <w:proofErr w:type="gramStart"/>
      <w:r>
        <w:rPr>
          <w:rFonts w:eastAsia="Lucida Sans Unicode"/>
          <w:kern w:val="0"/>
          <w:sz w:val="28"/>
          <w:szCs w:val="28"/>
        </w:rPr>
        <w:t>Р</w:t>
      </w:r>
      <w:proofErr w:type="gramEnd"/>
      <w:r>
        <w:rPr>
          <w:rFonts w:eastAsia="Lucida Sans Unicode"/>
          <w:kern w:val="0"/>
          <w:sz w:val="28"/>
          <w:szCs w:val="28"/>
        </w:rPr>
        <w:t xml:space="preserve"> является основной составляющей экологического каркаса города.</w:t>
      </w:r>
    </w:p>
    <w:p w:rsidR="001A02E5" w:rsidRPr="001A02E5" w:rsidRDefault="001A02E5" w:rsidP="001A02E5">
      <w:pPr>
        <w:widowControl/>
        <w:suppressAutoHyphens w:val="0"/>
        <w:autoSpaceDN/>
        <w:spacing w:line="360" w:lineRule="auto"/>
        <w:ind w:firstLine="709"/>
        <w:textAlignment w:val="auto"/>
        <w:rPr>
          <w:color w:val="000000"/>
          <w:kern w:val="0"/>
          <w:sz w:val="28"/>
          <w:szCs w:val="28"/>
        </w:rPr>
      </w:pPr>
      <w:r w:rsidRPr="001A02E5">
        <w:rPr>
          <w:color w:val="000000"/>
          <w:kern w:val="0"/>
          <w:sz w:val="28"/>
          <w:szCs w:val="28"/>
        </w:rPr>
        <w:t xml:space="preserve">В соответствии с </w:t>
      </w:r>
      <w:r w:rsidR="00C706B1">
        <w:rPr>
          <w:color w:val="000000"/>
          <w:kern w:val="0"/>
          <w:sz w:val="28"/>
          <w:szCs w:val="28"/>
        </w:rPr>
        <w:t>к</w:t>
      </w:r>
      <w:r w:rsidRPr="001A02E5">
        <w:rPr>
          <w:color w:val="000000"/>
          <w:kern w:val="0"/>
          <w:sz w:val="28"/>
          <w:szCs w:val="28"/>
        </w:rPr>
        <w:t>артой</w:t>
      </w:r>
      <w:r w:rsidR="00C706B1">
        <w:rPr>
          <w:color w:val="000000"/>
          <w:kern w:val="0"/>
          <w:sz w:val="28"/>
          <w:szCs w:val="28"/>
        </w:rPr>
        <w:t xml:space="preserve"> градостроительного зонирования «</w:t>
      </w:r>
      <w:r w:rsidRPr="001A02E5">
        <w:rPr>
          <w:color w:val="000000"/>
          <w:kern w:val="0"/>
          <w:sz w:val="28"/>
          <w:szCs w:val="28"/>
        </w:rPr>
        <w:t xml:space="preserve">Карта </w:t>
      </w:r>
      <w:proofErr w:type="spellStart"/>
      <w:r w:rsidRPr="001A02E5">
        <w:rPr>
          <w:color w:val="000000"/>
          <w:kern w:val="0"/>
          <w:sz w:val="28"/>
          <w:szCs w:val="28"/>
        </w:rPr>
        <w:t>подзон</w:t>
      </w:r>
      <w:proofErr w:type="spellEnd"/>
      <w:r w:rsidRPr="001A02E5">
        <w:rPr>
          <w:color w:val="000000"/>
          <w:kern w:val="0"/>
          <w:sz w:val="28"/>
          <w:szCs w:val="28"/>
        </w:rPr>
        <w:t xml:space="preserve"> территориальных зон</w:t>
      </w:r>
      <w:r w:rsidR="00987B5C">
        <w:rPr>
          <w:color w:val="000000"/>
          <w:kern w:val="0"/>
          <w:sz w:val="28"/>
          <w:szCs w:val="28"/>
        </w:rPr>
        <w:t>»</w:t>
      </w:r>
      <w:r w:rsidRPr="001A02E5">
        <w:rPr>
          <w:color w:val="000000"/>
          <w:kern w:val="0"/>
          <w:sz w:val="28"/>
          <w:szCs w:val="28"/>
        </w:rPr>
        <w:t xml:space="preserve">, утвержденной в составе Правил землепользования и застройки, в границах рассматриваемой территории установлена </w:t>
      </w:r>
      <w:proofErr w:type="spellStart"/>
      <w:r w:rsidRPr="001A02E5">
        <w:rPr>
          <w:color w:val="000000"/>
          <w:kern w:val="0"/>
          <w:sz w:val="28"/>
          <w:szCs w:val="28"/>
        </w:rPr>
        <w:t>подзона</w:t>
      </w:r>
      <w:proofErr w:type="spellEnd"/>
      <w:r w:rsidRPr="001A02E5">
        <w:rPr>
          <w:color w:val="000000"/>
          <w:kern w:val="0"/>
          <w:sz w:val="28"/>
          <w:szCs w:val="28"/>
        </w:rPr>
        <w:t xml:space="preserve"> строгого ограничения застройки.</w:t>
      </w:r>
    </w:p>
    <w:p w:rsidR="001A02E5" w:rsidRDefault="00987B5C" w:rsidP="001A02E5">
      <w:pPr>
        <w:widowControl/>
        <w:suppressAutoHyphens w:val="0"/>
        <w:autoSpaceDE w:val="0"/>
        <w:adjustRightInd w:val="0"/>
        <w:spacing w:line="360" w:lineRule="auto"/>
        <w:ind w:firstLine="540"/>
        <w:textAlignment w:val="auto"/>
        <w:rPr>
          <w:rFonts w:eastAsia="Lucida Sans Unicode"/>
          <w:kern w:val="0"/>
          <w:sz w:val="28"/>
          <w:szCs w:val="28"/>
          <w:highlight w:val="yellow"/>
        </w:rPr>
      </w:pPr>
      <w:r w:rsidRPr="00987B5C">
        <w:rPr>
          <w:rFonts w:eastAsia="Lucida Sans Unicode"/>
          <w:kern w:val="0"/>
          <w:sz w:val="28"/>
          <w:szCs w:val="28"/>
        </w:rPr>
        <w:t xml:space="preserve">В границах действия </w:t>
      </w:r>
      <w:proofErr w:type="spellStart"/>
      <w:r w:rsidRPr="00987B5C">
        <w:rPr>
          <w:rFonts w:eastAsia="Lucida Sans Unicode"/>
          <w:kern w:val="0"/>
          <w:sz w:val="28"/>
          <w:szCs w:val="28"/>
        </w:rPr>
        <w:t>подзоны</w:t>
      </w:r>
      <w:proofErr w:type="spellEnd"/>
      <w:r w:rsidRPr="00987B5C">
        <w:rPr>
          <w:rFonts w:eastAsia="Lucida Sans Unicode"/>
          <w:kern w:val="0"/>
          <w:sz w:val="28"/>
          <w:szCs w:val="28"/>
        </w:rPr>
        <w:t xml:space="preserve"> строгого ограничения застройки предельные параметры разрешенного строительства, реконструкции объектов капитального строительства, а именно: максимальный и минимальный процент застройки в границах земельного участка, предельная высота (этажность) застройки, коэффициент (максимальный процент) плотнос</w:t>
      </w:r>
      <w:r w:rsidR="00C706B1">
        <w:rPr>
          <w:rFonts w:eastAsia="Lucida Sans Unicode"/>
          <w:kern w:val="0"/>
          <w:sz w:val="28"/>
          <w:szCs w:val="28"/>
        </w:rPr>
        <w:t>ти застройки земельного участка –</w:t>
      </w:r>
      <w:r w:rsidRPr="00987B5C">
        <w:rPr>
          <w:rFonts w:eastAsia="Lucida Sans Unicode"/>
          <w:kern w:val="0"/>
          <w:sz w:val="28"/>
          <w:szCs w:val="28"/>
        </w:rPr>
        <w:t xml:space="preserve"> равны нулю.</w:t>
      </w:r>
      <w:r w:rsidR="001A02E5">
        <w:rPr>
          <w:rFonts w:eastAsia="Lucida Sans Unicode"/>
          <w:kern w:val="0"/>
          <w:sz w:val="28"/>
          <w:szCs w:val="28"/>
          <w:highlight w:val="yellow"/>
        </w:rPr>
        <w:t xml:space="preserve"> </w:t>
      </w:r>
    </w:p>
    <w:p w:rsidR="00B06648" w:rsidRPr="00987B5C" w:rsidRDefault="00700476" w:rsidP="0038236F">
      <w:pPr>
        <w:pStyle w:val="Standard"/>
        <w:spacing w:line="360" w:lineRule="auto"/>
        <w:ind w:firstLine="709"/>
        <w:jc w:val="both"/>
        <w:rPr>
          <w:kern w:val="0"/>
        </w:rPr>
      </w:pPr>
      <w:r w:rsidRPr="00987B5C">
        <w:rPr>
          <w:kern w:val="0"/>
        </w:rPr>
        <w:t>Перечень координат характерных точек границ территории</w:t>
      </w:r>
      <w:r w:rsidR="00987B5C" w:rsidRPr="00987B5C">
        <w:rPr>
          <w:kern w:val="0"/>
        </w:rPr>
        <w:t>, ограниченной ул. 41-го Пограничного Полка</w:t>
      </w:r>
      <w:r w:rsidR="006E5D4F" w:rsidRPr="00987B5C">
        <w:rPr>
          <w:kern w:val="0"/>
        </w:rPr>
        <w:t xml:space="preserve"> </w:t>
      </w:r>
      <w:r w:rsidRPr="00987B5C">
        <w:rPr>
          <w:kern w:val="0"/>
        </w:rPr>
        <w:t xml:space="preserve">в городском округе город Воронеж, в отношении которой предполагается к утверждению проект межевания, приведен в </w:t>
      </w:r>
      <w:r w:rsidR="008C1B7C" w:rsidRPr="00987B5C">
        <w:rPr>
          <w:kern w:val="0"/>
        </w:rPr>
        <w:t>таблице №</w:t>
      </w:r>
      <w:r w:rsidR="009E1711" w:rsidRPr="00987B5C">
        <w:rPr>
          <w:kern w:val="0"/>
        </w:rPr>
        <w:t xml:space="preserve"> </w:t>
      </w:r>
      <w:r w:rsidR="008C1B7C" w:rsidRPr="00987B5C">
        <w:rPr>
          <w:kern w:val="0"/>
        </w:rPr>
        <w:t>1</w:t>
      </w:r>
      <w:r w:rsidR="003615C0" w:rsidRPr="00987B5C">
        <w:rPr>
          <w:kern w:val="0"/>
        </w:rPr>
        <w:t xml:space="preserve">. </w:t>
      </w:r>
    </w:p>
    <w:p w:rsidR="009E0028" w:rsidRPr="00987B5C" w:rsidRDefault="003615C0" w:rsidP="0038236F">
      <w:pPr>
        <w:pStyle w:val="af3"/>
        <w:shd w:val="clear" w:color="auto" w:fill="FFFFFF"/>
        <w:suppressAutoHyphens/>
        <w:spacing w:before="0" w:beforeAutospacing="0" w:after="0"/>
        <w:jc w:val="right"/>
        <w:rPr>
          <w:sz w:val="28"/>
          <w:szCs w:val="28"/>
        </w:rPr>
      </w:pPr>
      <w:r w:rsidRPr="00987B5C">
        <w:rPr>
          <w:sz w:val="28"/>
          <w:szCs w:val="28"/>
        </w:rPr>
        <w:t xml:space="preserve">Таблица </w:t>
      </w:r>
      <w:r w:rsidR="008C1B7C" w:rsidRPr="00987B5C">
        <w:rPr>
          <w:sz w:val="28"/>
          <w:szCs w:val="28"/>
        </w:rPr>
        <w:t>№</w:t>
      </w:r>
      <w:r w:rsidR="009E1711" w:rsidRPr="00987B5C">
        <w:rPr>
          <w:sz w:val="28"/>
          <w:szCs w:val="28"/>
        </w:rPr>
        <w:t xml:space="preserve"> </w:t>
      </w:r>
      <w:r w:rsidR="008C33D1" w:rsidRPr="00987B5C">
        <w:rPr>
          <w:sz w:val="28"/>
          <w:szCs w:val="28"/>
        </w:rPr>
        <w:t>1</w:t>
      </w:r>
    </w:p>
    <w:tbl>
      <w:tblPr>
        <w:tblStyle w:val="af6"/>
        <w:tblW w:w="5000" w:type="pct"/>
        <w:jc w:val="center"/>
        <w:tblLook w:val="04A0" w:firstRow="1" w:lastRow="0" w:firstColumn="1" w:lastColumn="0" w:noHBand="0" w:noVBand="1"/>
      </w:tblPr>
      <w:tblGrid>
        <w:gridCol w:w="3330"/>
        <w:gridCol w:w="3236"/>
        <w:gridCol w:w="3003"/>
      </w:tblGrid>
      <w:tr w:rsidR="0038236F" w:rsidRPr="00987B5C" w:rsidTr="002F39BA">
        <w:trPr>
          <w:trHeight w:val="309"/>
          <w:tblHeader/>
          <w:jc w:val="center"/>
        </w:trPr>
        <w:tc>
          <w:tcPr>
            <w:tcW w:w="1740" w:type="pct"/>
            <w:vMerge w:val="restart"/>
            <w:vAlign w:val="center"/>
          </w:tcPr>
          <w:p w:rsidR="001A5D72" w:rsidRPr="00987B5C" w:rsidRDefault="002607DB" w:rsidP="004E665B">
            <w:pPr>
              <w:widowControl/>
              <w:spacing w:line="240" w:lineRule="auto"/>
              <w:ind w:firstLine="0"/>
              <w:jc w:val="center"/>
              <w:rPr>
                <w:rFonts w:ascii="Times New Roman" w:hAnsi="Times New Roman"/>
                <w:kern w:val="0"/>
                <w:sz w:val="24"/>
                <w:szCs w:val="24"/>
              </w:rPr>
            </w:pPr>
            <w:r w:rsidRPr="00987B5C">
              <w:rPr>
                <w:rFonts w:ascii="Times New Roman" w:hAnsi="Times New Roman"/>
                <w:kern w:val="0"/>
                <w:sz w:val="24"/>
                <w:szCs w:val="24"/>
              </w:rPr>
              <w:t>Номер</w:t>
            </w:r>
          </w:p>
          <w:p w:rsidR="00700476" w:rsidRPr="00987B5C" w:rsidRDefault="002607DB" w:rsidP="004E665B">
            <w:pPr>
              <w:widowControl/>
              <w:spacing w:line="240" w:lineRule="auto"/>
              <w:ind w:firstLine="0"/>
              <w:jc w:val="center"/>
              <w:rPr>
                <w:rFonts w:ascii="Times New Roman" w:hAnsi="Times New Roman"/>
                <w:kern w:val="0"/>
                <w:sz w:val="24"/>
                <w:szCs w:val="24"/>
              </w:rPr>
            </w:pPr>
            <w:r w:rsidRPr="00987B5C">
              <w:rPr>
                <w:rFonts w:ascii="Times New Roman" w:hAnsi="Times New Roman"/>
                <w:kern w:val="0"/>
                <w:sz w:val="24"/>
                <w:szCs w:val="24"/>
              </w:rPr>
              <w:t>характерной точки</w:t>
            </w:r>
          </w:p>
        </w:tc>
        <w:tc>
          <w:tcPr>
            <w:tcW w:w="3260" w:type="pct"/>
            <w:gridSpan w:val="2"/>
            <w:tcBorders>
              <w:bottom w:val="single" w:sz="4" w:space="0" w:color="auto"/>
            </w:tcBorders>
            <w:vAlign w:val="center"/>
          </w:tcPr>
          <w:p w:rsidR="00700476" w:rsidRPr="00987B5C" w:rsidRDefault="00700476" w:rsidP="004E665B">
            <w:pPr>
              <w:widowControl/>
              <w:spacing w:line="240" w:lineRule="auto"/>
              <w:ind w:firstLine="0"/>
              <w:jc w:val="center"/>
              <w:rPr>
                <w:rFonts w:ascii="Times New Roman" w:hAnsi="Times New Roman"/>
                <w:kern w:val="0"/>
                <w:sz w:val="24"/>
                <w:szCs w:val="24"/>
              </w:rPr>
            </w:pPr>
            <w:r w:rsidRPr="00987B5C">
              <w:rPr>
                <w:rFonts w:ascii="Times New Roman" w:hAnsi="Times New Roman"/>
                <w:kern w:val="0"/>
                <w:sz w:val="24"/>
                <w:szCs w:val="24"/>
              </w:rPr>
              <w:t>Координаты</w:t>
            </w:r>
          </w:p>
        </w:tc>
      </w:tr>
      <w:tr w:rsidR="0038236F" w:rsidRPr="00AD1E49" w:rsidTr="002F39BA">
        <w:trPr>
          <w:trHeight w:val="251"/>
          <w:tblHeader/>
          <w:jc w:val="center"/>
        </w:trPr>
        <w:tc>
          <w:tcPr>
            <w:tcW w:w="1740" w:type="pct"/>
            <w:vMerge/>
            <w:vAlign w:val="center"/>
          </w:tcPr>
          <w:p w:rsidR="00700476" w:rsidRPr="00987B5C" w:rsidRDefault="00700476" w:rsidP="004E665B">
            <w:pPr>
              <w:widowControl/>
              <w:spacing w:line="240" w:lineRule="auto"/>
              <w:ind w:firstLine="0"/>
              <w:jc w:val="center"/>
              <w:rPr>
                <w:rFonts w:ascii="Times New Roman" w:hAnsi="Times New Roman"/>
                <w:kern w:val="0"/>
                <w:sz w:val="24"/>
                <w:szCs w:val="24"/>
              </w:rPr>
            </w:pPr>
          </w:p>
        </w:tc>
        <w:tc>
          <w:tcPr>
            <w:tcW w:w="1691" w:type="pct"/>
            <w:tcBorders>
              <w:top w:val="single" w:sz="4" w:space="0" w:color="auto"/>
            </w:tcBorders>
            <w:vAlign w:val="center"/>
          </w:tcPr>
          <w:p w:rsidR="00700476" w:rsidRPr="00987B5C" w:rsidRDefault="00700476" w:rsidP="004E665B">
            <w:pPr>
              <w:widowControl/>
              <w:spacing w:line="240" w:lineRule="auto"/>
              <w:ind w:firstLine="0"/>
              <w:jc w:val="center"/>
              <w:rPr>
                <w:rFonts w:ascii="Times New Roman" w:hAnsi="Times New Roman"/>
                <w:kern w:val="0"/>
                <w:sz w:val="24"/>
                <w:szCs w:val="24"/>
                <w:lang w:val="en-US"/>
              </w:rPr>
            </w:pPr>
            <w:r w:rsidRPr="00987B5C">
              <w:rPr>
                <w:rFonts w:ascii="Times New Roman" w:hAnsi="Times New Roman"/>
                <w:kern w:val="0"/>
                <w:sz w:val="24"/>
                <w:szCs w:val="24"/>
                <w:lang w:val="en-US"/>
              </w:rPr>
              <w:t>X</w:t>
            </w:r>
          </w:p>
        </w:tc>
        <w:tc>
          <w:tcPr>
            <w:tcW w:w="1569" w:type="pct"/>
            <w:tcBorders>
              <w:top w:val="single" w:sz="4" w:space="0" w:color="auto"/>
            </w:tcBorders>
            <w:vAlign w:val="center"/>
          </w:tcPr>
          <w:p w:rsidR="00700476" w:rsidRPr="00987B5C" w:rsidRDefault="00700476" w:rsidP="004E665B">
            <w:pPr>
              <w:widowControl/>
              <w:spacing w:line="240" w:lineRule="auto"/>
              <w:ind w:firstLine="0"/>
              <w:jc w:val="center"/>
              <w:rPr>
                <w:rFonts w:ascii="Times New Roman" w:hAnsi="Times New Roman"/>
                <w:kern w:val="0"/>
                <w:sz w:val="24"/>
                <w:szCs w:val="24"/>
                <w:lang w:val="en-US"/>
              </w:rPr>
            </w:pPr>
            <w:r w:rsidRPr="00987B5C">
              <w:rPr>
                <w:rFonts w:ascii="Times New Roman" w:hAnsi="Times New Roman"/>
                <w:kern w:val="0"/>
                <w:sz w:val="24"/>
                <w:szCs w:val="24"/>
                <w:lang w:val="en-US"/>
              </w:rPr>
              <w:t>Y</w:t>
            </w:r>
          </w:p>
        </w:tc>
      </w:tr>
      <w:tr w:rsidR="00987B5C" w:rsidRPr="00AD1E49" w:rsidTr="006C421C">
        <w:trPr>
          <w:jc w:val="center"/>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500251,95</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1292703,77</w:t>
            </w:r>
          </w:p>
        </w:tc>
      </w:tr>
      <w:tr w:rsidR="00987B5C" w:rsidRPr="00AD1E49" w:rsidTr="006C421C">
        <w:trPr>
          <w:jc w:val="center"/>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500030,28</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1292523,62</w:t>
            </w:r>
          </w:p>
        </w:tc>
      </w:tr>
      <w:tr w:rsidR="00987B5C" w:rsidRPr="00AD1E49" w:rsidTr="006C421C">
        <w:trPr>
          <w:jc w:val="center"/>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499903,99</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1292303,09</w:t>
            </w:r>
          </w:p>
        </w:tc>
      </w:tr>
      <w:tr w:rsidR="00987B5C" w:rsidRPr="00AD1E49" w:rsidTr="006C421C">
        <w:trPr>
          <w:jc w:val="center"/>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499890,23</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1292280,07</w:t>
            </w:r>
          </w:p>
        </w:tc>
      </w:tr>
      <w:tr w:rsidR="00987B5C" w:rsidRPr="00AD1E49" w:rsidTr="006C421C">
        <w:trPr>
          <w:jc w:val="center"/>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499904,34</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1292260,19</w:t>
            </w:r>
          </w:p>
        </w:tc>
      </w:tr>
      <w:tr w:rsidR="00987B5C" w:rsidRPr="00AD1E49" w:rsidTr="006C421C">
        <w:trPr>
          <w:jc w:val="center"/>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499866,00</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1292168,92</w:t>
            </w:r>
          </w:p>
        </w:tc>
      </w:tr>
      <w:tr w:rsidR="00987B5C" w:rsidRPr="00AD1E49" w:rsidTr="006C421C">
        <w:trPr>
          <w:jc w:val="center"/>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500001,29</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1292113,79</w:t>
            </w:r>
          </w:p>
        </w:tc>
      </w:tr>
      <w:tr w:rsidR="00987B5C" w:rsidRPr="00AD1E49" w:rsidTr="006C421C">
        <w:trPr>
          <w:jc w:val="center"/>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500039,47</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1292128,17</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500146,00</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1292097,83</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500158,36</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1292094,31</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500258,74</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1292065,72</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500330,93</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1292037,27</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500352,70</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1291967,16</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500338,93</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1291904,97</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500354,76</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1291874,52</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500486,16</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1291941,01</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500543,71</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1291970,13</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500559,74</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1291978,28</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500618,96</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1292008,38</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500602,72</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1292017,63</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500593,01</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1292034,99</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500592,41</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1292037,17</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500593,77</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1292039,72</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500598,85</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1292043,09</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500592,57</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1292056,95</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500586,42</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1292070,68</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500587,04</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1292071,06</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500582,75</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1292078,87</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500550,24</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1292153,10</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500550,16</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1292175,46</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500495,99</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1292278,54</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500435,12</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1292256,26</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500404,35</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1292331,53</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500401,81</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1292330,24</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500355,47</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1292421,68</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500367,01</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1292427,54</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500380,63</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1292462,91</w:t>
            </w:r>
          </w:p>
        </w:tc>
      </w:tr>
      <w:tr w:rsidR="00987B5C" w:rsidRPr="00AD1E49" w:rsidTr="006C421C">
        <w:tblPrEx>
          <w:jc w:val="left"/>
        </w:tblPrEx>
        <w:trPr>
          <w:trHeight w:val="121"/>
        </w:trPr>
        <w:tc>
          <w:tcPr>
            <w:tcW w:w="1740" w:type="pct"/>
          </w:tcPr>
          <w:p w:rsidR="00987B5C" w:rsidRPr="00882EA6" w:rsidRDefault="00987B5C" w:rsidP="00987B5C">
            <w:pPr>
              <w:widowControl/>
              <w:numPr>
                <w:ilvl w:val="0"/>
                <w:numId w:val="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500389,87</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1292486,96</w:t>
            </w:r>
          </w:p>
        </w:tc>
      </w:tr>
      <w:tr w:rsidR="00987B5C" w:rsidRPr="00AD1E49" w:rsidTr="006C421C">
        <w:tblPrEx>
          <w:jc w:val="left"/>
        </w:tblPrEx>
        <w:trPr>
          <w:trHeight w:val="121"/>
        </w:trPr>
        <w:tc>
          <w:tcPr>
            <w:tcW w:w="1740" w:type="pct"/>
          </w:tcPr>
          <w:p w:rsidR="00987B5C" w:rsidRPr="00882EA6" w:rsidRDefault="00987B5C" w:rsidP="00B92B38">
            <w:pPr>
              <w:widowControl/>
              <w:numPr>
                <w:ilvl w:val="0"/>
                <w:numId w:val="14"/>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500251,95</w:t>
            </w:r>
          </w:p>
        </w:tc>
        <w:tc>
          <w:tcPr>
            <w:tcW w:w="1569" w:type="pct"/>
          </w:tcPr>
          <w:p w:rsidR="00987B5C" w:rsidRPr="00472994" w:rsidRDefault="00987B5C" w:rsidP="006C421C">
            <w:pPr>
              <w:spacing w:line="240" w:lineRule="auto"/>
              <w:jc w:val="center"/>
              <w:rPr>
                <w:rFonts w:ascii="Times New Roman" w:hAnsi="Times New Roman"/>
                <w:color w:val="000000"/>
                <w:sz w:val="24"/>
                <w:szCs w:val="24"/>
              </w:rPr>
            </w:pPr>
            <w:r w:rsidRPr="00CF2394">
              <w:rPr>
                <w:rFonts w:ascii="Times New Roman" w:hAnsi="Times New Roman"/>
                <w:color w:val="000000"/>
                <w:sz w:val="24"/>
                <w:szCs w:val="24"/>
              </w:rPr>
              <w:t>1292703,77</w:t>
            </w:r>
          </w:p>
        </w:tc>
      </w:tr>
    </w:tbl>
    <w:p w:rsidR="00FF6D64" w:rsidRDefault="00FF6D64" w:rsidP="0038236F">
      <w:pPr>
        <w:widowControl/>
        <w:tabs>
          <w:tab w:val="left" w:pos="0"/>
        </w:tabs>
        <w:spacing w:line="360" w:lineRule="auto"/>
        <w:ind w:firstLine="709"/>
        <w:rPr>
          <w:color w:val="000000"/>
          <w:kern w:val="0"/>
          <w:sz w:val="28"/>
          <w:szCs w:val="28"/>
          <w:highlight w:val="yellow"/>
        </w:rPr>
      </w:pPr>
    </w:p>
    <w:p w:rsidR="00700476" w:rsidRPr="00FF6D64" w:rsidRDefault="00700476" w:rsidP="0038236F">
      <w:pPr>
        <w:widowControl/>
        <w:tabs>
          <w:tab w:val="left" w:pos="0"/>
        </w:tabs>
        <w:spacing w:line="360" w:lineRule="auto"/>
        <w:ind w:firstLine="709"/>
        <w:rPr>
          <w:kern w:val="0"/>
          <w:sz w:val="28"/>
          <w:szCs w:val="28"/>
        </w:rPr>
      </w:pPr>
      <w:r w:rsidRPr="00FF6D64">
        <w:rPr>
          <w:kern w:val="0"/>
          <w:sz w:val="28"/>
          <w:szCs w:val="28"/>
        </w:rPr>
        <w:t>Рациональное использование территории во многом определяется характером ограничений на хозяйственные и иные виды деятельности в</w:t>
      </w:r>
      <w:r w:rsidR="001A5D72" w:rsidRPr="00FF6D64">
        <w:rPr>
          <w:kern w:val="0"/>
          <w:sz w:val="28"/>
          <w:szCs w:val="28"/>
        </w:rPr>
        <w:t> </w:t>
      </w:r>
      <w:r w:rsidRPr="00FF6D64">
        <w:rPr>
          <w:kern w:val="0"/>
          <w:sz w:val="28"/>
          <w:szCs w:val="28"/>
        </w:rPr>
        <w:t xml:space="preserve">зонах с особыми условиями </w:t>
      </w:r>
      <w:r w:rsidR="00992963" w:rsidRPr="00FF6D64">
        <w:rPr>
          <w:kern w:val="0"/>
          <w:sz w:val="28"/>
          <w:szCs w:val="28"/>
        </w:rPr>
        <w:t>использования территории.</w:t>
      </w:r>
    </w:p>
    <w:p w:rsidR="00FF6D64" w:rsidRDefault="006C29B9" w:rsidP="006C29B9">
      <w:pPr>
        <w:widowControl/>
        <w:suppressAutoHyphens w:val="0"/>
        <w:autoSpaceDN/>
        <w:spacing w:line="360" w:lineRule="auto"/>
        <w:ind w:firstLine="709"/>
        <w:textAlignment w:val="auto"/>
        <w:rPr>
          <w:kern w:val="0"/>
          <w:sz w:val="28"/>
          <w:szCs w:val="28"/>
          <w:lang w:eastAsia="ru-RU"/>
        </w:rPr>
      </w:pPr>
      <w:r w:rsidRPr="00FF6D64">
        <w:rPr>
          <w:kern w:val="0"/>
          <w:sz w:val="28"/>
          <w:szCs w:val="28"/>
          <w:lang w:eastAsia="ru-RU"/>
        </w:rPr>
        <w:t>В соответствии с письмом управления по охране объектов культурного на</w:t>
      </w:r>
      <w:r w:rsidR="00FF6D64" w:rsidRPr="00FF6D64">
        <w:rPr>
          <w:kern w:val="0"/>
          <w:sz w:val="28"/>
          <w:szCs w:val="28"/>
          <w:lang w:eastAsia="ru-RU"/>
        </w:rPr>
        <w:t>следия Воронежской области от 16.08.2024 № 71-11/3960</w:t>
      </w:r>
      <w:r w:rsidRPr="00FF6D64">
        <w:rPr>
          <w:kern w:val="0"/>
          <w:sz w:val="28"/>
          <w:szCs w:val="28"/>
          <w:lang w:eastAsia="ru-RU"/>
        </w:rPr>
        <w:t xml:space="preserve"> </w:t>
      </w:r>
      <w:r w:rsidR="00FF6D64" w:rsidRPr="00FF6D64">
        <w:rPr>
          <w:kern w:val="0"/>
          <w:sz w:val="28"/>
          <w:szCs w:val="28"/>
          <w:lang w:eastAsia="ru-RU"/>
        </w:rPr>
        <w:t>в границах рассматриваемой территории объекты культурного наследия и выявленные объекты культурного наследия отсутствуют.</w:t>
      </w:r>
    </w:p>
    <w:p w:rsidR="00FF6D64" w:rsidRPr="00FF6D64" w:rsidRDefault="00FF6D64" w:rsidP="00FF6D64">
      <w:pPr>
        <w:spacing w:line="360" w:lineRule="auto"/>
        <w:ind w:firstLine="709"/>
        <w:rPr>
          <w:kern w:val="0"/>
          <w:sz w:val="28"/>
          <w:szCs w:val="28"/>
          <w:lang w:eastAsia="ru-RU"/>
        </w:rPr>
      </w:pPr>
      <w:r w:rsidRPr="00FF6D64">
        <w:rPr>
          <w:kern w:val="0"/>
          <w:sz w:val="28"/>
          <w:szCs w:val="28"/>
          <w:lang w:eastAsia="ru-RU"/>
        </w:rPr>
        <w:t xml:space="preserve">В соответствии с письмом управления </w:t>
      </w:r>
      <w:r w:rsidRPr="00882EA6">
        <w:rPr>
          <w:sz w:val="28"/>
          <w:szCs w:val="28"/>
          <w:lang w:eastAsia="ru-RU"/>
        </w:rPr>
        <w:t xml:space="preserve">экологии администрации городского округа город Воронеж от </w:t>
      </w:r>
      <w:r>
        <w:rPr>
          <w:sz w:val="28"/>
          <w:szCs w:val="28"/>
          <w:lang w:eastAsia="ru-RU"/>
        </w:rPr>
        <w:t>28</w:t>
      </w:r>
      <w:r w:rsidRPr="00882EA6">
        <w:rPr>
          <w:sz w:val="28"/>
          <w:szCs w:val="28"/>
          <w:lang w:eastAsia="ru-RU"/>
        </w:rPr>
        <w:t>.0</w:t>
      </w:r>
      <w:r>
        <w:rPr>
          <w:sz w:val="28"/>
          <w:szCs w:val="28"/>
          <w:lang w:eastAsia="ru-RU"/>
        </w:rPr>
        <w:t>8</w:t>
      </w:r>
      <w:r w:rsidRPr="00882EA6">
        <w:rPr>
          <w:sz w:val="28"/>
          <w:szCs w:val="28"/>
          <w:lang w:eastAsia="ru-RU"/>
        </w:rPr>
        <w:t>.2024 № 2</w:t>
      </w:r>
      <w:r>
        <w:rPr>
          <w:sz w:val="28"/>
          <w:szCs w:val="28"/>
          <w:lang w:eastAsia="ru-RU"/>
        </w:rPr>
        <w:t xml:space="preserve">4711302 </w:t>
      </w:r>
      <w:r w:rsidRPr="00FF6D64">
        <w:rPr>
          <w:kern w:val="0"/>
          <w:sz w:val="28"/>
          <w:szCs w:val="28"/>
          <w:lang w:eastAsia="ru-RU"/>
        </w:rPr>
        <w:t xml:space="preserve">в границах рассматриваемой </w:t>
      </w:r>
      <w:proofErr w:type="gramStart"/>
      <w:r w:rsidRPr="00FF6D64">
        <w:rPr>
          <w:kern w:val="0"/>
          <w:sz w:val="28"/>
          <w:szCs w:val="28"/>
          <w:lang w:eastAsia="ru-RU"/>
        </w:rPr>
        <w:t>территории</w:t>
      </w:r>
      <w:proofErr w:type="gramEnd"/>
      <w:r w:rsidRPr="00FF6D64">
        <w:rPr>
          <w:kern w:val="0"/>
          <w:sz w:val="28"/>
          <w:szCs w:val="28"/>
          <w:lang w:eastAsia="ru-RU"/>
        </w:rPr>
        <w:t xml:space="preserve"> особо охраняемые природные территории местного значения и их охранные зоны отсутствуют.</w:t>
      </w:r>
    </w:p>
    <w:p w:rsidR="00FF6D64" w:rsidRDefault="00FF6D64" w:rsidP="006C29B9">
      <w:pPr>
        <w:widowControl/>
        <w:suppressAutoHyphens w:val="0"/>
        <w:autoSpaceDN/>
        <w:spacing w:line="360" w:lineRule="auto"/>
        <w:ind w:firstLine="709"/>
        <w:textAlignment w:val="auto"/>
        <w:rPr>
          <w:kern w:val="0"/>
          <w:sz w:val="28"/>
          <w:szCs w:val="28"/>
          <w:highlight w:val="yellow"/>
          <w:lang w:eastAsia="ru-RU"/>
        </w:rPr>
      </w:pPr>
      <w:r w:rsidRPr="00FF6D64">
        <w:rPr>
          <w:kern w:val="0"/>
          <w:sz w:val="28"/>
          <w:szCs w:val="28"/>
          <w:lang w:eastAsia="ru-RU"/>
        </w:rPr>
        <w:t>Согласно письму министерства природных ресурсов и экологии Воронежской области от 05.09.2024 № 43-01-23/4746 в гран</w:t>
      </w:r>
      <w:r w:rsidR="00C706B1">
        <w:rPr>
          <w:kern w:val="0"/>
          <w:sz w:val="28"/>
          <w:szCs w:val="28"/>
          <w:lang w:eastAsia="ru-RU"/>
        </w:rPr>
        <w:t xml:space="preserve">ицах рассматриваемой </w:t>
      </w:r>
      <w:proofErr w:type="gramStart"/>
      <w:r w:rsidR="00C706B1">
        <w:rPr>
          <w:kern w:val="0"/>
          <w:sz w:val="28"/>
          <w:szCs w:val="28"/>
          <w:lang w:eastAsia="ru-RU"/>
        </w:rPr>
        <w:t>территории</w:t>
      </w:r>
      <w:proofErr w:type="gramEnd"/>
      <w:r w:rsidRPr="00FF6D64">
        <w:rPr>
          <w:kern w:val="0"/>
          <w:sz w:val="28"/>
          <w:szCs w:val="28"/>
          <w:lang w:eastAsia="ru-RU"/>
        </w:rPr>
        <w:t xml:space="preserve"> особо охраняемые природные территории областного (регионального) значения отсутствуют. Лицензии на пользование участками недр местного значения не выдавались.</w:t>
      </w:r>
    </w:p>
    <w:p w:rsidR="00FF6D64" w:rsidRDefault="00C706B1" w:rsidP="006C29B9">
      <w:pPr>
        <w:widowControl/>
        <w:suppressAutoHyphens w:val="0"/>
        <w:autoSpaceDN/>
        <w:spacing w:line="360" w:lineRule="auto"/>
        <w:ind w:firstLine="709"/>
        <w:textAlignment w:val="auto"/>
        <w:rPr>
          <w:kern w:val="0"/>
          <w:sz w:val="28"/>
          <w:szCs w:val="28"/>
          <w:highlight w:val="yellow"/>
          <w:lang w:eastAsia="ru-RU"/>
        </w:rPr>
      </w:pPr>
      <w:r>
        <w:rPr>
          <w:kern w:val="0"/>
          <w:sz w:val="28"/>
          <w:szCs w:val="28"/>
          <w:lang w:eastAsia="ru-RU"/>
        </w:rPr>
        <w:t>Согласно письму У</w:t>
      </w:r>
      <w:r w:rsidR="00FF6D64" w:rsidRPr="00FF6D64">
        <w:rPr>
          <w:kern w:val="0"/>
          <w:sz w:val="28"/>
          <w:szCs w:val="28"/>
          <w:lang w:eastAsia="ru-RU"/>
        </w:rPr>
        <w:t xml:space="preserve">правления </w:t>
      </w:r>
      <w:proofErr w:type="spellStart"/>
      <w:r w:rsidR="00FF6D64" w:rsidRPr="00FF6D64">
        <w:rPr>
          <w:kern w:val="0"/>
          <w:sz w:val="28"/>
          <w:szCs w:val="28"/>
          <w:lang w:eastAsia="ru-RU"/>
        </w:rPr>
        <w:t>Роспотребнадзора</w:t>
      </w:r>
      <w:proofErr w:type="spellEnd"/>
      <w:r w:rsidR="00FF6D64" w:rsidRPr="00FF6D64">
        <w:rPr>
          <w:kern w:val="0"/>
          <w:sz w:val="28"/>
          <w:szCs w:val="28"/>
          <w:lang w:eastAsia="ru-RU"/>
        </w:rPr>
        <w:t xml:space="preserve"> по Воронежской области от 16.08.2024 № 36-00-02/31-4566-2024 решения об установлении (изменении) границ санитарно-защитной зоны в отношении объектов, расположенных на рассматриваемой территории, не принимались.</w:t>
      </w:r>
    </w:p>
    <w:p w:rsidR="00FF6D64" w:rsidRPr="00684572" w:rsidRDefault="006C29B9" w:rsidP="006C29B9">
      <w:pPr>
        <w:widowControl/>
        <w:suppressAutoHyphens w:val="0"/>
        <w:autoSpaceDN/>
        <w:spacing w:line="360" w:lineRule="auto"/>
        <w:ind w:firstLine="709"/>
        <w:textAlignment w:val="auto"/>
        <w:rPr>
          <w:kern w:val="0"/>
          <w:sz w:val="28"/>
          <w:szCs w:val="28"/>
        </w:rPr>
      </w:pPr>
      <w:r w:rsidRPr="00684572">
        <w:rPr>
          <w:kern w:val="0"/>
          <w:sz w:val="28"/>
          <w:szCs w:val="28"/>
        </w:rPr>
        <w:t>Рассматриваемая территория расположена в</w:t>
      </w:r>
      <w:r w:rsidR="00FF6D64" w:rsidRPr="00684572">
        <w:rPr>
          <w:kern w:val="0"/>
          <w:sz w:val="28"/>
          <w:szCs w:val="28"/>
        </w:rPr>
        <w:t>не</w:t>
      </w:r>
      <w:r w:rsidR="009B37B9">
        <w:rPr>
          <w:kern w:val="0"/>
          <w:sz w:val="28"/>
          <w:szCs w:val="28"/>
        </w:rPr>
        <w:t xml:space="preserve"> границ</w:t>
      </w:r>
      <w:r w:rsidRPr="00684572">
        <w:rPr>
          <w:kern w:val="0"/>
          <w:sz w:val="28"/>
          <w:szCs w:val="28"/>
        </w:rPr>
        <w:t xml:space="preserve"> </w:t>
      </w:r>
      <w:proofErr w:type="spellStart"/>
      <w:r w:rsidRPr="00684572">
        <w:rPr>
          <w:kern w:val="0"/>
          <w:sz w:val="28"/>
          <w:szCs w:val="28"/>
        </w:rPr>
        <w:t>под</w:t>
      </w:r>
      <w:r w:rsidR="00FF6D64" w:rsidRPr="00684572">
        <w:rPr>
          <w:kern w:val="0"/>
          <w:sz w:val="28"/>
          <w:szCs w:val="28"/>
        </w:rPr>
        <w:t>зон</w:t>
      </w:r>
      <w:proofErr w:type="spellEnd"/>
      <w:r w:rsidRPr="00684572">
        <w:rPr>
          <w:kern w:val="0"/>
          <w:sz w:val="28"/>
          <w:szCs w:val="28"/>
        </w:rPr>
        <w:t xml:space="preserve"> </w:t>
      </w:r>
      <w:proofErr w:type="spellStart"/>
      <w:r w:rsidRPr="00684572">
        <w:rPr>
          <w:kern w:val="0"/>
          <w:sz w:val="28"/>
          <w:szCs w:val="28"/>
        </w:rPr>
        <w:t>приаэродромной</w:t>
      </w:r>
      <w:proofErr w:type="spellEnd"/>
      <w:r w:rsidRPr="00684572">
        <w:rPr>
          <w:kern w:val="0"/>
          <w:sz w:val="28"/>
          <w:szCs w:val="28"/>
        </w:rPr>
        <w:t xml:space="preserve"> территор</w:t>
      </w:r>
      <w:proofErr w:type="gramStart"/>
      <w:r w:rsidRPr="00684572">
        <w:rPr>
          <w:kern w:val="0"/>
          <w:sz w:val="28"/>
          <w:szCs w:val="28"/>
        </w:rPr>
        <w:t>ии аэ</w:t>
      </w:r>
      <w:proofErr w:type="gramEnd"/>
      <w:r w:rsidRPr="00684572">
        <w:rPr>
          <w:kern w:val="0"/>
          <w:sz w:val="28"/>
          <w:szCs w:val="28"/>
        </w:rPr>
        <w:t xml:space="preserve">родрома Воронеж (Придача), </w:t>
      </w:r>
      <w:r w:rsidR="009B37B9">
        <w:rPr>
          <w:kern w:val="0"/>
          <w:sz w:val="28"/>
          <w:szCs w:val="28"/>
        </w:rPr>
        <w:t>установленных р</w:t>
      </w:r>
      <w:r w:rsidRPr="00684572">
        <w:rPr>
          <w:kern w:val="0"/>
          <w:sz w:val="28"/>
          <w:szCs w:val="28"/>
        </w:rPr>
        <w:t>ешение</w:t>
      </w:r>
      <w:r w:rsidR="009B37B9">
        <w:rPr>
          <w:kern w:val="0"/>
          <w:sz w:val="28"/>
          <w:szCs w:val="28"/>
        </w:rPr>
        <w:t>м</w:t>
      </w:r>
      <w:r w:rsidRPr="00684572">
        <w:rPr>
          <w:kern w:val="0"/>
          <w:sz w:val="28"/>
          <w:szCs w:val="28"/>
        </w:rPr>
        <w:t xml:space="preserve"> </w:t>
      </w:r>
      <w:proofErr w:type="spellStart"/>
      <w:r w:rsidRPr="00684572">
        <w:rPr>
          <w:kern w:val="0"/>
          <w:sz w:val="28"/>
          <w:szCs w:val="28"/>
        </w:rPr>
        <w:t>Минпромторга</w:t>
      </w:r>
      <w:proofErr w:type="spellEnd"/>
      <w:r w:rsidRPr="00684572">
        <w:rPr>
          <w:kern w:val="0"/>
          <w:sz w:val="28"/>
          <w:szCs w:val="28"/>
        </w:rPr>
        <w:t xml:space="preserve"> России об установлении приаэродромной территории аэродрома экспериментальной</w:t>
      </w:r>
      <w:r w:rsidR="00DC71D8" w:rsidRPr="00684572">
        <w:rPr>
          <w:kern w:val="0"/>
          <w:sz w:val="28"/>
          <w:szCs w:val="28"/>
        </w:rPr>
        <w:t xml:space="preserve"> авиации Воронеж (Придача)</w:t>
      </w:r>
      <w:r w:rsidRPr="00684572">
        <w:rPr>
          <w:kern w:val="0"/>
          <w:sz w:val="28"/>
          <w:szCs w:val="28"/>
        </w:rPr>
        <w:t xml:space="preserve"> от 29.06.2018</w:t>
      </w:r>
      <w:r w:rsidR="00FF6D64" w:rsidRPr="00684572">
        <w:rPr>
          <w:kern w:val="0"/>
          <w:sz w:val="28"/>
          <w:szCs w:val="28"/>
        </w:rPr>
        <w:t>.</w:t>
      </w:r>
    </w:p>
    <w:p w:rsidR="006C29B9" w:rsidRPr="00684572" w:rsidRDefault="009B37B9" w:rsidP="006C29B9">
      <w:pPr>
        <w:widowControl/>
        <w:suppressAutoHyphens w:val="0"/>
        <w:autoSpaceDN/>
        <w:spacing w:line="360" w:lineRule="auto"/>
        <w:ind w:firstLine="709"/>
        <w:textAlignment w:val="auto"/>
        <w:rPr>
          <w:kern w:val="0"/>
          <w:sz w:val="28"/>
          <w:szCs w:val="28"/>
        </w:rPr>
      </w:pPr>
      <w:r>
        <w:rPr>
          <w:kern w:val="0"/>
          <w:sz w:val="28"/>
          <w:szCs w:val="28"/>
        </w:rPr>
        <w:t xml:space="preserve">Согласно </w:t>
      </w:r>
      <w:r w:rsidR="00C706B1" w:rsidRPr="00C706B1">
        <w:rPr>
          <w:kern w:val="0"/>
          <w:sz w:val="28"/>
          <w:szCs w:val="28"/>
        </w:rPr>
        <w:t>приказу Федерального агентства воздушного транспорта от 26.02.2021 № 113-П</w:t>
      </w:r>
      <w:r w:rsidR="00C706B1">
        <w:rPr>
          <w:kern w:val="0"/>
          <w:sz w:val="28"/>
          <w:szCs w:val="28"/>
        </w:rPr>
        <w:t xml:space="preserve"> «О</w:t>
      </w:r>
      <w:r w:rsidR="006C29B9" w:rsidRPr="00684572">
        <w:rPr>
          <w:kern w:val="0"/>
          <w:sz w:val="28"/>
          <w:szCs w:val="28"/>
        </w:rPr>
        <w:t>б установлении приаэродромной территор</w:t>
      </w:r>
      <w:proofErr w:type="gramStart"/>
      <w:r w:rsidR="006C29B9" w:rsidRPr="00684572">
        <w:rPr>
          <w:kern w:val="0"/>
          <w:sz w:val="28"/>
          <w:szCs w:val="28"/>
        </w:rPr>
        <w:t>ии аэ</w:t>
      </w:r>
      <w:proofErr w:type="gramEnd"/>
      <w:r w:rsidR="006C29B9" w:rsidRPr="00684572">
        <w:rPr>
          <w:kern w:val="0"/>
          <w:sz w:val="28"/>
          <w:szCs w:val="28"/>
        </w:rPr>
        <w:t>родрома Воронеж (</w:t>
      </w:r>
      <w:proofErr w:type="spellStart"/>
      <w:r w:rsidR="006C29B9" w:rsidRPr="00684572">
        <w:rPr>
          <w:kern w:val="0"/>
          <w:sz w:val="28"/>
          <w:szCs w:val="28"/>
        </w:rPr>
        <w:t>Чертовицкое</w:t>
      </w:r>
      <w:proofErr w:type="spellEnd"/>
      <w:r w:rsidR="006C29B9" w:rsidRPr="00684572">
        <w:rPr>
          <w:kern w:val="0"/>
          <w:sz w:val="28"/>
          <w:szCs w:val="28"/>
        </w:rPr>
        <w:t>)</w:t>
      </w:r>
      <w:r w:rsidR="00C706B1">
        <w:rPr>
          <w:kern w:val="0"/>
          <w:sz w:val="28"/>
          <w:szCs w:val="28"/>
        </w:rPr>
        <w:t>»</w:t>
      </w:r>
      <w:r w:rsidR="006C29B9" w:rsidRPr="00684572">
        <w:rPr>
          <w:kern w:val="0"/>
          <w:sz w:val="28"/>
          <w:szCs w:val="28"/>
        </w:rPr>
        <w:t xml:space="preserve"> рассматриваемая территория не расположена в границах </w:t>
      </w:r>
      <w:proofErr w:type="spellStart"/>
      <w:r w:rsidR="006C29B9" w:rsidRPr="00684572">
        <w:rPr>
          <w:kern w:val="0"/>
          <w:sz w:val="28"/>
          <w:szCs w:val="28"/>
        </w:rPr>
        <w:t>подзон</w:t>
      </w:r>
      <w:proofErr w:type="spellEnd"/>
      <w:r w:rsidR="006C29B9" w:rsidRPr="00684572">
        <w:rPr>
          <w:kern w:val="0"/>
          <w:sz w:val="28"/>
          <w:szCs w:val="28"/>
        </w:rPr>
        <w:t xml:space="preserve"> аэродрома Воронеж (</w:t>
      </w:r>
      <w:proofErr w:type="spellStart"/>
      <w:r w:rsidR="006C29B9" w:rsidRPr="00684572">
        <w:rPr>
          <w:kern w:val="0"/>
          <w:sz w:val="28"/>
          <w:szCs w:val="28"/>
        </w:rPr>
        <w:t>Чертовицкое</w:t>
      </w:r>
      <w:proofErr w:type="spellEnd"/>
      <w:r w:rsidR="006C29B9" w:rsidRPr="00684572">
        <w:rPr>
          <w:kern w:val="0"/>
          <w:sz w:val="28"/>
          <w:szCs w:val="28"/>
        </w:rPr>
        <w:t>).</w:t>
      </w:r>
    </w:p>
    <w:p w:rsidR="006C29B9" w:rsidRPr="00684572" w:rsidRDefault="006C29B9" w:rsidP="006C29B9">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xml:space="preserve">Планировочными ограничениями для рассматриваемой территории будут являться охранные зоны инженерных сетей. Наличие охранной зоны </w:t>
      </w:r>
      <w:r w:rsidR="00C706B1">
        <w:rPr>
          <w:kern w:val="0"/>
          <w:sz w:val="28"/>
          <w:szCs w:val="28"/>
          <w:lang w:eastAsia="ru-RU"/>
        </w:rPr>
        <w:t xml:space="preserve">предполагает </w:t>
      </w:r>
      <w:r w:rsidRPr="00684572">
        <w:rPr>
          <w:kern w:val="0"/>
          <w:sz w:val="28"/>
          <w:szCs w:val="28"/>
          <w:lang w:eastAsia="ru-RU"/>
        </w:rPr>
        <w:t>привлечение к ответственности за повреждение или нарушение правил охраны линейных объектов. Работы в местах пересечений с инжене</w:t>
      </w:r>
      <w:r w:rsidR="009B37B9">
        <w:rPr>
          <w:kern w:val="0"/>
          <w:sz w:val="28"/>
          <w:szCs w:val="28"/>
          <w:lang w:eastAsia="ru-RU"/>
        </w:rPr>
        <w:t xml:space="preserve">рными коммуникациями </w:t>
      </w:r>
      <w:r w:rsidR="00C706B1">
        <w:rPr>
          <w:kern w:val="0"/>
          <w:sz w:val="28"/>
          <w:szCs w:val="28"/>
          <w:lang w:eastAsia="ru-RU"/>
        </w:rPr>
        <w:t>следует производить</w:t>
      </w:r>
      <w:r w:rsidRPr="00684572">
        <w:rPr>
          <w:kern w:val="0"/>
          <w:sz w:val="28"/>
          <w:szCs w:val="28"/>
          <w:lang w:eastAsia="ru-RU"/>
        </w:rPr>
        <w:t xml:space="preserve"> только на основании письменных разрешений организаций, осуществляющих эксплуатацию данных коммуникаций.</w:t>
      </w:r>
    </w:p>
    <w:p w:rsidR="006C29B9" w:rsidRPr="00684572" w:rsidRDefault="00C706B1" w:rsidP="006C29B9">
      <w:pPr>
        <w:widowControl/>
        <w:suppressAutoHyphens w:val="0"/>
        <w:autoSpaceDN/>
        <w:spacing w:line="360" w:lineRule="auto"/>
        <w:ind w:firstLine="709"/>
        <w:textAlignment w:val="auto"/>
        <w:rPr>
          <w:kern w:val="0"/>
          <w:sz w:val="28"/>
          <w:szCs w:val="28"/>
          <w:lang w:eastAsia="ru-RU"/>
        </w:rPr>
      </w:pPr>
      <w:r>
        <w:rPr>
          <w:kern w:val="0"/>
          <w:sz w:val="28"/>
          <w:szCs w:val="28"/>
          <w:lang w:eastAsia="ru-RU"/>
        </w:rPr>
        <w:t>Р</w:t>
      </w:r>
      <w:r w:rsidR="006C29B9" w:rsidRPr="00684572">
        <w:rPr>
          <w:kern w:val="0"/>
          <w:sz w:val="28"/>
          <w:szCs w:val="28"/>
          <w:lang w:eastAsia="ru-RU"/>
        </w:rPr>
        <w:t xml:space="preserve">ассматриваемая территория расположена в зоне боевых действий на территории города Воронежа в 1942–1943 </w:t>
      </w:r>
      <w:r>
        <w:rPr>
          <w:kern w:val="0"/>
          <w:sz w:val="28"/>
          <w:szCs w:val="28"/>
          <w:lang w:eastAsia="ru-RU"/>
        </w:rPr>
        <w:t xml:space="preserve">годах, в </w:t>
      </w:r>
      <w:proofErr w:type="gramStart"/>
      <w:r>
        <w:rPr>
          <w:kern w:val="0"/>
          <w:sz w:val="28"/>
          <w:szCs w:val="28"/>
          <w:lang w:eastAsia="ru-RU"/>
        </w:rPr>
        <w:t>связи</w:t>
      </w:r>
      <w:proofErr w:type="gramEnd"/>
      <w:r w:rsidR="006C29B9" w:rsidRPr="00684572">
        <w:rPr>
          <w:kern w:val="0"/>
          <w:sz w:val="28"/>
          <w:szCs w:val="28"/>
          <w:lang w:eastAsia="ru-RU"/>
        </w:rPr>
        <w:t xml:space="preserve"> с чем необходимо соблюдение Закона Российской Федерации от 14.01.1993 № 4292-1 «Об увековечении памяти погибших при защите Отечества» и Закона Воронежской области от 29.04.2016 № 45-ОЗ «Об отдельных мерах по поддержке проведения поисковой работы на территории Воронежской области».</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Pr>
          <w:kern w:val="0"/>
          <w:sz w:val="28"/>
          <w:szCs w:val="28"/>
          <w:lang w:eastAsia="ru-RU"/>
        </w:rPr>
        <w:t xml:space="preserve">Согласно сведениям Единого государственного реестра недвижимости </w:t>
      </w:r>
      <w:r w:rsidRPr="00684572">
        <w:rPr>
          <w:kern w:val="0"/>
          <w:sz w:val="28"/>
          <w:szCs w:val="28"/>
          <w:lang w:eastAsia="ru-RU"/>
        </w:rPr>
        <w:t xml:space="preserve"> в границах рассматриваемой территории расположены:</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зона затопления территории города Воронеж, затапливаемая водами реки Дон, реки Песчаный Лог при половодьях и паводках 1 % обеспеченности (реестровый номер: 36:00-6.742);</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территория сильного подтопления (при глубине залегания грунтовых вод менее 0,3</w:t>
      </w:r>
      <w:r w:rsidR="00C706B1">
        <w:rPr>
          <w:kern w:val="0"/>
          <w:sz w:val="28"/>
          <w:szCs w:val="28"/>
          <w:lang w:eastAsia="ru-RU"/>
        </w:rPr>
        <w:t xml:space="preserve"> </w:t>
      </w:r>
      <w:r w:rsidRPr="00684572">
        <w:rPr>
          <w:kern w:val="0"/>
          <w:sz w:val="28"/>
          <w:szCs w:val="28"/>
          <w:lang w:eastAsia="ru-RU"/>
        </w:rPr>
        <w:t>м) г. Воронеж водами реки Дон и реки Песчаный Лог (реестровый номер: 36:00-6.743);</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территория умеренного подтопления (при глубине залегания грунтовых вод от 0,3 м до 2,0 м) г.</w:t>
      </w:r>
      <w:r>
        <w:rPr>
          <w:kern w:val="0"/>
          <w:sz w:val="28"/>
          <w:szCs w:val="28"/>
          <w:lang w:eastAsia="ru-RU"/>
        </w:rPr>
        <w:t xml:space="preserve"> </w:t>
      </w:r>
      <w:r w:rsidRPr="00684572">
        <w:rPr>
          <w:kern w:val="0"/>
          <w:sz w:val="28"/>
          <w:szCs w:val="28"/>
          <w:lang w:eastAsia="ru-RU"/>
        </w:rPr>
        <w:t>Воронеж водами реки Дон и реки Песчаный Лог (реестровый номер: 36:00-6.744);</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территория слабого подтопления (при глубине залегания грунтовых вод от 2,0 до 3,0 м) г. Воронеж водами реки Дон и реки Песчаный Лог (реестровый номер: 36:00-6.749).</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С учетом изложенного, согласно п.</w:t>
      </w:r>
      <w:r>
        <w:rPr>
          <w:kern w:val="0"/>
          <w:sz w:val="28"/>
          <w:szCs w:val="28"/>
          <w:lang w:eastAsia="ru-RU"/>
        </w:rPr>
        <w:t xml:space="preserve"> </w:t>
      </w:r>
      <w:r w:rsidRPr="00684572">
        <w:rPr>
          <w:kern w:val="0"/>
          <w:sz w:val="28"/>
          <w:szCs w:val="28"/>
          <w:lang w:eastAsia="ru-RU"/>
        </w:rPr>
        <w:t>3 ст.</w:t>
      </w:r>
      <w:r>
        <w:rPr>
          <w:kern w:val="0"/>
          <w:sz w:val="28"/>
          <w:szCs w:val="28"/>
          <w:lang w:eastAsia="ru-RU"/>
        </w:rPr>
        <w:t xml:space="preserve"> </w:t>
      </w:r>
      <w:r w:rsidRPr="00684572">
        <w:rPr>
          <w:kern w:val="0"/>
          <w:sz w:val="28"/>
          <w:szCs w:val="28"/>
          <w:lang w:eastAsia="ru-RU"/>
        </w:rPr>
        <w:t>67.1 В</w:t>
      </w:r>
      <w:r>
        <w:rPr>
          <w:kern w:val="0"/>
          <w:sz w:val="28"/>
          <w:szCs w:val="28"/>
          <w:lang w:eastAsia="ru-RU"/>
        </w:rPr>
        <w:t>одного кодекса</w:t>
      </w:r>
      <w:r w:rsidRPr="00684572">
        <w:rPr>
          <w:kern w:val="0"/>
          <w:sz w:val="28"/>
          <w:szCs w:val="28"/>
          <w:lang w:eastAsia="ru-RU"/>
        </w:rPr>
        <w:t xml:space="preserve"> Р</w:t>
      </w:r>
      <w:r>
        <w:rPr>
          <w:kern w:val="0"/>
          <w:sz w:val="28"/>
          <w:szCs w:val="28"/>
          <w:lang w:eastAsia="ru-RU"/>
        </w:rPr>
        <w:t xml:space="preserve">оссийской </w:t>
      </w:r>
      <w:r w:rsidRPr="00684572">
        <w:rPr>
          <w:kern w:val="0"/>
          <w:sz w:val="28"/>
          <w:szCs w:val="28"/>
          <w:lang w:eastAsia="ru-RU"/>
        </w:rPr>
        <w:t>Ф</w:t>
      </w:r>
      <w:r>
        <w:rPr>
          <w:kern w:val="0"/>
          <w:sz w:val="28"/>
          <w:szCs w:val="28"/>
          <w:lang w:eastAsia="ru-RU"/>
        </w:rPr>
        <w:t>едерации</w:t>
      </w:r>
      <w:r w:rsidR="00EF0B41">
        <w:rPr>
          <w:kern w:val="0"/>
          <w:sz w:val="28"/>
          <w:szCs w:val="28"/>
          <w:lang w:eastAsia="ru-RU"/>
        </w:rPr>
        <w:t>,</w:t>
      </w:r>
      <w:r w:rsidRPr="00684572">
        <w:rPr>
          <w:kern w:val="0"/>
          <w:sz w:val="28"/>
          <w:szCs w:val="28"/>
          <w:lang w:eastAsia="ru-RU"/>
        </w:rPr>
        <w:t xml:space="preserve"> в границах зон затопления, подтопления запрещаются:</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2) использование сточных вод в целях повышения почвенного плодородия;</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4) осуществление авиационных мер по борьбе с вредными организмами.</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Выбор методов инженерной защиты и подготовки пойменных территорий, подверженных временному затоплению и подтоплению</w:t>
      </w:r>
      <w:r w:rsidR="00EF0B41">
        <w:rPr>
          <w:kern w:val="0"/>
          <w:sz w:val="28"/>
          <w:szCs w:val="28"/>
          <w:lang w:eastAsia="ru-RU"/>
        </w:rPr>
        <w:t>,</w:t>
      </w:r>
      <w:r w:rsidRPr="00684572">
        <w:rPr>
          <w:kern w:val="0"/>
          <w:sz w:val="28"/>
          <w:szCs w:val="28"/>
          <w:lang w:eastAsia="ru-RU"/>
        </w:rPr>
        <w:t xml:space="preserve">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xml:space="preserve">При проектировании инженерной защиты следует разрабатывать комплекс мероприятий, обеспечивающих предотвращение затопления и подтопления территорий с учетом требований к их функциональному назначению (использованию) или устранение отрицательных воздействий затопления и подтопления. </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Инженерная защита затапливаемых территорий проводится</w:t>
      </w:r>
      <w:r w:rsidR="00EF0B41">
        <w:rPr>
          <w:kern w:val="0"/>
          <w:sz w:val="28"/>
          <w:szCs w:val="28"/>
          <w:lang w:eastAsia="ru-RU"/>
        </w:rPr>
        <w:t xml:space="preserve"> в соответствии с требованиями СП 104.13330.2016</w:t>
      </w:r>
      <w:r w:rsidRPr="00684572">
        <w:rPr>
          <w:kern w:val="0"/>
          <w:sz w:val="28"/>
          <w:szCs w:val="28"/>
          <w:lang w:eastAsia="ru-RU"/>
        </w:rPr>
        <w:t xml:space="preserve"> </w:t>
      </w:r>
      <w:r w:rsidR="00EF0B41">
        <w:rPr>
          <w:kern w:val="0"/>
          <w:sz w:val="28"/>
          <w:szCs w:val="28"/>
          <w:lang w:eastAsia="ru-RU"/>
        </w:rPr>
        <w:t>«</w:t>
      </w:r>
      <w:r w:rsidRPr="00684572">
        <w:rPr>
          <w:kern w:val="0"/>
          <w:sz w:val="28"/>
          <w:szCs w:val="28"/>
          <w:lang w:eastAsia="ru-RU"/>
        </w:rPr>
        <w:t>Свод правил. Инженерная защита территории от затопления и подтопления. Актуализированная редакция СНиП 2.06.15-85».</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Защиту территорий от затопления следует осуществлять:</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обвалованием территорий со стороны реки, водохранилища или другого водного объекта;</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искусственным повышением рельефа территории до незатопляемых планировочных отметок;</w:t>
      </w:r>
    </w:p>
    <w:p w:rsidR="00684572" w:rsidRPr="00684572" w:rsidRDefault="00684572" w:rsidP="00684572">
      <w:pPr>
        <w:widowControl/>
        <w:suppressAutoHyphens w:val="0"/>
        <w:autoSpaceDN/>
        <w:spacing w:line="360" w:lineRule="auto"/>
        <w:ind w:firstLine="709"/>
        <w:textAlignment w:val="auto"/>
        <w:rPr>
          <w:kern w:val="0"/>
          <w:sz w:val="28"/>
          <w:szCs w:val="28"/>
          <w:lang w:eastAsia="ru-RU"/>
        </w:rPr>
      </w:pPr>
      <w:r w:rsidRPr="00684572">
        <w:rPr>
          <w:kern w:val="0"/>
          <w:sz w:val="28"/>
          <w:szCs w:val="28"/>
          <w:lang w:eastAsia="ru-RU"/>
        </w:rPr>
        <w:t>-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Для защиты территорий от подтопления следует применять:</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дренажные системы;</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противофильтрационные экраны и завесы, проектируемые по СП 22.13330;</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прочистку открытых водотоков и других элементов естественного дренирования;</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xml:space="preserve">- регулирование </w:t>
      </w:r>
      <w:proofErr w:type="spellStart"/>
      <w:r w:rsidRPr="00684572">
        <w:rPr>
          <w:kern w:val="0"/>
          <w:sz w:val="28"/>
          <w:szCs w:val="28"/>
          <w:lang w:eastAsia="ru-RU"/>
        </w:rPr>
        <w:t>уровенного</w:t>
      </w:r>
      <w:proofErr w:type="spellEnd"/>
      <w:r w:rsidRPr="00684572">
        <w:rPr>
          <w:kern w:val="0"/>
          <w:sz w:val="28"/>
          <w:szCs w:val="28"/>
          <w:lang w:eastAsia="ru-RU"/>
        </w:rPr>
        <w:t xml:space="preserve"> режима водных объектов;</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посадку деревьев с поверхностной корневой системой;</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xml:space="preserve">- технические решения, направленные на защиту </w:t>
      </w:r>
      <w:proofErr w:type="spellStart"/>
      <w:r w:rsidRPr="00684572">
        <w:rPr>
          <w:kern w:val="0"/>
          <w:sz w:val="28"/>
          <w:szCs w:val="28"/>
          <w:lang w:eastAsia="ru-RU"/>
        </w:rPr>
        <w:t>водонесущих</w:t>
      </w:r>
      <w:proofErr w:type="spellEnd"/>
      <w:r w:rsidRPr="00684572">
        <w:rPr>
          <w:kern w:val="0"/>
          <w:sz w:val="28"/>
          <w:szCs w:val="28"/>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xml:space="preserve">- </w:t>
      </w:r>
      <w:r>
        <w:rPr>
          <w:kern w:val="0"/>
          <w:sz w:val="28"/>
          <w:szCs w:val="28"/>
          <w:lang w:eastAsia="ru-RU"/>
        </w:rPr>
        <w:t>о</w:t>
      </w:r>
      <w:r w:rsidRPr="00684572">
        <w:rPr>
          <w:kern w:val="0"/>
          <w:sz w:val="28"/>
          <w:szCs w:val="28"/>
          <w:lang w:eastAsia="ru-RU"/>
        </w:rPr>
        <w:t xml:space="preserve">хранная зона объекта газоснабжения: «Газопровод-ввод к жилому дому № 78а по ул. </w:t>
      </w:r>
      <w:proofErr w:type="gramStart"/>
      <w:r w:rsidRPr="00684572">
        <w:rPr>
          <w:kern w:val="0"/>
          <w:sz w:val="28"/>
          <w:szCs w:val="28"/>
          <w:lang w:eastAsia="ru-RU"/>
        </w:rPr>
        <w:t>Пойменная</w:t>
      </w:r>
      <w:proofErr w:type="gramEnd"/>
      <w:r w:rsidRPr="00684572">
        <w:rPr>
          <w:kern w:val="0"/>
          <w:sz w:val="28"/>
          <w:szCs w:val="28"/>
          <w:lang w:eastAsia="ru-RU"/>
        </w:rPr>
        <w:t>, г.</w:t>
      </w:r>
      <w:r>
        <w:rPr>
          <w:kern w:val="0"/>
          <w:sz w:val="28"/>
          <w:szCs w:val="28"/>
          <w:lang w:eastAsia="ru-RU"/>
        </w:rPr>
        <w:t xml:space="preserve"> </w:t>
      </w:r>
      <w:r w:rsidRPr="00684572">
        <w:rPr>
          <w:kern w:val="0"/>
          <w:sz w:val="28"/>
          <w:szCs w:val="28"/>
          <w:lang w:eastAsia="ru-RU"/>
        </w:rPr>
        <w:t xml:space="preserve">Воронеж, Воронежской области; </w:t>
      </w:r>
      <w:proofErr w:type="spellStart"/>
      <w:r w:rsidRPr="00684572">
        <w:rPr>
          <w:kern w:val="0"/>
          <w:sz w:val="28"/>
          <w:szCs w:val="28"/>
          <w:lang w:eastAsia="ru-RU"/>
        </w:rPr>
        <w:t>кад</w:t>
      </w:r>
      <w:proofErr w:type="spellEnd"/>
      <w:r w:rsidRPr="00684572">
        <w:rPr>
          <w:kern w:val="0"/>
          <w:sz w:val="28"/>
          <w:szCs w:val="28"/>
          <w:lang w:eastAsia="ru-RU"/>
        </w:rPr>
        <w:t xml:space="preserve">. </w:t>
      </w:r>
      <w:r>
        <w:rPr>
          <w:kern w:val="0"/>
          <w:sz w:val="28"/>
          <w:szCs w:val="28"/>
          <w:lang w:eastAsia="ru-RU"/>
        </w:rPr>
        <w:t xml:space="preserve">                      </w:t>
      </w:r>
      <w:r w:rsidRPr="00684572">
        <w:rPr>
          <w:kern w:val="0"/>
          <w:sz w:val="28"/>
          <w:szCs w:val="28"/>
          <w:lang w:eastAsia="ru-RU"/>
        </w:rPr>
        <w:t>№ 3</w:t>
      </w:r>
      <w:r w:rsidR="00EF0B41">
        <w:rPr>
          <w:kern w:val="0"/>
          <w:sz w:val="28"/>
          <w:szCs w:val="28"/>
          <w:lang w:eastAsia="ru-RU"/>
        </w:rPr>
        <w:t>6:34:0515030:202», расположенная</w:t>
      </w:r>
      <w:r w:rsidRPr="00684572">
        <w:rPr>
          <w:kern w:val="0"/>
          <w:sz w:val="28"/>
          <w:szCs w:val="28"/>
          <w:lang w:eastAsia="ru-RU"/>
        </w:rPr>
        <w:t xml:space="preserve"> по адресу: Воронежская область, </w:t>
      </w:r>
      <w:r>
        <w:rPr>
          <w:kern w:val="0"/>
          <w:sz w:val="28"/>
          <w:szCs w:val="28"/>
          <w:lang w:eastAsia="ru-RU"/>
        </w:rPr>
        <w:t xml:space="preserve">                    </w:t>
      </w:r>
      <w:r w:rsidRPr="00684572">
        <w:rPr>
          <w:kern w:val="0"/>
          <w:sz w:val="28"/>
          <w:szCs w:val="28"/>
          <w:lang w:eastAsia="ru-RU"/>
        </w:rPr>
        <w:t xml:space="preserve">г. Воронеж, ул. Пойменная, к жилому дому № 78а (реестровый номер: </w:t>
      </w:r>
      <w:r w:rsidRPr="00684572">
        <w:rPr>
          <w:bCs/>
          <w:kern w:val="0"/>
          <w:sz w:val="28"/>
          <w:szCs w:val="28"/>
          <w:lang w:eastAsia="ru-RU"/>
        </w:rPr>
        <w:t>36:34-6.12475</w:t>
      </w:r>
      <w:r w:rsidRPr="00684572">
        <w:rPr>
          <w:kern w:val="0"/>
          <w:sz w:val="28"/>
          <w:szCs w:val="28"/>
          <w:lang w:eastAsia="ru-RU"/>
        </w:rPr>
        <w:t>);</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xml:space="preserve">- </w:t>
      </w:r>
      <w:r>
        <w:rPr>
          <w:kern w:val="0"/>
          <w:sz w:val="28"/>
          <w:szCs w:val="28"/>
          <w:lang w:eastAsia="ru-RU"/>
        </w:rPr>
        <w:t>о</w:t>
      </w:r>
      <w:r w:rsidRPr="00684572">
        <w:rPr>
          <w:kern w:val="0"/>
          <w:sz w:val="28"/>
          <w:szCs w:val="28"/>
          <w:lang w:eastAsia="ru-RU"/>
        </w:rPr>
        <w:t xml:space="preserve">хранная зона 2КТПНСП 6/0,4 </w:t>
      </w:r>
      <w:proofErr w:type="spellStart"/>
      <w:r w:rsidRPr="00684572">
        <w:rPr>
          <w:kern w:val="0"/>
          <w:sz w:val="28"/>
          <w:szCs w:val="28"/>
          <w:lang w:eastAsia="ru-RU"/>
        </w:rPr>
        <w:t>кВ</w:t>
      </w:r>
      <w:proofErr w:type="spellEnd"/>
      <w:r w:rsidRPr="00684572">
        <w:rPr>
          <w:kern w:val="0"/>
          <w:sz w:val="28"/>
          <w:szCs w:val="28"/>
          <w:lang w:eastAsia="ru-RU"/>
        </w:rPr>
        <w:t xml:space="preserve"> 1250 </w:t>
      </w:r>
      <w:proofErr w:type="spellStart"/>
      <w:r w:rsidRPr="00684572">
        <w:rPr>
          <w:kern w:val="0"/>
          <w:sz w:val="28"/>
          <w:szCs w:val="28"/>
          <w:lang w:eastAsia="ru-RU"/>
        </w:rPr>
        <w:t>кВ</w:t>
      </w:r>
      <w:proofErr w:type="gramStart"/>
      <w:r w:rsidRPr="00684572">
        <w:rPr>
          <w:kern w:val="0"/>
          <w:sz w:val="28"/>
          <w:szCs w:val="28"/>
          <w:lang w:eastAsia="ru-RU"/>
        </w:rPr>
        <w:t>А</w:t>
      </w:r>
      <w:proofErr w:type="spellEnd"/>
      <w:r w:rsidRPr="00684572">
        <w:rPr>
          <w:kern w:val="0"/>
          <w:sz w:val="28"/>
          <w:szCs w:val="28"/>
          <w:lang w:eastAsia="ru-RU"/>
        </w:rPr>
        <w:t>(</w:t>
      </w:r>
      <w:proofErr w:type="gramEnd"/>
      <w:r w:rsidRPr="00684572">
        <w:rPr>
          <w:kern w:val="0"/>
          <w:sz w:val="28"/>
          <w:szCs w:val="28"/>
          <w:lang w:eastAsia="ru-RU"/>
        </w:rPr>
        <w:t xml:space="preserve">ТП №24/2) по адресу: </w:t>
      </w:r>
      <w:r>
        <w:rPr>
          <w:kern w:val="0"/>
          <w:sz w:val="28"/>
          <w:szCs w:val="28"/>
          <w:lang w:eastAsia="ru-RU"/>
        </w:rPr>
        <w:t xml:space="preserve">                   </w:t>
      </w:r>
      <w:r w:rsidRPr="00684572">
        <w:rPr>
          <w:kern w:val="0"/>
          <w:sz w:val="28"/>
          <w:szCs w:val="28"/>
          <w:lang w:eastAsia="ru-RU"/>
        </w:rPr>
        <w:t xml:space="preserve">г. Воронеж, ул. </w:t>
      </w:r>
      <w:proofErr w:type="spellStart"/>
      <w:r w:rsidRPr="00684572">
        <w:rPr>
          <w:kern w:val="0"/>
          <w:sz w:val="28"/>
          <w:szCs w:val="28"/>
          <w:lang w:eastAsia="ru-RU"/>
        </w:rPr>
        <w:t>Теплоэнергетиков</w:t>
      </w:r>
      <w:proofErr w:type="spellEnd"/>
      <w:r w:rsidRPr="00684572">
        <w:rPr>
          <w:kern w:val="0"/>
          <w:sz w:val="28"/>
          <w:szCs w:val="28"/>
          <w:lang w:eastAsia="ru-RU"/>
        </w:rPr>
        <w:t>,</w:t>
      </w:r>
      <w:r w:rsidR="00EF0B41">
        <w:rPr>
          <w:kern w:val="0"/>
          <w:sz w:val="28"/>
          <w:szCs w:val="28"/>
          <w:lang w:eastAsia="ru-RU"/>
        </w:rPr>
        <w:t xml:space="preserve"> </w:t>
      </w:r>
      <w:r w:rsidRPr="00684572">
        <w:rPr>
          <w:kern w:val="0"/>
          <w:sz w:val="28"/>
          <w:szCs w:val="28"/>
          <w:lang w:eastAsia="ru-RU"/>
        </w:rPr>
        <w:t xml:space="preserve">17 (реестровый номер: </w:t>
      </w:r>
      <w:r w:rsidRPr="00684572">
        <w:rPr>
          <w:bCs/>
          <w:kern w:val="0"/>
          <w:sz w:val="28"/>
          <w:szCs w:val="28"/>
          <w:lang w:eastAsia="ru-RU"/>
        </w:rPr>
        <w:t>36:34-6.12142</w:t>
      </w:r>
      <w:r w:rsidRPr="00684572">
        <w:rPr>
          <w:kern w:val="0"/>
          <w:sz w:val="28"/>
          <w:szCs w:val="28"/>
          <w:lang w:eastAsia="ru-RU"/>
        </w:rPr>
        <w:t>);</w:t>
      </w:r>
    </w:p>
    <w:p w:rsidR="00684572" w:rsidRPr="00684572" w:rsidRDefault="00684572" w:rsidP="00684572">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 xml:space="preserve">- </w:t>
      </w:r>
      <w:r>
        <w:rPr>
          <w:kern w:val="0"/>
          <w:sz w:val="28"/>
          <w:szCs w:val="28"/>
          <w:lang w:eastAsia="ru-RU"/>
        </w:rPr>
        <w:t>о</w:t>
      </w:r>
      <w:r w:rsidRPr="00684572">
        <w:rPr>
          <w:kern w:val="0"/>
          <w:sz w:val="28"/>
          <w:szCs w:val="28"/>
          <w:lang w:eastAsia="ru-RU"/>
        </w:rPr>
        <w:t xml:space="preserve">хранная зона сети теплоснабжения «Сеть тепловая ограничена улицами Курчатова, </w:t>
      </w:r>
      <w:proofErr w:type="spellStart"/>
      <w:r w:rsidRPr="00684572">
        <w:rPr>
          <w:kern w:val="0"/>
          <w:sz w:val="28"/>
          <w:szCs w:val="28"/>
          <w:lang w:eastAsia="ru-RU"/>
        </w:rPr>
        <w:t>Острогожская</w:t>
      </w:r>
      <w:proofErr w:type="spellEnd"/>
      <w:r w:rsidRPr="00684572">
        <w:rPr>
          <w:kern w:val="0"/>
          <w:sz w:val="28"/>
          <w:szCs w:val="28"/>
          <w:lang w:eastAsia="ru-RU"/>
        </w:rPr>
        <w:t xml:space="preserve">, </w:t>
      </w:r>
      <w:proofErr w:type="spellStart"/>
      <w:r w:rsidRPr="00684572">
        <w:rPr>
          <w:kern w:val="0"/>
          <w:sz w:val="28"/>
          <w:szCs w:val="28"/>
          <w:lang w:eastAsia="ru-RU"/>
        </w:rPr>
        <w:t>Теплоэнергетиков</w:t>
      </w:r>
      <w:proofErr w:type="spellEnd"/>
      <w:r w:rsidRPr="00684572">
        <w:rPr>
          <w:kern w:val="0"/>
          <w:sz w:val="28"/>
          <w:szCs w:val="28"/>
          <w:lang w:eastAsia="ru-RU"/>
        </w:rPr>
        <w:t>, Междуреченская от котельной по ул. Курчатова, 24б, протяженностью по каналу 14860,8 п.</w:t>
      </w:r>
      <w:r>
        <w:rPr>
          <w:kern w:val="0"/>
          <w:sz w:val="28"/>
          <w:szCs w:val="28"/>
          <w:lang w:eastAsia="ru-RU"/>
        </w:rPr>
        <w:t xml:space="preserve"> </w:t>
      </w:r>
      <w:r w:rsidRPr="00684572">
        <w:rPr>
          <w:kern w:val="0"/>
          <w:sz w:val="28"/>
          <w:szCs w:val="28"/>
          <w:lang w:eastAsia="ru-RU"/>
        </w:rPr>
        <w:t>м., в т.</w:t>
      </w:r>
      <w:r>
        <w:rPr>
          <w:kern w:val="0"/>
          <w:sz w:val="28"/>
          <w:szCs w:val="28"/>
          <w:lang w:eastAsia="ru-RU"/>
        </w:rPr>
        <w:t xml:space="preserve"> </w:t>
      </w:r>
      <w:r w:rsidRPr="00684572">
        <w:rPr>
          <w:kern w:val="0"/>
          <w:sz w:val="28"/>
          <w:szCs w:val="28"/>
          <w:lang w:eastAsia="ru-RU"/>
        </w:rPr>
        <w:t xml:space="preserve">ч. надземная прокладка и транзит по подвалу», расположенная по адресу: Воронежская область, г. Воронеж, сеть тепловая ограничена улицами Курчатова, </w:t>
      </w:r>
      <w:proofErr w:type="spellStart"/>
      <w:r w:rsidRPr="00684572">
        <w:rPr>
          <w:kern w:val="0"/>
          <w:sz w:val="28"/>
          <w:szCs w:val="28"/>
          <w:lang w:eastAsia="ru-RU"/>
        </w:rPr>
        <w:t>Острогожская</w:t>
      </w:r>
      <w:proofErr w:type="spellEnd"/>
      <w:r w:rsidRPr="00684572">
        <w:rPr>
          <w:kern w:val="0"/>
          <w:sz w:val="28"/>
          <w:szCs w:val="28"/>
          <w:lang w:eastAsia="ru-RU"/>
        </w:rPr>
        <w:t xml:space="preserve">, </w:t>
      </w:r>
      <w:proofErr w:type="spellStart"/>
      <w:r w:rsidRPr="00684572">
        <w:rPr>
          <w:kern w:val="0"/>
          <w:sz w:val="28"/>
          <w:szCs w:val="28"/>
          <w:lang w:eastAsia="ru-RU"/>
        </w:rPr>
        <w:t>Теплоэнергетиков</w:t>
      </w:r>
      <w:proofErr w:type="spellEnd"/>
      <w:r w:rsidRPr="00684572">
        <w:rPr>
          <w:kern w:val="0"/>
          <w:sz w:val="28"/>
          <w:szCs w:val="28"/>
          <w:lang w:eastAsia="ru-RU"/>
        </w:rPr>
        <w:t xml:space="preserve">, Междуреченская от котельной по ул. Курчатова, 24б (реестровый номер: </w:t>
      </w:r>
      <w:r w:rsidRPr="00684572">
        <w:rPr>
          <w:bCs/>
          <w:kern w:val="0"/>
          <w:sz w:val="28"/>
          <w:szCs w:val="28"/>
          <w:lang w:eastAsia="ru-RU"/>
        </w:rPr>
        <w:t>36:34-6.12470</w:t>
      </w:r>
      <w:r w:rsidRPr="00684572">
        <w:rPr>
          <w:kern w:val="0"/>
          <w:sz w:val="28"/>
          <w:szCs w:val="28"/>
          <w:lang w:eastAsia="ru-RU"/>
        </w:rPr>
        <w:t>).</w:t>
      </w:r>
    </w:p>
    <w:p w:rsidR="00362A5D" w:rsidRPr="00684572" w:rsidRDefault="00362A5D" w:rsidP="00362A5D">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В соответствии с ч. 1 ст. 11.2 ЗК РФ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362A5D" w:rsidRPr="00684572" w:rsidRDefault="00362A5D" w:rsidP="00362A5D">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w:t>
      </w:r>
    </w:p>
    <w:p w:rsidR="00362A5D" w:rsidRPr="00684572" w:rsidRDefault="00362A5D" w:rsidP="00362A5D">
      <w:pPr>
        <w:widowControl/>
        <w:suppressAutoHyphens w:val="0"/>
        <w:autoSpaceDN/>
        <w:spacing w:line="360" w:lineRule="auto"/>
        <w:ind w:firstLine="851"/>
        <w:textAlignment w:val="auto"/>
        <w:rPr>
          <w:kern w:val="0"/>
          <w:sz w:val="28"/>
          <w:szCs w:val="28"/>
          <w:lang w:eastAsia="ru-RU"/>
        </w:rPr>
      </w:pPr>
      <w:r w:rsidRPr="00684572">
        <w:rPr>
          <w:kern w:val="0"/>
          <w:sz w:val="28"/>
          <w:szCs w:val="28"/>
          <w:lang w:eastAsia="ru-RU"/>
        </w:rPr>
        <w:t>Функционально-планировочная</w:t>
      </w:r>
      <w:r w:rsidR="00EF0B41">
        <w:rPr>
          <w:kern w:val="0"/>
          <w:sz w:val="28"/>
          <w:szCs w:val="28"/>
          <w:lang w:eastAsia="ru-RU"/>
        </w:rPr>
        <w:t xml:space="preserve"> организация территории принята</w:t>
      </w:r>
      <w:r w:rsidRPr="00684572">
        <w:rPr>
          <w:kern w:val="0"/>
          <w:sz w:val="28"/>
          <w:szCs w:val="28"/>
          <w:lang w:eastAsia="ru-RU"/>
        </w:rPr>
        <w:t xml:space="preserve"> исходя из фактического использования территории с сохранением существующих участков, поставленных на кадастровый учет.</w:t>
      </w:r>
    </w:p>
    <w:p w:rsidR="00362A5D" w:rsidRPr="00684572" w:rsidRDefault="00362A5D" w:rsidP="00362A5D">
      <w:pPr>
        <w:widowControl/>
        <w:tabs>
          <w:tab w:val="left" w:pos="0"/>
        </w:tabs>
        <w:spacing w:line="360" w:lineRule="auto"/>
        <w:ind w:firstLine="709"/>
        <w:rPr>
          <w:kern w:val="0"/>
          <w:sz w:val="28"/>
          <w:szCs w:val="28"/>
        </w:rPr>
      </w:pPr>
      <w:r w:rsidRPr="00684572">
        <w:rPr>
          <w:kern w:val="0"/>
          <w:sz w:val="28"/>
          <w:szCs w:val="28"/>
        </w:rPr>
        <w:t xml:space="preserve">Согласно п. 9 ст. 1, ч. 2 и 6 ст. 30 </w:t>
      </w:r>
      <w:proofErr w:type="spellStart"/>
      <w:r w:rsidRPr="00684572">
        <w:rPr>
          <w:kern w:val="0"/>
          <w:sz w:val="28"/>
          <w:szCs w:val="28"/>
        </w:rPr>
        <w:t>ГрК</w:t>
      </w:r>
      <w:proofErr w:type="spellEnd"/>
      <w:r w:rsidRPr="00684572">
        <w:rPr>
          <w:kern w:val="0"/>
          <w:sz w:val="28"/>
          <w:szCs w:val="28"/>
        </w:rPr>
        <w:t xml:space="preserve"> РФ предельные параметры разрешенного строительства, реконструкции объектов капитального строительства определяются градостроительным регламентом, утвержденным в составе Правил землепользования и застройки.</w:t>
      </w:r>
    </w:p>
    <w:p w:rsidR="006C29B9" w:rsidRPr="00684572" w:rsidRDefault="00362A5D" w:rsidP="00362A5D">
      <w:pPr>
        <w:widowControl/>
        <w:tabs>
          <w:tab w:val="left" w:pos="0"/>
        </w:tabs>
        <w:spacing w:line="360" w:lineRule="auto"/>
        <w:ind w:firstLine="709"/>
        <w:rPr>
          <w:kern w:val="0"/>
          <w:sz w:val="28"/>
          <w:szCs w:val="28"/>
        </w:rPr>
      </w:pPr>
      <w:r w:rsidRPr="00684572">
        <w:rPr>
          <w:kern w:val="0"/>
          <w:sz w:val="28"/>
          <w:szCs w:val="28"/>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B41B4" w:rsidRPr="005B41B4" w:rsidRDefault="005B41B4" w:rsidP="00362A5D">
      <w:pPr>
        <w:widowControl/>
        <w:tabs>
          <w:tab w:val="left" w:pos="0"/>
        </w:tabs>
        <w:spacing w:line="360" w:lineRule="auto"/>
        <w:ind w:firstLine="709"/>
        <w:rPr>
          <w:kern w:val="0"/>
          <w:sz w:val="28"/>
          <w:szCs w:val="28"/>
        </w:rPr>
      </w:pPr>
      <w:r w:rsidRPr="005B41B4">
        <w:rPr>
          <w:kern w:val="0"/>
          <w:sz w:val="28"/>
          <w:szCs w:val="28"/>
        </w:rPr>
        <w:t>Проектом межевания территории предлагается образовать 4 земельных участка, 3 из которых будут отнесены к территориям общего пользования или имуществу общего пользован</w:t>
      </w:r>
      <w:r w:rsidR="00EF0B41">
        <w:rPr>
          <w:kern w:val="0"/>
          <w:sz w:val="28"/>
          <w:szCs w:val="28"/>
        </w:rPr>
        <w:t xml:space="preserve">ия и </w:t>
      </w:r>
      <w:r w:rsidRPr="005B41B4">
        <w:rPr>
          <w:kern w:val="0"/>
          <w:sz w:val="28"/>
          <w:szCs w:val="28"/>
        </w:rPr>
        <w:t>в отношении которых не предполагается резервирование и (или) изъятие для государственных и муниципальных нужд</w:t>
      </w:r>
      <w:r>
        <w:rPr>
          <w:kern w:val="0"/>
          <w:sz w:val="28"/>
          <w:szCs w:val="28"/>
        </w:rPr>
        <w:t>.</w:t>
      </w:r>
    </w:p>
    <w:p w:rsidR="00362A5D" w:rsidRPr="00032A3C" w:rsidRDefault="00684572" w:rsidP="00362A5D">
      <w:pPr>
        <w:widowControl/>
        <w:tabs>
          <w:tab w:val="left" w:pos="0"/>
        </w:tabs>
        <w:spacing w:line="360" w:lineRule="auto"/>
        <w:ind w:firstLine="709"/>
        <w:rPr>
          <w:b/>
          <w:kern w:val="0"/>
          <w:sz w:val="28"/>
          <w:szCs w:val="28"/>
        </w:rPr>
      </w:pPr>
      <w:r w:rsidRPr="00032A3C">
        <w:rPr>
          <w:b/>
          <w:kern w:val="0"/>
          <w:sz w:val="28"/>
          <w:szCs w:val="28"/>
        </w:rPr>
        <w:t>:ЗУ</w:t>
      </w:r>
      <w:proofErr w:type="gramStart"/>
      <w:r w:rsidRPr="00032A3C">
        <w:rPr>
          <w:b/>
          <w:kern w:val="0"/>
          <w:sz w:val="28"/>
          <w:szCs w:val="28"/>
        </w:rPr>
        <w:t>1</w:t>
      </w:r>
      <w:proofErr w:type="gramEnd"/>
    </w:p>
    <w:p w:rsidR="00362A5D" w:rsidRPr="00032A3C" w:rsidRDefault="006C421C" w:rsidP="00362A5D">
      <w:pPr>
        <w:widowControl/>
        <w:tabs>
          <w:tab w:val="left" w:pos="0"/>
        </w:tabs>
        <w:spacing w:line="360" w:lineRule="auto"/>
        <w:ind w:firstLine="709"/>
        <w:rPr>
          <w:kern w:val="0"/>
          <w:sz w:val="28"/>
          <w:szCs w:val="28"/>
        </w:rPr>
      </w:pPr>
      <w:r>
        <w:rPr>
          <w:kern w:val="0"/>
          <w:sz w:val="28"/>
          <w:szCs w:val="28"/>
        </w:rPr>
        <w:t>Земельный</w:t>
      </w:r>
      <w:r w:rsidR="00362A5D" w:rsidRPr="00032A3C">
        <w:rPr>
          <w:kern w:val="0"/>
          <w:sz w:val="28"/>
          <w:szCs w:val="28"/>
        </w:rPr>
        <w:t xml:space="preserve"> уч</w:t>
      </w:r>
      <w:r>
        <w:rPr>
          <w:kern w:val="0"/>
          <w:sz w:val="28"/>
          <w:szCs w:val="28"/>
        </w:rPr>
        <w:t>асток</w:t>
      </w:r>
      <w:r w:rsidR="00032A3C" w:rsidRPr="00032A3C">
        <w:rPr>
          <w:kern w:val="0"/>
          <w:sz w:val="28"/>
          <w:szCs w:val="28"/>
        </w:rPr>
        <w:t xml:space="preserve"> </w:t>
      </w:r>
      <w:proofErr w:type="gramStart"/>
      <w:r w:rsidR="00032A3C" w:rsidRPr="00032A3C">
        <w:rPr>
          <w:kern w:val="0"/>
          <w:sz w:val="28"/>
          <w:szCs w:val="28"/>
        </w:rPr>
        <w:t>:З</w:t>
      </w:r>
      <w:proofErr w:type="gramEnd"/>
      <w:r w:rsidR="00032A3C" w:rsidRPr="00032A3C">
        <w:rPr>
          <w:kern w:val="0"/>
          <w:sz w:val="28"/>
          <w:szCs w:val="28"/>
        </w:rPr>
        <w:t>У1 площадью 58646 кв. м образуе</w:t>
      </w:r>
      <w:r w:rsidR="00362A5D" w:rsidRPr="00032A3C">
        <w:rPr>
          <w:kern w:val="0"/>
          <w:sz w:val="28"/>
          <w:szCs w:val="28"/>
        </w:rPr>
        <w:t>тся из земель, государственная собственность на которые не разграничена.</w:t>
      </w:r>
    </w:p>
    <w:p w:rsidR="00362A5D" w:rsidRDefault="00362A5D" w:rsidP="00362A5D">
      <w:pPr>
        <w:widowControl/>
        <w:tabs>
          <w:tab w:val="left" w:pos="0"/>
        </w:tabs>
        <w:spacing w:line="360" w:lineRule="auto"/>
        <w:ind w:firstLine="709"/>
        <w:rPr>
          <w:kern w:val="0"/>
          <w:sz w:val="28"/>
          <w:szCs w:val="28"/>
        </w:rPr>
      </w:pPr>
      <w:r w:rsidRPr="00032A3C">
        <w:rPr>
          <w:kern w:val="0"/>
          <w:sz w:val="28"/>
          <w:szCs w:val="28"/>
        </w:rPr>
        <w:t>Вид разрешенного ис</w:t>
      </w:r>
      <w:r w:rsidR="00032A3C" w:rsidRPr="00032A3C">
        <w:rPr>
          <w:kern w:val="0"/>
          <w:sz w:val="28"/>
          <w:szCs w:val="28"/>
        </w:rPr>
        <w:t xml:space="preserve">пользования земельного участка </w:t>
      </w:r>
      <w:proofErr w:type="gramStart"/>
      <w:r w:rsidR="00032A3C" w:rsidRPr="00032A3C">
        <w:rPr>
          <w:kern w:val="0"/>
          <w:sz w:val="28"/>
          <w:szCs w:val="28"/>
        </w:rPr>
        <w:t>:З</w:t>
      </w:r>
      <w:proofErr w:type="gramEnd"/>
      <w:r w:rsidR="00032A3C" w:rsidRPr="00032A3C">
        <w:rPr>
          <w:kern w:val="0"/>
          <w:sz w:val="28"/>
          <w:szCs w:val="28"/>
        </w:rPr>
        <w:t xml:space="preserve">У1 </w:t>
      </w:r>
      <w:r w:rsidRPr="00032A3C">
        <w:rPr>
          <w:kern w:val="0"/>
          <w:sz w:val="28"/>
          <w:szCs w:val="28"/>
        </w:rPr>
        <w:t>устанавливается 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10.11.2020 № П/0412 (далее – Классификатор), как «</w:t>
      </w:r>
      <w:r w:rsidR="00A543F2" w:rsidRPr="00032A3C">
        <w:rPr>
          <w:kern w:val="0"/>
          <w:sz w:val="28"/>
          <w:szCs w:val="28"/>
        </w:rPr>
        <w:t xml:space="preserve">Благоустройство территории» (код </w:t>
      </w:r>
      <w:r w:rsidRPr="00032A3C">
        <w:rPr>
          <w:kern w:val="0"/>
          <w:sz w:val="28"/>
          <w:szCs w:val="28"/>
        </w:rPr>
        <w:t xml:space="preserve">12.0.2). </w:t>
      </w:r>
    </w:p>
    <w:p w:rsidR="00A817BE" w:rsidRPr="00A817BE" w:rsidRDefault="00A817BE" w:rsidP="00A817BE">
      <w:pPr>
        <w:widowControl/>
        <w:tabs>
          <w:tab w:val="left" w:pos="426"/>
        </w:tabs>
        <w:suppressAutoHyphens w:val="0"/>
        <w:autoSpaceDN/>
        <w:spacing w:line="360" w:lineRule="auto"/>
        <w:ind w:firstLine="425"/>
        <w:textAlignment w:val="auto"/>
        <w:rPr>
          <w:kern w:val="0"/>
          <w:sz w:val="28"/>
          <w:szCs w:val="28"/>
          <w:lang w:eastAsia="ru-RU"/>
        </w:rPr>
      </w:pPr>
      <w:r w:rsidRPr="00A817BE">
        <w:rPr>
          <w:kern w:val="0"/>
          <w:sz w:val="28"/>
          <w:szCs w:val="28"/>
          <w:lang w:eastAsia="ru-RU"/>
        </w:rPr>
        <w:t>Образуемый земельный участок расположен в двух территориальных зонах с индексами Ж</w:t>
      </w:r>
      <w:proofErr w:type="gramStart"/>
      <w:r w:rsidRPr="00A817BE">
        <w:rPr>
          <w:kern w:val="0"/>
          <w:sz w:val="28"/>
          <w:szCs w:val="28"/>
          <w:lang w:eastAsia="ru-RU"/>
        </w:rPr>
        <w:t>М(</w:t>
      </w:r>
      <w:proofErr w:type="gramEnd"/>
      <w:r w:rsidRPr="00A817BE">
        <w:rPr>
          <w:kern w:val="0"/>
          <w:sz w:val="28"/>
          <w:szCs w:val="28"/>
          <w:lang w:eastAsia="ru-RU"/>
        </w:rPr>
        <w:t xml:space="preserve">р)-46 и ЖМ(р)-69, что противоречит требованиям </w:t>
      </w:r>
      <w:proofErr w:type="spellStart"/>
      <w:r w:rsidRPr="00A817BE">
        <w:rPr>
          <w:kern w:val="0"/>
          <w:sz w:val="28"/>
          <w:szCs w:val="28"/>
          <w:lang w:eastAsia="ru-RU"/>
        </w:rPr>
        <w:t>ГрК</w:t>
      </w:r>
      <w:proofErr w:type="spellEnd"/>
      <w:r w:rsidRPr="00A817BE">
        <w:rPr>
          <w:kern w:val="0"/>
          <w:sz w:val="28"/>
          <w:szCs w:val="28"/>
          <w:lang w:eastAsia="ru-RU"/>
        </w:rPr>
        <w:t xml:space="preserve"> РФ. </w:t>
      </w:r>
    </w:p>
    <w:p w:rsidR="00A817BE" w:rsidRPr="00A817BE" w:rsidRDefault="00A817BE" w:rsidP="00A817BE">
      <w:pPr>
        <w:widowControl/>
        <w:tabs>
          <w:tab w:val="left" w:pos="426"/>
        </w:tabs>
        <w:suppressAutoHyphens w:val="0"/>
        <w:autoSpaceDN/>
        <w:spacing w:line="360" w:lineRule="auto"/>
        <w:ind w:firstLine="425"/>
        <w:textAlignment w:val="auto"/>
        <w:rPr>
          <w:kern w:val="0"/>
          <w:sz w:val="28"/>
          <w:szCs w:val="28"/>
          <w:lang w:eastAsia="ru-RU"/>
        </w:rPr>
      </w:pPr>
      <w:r w:rsidRPr="00A817BE">
        <w:rPr>
          <w:kern w:val="0"/>
          <w:sz w:val="28"/>
          <w:szCs w:val="28"/>
          <w:lang w:eastAsia="ru-RU"/>
        </w:rPr>
        <w:t xml:space="preserve">В силу п. 7 ст. 11.9 ЗК РФ образование земельных участков не должно нарушать требования, установленные </w:t>
      </w:r>
      <w:r w:rsidR="00EF0B41">
        <w:rPr>
          <w:kern w:val="0"/>
          <w:sz w:val="28"/>
          <w:szCs w:val="28"/>
          <w:lang w:eastAsia="ru-RU"/>
        </w:rPr>
        <w:t xml:space="preserve">ЗК РФ </w:t>
      </w:r>
      <w:r w:rsidRPr="00A817BE">
        <w:rPr>
          <w:kern w:val="0"/>
          <w:sz w:val="28"/>
          <w:szCs w:val="28"/>
          <w:lang w:eastAsia="ru-RU"/>
        </w:rPr>
        <w:t xml:space="preserve">и другими федеральными законами.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 </w:t>
      </w:r>
    </w:p>
    <w:p w:rsidR="00A817BE" w:rsidRPr="00A817BE" w:rsidRDefault="00A817BE" w:rsidP="00A817BE">
      <w:pPr>
        <w:widowControl/>
        <w:tabs>
          <w:tab w:val="left" w:pos="426"/>
        </w:tabs>
        <w:suppressAutoHyphens w:val="0"/>
        <w:autoSpaceDN/>
        <w:spacing w:line="360" w:lineRule="auto"/>
        <w:ind w:firstLine="425"/>
        <w:textAlignment w:val="auto"/>
        <w:rPr>
          <w:kern w:val="0"/>
          <w:sz w:val="28"/>
          <w:szCs w:val="28"/>
          <w:lang w:eastAsia="ru-RU"/>
        </w:rPr>
      </w:pPr>
      <w:r w:rsidRPr="00A817BE">
        <w:rPr>
          <w:kern w:val="0"/>
          <w:sz w:val="28"/>
          <w:szCs w:val="28"/>
          <w:lang w:eastAsia="ru-RU"/>
        </w:rPr>
        <w:t xml:space="preserve">Образуемый земельный участок </w:t>
      </w:r>
      <w:proofErr w:type="gramStart"/>
      <w:r w:rsidRPr="00A817BE">
        <w:rPr>
          <w:kern w:val="0"/>
          <w:sz w:val="28"/>
          <w:szCs w:val="28"/>
          <w:lang w:eastAsia="ru-RU"/>
        </w:rPr>
        <w:t>:З</w:t>
      </w:r>
      <w:proofErr w:type="gramEnd"/>
      <w:r w:rsidRPr="00A817BE">
        <w:rPr>
          <w:kern w:val="0"/>
          <w:sz w:val="28"/>
          <w:szCs w:val="28"/>
          <w:lang w:eastAsia="ru-RU"/>
        </w:rPr>
        <w:t>У1 необходимо отнести к территориальной зоне Р</w:t>
      </w:r>
      <w:r>
        <w:rPr>
          <w:kern w:val="0"/>
          <w:sz w:val="28"/>
          <w:szCs w:val="28"/>
          <w:lang w:eastAsia="ru-RU"/>
        </w:rPr>
        <w:t xml:space="preserve"> «З</w:t>
      </w:r>
      <w:r w:rsidRPr="00A817BE">
        <w:rPr>
          <w:kern w:val="0"/>
          <w:sz w:val="28"/>
          <w:szCs w:val="28"/>
          <w:lang w:eastAsia="ru-RU"/>
        </w:rPr>
        <w:t>она рекреационного регламента озелененных территорий</w:t>
      </w:r>
      <w:r>
        <w:rPr>
          <w:kern w:val="0"/>
          <w:sz w:val="28"/>
          <w:szCs w:val="28"/>
          <w:lang w:eastAsia="ru-RU"/>
        </w:rPr>
        <w:t>»</w:t>
      </w:r>
      <w:r w:rsidR="009B37B9">
        <w:rPr>
          <w:kern w:val="0"/>
          <w:sz w:val="28"/>
          <w:szCs w:val="28"/>
          <w:lang w:eastAsia="ru-RU"/>
        </w:rPr>
        <w:t xml:space="preserve">, в связи с чем </w:t>
      </w:r>
      <w:r w:rsidR="00EF0B41">
        <w:rPr>
          <w:kern w:val="0"/>
          <w:sz w:val="28"/>
          <w:szCs w:val="28"/>
          <w:lang w:eastAsia="ru-RU"/>
        </w:rPr>
        <w:t xml:space="preserve">требуется </w:t>
      </w:r>
      <w:r w:rsidR="009B37B9">
        <w:rPr>
          <w:kern w:val="0"/>
          <w:sz w:val="28"/>
          <w:szCs w:val="28"/>
          <w:lang w:eastAsia="ru-RU"/>
        </w:rPr>
        <w:t>внесение</w:t>
      </w:r>
      <w:r w:rsidRPr="00A817BE">
        <w:rPr>
          <w:kern w:val="0"/>
          <w:sz w:val="28"/>
          <w:szCs w:val="28"/>
          <w:lang w:eastAsia="ru-RU"/>
        </w:rPr>
        <w:t xml:space="preserve"> </w:t>
      </w:r>
      <w:r w:rsidR="009B37B9">
        <w:rPr>
          <w:kern w:val="0"/>
          <w:sz w:val="28"/>
          <w:szCs w:val="28"/>
          <w:lang w:eastAsia="ru-RU"/>
        </w:rPr>
        <w:t xml:space="preserve">соответствующих </w:t>
      </w:r>
      <w:r w:rsidRPr="00A817BE">
        <w:rPr>
          <w:kern w:val="0"/>
          <w:sz w:val="28"/>
          <w:szCs w:val="28"/>
          <w:lang w:eastAsia="ru-RU"/>
        </w:rPr>
        <w:t>изменений в Правила землепользования и застройки.</w:t>
      </w:r>
    </w:p>
    <w:p w:rsidR="006C29B9" w:rsidRPr="00A817BE" w:rsidRDefault="00362A5D" w:rsidP="00362A5D">
      <w:pPr>
        <w:widowControl/>
        <w:tabs>
          <w:tab w:val="left" w:pos="0"/>
        </w:tabs>
        <w:spacing w:line="360" w:lineRule="auto"/>
        <w:ind w:firstLine="709"/>
        <w:rPr>
          <w:kern w:val="0"/>
          <w:sz w:val="28"/>
          <w:szCs w:val="28"/>
        </w:rPr>
      </w:pPr>
      <w:r w:rsidRPr="00A817BE">
        <w:rPr>
          <w:kern w:val="0"/>
          <w:sz w:val="28"/>
          <w:szCs w:val="28"/>
        </w:rPr>
        <w:t xml:space="preserve">Перечень координат </w:t>
      </w:r>
      <w:r w:rsidR="00FB0E4E" w:rsidRPr="00A817BE">
        <w:rPr>
          <w:kern w:val="0"/>
          <w:sz w:val="28"/>
          <w:szCs w:val="28"/>
        </w:rPr>
        <w:t xml:space="preserve">характерных </w:t>
      </w:r>
      <w:r w:rsidR="00A817BE" w:rsidRPr="00A817BE">
        <w:rPr>
          <w:kern w:val="0"/>
          <w:sz w:val="28"/>
          <w:szCs w:val="28"/>
        </w:rPr>
        <w:t>точек образуемого земельного участка</w:t>
      </w:r>
      <w:r w:rsidRPr="00A817BE">
        <w:rPr>
          <w:kern w:val="0"/>
          <w:sz w:val="28"/>
          <w:szCs w:val="28"/>
        </w:rPr>
        <w:t xml:space="preserve"> </w:t>
      </w:r>
      <w:proofErr w:type="gramStart"/>
      <w:r w:rsidRPr="00A817BE">
        <w:rPr>
          <w:kern w:val="0"/>
          <w:sz w:val="28"/>
          <w:szCs w:val="28"/>
        </w:rPr>
        <w:t>:З</w:t>
      </w:r>
      <w:proofErr w:type="gramEnd"/>
      <w:r w:rsidRPr="00A817BE">
        <w:rPr>
          <w:kern w:val="0"/>
          <w:sz w:val="28"/>
          <w:szCs w:val="28"/>
        </w:rPr>
        <w:t>У1</w:t>
      </w:r>
      <w:r w:rsidR="00FB0E4E" w:rsidRPr="00A817BE">
        <w:rPr>
          <w:kern w:val="0"/>
          <w:sz w:val="28"/>
          <w:szCs w:val="28"/>
        </w:rPr>
        <w:t xml:space="preserve"> представлен в таблице № 2.</w:t>
      </w:r>
      <w:r w:rsidRPr="00A817BE">
        <w:rPr>
          <w:kern w:val="0"/>
          <w:sz w:val="28"/>
          <w:szCs w:val="28"/>
        </w:rPr>
        <w:t xml:space="preserve"> </w:t>
      </w:r>
    </w:p>
    <w:p w:rsidR="006C29B9" w:rsidRPr="00A817BE" w:rsidRDefault="00AD5037" w:rsidP="00AD5037">
      <w:pPr>
        <w:widowControl/>
        <w:spacing w:line="360" w:lineRule="auto"/>
        <w:ind w:left="7655" w:firstLine="0"/>
        <w:rPr>
          <w:kern w:val="0"/>
          <w:sz w:val="28"/>
          <w:szCs w:val="28"/>
        </w:rPr>
      </w:pPr>
      <w:r w:rsidRPr="00A817BE">
        <w:rPr>
          <w:kern w:val="0"/>
          <w:sz w:val="28"/>
          <w:szCs w:val="28"/>
        </w:rPr>
        <w:t>Таблица № 2</w:t>
      </w:r>
    </w:p>
    <w:tbl>
      <w:tblPr>
        <w:tblStyle w:val="af6"/>
        <w:tblW w:w="5000" w:type="pct"/>
        <w:jc w:val="center"/>
        <w:tblLook w:val="04A0" w:firstRow="1" w:lastRow="0" w:firstColumn="1" w:lastColumn="0" w:noHBand="0" w:noVBand="1"/>
      </w:tblPr>
      <w:tblGrid>
        <w:gridCol w:w="3330"/>
        <w:gridCol w:w="3236"/>
        <w:gridCol w:w="3003"/>
      </w:tblGrid>
      <w:tr w:rsidR="00AD5037" w:rsidRPr="00A817BE" w:rsidTr="00AD5037">
        <w:trPr>
          <w:trHeight w:val="309"/>
          <w:tblHeader/>
          <w:jc w:val="center"/>
        </w:trPr>
        <w:tc>
          <w:tcPr>
            <w:tcW w:w="1740" w:type="pct"/>
            <w:vMerge w:val="restart"/>
            <w:vAlign w:val="center"/>
          </w:tcPr>
          <w:p w:rsidR="00AD5037" w:rsidRPr="00A817BE" w:rsidRDefault="00AD5037" w:rsidP="00AD5037">
            <w:pPr>
              <w:widowControl/>
              <w:spacing w:line="240" w:lineRule="auto"/>
              <w:ind w:firstLine="0"/>
              <w:jc w:val="center"/>
              <w:rPr>
                <w:rFonts w:ascii="Times New Roman" w:hAnsi="Times New Roman"/>
                <w:kern w:val="0"/>
                <w:sz w:val="24"/>
                <w:szCs w:val="24"/>
              </w:rPr>
            </w:pPr>
            <w:r w:rsidRPr="00A817BE">
              <w:rPr>
                <w:rFonts w:ascii="Times New Roman" w:hAnsi="Times New Roman"/>
                <w:kern w:val="0"/>
                <w:sz w:val="24"/>
                <w:szCs w:val="24"/>
              </w:rPr>
              <w:t>Номер</w:t>
            </w:r>
          </w:p>
          <w:p w:rsidR="00AD5037" w:rsidRPr="00A817BE" w:rsidRDefault="00AD5037" w:rsidP="00AD5037">
            <w:pPr>
              <w:widowControl/>
              <w:spacing w:line="240" w:lineRule="auto"/>
              <w:ind w:firstLine="0"/>
              <w:jc w:val="center"/>
              <w:rPr>
                <w:rFonts w:ascii="Times New Roman" w:hAnsi="Times New Roman"/>
                <w:kern w:val="0"/>
                <w:sz w:val="24"/>
                <w:szCs w:val="24"/>
              </w:rPr>
            </w:pPr>
            <w:r w:rsidRPr="00A817BE">
              <w:rPr>
                <w:rFonts w:ascii="Times New Roman" w:hAnsi="Times New Roman"/>
                <w:kern w:val="0"/>
                <w:sz w:val="24"/>
                <w:szCs w:val="24"/>
              </w:rPr>
              <w:t>характерной точки</w:t>
            </w:r>
          </w:p>
        </w:tc>
        <w:tc>
          <w:tcPr>
            <w:tcW w:w="3260" w:type="pct"/>
            <w:gridSpan w:val="2"/>
            <w:tcBorders>
              <w:bottom w:val="single" w:sz="4" w:space="0" w:color="auto"/>
            </w:tcBorders>
            <w:vAlign w:val="center"/>
          </w:tcPr>
          <w:p w:rsidR="00AD5037" w:rsidRPr="00A817BE" w:rsidRDefault="00AD5037" w:rsidP="00AD5037">
            <w:pPr>
              <w:widowControl/>
              <w:spacing w:line="240" w:lineRule="auto"/>
              <w:ind w:firstLine="0"/>
              <w:jc w:val="center"/>
              <w:rPr>
                <w:rFonts w:ascii="Times New Roman" w:hAnsi="Times New Roman"/>
                <w:kern w:val="0"/>
                <w:sz w:val="24"/>
                <w:szCs w:val="24"/>
              </w:rPr>
            </w:pPr>
            <w:r w:rsidRPr="00A817BE">
              <w:rPr>
                <w:rFonts w:ascii="Times New Roman" w:hAnsi="Times New Roman"/>
                <w:kern w:val="0"/>
                <w:sz w:val="24"/>
                <w:szCs w:val="24"/>
              </w:rPr>
              <w:t>Координаты</w:t>
            </w:r>
          </w:p>
        </w:tc>
      </w:tr>
      <w:tr w:rsidR="00AD5037" w:rsidRPr="00AD1E49" w:rsidTr="00AD5037">
        <w:trPr>
          <w:trHeight w:val="251"/>
          <w:tblHeader/>
          <w:jc w:val="center"/>
        </w:trPr>
        <w:tc>
          <w:tcPr>
            <w:tcW w:w="1740" w:type="pct"/>
            <w:vMerge/>
            <w:vAlign w:val="center"/>
          </w:tcPr>
          <w:p w:rsidR="00AD5037" w:rsidRPr="00A817BE" w:rsidRDefault="00AD5037" w:rsidP="00AD5037">
            <w:pPr>
              <w:widowControl/>
              <w:spacing w:line="240" w:lineRule="auto"/>
              <w:ind w:firstLine="0"/>
              <w:jc w:val="center"/>
              <w:rPr>
                <w:rFonts w:ascii="Times New Roman" w:hAnsi="Times New Roman"/>
                <w:kern w:val="0"/>
                <w:sz w:val="24"/>
                <w:szCs w:val="24"/>
              </w:rPr>
            </w:pPr>
          </w:p>
        </w:tc>
        <w:tc>
          <w:tcPr>
            <w:tcW w:w="1691" w:type="pct"/>
            <w:tcBorders>
              <w:top w:val="single" w:sz="4" w:space="0" w:color="auto"/>
            </w:tcBorders>
            <w:vAlign w:val="center"/>
          </w:tcPr>
          <w:p w:rsidR="00AD5037" w:rsidRPr="00A817BE" w:rsidRDefault="00AD5037" w:rsidP="00AD5037">
            <w:pPr>
              <w:widowControl/>
              <w:spacing w:line="240" w:lineRule="auto"/>
              <w:ind w:firstLine="0"/>
              <w:jc w:val="center"/>
              <w:rPr>
                <w:rFonts w:ascii="Times New Roman" w:hAnsi="Times New Roman"/>
                <w:kern w:val="0"/>
                <w:sz w:val="24"/>
                <w:szCs w:val="24"/>
                <w:lang w:val="en-US"/>
              </w:rPr>
            </w:pPr>
            <w:r w:rsidRPr="00A817BE">
              <w:rPr>
                <w:rFonts w:ascii="Times New Roman" w:hAnsi="Times New Roman"/>
                <w:kern w:val="0"/>
                <w:sz w:val="24"/>
                <w:szCs w:val="24"/>
                <w:lang w:val="en-US"/>
              </w:rPr>
              <w:t>X</w:t>
            </w:r>
          </w:p>
        </w:tc>
        <w:tc>
          <w:tcPr>
            <w:tcW w:w="1569" w:type="pct"/>
            <w:tcBorders>
              <w:top w:val="single" w:sz="4" w:space="0" w:color="auto"/>
            </w:tcBorders>
            <w:vAlign w:val="center"/>
          </w:tcPr>
          <w:p w:rsidR="00AD5037" w:rsidRPr="00A817BE" w:rsidRDefault="00AD5037" w:rsidP="00AD5037">
            <w:pPr>
              <w:widowControl/>
              <w:spacing w:line="240" w:lineRule="auto"/>
              <w:ind w:firstLine="0"/>
              <w:jc w:val="center"/>
              <w:rPr>
                <w:rFonts w:ascii="Times New Roman" w:hAnsi="Times New Roman"/>
                <w:kern w:val="0"/>
                <w:sz w:val="24"/>
                <w:szCs w:val="24"/>
                <w:lang w:val="en-US"/>
              </w:rPr>
            </w:pPr>
            <w:r w:rsidRPr="00A817BE">
              <w:rPr>
                <w:rFonts w:ascii="Times New Roman" w:hAnsi="Times New Roman"/>
                <w:kern w:val="0"/>
                <w:sz w:val="24"/>
                <w:szCs w:val="24"/>
                <w:lang w:val="en-US"/>
              </w:rPr>
              <w:t>Y</w:t>
            </w:r>
          </w:p>
        </w:tc>
      </w:tr>
      <w:tr w:rsidR="00A817BE" w:rsidRPr="00AD1E49" w:rsidTr="006C421C">
        <w:trPr>
          <w:jc w:val="center"/>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500526,35</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1291961,35</w:t>
            </w:r>
          </w:p>
        </w:tc>
      </w:tr>
      <w:tr w:rsidR="00A817BE" w:rsidRPr="00AD1E49" w:rsidTr="006C421C">
        <w:trPr>
          <w:jc w:val="center"/>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500506,36</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1292010,20</w:t>
            </w:r>
          </w:p>
        </w:tc>
      </w:tr>
      <w:tr w:rsidR="00A817BE" w:rsidRPr="00AD1E49" w:rsidTr="006C421C">
        <w:trPr>
          <w:jc w:val="center"/>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500489,36</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1292044,11</w:t>
            </w:r>
          </w:p>
        </w:tc>
      </w:tr>
      <w:tr w:rsidR="00A817BE" w:rsidRPr="00AD1E49" w:rsidTr="006C421C">
        <w:trPr>
          <w:jc w:val="center"/>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500459,61</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1292103,36</w:t>
            </w:r>
          </w:p>
        </w:tc>
      </w:tr>
      <w:tr w:rsidR="00A817BE" w:rsidRPr="00AD1E49" w:rsidTr="006C421C">
        <w:trPr>
          <w:jc w:val="center"/>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500450,56</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1292117,80</w:t>
            </w:r>
          </w:p>
        </w:tc>
      </w:tr>
      <w:tr w:rsidR="00A817BE" w:rsidRPr="00AD1E49" w:rsidTr="006C421C">
        <w:trPr>
          <w:jc w:val="center"/>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500425,75</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1292132,36</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500379,77</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1292181,90</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500314,22</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1292195,98</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500253,11</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1292206,85</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500224,63</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1292216,54</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500222,60</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1292208,40</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500219,51</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1292208,93</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500214,15</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1292196,21</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500207,68</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1292180,01</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500197,09</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1292184,69</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500190,63</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1292187,54</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500184,34</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1292169,81</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500173,73</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1292139,70</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500158,36</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1292094,31</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500258,74</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1292065,72</w:t>
            </w:r>
          </w:p>
        </w:tc>
      </w:tr>
      <w:tr w:rsidR="00A817BE" w:rsidRPr="00AD1E49"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500330,93</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1292037,27</w:t>
            </w:r>
          </w:p>
        </w:tc>
      </w:tr>
      <w:tr w:rsidR="00A817BE" w:rsidRPr="001B1561"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500352,70</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1291967,16</w:t>
            </w:r>
          </w:p>
        </w:tc>
      </w:tr>
      <w:tr w:rsidR="00A817BE" w:rsidRPr="001B1561"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500338,93</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1291904,97</w:t>
            </w:r>
          </w:p>
        </w:tc>
      </w:tr>
      <w:tr w:rsidR="00A817BE" w:rsidRPr="001B1561"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500354,76</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1291874,53</w:t>
            </w:r>
          </w:p>
        </w:tc>
      </w:tr>
      <w:tr w:rsidR="00A817BE" w:rsidRPr="001B1561" w:rsidTr="006C421C">
        <w:tblPrEx>
          <w:jc w:val="left"/>
        </w:tblPrEx>
        <w:trPr>
          <w:trHeight w:val="121"/>
        </w:trPr>
        <w:tc>
          <w:tcPr>
            <w:tcW w:w="1740" w:type="pct"/>
            <w:vAlign w:val="bottom"/>
          </w:tcPr>
          <w:p w:rsidR="00A817BE" w:rsidRPr="00A3315D" w:rsidRDefault="00A817BE" w:rsidP="00B92B38">
            <w:pPr>
              <w:widowControl/>
              <w:numPr>
                <w:ilvl w:val="0"/>
                <w:numId w:val="15"/>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500486,16</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1291941,02</w:t>
            </w:r>
          </w:p>
        </w:tc>
      </w:tr>
      <w:tr w:rsidR="00A817BE" w:rsidRPr="001B1561" w:rsidTr="006C421C">
        <w:tblPrEx>
          <w:jc w:val="left"/>
        </w:tblPrEx>
        <w:trPr>
          <w:trHeight w:val="121"/>
        </w:trPr>
        <w:tc>
          <w:tcPr>
            <w:tcW w:w="1740" w:type="pct"/>
            <w:vAlign w:val="bottom"/>
          </w:tcPr>
          <w:p w:rsidR="00A817BE" w:rsidRPr="00A3315D" w:rsidRDefault="00A817BE" w:rsidP="00B92B38">
            <w:pPr>
              <w:widowControl/>
              <w:numPr>
                <w:ilvl w:val="0"/>
                <w:numId w:val="16"/>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500526,35</w:t>
            </w:r>
          </w:p>
        </w:tc>
        <w:tc>
          <w:tcPr>
            <w:tcW w:w="1569" w:type="pct"/>
          </w:tcPr>
          <w:p w:rsidR="00A817BE" w:rsidRPr="00A3315D" w:rsidRDefault="00A817BE" w:rsidP="006C421C">
            <w:pPr>
              <w:spacing w:line="240" w:lineRule="auto"/>
              <w:jc w:val="center"/>
              <w:rPr>
                <w:rFonts w:ascii="Times New Roman" w:hAnsi="Times New Roman"/>
                <w:color w:val="000000"/>
                <w:sz w:val="24"/>
                <w:szCs w:val="24"/>
              </w:rPr>
            </w:pPr>
            <w:r w:rsidRPr="00C962D1">
              <w:rPr>
                <w:rFonts w:ascii="Times New Roman" w:hAnsi="Times New Roman"/>
                <w:color w:val="000000"/>
                <w:sz w:val="24"/>
                <w:szCs w:val="24"/>
              </w:rPr>
              <w:t>1291961,35</w:t>
            </w:r>
          </w:p>
        </w:tc>
      </w:tr>
    </w:tbl>
    <w:p w:rsidR="00D204DC" w:rsidRPr="00D204DC" w:rsidRDefault="00A817BE" w:rsidP="00D204DC">
      <w:pPr>
        <w:widowControl/>
        <w:tabs>
          <w:tab w:val="left" w:pos="426"/>
        </w:tabs>
        <w:suppressAutoHyphens w:val="0"/>
        <w:autoSpaceDN/>
        <w:spacing w:before="240" w:line="360" w:lineRule="auto"/>
        <w:ind w:firstLine="709"/>
        <w:textAlignment w:val="auto"/>
        <w:rPr>
          <w:b/>
          <w:kern w:val="0"/>
          <w:sz w:val="28"/>
          <w:szCs w:val="28"/>
          <w:lang w:eastAsia="ru-RU"/>
        </w:rPr>
      </w:pPr>
      <w:r>
        <w:rPr>
          <w:b/>
          <w:kern w:val="0"/>
          <w:sz w:val="28"/>
          <w:szCs w:val="28"/>
          <w:lang w:eastAsia="ru-RU"/>
        </w:rPr>
        <w:t>:ЗУ</w:t>
      </w:r>
      <w:proofErr w:type="gramStart"/>
      <w:r>
        <w:rPr>
          <w:b/>
          <w:kern w:val="0"/>
          <w:sz w:val="28"/>
          <w:szCs w:val="28"/>
          <w:lang w:eastAsia="ru-RU"/>
        </w:rPr>
        <w:t>2</w:t>
      </w:r>
      <w:proofErr w:type="gramEnd"/>
    </w:p>
    <w:p w:rsidR="004052EA" w:rsidRDefault="00D204DC" w:rsidP="00D204DC">
      <w:pPr>
        <w:widowControl/>
        <w:tabs>
          <w:tab w:val="left" w:pos="426"/>
        </w:tabs>
        <w:suppressAutoHyphens w:val="0"/>
        <w:autoSpaceDN/>
        <w:spacing w:line="360" w:lineRule="auto"/>
        <w:ind w:firstLine="709"/>
        <w:textAlignment w:val="auto"/>
        <w:rPr>
          <w:kern w:val="0"/>
          <w:sz w:val="28"/>
          <w:szCs w:val="28"/>
          <w:lang w:eastAsia="ru-RU"/>
        </w:rPr>
      </w:pPr>
      <w:r>
        <w:rPr>
          <w:kern w:val="0"/>
          <w:sz w:val="28"/>
          <w:szCs w:val="28"/>
          <w:lang w:eastAsia="ru-RU"/>
        </w:rPr>
        <w:t>З</w:t>
      </w:r>
      <w:r w:rsidR="006C421C">
        <w:rPr>
          <w:kern w:val="0"/>
          <w:sz w:val="28"/>
          <w:szCs w:val="28"/>
          <w:lang w:eastAsia="ru-RU"/>
        </w:rPr>
        <w:t>емельный участок</w:t>
      </w:r>
      <w:r w:rsidRPr="00D204DC">
        <w:rPr>
          <w:kern w:val="0"/>
          <w:sz w:val="28"/>
          <w:szCs w:val="28"/>
          <w:lang w:eastAsia="ru-RU"/>
        </w:rPr>
        <w:t xml:space="preserve"> </w:t>
      </w:r>
      <w:proofErr w:type="gramStart"/>
      <w:r w:rsidR="00A817BE">
        <w:rPr>
          <w:kern w:val="0"/>
          <w:sz w:val="28"/>
          <w:szCs w:val="28"/>
          <w:lang w:eastAsia="ru-RU"/>
        </w:rPr>
        <w:t>:З</w:t>
      </w:r>
      <w:proofErr w:type="gramEnd"/>
      <w:r w:rsidR="00A817BE">
        <w:rPr>
          <w:kern w:val="0"/>
          <w:sz w:val="28"/>
          <w:szCs w:val="28"/>
          <w:lang w:eastAsia="ru-RU"/>
        </w:rPr>
        <w:t>У2 площадью 100516 кв. м</w:t>
      </w:r>
      <w:r w:rsidR="004052EA" w:rsidRPr="004052EA">
        <w:rPr>
          <w:kern w:val="0"/>
          <w:sz w:val="28"/>
          <w:szCs w:val="28"/>
          <w:lang w:eastAsia="ru-RU"/>
        </w:rPr>
        <w:t xml:space="preserve"> </w:t>
      </w:r>
      <w:r>
        <w:rPr>
          <w:kern w:val="0"/>
          <w:sz w:val="28"/>
          <w:szCs w:val="28"/>
          <w:lang w:eastAsia="ru-RU"/>
        </w:rPr>
        <w:t>о</w:t>
      </w:r>
      <w:r w:rsidR="00A817BE">
        <w:rPr>
          <w:kern w:val="0"/>
          <w:sz w:val="28"/>
          <w:szCs w:val="28"/>
          <w:lang w:eastAsia="ru-RU"/>
        </w:rPr>
        <w:t>бразуе</w:t>
      </w:r>
      <w:r w:rsidRPr="00D204DC">
        <w:rPr>
          <w:kern w:val="0"/>
          <w:sz w:val="28"/>
          <w:szCs w:val="28"/>
          <w:lang w:eastAsia="ru-RU"/>
        </w:rPr>
        <w:t>тся из земель, государственная собственность на которые не разграничена</w:t>
      </w:r>
      <w:r w:rsidR="004052EA">
        <w:rPr>
          <w:kern w:val="0"/>
          <w:sz w:val="28"/>
          <w:szCs w:val="28"/>
          <w:lang w:eastAsia="ru-RU"/>
        </w:rPr>
        <w:t>.</w:t>
      </w:r>
    </w:p>
    <w:p w:rsidR="004052EA" w:rsidRDefault="00D204DC" w:rsidP="00D204DC">
      <w:pPr>
        <w:widowControl/>
        <w:tabs>
          <w:tab w:val="left" w:pos="426"/>
        </w:tabs>
        <w:suppressAutoHyphens w:val="0"/>
        <w:autoSpaceDN/>
        <w:spacing w:line="360" w:lineRule="auto"/>
        <w:ind w:firstLine="709"/>
        <w:textAlignment w:val="auto"/>
        <w:rPr>
          <w:kern w:val="0"/>
          <w:sz w:val="28"/>
          <w:szCs w:val="28"/>
          <w:lang w:eastAsia="ru-RU"/>
        </w:rPr>
      </w:pPr>
      <w:r w:rsidRPr="00D204DC">
        <w:rPr>
          <w:kern w:val="0"/>
          <w:sz w:val="28"/>
          <w:szCs w:val="28"/>
          <w:lang w:eastAsia="ru-RU"/>
        </w:rPr>
        <w:t xml:space="preserve">Вид разрешенного использования </w:t>
      </w:r>
      <w:r w:rsidR="009B429D">
        <w:rPr>
          <w:kern w:val="0"/>
          <w:sz w:val="28"/>
          <w:szCs w:val="28"/>
          <w:lang w:eastAsia="ru-RU"/>
        </w:rPr>
        <w:t>образуемого земельного участка</w:t>
      </w:r>
      <w:r w:rsidR="00F22C46">
        <w:rPr>
          <w:kern w:val="0"/>
          <w:sz w:val="28"/>
          <w:szCs w:val="28"/>
          <w:lang w:eastAsia="ru-RU"/>
        </w:rPr>
        <w:t xml:space="preserve"> </w:t>
      </w:r>
      <w:r w:rsidRPr="00D204DC">
        <w:rPr>
          <w:kern w:val="0"/>
          <w:sz w:val="28"/>
          <w:szCs w:val="28"/>
          <w:lang w:eastAsia="ru-RU"/>
        </w:rPr>
        <w:t>устанавливается в соответствии с Классификатором как «</w:t>
      </w:r>
      <w:r w:rsidR="00A817BE" w:rsidRPr="00A817BE">
        <w:rPr>
          <w:kern w:val="0"/>
          <w:sz w:val="28"/>
          <w:szCs w:val="28"/>
          <w:lang w:eastAsia="ru-RU"/>
        </w:rPr>
        <w:t>Благоустройство территории</w:t>
      </w:r>
      <w:r w:rsidRPr="00D204DC">
        <w:rPr>
          <w:kern w:val="0"/>
          <w:sz w:val="28"/>
          <w:szCs w:val="28"/>
          <w:lang w:eastAsia="ru-RU"/>
        </w:rPr>
        <w:t>»</w:t>
      </w:r>
      <w:r w:rsidR="00A543F2">
        <w:rPr>
          <w:kern w:val="0"/>
          <w:sz w:val="28"/>
          <w:szCs w:val="28"/>
          <w:lang w:eastAsia="ru-RU"/>
        </w:rPr>
        <w:t xml:space="preserve"> </w:t>
      </w:r>
      <w:r w:rsidR="004052EA">
        <w:rPr>
          <w:kern w:val="0"/>
          <w:sz w:val="28"/>
          <w:szCs w:val="28"/>
          <w:lang w:eastAsia="ru-RU"/>
        </w:rPr>
        <w:t xml:space="preserve"> </w:t>
      </w:r>
      <w:r w:rsidR="00A543F2">
        <w:rPr>
          <w:kern w:val="0"/>
          <w:sz w:val="28"/>
          <w:szCs w:val="28"/>
          <w:lang w:eastAsia="ru-RU"/>
        </w:rPr>
        <w:t>(</w:t>
      </w:r>
      <w:r w:rsidR="004052EA">
        <w:rPr>
          <w:kern w:val="0"/>
          <w:sz w:val="28"/>
          <w:szCs w:val="28"/>
          <w:lang w:eastAsia="ru-RU"/>
        </w:rPr>
        <w:t xml:space="preserve">код </w:t>
      </w:r>
      <w:r w:rsidR="00A817BE">
        <w:rPr>
          <w:kern w:val="0"/>
          <w:sz w:val="28"/>
          <w:szCs w:val="28"/>
          <w:lang w:eastAsia="ru-RU"/>
        </w:rPr>
        <w:t>12.0.2</w:t>
      </w:r>
      <w:r w:rsidR="00A543F2">
        <w:rPr>
          <w:kern w:val="0"/>
          <w:sz w:val="28"/>
          <w:szCs w:val="28"/>
          <w:lang w:eastAsia="ru-RU"/>
        </w:rPr>
        <w:t>).</w:t>
      </w:r>
      <w:r w:rsidR="004052EA" w:rsidRPr="004052EA">
        <w:rPr>
          <w:kern w:val="0"/>
          <w:sz w:val="28"/>
          <w:szCs w:val="28"/>
          <w:lang w:eastAsia="ru-RU"/>
        </w:rPr>
        <w:t xml:space="preserve"> </w:t>
      </w:r>
      <w:r w:rsidRPr="00D204DC">
        <w:rPr>
          <w:kern w:val="0"/>
          <w:sz w:val="28"/>
          <w:szCs w:val="28"/>
          <w:lang w:eastAsia="ru-RU"/>
        </w:rPr>
        <w:t xml:space="preserve"> </w:t>
      </w:r>
    </w:p>
    <w:p w:rsidR="00A817BE" w:rsidRPr="00A817BE" w:rsidRDefault="00A817BE" w:rsidP="00A817BE">
      <w:pPr>
        <w:widowControl/>
        <w:tabs>
          <w:tab w:val="left" w:pos="426"/>
        </w:tabs>
        <w:suppressAutoHyphens w:val="0"/>
        <w:autoSpaceDN/>
        <w:spacing w:line="360" w:lineRule="auto"/>
        <w:ind w:firstLine="425"/>
        <w:textAlignment w:val="auto"/>
        <w:rPr>
          <w:kern w:val="0"/>
          <w:sz w:val="28"/>
          <w:szCs w:val="28"/>
          <w:lang w:eastAsia="ru-RU"/>
        </w:rPr>
      </w:pPr>
      <w:r w:rsidRPr="00A817BE">
        <w:rPr>
          <w:kern w:val="0"/>
          <w:sz w:val="28"/>
          <w:szCs w:val="28"/>
          <w:lang w:eastAsia="ru-RU"/>
        </w:rPr>
        <w:t>Образуемый земельный участок расположен в двух территориальных зонах с индексами Ж</w:t>
      </w:r>
      <w:proofErr w:type="gramStart"/>
      <w:r w:rsidRPr="00A817BE">
        <w:rPr>
          <w:kern w:val="0"/>
          <w:sz w:val="28"/>
          <w:szCs w:val="28"/>
          <w:lang w:eastAsia="ru-RU"/>
        </w:rPr>
        <w:t>М(</w:t>
      </w:r>
      <w:proofErr w:type="gramEnd"/>
      <w:r w:rsidRPr="00A817BE">
        <w:rPr>
          <w:kern w:val="0"/>
          <w:sz w:val="28"/>
          <w:szCs w:val="28"/>
          <w:lang w:eastAsia="ru-RU"/>
        </w:rPr>
        <w:t>р)-69 и Р-406, что п</w:t>
      </w:r>
      <w:r w:rsidR="009B37B9">
        <w:rPr>
          <w:kern w:val="0"/>
          <w:sz w:val="28"/>
          <w:szCs w:val="28"/>
          <w:lang w:eastAsia="ru-RU"/>
        </w:rPr>
        <w:t xml:space="preserve">ротиворечит требованиям </w:t>
      </w:r>
      <w:proofErr w:type="spellStart"/>
      <w:r w:rsidR="009B37B9">
        <w:rPr>
          <w:kern w:val="0"/>
          <w:sz w:val="28"/>
          <w:szCs w:val="28"/>
          <w:lang w:eastAsia="ru-RU"/>
        </w:rPr>
        <w:t>ГрК</w:t>
      </w:r>
      <w:proofErr w:type="spellEnd"/>
      <w:r w:rsidR="009B37B9">
        <w:rPr>
          <w:kern w:val="0"/>
          <w:sz w:val="28"/>
          <w:szCs w:val="28"/>
          <w:lang w:eastAsia="ru-RU"/>
        </w:rPr>
        <w:t xml:space="preserve"> РФ, ЗК РФ.</w:t>
      </w:r>
    </w:p>
    <w:p w:rsidR="00A817BE" w:rsidRPr="00A817BE" w:rsidRDefault="009B37B9" w:rsidP="00A817BE">
      <w:pPr>
        <w:widowControl/>
        <w:tabs>
          <w:tab w:val="left" w:pos="426"/>
        </w:tabs>
        <w:suppressAutoHyphens w:val="0"/>
        <w:autoSpaceDN/>
        <w:spacing w:line="360" w:lineRule="auto"/>
        <w:ind w:firstLine="425"/>
        <w:textAlignment w:val="auto"/>
        <w:rPr>
          <w:kern w:val="0"/>
          <w:sz w:val="28"/>
          <w:szCs w:val="28"/>
          <w:lang w:eastAsia="ru-RU"/>
        </w:rPr>
      </w:pPr>
      <w:r>
        <w:rPr>
          <w:kern w:val="0"/>
          <w:sz w:val="28"/>
          <w:szCs w:val="28"/>
          <w:lang w:eastAsia="ru-RU"/>
        </w:rPr>
        <w:t>О</w:t>
      </w:r>
      <w:r w:rsidR="00A817BE" w:rsidRPr="00A817BE">
        <w:rPr>
          <w:kern w:val="0"/>
          <w:sz w:val="28"/>
          <w:szCs w:val="28"/>
          <w:lang w:eastAsia="ru-RU"/>
        </w:rPr>
        <w:t xml:space="preserve">бразуемый земельный участок </w:t>
      </w:r>
      <w:proofErr w:type="gramStart"/>
      <w:r w:rsidR="00A817BE" w:rsidRPr="00A817BE">
        <w:rPr>
          <w:kern w:val="0"/>
          <w:sz w:val="28"/>
          <w:szCs w:val="28"/>
          <w:lang w:eastAsia="ru-RU"/>
        </w:rPr>
        <w:t>:З</w:t>
      </w:r>
      <w:proofErr w:type="gramEnd"/>
      <w:r w:rsidR="00A817BE" w:rsidRPr="00A817BE">
        <w:rPr>
          <w:kern w:val="0"/>
          <w:sz w:val="28"/>
          <w:szCs w:val="28"/>
          <w:lang w:eastAsia="ru-RU"/>
        </w:rPr>
        <w:t>У2 необходимо отнести к территориальной зоне Р</w:t>
      </w:r>
      <w:r w:rsidR="00A817BE">
        <w:rPr>
          <w:kern w:val="0"/>
          <w:sz w:val="28"/>
          <w:szCs w:val="28"/>
          <w:lang w:eastAsia="ru-RU"/>
        </w:rPr>
        <w:t xml:space="preserve"> «З</w:t>
      </w:r>
      <w:r w:rsidR="00A817BE" w:rsidRPr="00A817BE">
        <w:rPr>
          <w:kern w:val="0"/>
          <w:sz w:val="28"/>
          <w:szCs w:val="28"/>
          <w:lang w:eastAsia="ru-RU"/>
        </w:rPr>
        <w:t>она рекреационного регламента озелененных территорий</w:t>
      </w:r>
      <w:r w:rsidR="00A817BE">
        <w:rPr>
          <w:kern w:val="0"/>
          <w:sz w:val="28"/>
          <w:szCs w:val="28"/>
          <w:lang w:eastAsia="ru-RU"/>
        </w:rPr>
        <w:t>»</w:t>
      </w:r>
      <w:r>
        <w:rPr>
          <w:kern w:val="0"/>
          <w:sz w:val="28"/>
          <w:szCs w:val="28"/>
          <w:lang w:eastAsia="ru-RU"/>
        </w:rPr>
        <w:t xml:space="preserve">, в связи с чем </w:t>
      </w:r>
      <w:r w:rsidR="00EF0B41">
        <w:rPr>
          <w:kern w:val="0"/>
          <w:sz w:val="28"/>
          <w:szCs w:val="28"/>
          <w:lang w:eastAsia="ru-RU"/>
        </w:rPr>
        <w:t xml:space="preserve">требуется </w:t>
      </w:r>
      <w:r w:rsidR="0054245D">
        <w:rPr>
          <w:kern w:val="0"/>
          <w:sz w:val="28"/>
          <w:szCs w:val="28"/>
          <w:lang w:eastAsia="ru-RU"/>
        </w:rPr>
        <w:t xml:space="preserve">внесение </w:t>
      </w:r>
      <w:r>
        <w:rPr>
          <w:kern w:val="0"/>
          <w:sz w:val="28"/>
          <w:szCs w:val="28"/>
          <w:lang w:eastAsia="ru-RU"/>
        </w:rPr>
        <w:t>соответствующих</w:t>
      </w:r>
      <w:r w:rsidR="00A817BE" w:rsidRPr="00A817BE">
        <w:rPr>
          <w:kern w:val="0"/>
          <w:sz w:val="28"/>
          <w:szCs w:val="28"/>
          <w:lang w:eastAsia="ru-RU"/>
        </w:rPr>
        <w:t xml:space="preserve"> изменений в Правила землепользования и застройки.</w:t>
      </w:r>
    </w:p>
    <w:p w:rsidR="004052EA" w:rsidRPr="0013146E" w:rsidRDefault="004052EA" w:rsidP="004052EA">
      <w:pPr>
        <w:widowControl/>
        <w:tabs>
          <w:tab w:val="left" w:pos="0"/>
        </w:tabs>
        <w:spacing w:line="360" w:lineRule="auto"/>
        <w:ind w:firstLine="709"/>
        <w:rPr>
          <w:kern w:val="0"/>
          <w:sz w:val="28"/>
          <w:szCs w:val="28"/>
        </w:rPr>
      </w:pPr>
      <w:r w:rsidRPr="0013146E">
        <w:rPr>
          <w:kern w:val="0"/>
          <w:sz w:val="28"/>
          <w:szCs w:val="28"/>
        </w:rPr>
        <w:t>Перечень координат характерных точек об</w:t>
      </w:r>
      <w:r w:rsidR="00A817BE">
        <w:rPr>
          <w:kern w:val="0"/>
          <w:sz w:val="28"/>
          <w:szCs w:val="28"/>
        </w:rPr>
        <w:t xml:space="preserve">разуемого земельного участка </w:t>
      </w:r>
      <w:proofErr w:type="gramStart"/>
      <w:r w:rsidR="00A817BE">
        <w:rPr>
          <w:kern w:val="0"/>
          <w:sz w:val="28"/>
          <w:szCs w:val="28"/>
        </w:rPr>
        <w:t>:З</w:t>
      </w:r>
      <w:proofErr w:type="gramEnd"/>
      <w:r w:rsidR="00A817BE">
        <w:rPr>
          <w:kern w:val="0"/>
          <w:sz w:val="28"/>
          <w:szCs w:val="28"/>
        </w:rPr>
        <w:t>У2</w:t>
      </w:r>
      <w:r>
        <w:rPr>
          <w:kern w:val="0"/>
          <w:sz w:val="28"/>
          <w:szCs w:val="28"/>
        </w:rPr>
        <w:t xml:space="preserve"> представлен в таблице № 3</w:t>
      </w:r>
      <w:r w:rsidRPr="0013146E">
        <w:rPr>
          <w:kern w:val="0"/>
          <w:sz w:val="28"/>
          <w:szCs w:val="28"/>
        </w:rPr>
        <w:t xml:space="preserve">. </w:t>
      </w:r>
    </w:p>
    <w:p w:rsidR="0013146E" w:rsidRPr="00F22C46" w:rsidRDefault="004052EA" w:rsidP="004052EA">
      <w:pPr>
        <w:pStyle w:val="Standard"/>
        <w:tabs>
          <w:tab w:val="left" w:pos="-567"/>
        </w:tabs>
        <w:spacing w:line="360" w:lineRule="auto"/>
        <w:ind w:left="7655"/>
        <w:jc w:val="both"/>
        <w:rPr>
          <w:kern w:val="0"/>
        </w:rPr>
      </w:pPr>
      <w:r w:rsidRPr="00F22C46">
        <w:rPr>
          <w:kern w:val="0"/>
        </w:rPr>
        <w:t>Таблица № 3</w:t>
      </w:r>
    </w:p>
    <w:tbl>
      <w:tblPr>
        <w:tblStyle w:val="af6"/>
        <w:tblW w:w="5000" w:type="pct"/>
        <w:jc w:val="center"/>
        <w:tblLook w:val="04A0" w:firstRow="1" w:lastRow="0" w:firstColumn="1" w:lastColumn="0" w:noHBand="0" w:noVBand="1"/>
      </w:tblPr>
      <w:tblGrid>
        <w:gridCol w:w="3330"/>
        <w:gridCol w:w="3236"/>
        <w:gridCol w:w="3003"/>
      </w:tblGrid>
      <w:tr w:rsidR="004052EA" w:rsidRPr="001B1561" w:rsidTr="00A543F2">
        <w:trPr>
          <w:trHeight w:val="309"/>
          <w:tblHeader/>
          <w:jc w:val="center"/>
        </w:trPr>
        <w:tc>
          <w:tcPr>
            <w:tcW w:w="1740" w:type="pct"/>
            <w:vMerge w:val="restart"/>
            <w:vAlign w:val="center"/>
          </w:tcPr>
          <w:p w:rsidR="004052EA" w:rsidRPr="00362A5D" w:rsidRDefault="004052EA" w:rsidP="00A543F2">
            <w:pPr>
              <w:widowControl/>
              <w:spacing w:line="240" w:lineRule="auto"/>
              <w:ind w:firstLine="0"/>
              <w:jc w:val="center"/>
              <w:rPr>
                <w:rFonts w:ascii="Times New Roman" w:hAnsi="Times New Roman"/>
                <w:kern w:val="0"/>
                <w:sz w:val="24"/>
                <w:szCs w:val="24"/>
              </w:rPr>
            </w:pPr>
            <w:r w:rsidRPr="00362A5D">
              <w:rPr>
                <w:rFonts w:ascii="Times New Roman" w:hAnsi="Times New Roman"/>
                <w:kern w:val="0"/>
                <w:sz w:val="24"/>
                <w:szCs w:val="24"/>
              </w:rPr>
              <w:t>Номер</w:t>
            </w:r>
          </w:p>
          <w:p w:rsidR="004052EA" w:rsidRPr="00362A5D" w:rsidRDefault="004052EA" w:rsidP="00A543F2">
            <w:pPr>
              <w:widowControl/>
              <w:spacing w:line="240" w:lineRule="auto"/>
              <w:ind w:firstLine="0"/>
              <w:jc w:val="center"/>
              <w:rPr>
                <w:rFonts w:ascii="Times New Roman" w:hAnsi="Times New Roman"/>
                <w:kern w:val="0"/>
                <w:sz w:val="24"/>
                <w:szCs w:val="24"/>
              </w:rPr>
            </w:pPr>
            <w:r w:rsidRPr="00362A5D">
              <w:rPr>
                <w:rFonts w:ascii="Times New Roman" w:hAnsi="Times New Roman"/>
                <w:kern w:val="0"/>
                <w:sz w:val="24"/>
                <w:szCs w:val="24"/>
              </w:rPr>
              <w:t>характерной точки</w:t>
            </w:r>
          </w:p>
        </w:tc>
        <w:tc>
          <w:tcPr>
            <w:tcW w:w="3260" w:type="pct"/>
            <w:gridSpan w:val="2"/>
            <w:tcBorders>
              <w:bottom w:val="single" w:sz="4" w:space="0" w:color="auto"/>
            </w:tcBorders>
            <w:vAlign w:val="center"/>
          </w:tcPr>
          <w:p w:rsidR="004052EA" w:rsidRPr="00362A5D" w:rsidRDefault="004052EA" w:rsidP="00A543F2">
            <w:pPr>
              <w:widowControl/>
              <w:spacing w:line="240" w:lineRule="auto"/>
              <w:ind w:firstLine="0"/>
              <w:jc w:val="center"/>
              <w:rPr>
                <w:rFonts w:ascii="Times New Roman" w:hAnsi="Times New Roman"/>
                <w:kern w:val="0"/>
                <w:sz w:val="24"/>
                <w:szCs w:val="24"/>
              </w:rPr>
            </w:pPr>
            <w:r w:rsidRPr="00362A5D">
              <w:rPr>
                <w:rFonts w:ascii="Times New Roman" w:hAnsi="Times New Roman"/>
                <w:kern w:val="0"/>
                <w:sz w:val="24"/>
                <w:szCs w:val="24"/>
              </w:rPr>
              <w:t>Координаты</w:t>
            </w:r>
          </w:p>
        </w:tc>
      </w:tr>
      <w:tr w:rsidR="004052EA" w:rsidRPr="001B1561" w:rsidTr="00A543F2">
        <w:trPr>
          <w:trHeight w:val="251"/>
          <w:tblHeader/>
          <w:jc w:val="center"/>
        </w:trPr>
        <w:tc>
          <w:tcPr>
            <w:tcW w:w="1740" w:type="pct"/>
            <w:vMerge/>
            <w:vAlign w:val="center"/>
          </w:tcPr>
          <w:p w:rsidR="004052EA" w:rsidRPr="00362A5D" w:rsidRDefault="004052EA" w:rsidP="00A543F2">
            <w:pPr>
              <w:widowControl/>
              <w:spacing w:line="240" w:lineRule="auto"/>
              <w:ind w:firstLine="0"/>
              <w:jc w:val="center"/>
              <w:rPr>
                <w:rFonts w:ascii="Times New Roman" w:hAnsi="Times New Roman"/>
                <w:kern w:val="0"/>
                <w:sz w:val="24"/>
                <w:szCs w:val="24"/>
              </w:rPr>
            </w:pPr>
          </w:p>
        </w:tc>
        <w:tc>
          <w:tcPr>
            <w:tcW w:w="1691" w:type="pct"/>
            <w:tcBorders>
              <w:top w:val="single" w:sz="4" w:space="0" w:color="auto"/>
            </w:tcBorders>
            <w:vAlign w:val="center"/>
          </w:tcPr>
          <w:p w:rsidR="004052EA" w:rsidRPr="00362A5D" w:rsidRDefault="004052EA" w:rsidP="00A543F2">
            <w:pPr>
              <w:widowControl/>
              <w:spacing w:line="240" w:lineRule="auto"/>
              <w:ind w:firstLine="0"/>
              <w:jc w:val="center"/>
              <w:rPr>
                <w:rFonts w:ascii="Times New Roman" w:hAnsi="Times New Roman"/>
                <w:kern w:val="0"/>
                <w:sz w:val="24"/>
                <w:szCs w:val="24"/>
                <w:lang w:val="en-US"/>
              </w:rPr>
            </w:pPr>
            <w:r w:rsidRPr="00362A5D">
              <w:rPr>
                <w:rFonts w:ascii="Times New Roman" w:hAnsi="Times New Roman"/>
                <w:kern w:val="0"/>
                <w:sz w:val="24"/>
                <w:szCs w:val="24"/>
                <w:lang w:val="en-US"/>
              </w:rPr>
              <w:t>X</w:t>
            </w:r>
          </w:p>
        </w:tc>
        <w:tc>
          <w:tcPr>
            <w:tcW w:w="1569" w:type="pct"/>
            <w:tcBorders>
              <w:top w:val="single" w:sz="4" w:space="0" w:color="auto"/>
            </w:tcBorders>
            <w:vAlign w:val="center"/>
          </w:tcPr>
          <w:p w:rsidR="004052EA" w:rsidRPr="00362A5D" w:rsidRDefault="004052EA" w:rsidP="00A543F2">
            <w:pPr>
              <w:widowControl/>
              <w:spacing w:line="240" w:lineRule="auto"/>
              <w:ind w:firstLine="0"/>
              <w:jc w:val="center"/>
              <w:rPr>
                <w:rFonts w:ascii="Times New Roman" w:hAnsi="Times New Roman"/>
                <w:kern w:val="0"/>
                <w:sz w:val="24"/>
                <w:szCs w:val="24"/>
                <w:lang w:val="en-US"/>
              </w:rPr>
            </w:pPr>
            <w:r w:rsidRPr="00362A5D">
              <w:rPr>
                <w:rFonts w:ascii="Times New Roman" w:hAnsi="Times New Roman"/>
                <w:kern w:val="0"/>
                <w:sz w:val="24"/>
                <w:szCs w:val="24"/>
                <w:lang w:val="en-US"/>
              </w:rPr>
              <w:t>Y</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500385,06</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1292494,52</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500379,64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1292503,04</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500372,83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1292498,89</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500354,99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1292526,34</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500362,04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1292530,70</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500251,95</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1292703,77</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500030,28</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1292523,62</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499903,99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1292303,09</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499890,23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1292280,07</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499890,33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1292279,92</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499904,34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1292260,19</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499866,00</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1292168,92</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500001,29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1292113,79</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500039,47</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1292128,17</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500146,00</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1292097,83</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500163,93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1292144,55</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500176,14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1292176,98</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500161,87</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1292182,69</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500178,01</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1292222,97</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500165,49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1292220,48</w:t>
            </w:r>
          </w:p>
        </w:tc>
      </w:tr>
      <w:tr w:rsidR="006C421C" w:rsidRPr="001B1561" w:rsidTr="006C421C">
        <w:trPr>
          <w:jc w:val="center"/>
        </w:trPr>
        <w:tc>
          <w:tcPr>
            <w:tcW w:w="1740" w:type="pct"/>
            <w:vAlign w:val="bottom"/>
          </w:tcPr>
          <w:p w:rsidR="006C421C" w:rsidRDefault="006C421C" w:rsidP="00B92B38">
            <w:pPr>
              <w:widowControl/>
              <w:numPr>
                <w:ilvl w:val="0"/>
                <w:numId w:val="9"/>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500164,34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1292218,97</w:t>
            </w:r>
          </w:p>
        </w:tc>
      </w:tr>
      <w:tr w:rsidR="006C421C" w:rsidRPr="001B1561" w:rsidTr="006C421C">
        <w:trPr>
          <w:jc w:val="center"/>
        </w:trPr>
        <w:tc>
          <w:tcPr>
            <w:tcW w:w="1740" w:type="pct"/>
            <w:vAlign w:val="bottom"/>
          </w:tcPr>
          <w:p w:rsidR="006C421C" w:rsidRDefault="006C421C" w:rsidP="00B92B38">
            <w:pPr>
              <w:widowControl/>
              <w:numPr>
                <w:ilvl w:val="0"/>
                <w:numId w:val="10"/>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500163,24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1292216,03</w:t>
            </w:r>
          </w:p>
        </w:tc>
      </w:tr>
      <w:tr w:rsidR="006C421C" w:rsidRPr="001B1561" w:rsidTr="006C421C">
        <w:trPr>
          <w:jc w:val="center"/>
        </w:trPr>
        <w:tc>
          <w:tcPr>
            <w:tcW w:w="1740" w:type="pct"/>
            <w:vAlign w:val="bottom"/>
          </w:tcPr>
          <w:p w:rsidR="006C421C" w:rsidRDefault="006C421C" w:rsidP="00B92B38">
            <w:pPr>
              <w:widowControl/>
              <w:numPr>
                <w:ilvl w:val="0"/>
                <w:numId w:val="10"/>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500161,75</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1292212,56</w:t>
            </w:r>
          </w:p>
        </w:tc>
      </w:tr>
      <w:tr w:rsidR="006C421C" w:rsidRPr="001B1561" w:rsidTr="006C421C">
        <w:trPr>
          <w:jc w:val="center"/>
        </w:trPr>
        <w:tc>
          <w:tcPr>
            <w:tcW w:w="1740" w:type="pct"/>
            <w:vAlign w:val="bottom"/>
          </w:tcPr>
          <w:p w:rsidR="006C421C" w:rsidRDefault="006C421C" w:rsidP="00B92B38">
            <w:pPr>
              <w:widowControl/>
              <w:numPr>
                <w:ilvl w:val="0"/>
                <w:numId w:val="10"/>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500129,29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1292133,64</w:t>
            </w:r>
          </w:p>
        </w:tc>
      </w:tr>
      <w:tr w:rsidR="006C421C" w:rsidRPr="001B1561" w:rsidTr="006C421C">
        <w:trPr>
          <w:jc w:val="center"/>
        </w:trPr>
        <w:tc>
          <w:tcPr>
            <w:tcW w:w="1740" w:type="pct"/>
            <w:vAlign w:val="bottom"/>
          </w:tcPr>
          <w:p w:rsidR="006C421C" w:rsidRDefault="006C421C" w:rsidP="00B92B38">
            <w:pPr>
              <w:widowControl/>
              <w:numPr>
                <w:ilvl w:val="0"/>
                <w:numId w:val="10"/>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500103,84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1292144,35</w:t>
            </w:r>
          </w:p>
        </w:tc>
      </w:tr>
      <w:tr w:rsidR="006C421C" w:rsidRPr="001B1561" w:rsidTr="006C421C">
        <w:trPr>
          <w:jc w:val="center"/>
        </w:trPr>
        <w:tc>
          <w:tcPr>
            <w:tcW w:w="1740" w:type="pct"/>
            <w:vAlign w:val="bottom"/>
          </w:tcPr>
          <w:p w:rsidR="006C421C" w:rsidRDefault="006C421C" w:rsidP="00B92B38">
            <w:pPr>
              <w:widowControl/>
              <w:numPr>
                <w:ilvl w:val="0"/>
                <w:numId w:val="11"/>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500116,68</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1292184,93</w:t>
            </w:r>
          </w:p>
        </w:tc>
      </w:tr>
      <w:tr w:rsidR="006C421C" w:rsidRPr="001B1561" w:rsidTr="006C421C">
        <w:trPr>
          <w:jc w:val="center"/>
        </w:trPr>
        <w:tc>
          <w:tcPr>
            <w:tcW w:w="1740" w:type="pct"/>
            <w:vAlign w:val="bottom"/>
          </w:tcPr>
          <w:p w:rsidR="006C421C" w:rsidRDefault="006C421C" w:rsidP="00B92B38">
            <w:pPr>
              <w:widowControl/>
              <w:numPr>
                <w:ilvl w:val="0"/>
                <w:numId w:val="11"/>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500093,54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1292195,48</w:t>
            </w:r>
          </w:p>
        </w:tc>
      </w:tr>
      <w:tr w:rsidR="006C421C" w:rsidRPr="001B1561" w:rsidTr="006C421C">
        <w:trPr>
          <w:jc w:val="center"/>
        </w:trPr>
        <w:tc>
          <w:tcPr>
            <w:tcW w:w="1740" w:type="pct"/>
            <w:vAlign w:val="bottom"/>
          </w:tcPr>
          <w:p w:rsidR="006C421C" w:rsidRDefault="006C421C" w:rsidP="00B92B38">
            <w:pPr>
              <w:widowControl/>
              <w:numPr>
                <w:ilvl w:val="0"/>
                <w:numId w:val="11"/>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500089,67</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1292184,40</w:t>
            </w:r>
          </w:p>
        </w:tc>
      </w:tr>
      <w:tr w:rsidR="006C421C" w:rsidRPr="001B1561" w:rsidTr="006C421C">
        <w:trPr>
          <w:jc w:val="center"/>
        </w:trPr>
        <w:tc>
          <w:tcPr>
            <w:tcW w:w="1740" w:type="pct"/>
            <w:vAlign w:val="bottom"/>
          </w:tcPr>
          <w:p w:rsidR="006C421C" w:rsidRDefault="006C421C" w:rsidP="00B92B38">
            <w:pPr>
              <w:widowControl/>
              <w:numPr>
                <w:ilvl w:val="0"/>
                <w:numId w:val="11"/>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500081,58</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1292161,27</w:t>
            </w:r>
          </w:p>
        </w:tc>
      </w:tr>
      <w:tr w:rsidR="006C421C" w:rsidRPr="001B1561" w:rsidTr="006C421C">
        <w:trPr>
          <w:jc w:val="center"/>
        </w:trPr>
        <w:tc>
          <w:tcPr>
            <w:tcW w:w="1740" w:type="pct"/>
            <w:vAlign w:val="bottom"/>
          </w:tcPr>
          <w:p w:rsidR="006C421C" w:rsidRDefault="006C421C" w:rsidP="00B92B38">
            <w:pPr>
              <w:widowControl/>
              <w:numPr>
                <w:ilvl w:val="0"/>
                <w:numId w:val="11"/>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500054,66</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1292170,57</w:t>
            </w:r>
          </w:p>
        </w:tc>
      </w:tr>
      <w:tr w:rsidR="006C421C" w:rsidRPr="001B1561" w:rsidTr="006C421C">
        <w:trPr>
          <w:jc w:val="center"/>
        </w:trPr>
        <w:tc>
          <w:tcPr>
            <w:tcW w:w="1740" w:type="pct"/>
            <w:vAlign w:val="bottom"/>
          </w:tcPr>
          <w:p w:rsidR="006C421C" w:rsidRDefault="006C421C" w:rsidP="00B92B38">
            <w:pPr>
              <w:widowControl/>
              <w:numPr>
                <w:ilvl w:val="0"/>
                <w:numId w:val="11"/>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500060,00</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1292184,15</w:t>
            </w:r>
          </w:p>
        </w:tc>
      </w:tr>
      <w:tr w:rsidR="006C421C" w:rsidRPr="001B1561" w:rsidTr="006C421C">
        <w:trPr>
          <w:jc w:val="center"/>
        </w:trPr>
        <w:tc>
          <w:tcPr>
            <w:tcW w:w="1740" w:type="pct"/>
            <w:vAlign w:val="bottom"/>
          </w:tcPr>
          <w:p w:rsidR="006C421C" w:rsidRDefault="006C421C" w:rsidP="00B92B38">
            <w:pPr>
              <w:widowControl/>
              <w:numPr>
                <w:ilvl w:val="0"/>
                <w:numId w:val="11"/>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500031,83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1292195,32</w:t>
            </w:r>
          </w:p>
        </w:tc>
      </w:tr>
      <w:tr w:rsidR="006C421C" w:rsidRPr="001B1561" w:rsidTr="006C421C">
        <w:trPr>
          <w:jc w:val="center"/>
        </w:trPr>
        <w:tc>
          <w:tcPr>
            <w:tcW w:w="1740" w:type="pct"/>
            <w:vAlign w:val="bottom"/>
          </w:tcPr>
          <w:p w:rsidR="006C421C" w:rsidRDefault="006C421C" w:rsidP="00B92B38">
            <w:pPr>
              <w:widowControl/>
              <w:numPr>
                <w:ilvl w:val="0"/>
                <w:numId w:val="11"/>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500033,00</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1292198,71</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34</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500040,83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1292214,25</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35</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500045,14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1292221,32</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36</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500060,29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1292241,30</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37</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500066,62</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1292247,37</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38</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500073,55</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1292251,05</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39</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500082,68</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1292263,95</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40</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500085,69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1292266,94</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41</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500080,03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1292271,04</w:t>
            </w:r>
          </w:p>
        </w:tc>
      </w:tr>
      <w:tr w:rsidR="006C421C" w:rsidRPr="001B1561" w:rsidTr="006C421C">
        <w:tblPrEx>
          <w:jc w:val="left"/>
        </w:tblPrEx>
        <w:trPr>
          <w:trHeight w:val="121"/>
        </w:trPr>
        <w:tc>
          <w:tcPr>
            <w:tcW w:w="1740" w:type="pct"/>
            <w:vAlign w:val="center"/>
          </w:tcPr>
          <w:p w:rsidR="006C421C" w:rsidRPr="00A3315D" w:rsidRDefault="006C421C" w:rsidP="006C421C">
            <w:pPr>
              <w:widowControl/>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42</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500077,29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1292269,01</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43</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500075,59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1292269,78</w:t>
            </w:r>
          </w:p>
        </w:tc>
      </w:tr>
      <w:tr w:rsidR="006C421C" w:rsidRPr="001B1561" w:rsidTr="006C421C">
        <w:tblPrEx>
          <w:jc w:val="left"/>
        </w:tblPrEx>
        <w:trPr>
          <w:trHeight w:val="298"/>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44</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500074,77</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1292267,72</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45</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500071,95</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1292257,92</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46</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500070,14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1292252,84</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47</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500064,96</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1292252,05</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48</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500055,86</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1292253,21</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49</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500032,01</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1292260,94</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50</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499955,20</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1292294,98</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51</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499967,13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1292317,62</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52</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500040,94</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1292285,06</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53</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500050,97</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1292308,17</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54</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499957,99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1292350,22</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55</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499970,86</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1292377,25</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56</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500022,29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1292415,08</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57</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500105,62</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1292431,62</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58</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500111,29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1292427,64</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59</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500131,13</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1292412,68</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60</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500148,42</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1292398,99</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61</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500153,90</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1292404,93</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62</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500207,18</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1292429,75</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63</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500231,16</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1292437,82</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64</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500224,81</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1292456,90</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65</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500243,69</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1292463,19</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66</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500262,57</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1292469,47</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67</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500268,92</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1292450,39</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68</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500304,46</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1292462,04</w:t>
            </w:r>
          </w:p>
        </w:tc>
      </w:tr>
      <w:tr w:rsidR="006C421C" w:rsidRPr="001B1561" w:rsidTr="006C421C">
        <w:tblPrEx>
          <w:jc w:val="left"/>
        </w:tblPrEx>
        <w:trPr>
          <w:trHeight w:val="121"/>
        </w:trPr>
        <w:tc>
          <w:tcPr>
            <w:tcW w:w="1740" w:type="pct"/>
            <w:vAlign w:val="center"/>
          </w:tcPr>
          <w:p w:rsidR="006C421C" w:rsidRDefault="006C421C" w:rsidP="006C421C">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Pr>
                <w:rFonts w:ascii="Times New Roman" w:hAnsi="Times New Roman"/>
                <w:color w:val="000000"/>
                <w:sz w:val="24"/>
                <w:szCs w:val="24"/>
              </w:rPr>
              <w:t>1</w:t>
            </w:r>
          </w:p>
        </w:tc>
        <w:tc>
          <w:tcPr>
            <w:tcW w:w="1691"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500385,06</w:t>
            </w:r>
          </w:p>
        </w:tc>
        <w:tc>
          <w:tcPr>
            <w:tcW w:w="1569" w:type="pct"/>
          </w:tcPr>
          <w:p w:rsidR="006C421C" w:rsidRPr="00BB1EC0" w:rsidRDefault="006C421C" w:rsidP="006C421C">
            <w:pPr>
              <w:spacing w:line="240" w:lineRule="auto"/>
              <w:jc w:val="center"/>
              <w:rPr>
                <w:rFonts w:ascii="Times New Roman" w:hAnsi="Times New Roman"/>
                <w:color w:val="000000"/>
                <w:sz w:val="24"/>
                <w:szCs w:val="24"/>
              </w:rPr>
            </w:pPr>
            <w:r w:rsidRPr="00BA0F66">
              <w:rPr>
                <w:rFonts w:ascii="Times New Roman" w:hAnsi="Times New Roman"/>
                <w:color w:val="000000"/>
                <w:sz w:val="24"/>
                <w:szCs w:val="24"/>
              </w:rPr>
              <w:t>1292494,52</w:t>
            </w:r>
          </w:p>
        </w:tc>
      </w:tr>
    </w:tbl>
    <w:p w:rsidR="00EF10B8" w:rsidRPr="00EF10B8" w:rsidRDefault="006C421C" w:rsidP="00EF10B8">
      <w:pPr>
        <w:widowControl/>
        <w:tabs>
          <w:tab w:val="left" w:pos="426"/>
        </w:tabs>
        <w:suppressAutoHyphens w:val="0"/>
        <w:autoSpaceDN/>
        <w:spacing w:before="240" w:line="360" w:lineRule="auto"/>
        <w:ind w:firstLine="709"/>
        <w:textAlignment w:val="auto"/>
        <w:rPr>
          <w:b/>
          <w:kern w:val="0"/>
          <w:sz w:val="28"/>
          <w:szCs w:val="28"/>
          <w:lang w:eastAsia="ru-RU"/>
        </w:rPr>
      </w:pPr>
      <w:r>
        <w:rPr>
          <w:b/>
          <w:kern w:val="0"/>
          <w:sz w:val="28"/>
          <w:szCs w:val="28"/>
          <w:lang w:eastAsia="ru-RU"/>
        </w:rPr>
        <w:t>:ЗУ3</w:t>
      </w:r>
    </w:p>
    <w:p w:rsidR="006C421C" w:rsidRDefault="006C421C" w:rsidP="00EF10B8">
      <w:pPr>
        <w:widowControl/>
        <w:tabs>
          <w:tab w:val="left" w:pos="426"/>
        </w:tabs>
        <w:suppressAutoHyphens w:val="0"/>
        <w:autoSpaceDN/>
        <w:spacing w:line="360" w:lineRule="auto"/>
        <w:ind w:firstLine="709"/>
        <w:textAlignment w:val="auto"/>
        <w:rPr>
          <w:kern w:val="0"/>
          <w:sz w:val="28"/>
          <w:szCs w:val="28"/>
          <w:lang w:eastAsia="ru-RU"/>
        </w:rPr>
      </w:pPr>
      <w:r>
        <w:rPr>
          <w:kern w:val="0"/>
          <w:sz w:val="28"/>
          <w:szCs w:val="28"/>
          <w:lang w:eastAsia="ru-RU"/>
        </w:rPr>
        <w:t xml:space="preserve">Земельный участок </w:t>
      </w:r>
      <w:proofErr w:type="gramStart"/>
      <w:r>
        <w:rPr>
          <w:kern w:val="0"/>
          <w:sz w:val="28"/>
          <w:szCs w:val="28"/>
          <w:lang w:eastAsia="ru-RU"/>
        </w:rPr>
        <w:t>:З</w:t>
      </w:r>
      <w:proofErr w:type="gramEnd"/>
      <w:r>
        <w:rPr>
          <w:kern w:val="0"/>
          <w:sz w:val="28"/>
          <w:szCs w:val="28"/>
          <w:lang w:eastAsia="ru-RU"/>
        </w:rPr>
        <w:t>У3 площадью 20735 кв. м</w:t>
      </w:r>
      <w:r w:rsidR="00F22C46">
        <w:rPr>
          <w:kern w:val="0"/>
          <w:sz w:val="28"/>
          <w:szCs w:val="28"/>
          <w:lang w:eastAsia="ru-RU"/>
        </w:rPr>
        <w:t xml:space="preserve"> о</w:t>
      </w:r>
      <w:r>
        <w:rPr>
          <w:kern w:val="0"/>
          <w:sz w:val="28"/>
          <w:szCs w:val="28"/>
          <w:lang w:eastAsia="ru-RU"/>
        </w:rPr>
        <w:t>бразуе</w:t>
      </w:r>
      <w:r w:rsidR="00EF10B8" w:rsidRPr="00EF10B8">
        <w:rPr>
          <w:kern w:val="0"/>
          <w:sz w:val="28"/>
          <w:szCs w:val="28"/>
          <w:lang w:eastAsia="ru-RU"/>
        </w:rPr>
        <w:t xml:space="preserve">тся </w:t>
      </w:r>
      <w:r w:rsidRPr="006C421C">
        <w:rPr>
          <w:kern w:val="0"/>
          <w:sz w:val="28"/>
          <w:szCs w:val="28"/>
          <w:lang w:eastAsia="ru-RU"/>
        </w:rPr>
        <w:t>из земель, государственная собственность на которые не разграничена.</w:t>
      </w:r>
    </w:p>
    <w:p w:rsidR="00F22C46" w:rsidRPr="006C421C" w:rsidRDefault="00EF10B8" w:rsidP="00EF10B8">
      <w:pPr>
        <w:widowControl/>
        <w:tabs>
          <w:tab w:val="left" w:pos="426"/>
        </w:tabs>
        <w:suppressAutoHyphens w:val="0"/>
        <w:autoSpaceDN/>
        <w:spacing w:line="360" w:lineRule="auto"/>
        <w:ind w:firstLine="709"/>
        <w:textAlignment w:val="auto"/>
        <w:rPr>
          <w:kern w:val="0"/>
          <w:sz w:val="28"/>
          <w:szCs w:val="28"/>
          <w:lang w:eastAsia="ru-RU"/>
        </w:rPr>
      </w:pPr>
      <w:r w:rsidRPr="006C421C">
        <w:rPr>
          <w:kern w:val="0"/>
          <w:sz w:val="28"/>
          <w:szCs w:val="28"/>
          <w:lang w:eastAsia="ru-RU"/>
        </w:rPr>
        <w:t xml:space="preserve">Вид разрешенного использования </w:t>
      </w:r>
      <w:r w:rsidR="009B429D">
        <w:rPr>
          <w:kern w:val="0"/>
          <w:sz w:val="28"/>
          <w:szCs w:val="28"/>
          <w:lang w:eastAsia="ru-RU"/>
        </w:rPr>
        <w:t>образуемого земельного участка</w:t>
      </w:r>
      <w:r w:rsidR="00F22C46" w:rsidRPr="006C421C">
        <w:rPr>
          <w:kern w:val="0"/>
          <w:sz w:val="28"/>
          <w:szCs w:val="28"/>
          <w:lang w:eastAsia="ru-RU"/>
        </w:rPr>
        <w:t xml:space="preserve"> </w:t>
      </w:r>
      <w:r w:rsidRPr="006C421C">
        <w:rPr>
          <w:kern w:val="0"/>
          <w:sz w:val="28"/>
          <w:szCs w:val="28"/>
          <w:lang w:eastAsia="ru-RU"/>
        </w:rPr>
        <w:t>устанавливается в соответствии с Классификатором как «</w:t>
      </w:r>
      <w:r w:rsidR="006C421C" w:rsidRPr="006C421C">
        <w:rPr>
          <w:kern w:val="0"/>
          <w:sz w:val="28"/>
          <w:szCs w:val="28"/>
          <w:lang w:eastAsia="ru-RU"/>
        </w:rPr>
        <w:t>Улично-дорожная сеть</w:t>
      </w:r>
      <w:r w:rsidRPr="006C421C">
        <w:rPr>
          <w:kern w:val="0"/>
          <w:sz w:val="28"/>
          <w:szCs w:val="28"/>
          <w:lang w:eastAsia="ru-RU"/>
        </w:rPr>
        <w:t>»</w:t>
      </w:r>
      <w:r w:rsidR="00F22C46" w:rsidRPr="006C421C">
        <w:rPr>
          <w:kern w:val="0"/>
          <w:sz w:val="28"/>
          <w:szCs w:val="28"/>
          <w:lang w:eastAsia="ru-RU"/>
        </w:rPr>
        <w:t xml:space="preserve"> </w:t>
      </w:r>
      <w:r w:rsidR="00A543F2" w:rsidRPr="006C421C">
        <w:rPr>
          <w:kern w:val="0"/>
          <w:sz w:val="28"/>
          <w:szCs w:val="28"/>
          <w:lang w:eastAsia="ru-RU"/>
        </w:rPr>
        <w:t>(</w:t>
      </w:r>
      <w:r w:rsidR="00F22C46" w:rsidRPr="006C421C">
        <w:rPr>
          <w:kern w:val="0"/>
          <w:sz w:val="28"/>
          <w:szCs w:val="28"/>
          <w:lang w:eastAsia="ru-RU"/>
        </w:rPr>
        <w:t xml:space="preserve">код </w:t>
      </w:r>
      <w:r w:rsidR="006C421C" w:rsidRPr="006C421C">
        <w:rPr>
          <w:kern w:val="0"/>
          <w:sz w:val="28"/>
          <w:szCs w:val="28"/>
          <w:lang w:eastAsia="ru-RU"/>
        </w:rPr>
        <w:t>12.0.1</w:t>
      </w:r>
      <w:r w:rsidR="00A543F2" w:rsidRPr="006C421C">
        <w:rPr>
          <w:kern w:val="0"/>
          <w:sz w:val="28"/>
          <w:szCs w:val="28"/>
          <w:lang w:eastAsia="ru-RU"/>
        </w:rPr>
        <w:t>).</w:t>
      </w:r>
    </w:p>
    <w:p w:rsidR="0013146E" w:rsidRPr="006C421C" w:rsidRDefault="00F22C46" w:rsidP="00271D77">
      <w:pPr>
        <w:pStyle w:val="Standard"/>
        <w:tabs>
          <w:tab w:val="left" w:pos="-567"/>
        </w:tabs>
        <w:spacing w:line="360" w:lineRule="auto"/>
        <w:ind w:firstLine="709"/>
        <w:jc w:val="both"/>
        <w:rPr>
          <w:kern w:val="0"/>
        </w:rPr>
      </w:pPr>
      <w:r w:rsidRPr="006C421C">
        <w:rPr>
          <w:kern w:val="0"/>
        </w:rPr>
        <w:t>Перечень координат характерных точек обр</w:t>
      </w:r>
      <w:r w:rsidR="006C421C" w:rsidRPr="006C421C">
        <w:rPr>
          <w:kern w:val="0"/>
        </w:rPr>
        <w:t>азуемого земельного участка</w:t>
      </w:r>
      <w:r w:rsidRPr="006C421C">
        <w:rPr>
          <w:kern w:val="0"/>
        </w:rPr>
        <w:t xml:space="preserve"> </w:t>
      </w:r>
      <w:proofErr w:type="gramStart"/>
      <w:r w:rsidRPr="006C421C">
        <w:rPr>
          <w:kern w:val="0"/>
        </w:rPr>
        <w:t>:</w:t>
      </w:r>
      <w:r w:rsidR="006C421C" w:rsidRPr="006C421C">
        <w:rPr>
          <w:kern w:val="0"/>
        </w:rPr>
        <w:t>З</w:t>
      </w:r>
      <w:proofErr w:type="gramEnd"/>
      <w:r w:rsidR="006C421C" w:rsidRPr="006C421C">
        <w:rPr>
          <w:kern w:val="0"/>
        </w:rPr>
        <w:t>У3</w:t>
      </w:r>
      <w:r w:rsidRPr="006C421C">
        <w:rPr>
          <w:kern w:val="0"/>
        </w:rPr>
        <w:t xml:space="preserve"> представлен в таблице № 4.</w:t>
      </w:r>
    </w:p>
    <w:p w:rsidR="0013146E" w:rsidRPr="006C421C" w:rsidRDefault="00F22C46" w:rsidP="00F22C46">
      <w:pPr>
        <w:pStyle w:val="Standard"/>
        <w:tabs>
          <w:tab w:val="left" w:pos="-567"/>
        </w:tabs>
        <w:spacing w:line="360" w:lineRule="auto"/>
        <w:ind w:left="7655"/>
        <w:jc w:val="both"/>
        <w:rPr>
          <w:kern w:val="0"/>
        </w:rPr>
      </w:pPr>
      <w:r w:rsidRPr="006C421C">
        <w:rPr>
          <w:kern w:val="0"/>
        </w:rPr>
        <w:t>Таблица № 4</w:t>
      </w:r>
    </w:p>
    <w:tbl>
      <w:tblPr>
        <w:tblStyle w:val="af6"/>
        <w:tblW w:w="5000" w:type="pct"/>
        <w:jc w:val="center"/>
        <w:tblLook w:val="04A0" w:firstRow="1" w:lastRow="0" w:firstColumn="1" w:lastColumn="0" w:noHBand="0" w:noVBand="1"/>
      </w:tblPr>
      <w:tblGrid>
        <w:gridCol w:w="3330"/>
        <w:gridCol w:w="3236"/>
        <w:gridCol w:w="3003"/>
      </w:tblGrid>
      <w:tr w:rsidR="00F22C46" w:rsidRPr="006C421C" w:rsidTr="00A543F2">
        <w:trPr>
          <w:trHeight w:val="309"/>
          <w:tblHeader/>
          <w:jc w:val="center"/>
        </w:trPr>
        <w:tc>
          <w:tcPr>
            <w:tcW w:w="1740" w:type="pct"/>
            <w:vMerge w:val="restart"/>
            <w:vAlign w:val="center"/>
          </w:tcPr>
          <w:p w:rsidR="00F22C46" w:rsidRPr="006C421C" w:rsidRDefault="00F22C46" w:rsidP="00A543F2">
            <w:pPr>
              <w:widowControl/>
              <w:spacing w:line="240" w:lineRule="auto"/>
              <w:ind w:firstLine="0"/>
              <w:jc w:val="center"/>
              <w:rPr>
                <w:rFonts w:ascii="Times New Roman" w:hAnsi="Times New Roman"/>
                <w:kern w:val="0"/>
                <w:sz w:val="24"/>
                <w:szCs w:val="24"/>
              </w:rPr>
            </w:pPr>
            <w:r w:rsidRPr="006C421C">
              <w:rPr>
                <w:rFonts w:ascii="Times New Roman" w:hAnsi="Times New Roman"/>
                <w:kern w:val="0"/>
                <w:sz w:val="24"/>
                <w:szCs w:val="24"/>
              </w:rPr>
              <w:t>Номер</w:t>
            </w:r>
          </w:p>
          <w:p w:rsidR="00F22C46" w:rsidRPr="006C421C" w:rsidRDefault="00F22C46" w:rsidP="00A543F2">
            <w:pPr>
              <w:widowControl/>
              <w:spacing w:line="240" w:lineRule="auto"/>
              <w:ind w:firstLine="0"/>
              <w:jc w:val="center"/>
              <w:rPr>
                <w:rFonts w:ascii="Times New Roman" w:hAnsi="Times New Roman"/>
                <w:kern w:val="0"/>
                <w:sz w:val="24"/>
                <w:szCs w:val="24"/>
              </w:rPr>
            </w:pPr>
            <w:r w:rsidRPr="006C421C">
              <w:rPr>
                <w:rFonts w:ascii="Times New Roman" w:hAnsi="Times New Roman"/>
                <w:kern w:val="0"/>
                <w:sz w:val="24"/>
                <w:szCs w:val="24"/>
              </w:rPr>
              <w:t>характерной точки</w:t>
            </w:r>
          </w:p>
        </w:tc>
        <w:tc>
          <w:tcPr>
            <w:tcW w:w="3260" w:type="pct"/>
            <w:gridSpan w:val="2"/>
            <w:tcBorders>
              <w:bottom w:val="single" w:sz="4" w:space="0" w:color="auto"/>
            </w:tcBorders>
            <w:vAlign w:val="center"/>
          </w:tcPr>
          <w:p w:rsidR="00F22C46" w:rsidRPr="006C421C" w:rsidRDefault="00F22C46" w:rsidP="00A543F2">
            <w:pPr>
              <w:widowControl/>
              <w:spacing w:line="240" w:lineRule="auto"/>
              <w:ind w:firstLine="0"/>
              <w:jc w:val="center"/>
              <w:rPr>
                <w:rFonts w:ascii="Times New Roman" w:hAnsi="Times New Roman"/>
                <w:kern w:val="0"/>
                <w:sz w:val="24"/>
                <w:szCs w:val="24"/>
              </w:rPr>
            </w:pPr>
            <w:r w:rsidRPr="006C421C">
              <w:rPr>
                <w:rFonts w:ascii="Times New Roman" w:hAnsi="Times New Roman"/>
                <w:kern w:val="0"/>
                <w:sz w:val="24"/>
                <w:szCs w:val="24"/>
              </w:rPr>
              <w:t>Координаты</w:t>
            </w:r>
          </w:p>
        </w:tc>
      </w:tr>
      <w:tr w:rsidR="00F22C46" w:rsidRPr="006C421C" w:rsidTr="00A543F2">
        <w:trPr>
          <w:trHeight w:val="251"/>
          <w:tblHeader/>
          <w:jc w:val="center"/>
        </w:trPr>
        <w:tc>
          <w:tcPr>
            <w:tcW w:w="1740" w:type="pct"/>
            <w:vMerge/>
            <w:vAlign w:val="center"/>
          </w:tcPr>
          <w:p w:rsidR="00F22C46" w:rsidRPr="006C421C" w:rsidRDefault="00F22C46" w:rsidP="00A543F2">
            <w:pPr>
              <w:widowControl/>
              <w:spacing w:line="240" w:lineRule="auto"/>
              <w:ind w:firstLine="0"/>
              <w:jc w:val="center"/>
              <w:rPr>
                <w:rFonts w:ascii="Times New Roman" w:hAnsi="Times New Roman"/>
                <w:kern w:val="0"/>
                <w:sz w:val="24"/>
                <w:szCs w:val="24"/>
              </w:rPr>
            </w:pPr>
          </w:p>
        </w:tc>
        <w:tc>
          <w:tcPr>
            <w:tcW w:w="1691" w:type="pct"/>
            <w:tcBorders>
              <w:top w:val="single" w:sz="4" w:space="0" w:color="auto"/>
            </w:tcBorders>
            <w:vAlign w:val="center"/>
          </w:tcPr>
          <w:p w:rsidR="00F22C46" w:rsidRPr="006C421C" w:rsidRDefault="00F22C46" w:rsidP="00A543F2">
            <w:pPr>
              <w:widowControl/>
              <w:spacing w:line="240" w:lineRule="auto"/>
              <w:ind w:firstLine="0"/>
              <w:jc w:val="center"/>
              <w:rPr>
                <w:rFonts w:ascii="Times New Roman" w:hAnsi="Times New Roman"/>
                <w:kern w:val="0"/>
                <w:sz w:val="24"/>
                <w:szCs w:val="24"/>
                <w:lang w:val="en-US"/>
              </w:rPr>
            </w:pPr>
            <w:r w:rsidRPr="006C421C">
              <w:rPr>
                <w:rFonts w:ascii="Times New Roman" w:hAnsi="Times New Roman"/>
                <w:kern w:val="0"/>
                <w:sz w:val="24"/>
                <w:szCs w:val="24"/>
                <w:lang w:val="en-US"/>
              </w:rPr>
              <w:t>X</w:t>
            </w:r>
          </w:p>
        </w:tc>
        <w:tc>
          <w:tcPr>
            <w:tcW w:w="1569" w:type="pct"/>
            <w:tcBorders>
              <w:top w:val="single" w:sz="4" w:space="0" w:color="auto"/>
            </w:tcBorders>
            <w:vAlign w:val="center"/>
          </w:tcPr>
          <w:p w:rsidR="00F22C46" w:rsidRPr="006C421C" w:rsidRDefault="00F22C46" w:rsidP="00A543F2">
            <w:pPr>
              <w:widowControl/>
              <w:spacing w:line="240" w:lineRule="auto"/>
              <w:ind w:firstLine="0"/>
              <w:jc w:val="center"/>
              <w:rPr>
                <w:rFonts w:ascii="Times New Roman" w:hAnsi="Times New Roman"/>
                <w:kern w:val="0"/>
                <w:sz w:val="24"/>
                <w:szCs w:val="24"/>
                <w:lang w:val="en-US"/>
              </w:rPr>
            </w:pPr>
            <w:r w:rsidRPr="006C421C">
              <w:rPr>
                <w:rFonts w:ascii="Times New Roman" w:hAnsi="Times New Roman"/>
                <w:kern w:val="0"/>
                <w:sz w:val="24"/>
                <w:szCs w:val="24"/>
                <w:lang w:val="en-US"/>
              </w:rPr>
              <w:t>Y</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500385,06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1292494,52</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500389,87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1292486,96</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500380,63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1292462,91</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500328,04</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1292436,33</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500290,50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1292430,77</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500271,97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1292425,25</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500258,28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1292419,68</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500254,32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1292428,31</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500236,48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1292422,41</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500217,56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1292416,30</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500212,81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1292414,89</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500196,09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1292406,94</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500173,43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1292396,37</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500161,11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1292390,63</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500149,59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1292376,89</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500175,76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1292351,12</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500192,15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1292328,95</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500200,58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1292320,56</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500213,74</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1292307,27</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500226,91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1292293,97</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500227,20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1292293,67</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500226,11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1292292,79</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500245,31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1292274,81</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500249,43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1292271,19</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500256,06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1292264,48</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500261,02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1292261,15</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500261,22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1292261,21</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500286,40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1292262,65</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500289,98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1292262,82</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500311,68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1292263,90</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500309,59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1292272,58</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500334,90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1292274,01</w:t>
            </w:r>
          </w:p>
        </w:tc>
      </w:tr>
      <w:tr w:rsidR="000A3795" w:rsidRPr="006C421C" w:rsidTr="00FB5BAA">
        <w:trPr>
          <w:jc w:val="center"/>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500346,85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1292251,87</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500328,50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1292254,27</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500311,80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1292257,52</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500311,32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1292256,61</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500309,96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1292253,81</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500286,65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1292251,56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500267,53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1292249,39</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500265,68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1292251,45</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500245,92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1292257,26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500240,39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1292256,79</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500232,57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1292251,71</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500210,50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1292237,99</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500209,99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1292237,53</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500210,06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1292235,12</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500219,60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1292227,79</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500227,58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1292226,01</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500254,13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1292218,50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500257,21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1292223,64</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500258,55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1292223,60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500276,34</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1292217,68</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500277,80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1292217,46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500291,34</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1292212,59</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500292,33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1292214,90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500292,89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1292216,02</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500302,16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1292212,61</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500316,97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1292212,45</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500317,03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1292210,72</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500387,55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1292195,58</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500414,57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1292167,45</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500426,83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1292154,70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500435,24</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1292144,18</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500461,32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1292128,89</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500541,49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1292170,91</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500550,16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1292175,46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500550,24</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1292153,10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500472,70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1292110,72</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500519,91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1292016,70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500521,02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1292013,79</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500523,91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1292006,80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500526,02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1292002,14</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500534,91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1291980,04</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500539,78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1291968,15</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500526,35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1291961,35</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500506,36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1292010,20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500489,36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1292044,11</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500459,61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1292103,36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500450,56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1292117,80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500425,75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1292132,36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500379,77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1292181,90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500314,22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1292195,98</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500253,11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1292206,85</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500224,63</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1292216,54</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500206,41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1292220,18</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500201,75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1292221,11</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500193,27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1292222,40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500193,37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1292222,78</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500187,05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1292224,05</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500178,01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1292222,97</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500165,49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1292220,48</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500164,34</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1292218,97</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500146,88</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1292232,30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500139,46</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1292239,03</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500138,60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1292237,88</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500135,69</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1292239,62</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500136,45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1292240,87</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500133,61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1292242,56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500132,85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1292241,32</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500123,77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1292246,50</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500120,72</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1292246,87</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500119,35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1292247,04</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500116,50</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1292247,96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500112,41</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1292249,54</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500112,65</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1292251,36</w:t>
            </w:r>
          </w:p>
        </w:tc>
      </w:tr>
      <w:tr w:rsidR="000A3795" w:rsidRPr="006C421C" w:rsidTr="00FB5BAA">
        <w:tblPrEx>
          <w:jc w:val="left"/>
        </w:tblPrEx>
        <w:trPr>
          <w:trHeight w:val="121"/>
        </w:trPr>
        <w:tc>
          <w:tcPr>
            <w:tcW w:w="1740" w:type="pct"/>
            <w:vAlign w:val="bottom"/>
          </w:tcPr>
          <w:p w:rsidR="000A3795" w:rsidRPr="00A3315D" w:rsidRDefault="000A3795"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500093,67</w:t>
            </w:r>
          </w:p>
        </w:tc>
        <w:tc>
          <w:tcPr>
            <w:tcW w:w="1569" w:type="pct"/>
          </w:tcPr>
          <w:p w:rsidR="000A3795" w:rsidRPr="00BB1EC0" w:rsidRDefault="000A3795"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1292260,38</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500094,62</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1292262,05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500085,69</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1292266,94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500080,03</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1292271,04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500083,25</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1292279,41</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500084,44</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1292283,07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500086,96</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1292292,84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500088,42</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1292297,60</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500092,59</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1292310,74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500095,45</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1292318,98</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500096,64</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1292318,50</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500107,35</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1292342,30</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500119,70</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1292366,17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500125,97</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1292373,65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500134,46</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1292383,77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500134,62</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1292384,03</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500148,42</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1292398,99</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500153,90</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1292404,93</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500207,18</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1292429,75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500231,16</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1292437,82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500250,04</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1292444,11</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500268,92</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1292450,39</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7"/>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500304,46</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1292462,04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8"/>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500385,06</w:t>
            </w:r>
          </w:p>
        </w:tc>
        <w:tc>
          <w:tcPr>
            <w:tcW w:w="1569" w:type="pct"/>
          </w:tcPr>
          <w:p w:rsidR="008C7426" w:rsidRPr="00BB1EC0" w:rsidRDefault="008C7426" w:rsidP="00FB5BAA">
            <w:pPr>
              <w:spacing w:line="240" w:lineRule="auto"/>
              <w:jc w:val="center"/>
              <w:rPr>
                <w:rFonts w:ascii="Times New Roman" w:hAnsi="Times New Roman"/>
                <w:color w:val="000000"/>
                <w:sz w:val="24"/>
                <w:szCs w:val="24"/>
              </w:rPr>
            </w:pPr>
            <w:r w:rsidRPr="006B1DB4">
              <w:rPr>
                <w:rFonts w:ascii="Times New Roman" w:hAnsi="Times New Roman"/>
                <w:color w:val="000000"/>
                <w:sz w:val="24"/>
                <w:szCs w:val="24"/>
              </w:rPr>
              <w:t>1292494,52</w:t>
            </w:r>
          </w:p>
        </w:tc>
      </w:tr>
      <w:tr w:rsidR="000A3795" w:rsidRPr="006C421C" w:rsidTr="00FB5BAA">
        <w:tblPrEx>
          <w:jc w:val="left"/>
        </w:tblPrEx>
        <w:trPr>
          <w:trHeight w:val="121"/>
        </w:trPr>
        <w:tc>
          <w:tcPr>
            <w:tcW w:w="1740" w:type="pct"/>
            <w:vAlign w:val="center"/>
          </w:tcPr>
          <w:p w:rsidR="000A3795" w:rsidRPr="000A3795" w:rsidRDefault="000A3795" w:rsidP="00FB5BAA">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highlight w:val="yellow"/>
              </w:rPr>
            </w:pPr>
          </w:p>
        </w:tc>
        <w:tc>
          <w:tcPr>
            <w:tcW w:w="1691" w:type="pct"/>
            <w:vAlign w:val="bottom"/>
          </w:tcPr>
          <w:p w:rsidR="000A3795" w:rsidRPr="000A3795" w:rsidRDefault="000A3795" w:rsidP="00FB5BAA">
            <w:pPr>
              <w:spacing w:line="240" w:lineRule="auto"/>
              <w:jc w:val="center"/>
              <w:rPr>
                <w:rFonts w:ascii="Times New Roman" w:hAnsi="Times New Roman"/>
                <w:color w:val="000000"/>
                <w:sz w:val="24"/>
                <w:szCs w:val="24"/>
                <w:highlight w:val="yellow"/>
              </w:rPr>
            </w:pPr>
          </w:p>
        </w:tc>
        <w:tc>
          <w:tcPr>
            <w:tcW w:w="1569" w:type="pct"/>
            <w:vAlign w:val="bottom"/>
          </w:tcPr>
          <w:p w:rsidR="000A3795" w:rsidRPr="000A3795" w:rsidRDefault="000A3795" w:rsidP="00FB5BAA">
            <w:pPr>
              <w:spacing w:line="240" w:lineRule="auto"/>
              <w:jc w:val="center"/>
              <w:rPr>
                <w:rFonts w:ascii="Times New Roman" w:hAnsi="Times New Roman"/>
                <w:color w:val="000000"/>
                <w:sz w:val="24"/>
                <w:szCs w:val="24"/>
                <w:highlight w:val="yellow"/>
              </w:rPr>
            </w:pP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500212,67</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1292248,93</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500206,13</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1292244,99</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500206,45</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1292244,45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500197,04</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1292239,11</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500196,77</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1292237,08</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500190,54</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1292233,31</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500190,93</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1292232,54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500183,72</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1292228,59</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500175,55</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1292227,62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500168,70</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1292237,52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500166,93</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1292238,94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500160,80</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1292231,62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500155,32</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1292232,38</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500151,04</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1292235,96</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500144,69</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1292241,67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500145,00</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1292242,02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500130,56</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1292255,16</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500131,17</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1292255,50</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500130,62</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1292256,23</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500126,08</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1292253,03</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500120,58</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1292255,62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500117,28</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1292259,27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500117,90</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1292259,69</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500116,78</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1292261,30</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500113,56</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1292258,92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500112,91</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1292259,23</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500101,95</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1292267,08</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500092,76</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1292280,87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500098,13</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1292292,69</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500107,75</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1292314,15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500112,05</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1292320,22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500129,76</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1292344,09</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500125,50</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1292348,75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500132,65</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1292358,59</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500141,12</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1292368,37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500167,09</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1292342,78</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500180,92</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1292324,08</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500182,59</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1292321,82</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500195,93</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1292311,44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500206,54</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1292301,27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500210,41</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1292296,60</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500223,04</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1292282,14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500225,74</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1292283,14</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500229,35</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1292278,35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500239,84</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1292265,55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500240,27</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1292263,67</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500239,10</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1292261,48</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19"/>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500214,40</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1292246,35</w:t>
            </w:r>
          </w:p>
        </w:tc>
      </w:tr>
      <w:tr w:rsidR="008C7426" w:rsidRPr="006C421C" w:rsidTr="00FB5BAA">
        <w:tblPrEx>
          <w:jc w:val="left"/>
        </w:tblPrEx>
        <w:trPr>
          <w:trHeight w:val="121"/>
        </w:trPr>
        <w:tc>
          <w:tcPr>
            <w:tcW w:w="1740" w:type="pct"/>
            <w:vAlign w:val="bottom"/>
          </w:tcPr>
          <w:p w:rsidR="008C7426" w:rsidRPr="00A3315D" w:rsidRDefault="008C7426" w:rsidP="00B92B38">
            <w:pPr>
              <w:widowControl/>
              <w:numPr>
                <w:ilvl w:val="0"/>
                <w:numId w:val="20"/>
              </w:numPr>
              <w:suppressAutoHyphens w:val="0"/>
              <w:autoSpaceDN/>
              <w:spacing w:line="240" w:lineRule="auto"/>
              <w:jc w:val="center"/>
              <w:textAlignment w:val="auto"/>
              <w:rPr>
                <w:rFonts w:ascii="Times New Roman" w:hAnsi="Times New Roman"/>
                <w:color w:val="000000"/>
                <w:sz w:val="24"/>
                <w:szCs w:val="24"/>
              </w:rPr>
            </w:pPr>
          </w:p>
        </w:tc>
        <w:tc>
          <w:tcPr>
            <w:tcW w:w="1691"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500212,67</w:t>
            </w:r>
          </w:p>
        </w:tc>
        <w:tc>
          <w:tcPr>
            <w:tcW w:w="1569" w:type="pct"/>
          </w:tcPr>
          <w:p w:rsidR="008C7426" w:rsidRPr="006B1DB4" w:rsidRDefault="008C7426" w:rsidP="00FB5BAA">
            <w:pPr>
              <w:spacing w:line="240" w:lineRule="auto"/>
              <w:jc w:val="center"/>
              <w:rPr>
                <w:rFonts w:ascii="Times New Roman" w:hAnsi="Times New Roman"/>
                <w:color w:val="000000"/>
                <w:sz w:val="24"/>
                <w:szCs w:val="24"/>
              </w:rPr>
            </w:pPr>
            <w:r w:rsidRPr="00071C36">
              <w:rPr>
                <w:rFonts w:ascii="Times New Roman" w:hAnsi="Times New Roman"/>
                <w:color w:val="000000"/>
                <w:sz w:val="24"/>
                <w:szCs w:val="24"/>
              </w:rPr>
              <w:t>1292248,93</w:t>
            </w:r>
          </w:p>
        </w:tc>
      </w:tr>
    </w:tbl>
    <w:p w:rsidR="009B37B9" w:rsidRDefault="009B37B9" w:rsidP="00C5643E">
      <w:pPr>
        <w:widowControl/>
        <w:tabs>
          <w:tab w:val="left" w:pos="426"/>
        </w:tabs>
        <w:suppressAutoHyphens w:val="0"/>
        <w:autoSpaceDN/>
        <w:spacing w:before="240" w:line="360" w:lineRule="auto"/>
        <w:ind w:firstLine="709"/>
        <w:textAlignment w:val="auto"/>
        <w:rPr>
          <w:b/>
          <w:kern w:val="0"/>
          <w:sz w:val="28"/>
          <w:szCs w:val="28"/>
          <w:lang w:eastAsia="ru-RU"/>
        </w:rPr>
      </w:pPr>
    </w:p>
    <w:p w:rsidR="00C5643E" w:rsidRPr="008C7426" w:rsidRDefault="008C7426" w:rsidP="00C5643E">
      <w:pPr>
        <w:widowControl/>
        <w:tabs>
          <w:tab w:val="left" w:pos="426"/>
        </w:tabs>
        <w:suppressAutoHyphens w:val="0"/>
        <w:autoSpaceDN/>
        <w:spacing w:before="240" w:line="360" w:lineRule="auto"/>
        <w:ind w:firstLine="709"/>
        <w:textAlignment w:val="auto"/>
        <w:rPr>
          <w:b/>
          <w:kern w:val="0"/>
          <w:sz w:val="28"/>
          <w:szCs w:val="28"/>
          <w:lang w:eastAsia="ru-RU"/>
        </w:rPr>
      </w:pPr>
      <w:r w:rsidRPr="008C7426">
        <w:rPr>
          <w:b/>
          <w:kern w:val="0"/>
          <w:sz w:val="28"/>
          <w:szCs w:val="28"/>
          <w:lang w:eastAsia="ru-RU"/>
        </w:rPr>
        <w:t>:ЗУ</w:t>
      </w:r>
      <w:proofErr w:type="gramStart"/>
      <w:r w:rsidRPr="008C7426">
        <w:rPr>
          <w:b/>
          <w:kern w:val="0"/>
          <w:sz w:val="28"/>
          <w:szCs w:val="28"/>
          <w:lang w:eastAsia="ru-RU"/>
        </w:rPr>
        <w:t>4</w:t>
      </w:r>
      <w:proofErr w:type="gramEnd"/>
    </w:p>
    <w:p w:rsidR="00A543F2" w:rsidRPr="006C421C" w:rsidRDefault="008C7426" w:rsidP="008C7426">
      <w:pPr>
        <w:widowControl/>
        <w:tabs>
          <w:tab w:val="left" w:pos="-709"/>
        </w:tabs>
        <w:suppressAutoHyphens w:val="0"/>
        <w:autoSpaceDN/>
        <w:spacing w:line="360" w:lineRule="auto"/>
        <w:ind w:firstLine="709"/>
        <w:textAlignment w:val="auto"/>
        <w:rPr>
          <w:kern w:val="0"/>
          <w:sz w:val="28"/>
          <w:szCs w:val="28"/>
          <w:highlight w:val="yellow"/>
          <w:lang w:eastAsia="ru-RU"/>
        </w:rPr>
      </w:pPr>
      <w:r w:rsidRPr="008C7426">
        <w:rPr>
          <w:kern w:val="0"/>
          <w:sz w:val="28"/>
          <w:szCs w:val="28"/>
          <w:lang w:eastAsia="ru-RU"/>
        </w:rPr>
        <w:t xml:space="preserve">Земельный участок </w:t>
      </w:r>
      <w:proofErr w:type="gramStart"/>
      <w:r w:rsidRPr="008C7426">
        <w:rPr>
          <w:kern w:val="0"/>
          <w:sz w:val="28"/>
          <w:szCs w:val="28"/>
          <w:lang w:eastAsia="ru-RU"/>
        </w:rPr>
        <w:t>:З</w:t>
      </w:r>
      <w:proofErr w:type="gramEnd"/>
      <w:r w:rsidRPr="008C7426">
        <w:rPr>
          <w:kern w:val="0"/>
          <w:sz w:val="28"/>
          <w:szCs w:val="28"/>
          <w:lang w:eastAsia="ru-RU"/>
        </w:rPr>
        <w:t>У4</w:t>
      </w:r>
      <w:r w:rsidR="00C5643E" w:rsidRPr="008C7426">
        <w:rPr>
          <w:kern w:val="0"/>
          <w:sz w:val="28"/>
          <w:szCs w:val="28"/>
          <w:lang w:eastAsia="ru-RU"/>
        </w:rPr>
        <w:t xml:space="preserve"> </w:t>
      </w:r>
      <w:r w:rsidRPr="008C7426">
        <w:rPr>
          <w:sz w:val="28"/>
          <w:szCs w:val="28"/>
          <w:lang w:eastAsia="ru-RU"/>
        </w:rPr>
        <w:t>площадью 10337 кв. м</w:t>
      </w:r>
      <w:r w:rsidRPr="008C7426">
        <w:rPr>
          <w:kern w:val="0"/>
          <w:sz w:val="28"/>
          <w:szCs w:val="28"/>
          <w:lang w:eastAsia="ru-RU"/>
        </w:rPr>
        <w:t xml:space="preserve"> </w:t>
      </w:r>
      <w:r>
        <w:rPr>
          <w:kern w:val="0"/>
          <w:sz w:val="28"/>
          <w:szCs w:val="28"/>
          <w:lang w:eastAsia="ru-RU"/>
        </w:rPr>
        <w:t>образуе</w:t>
      </w:r>
      <w:r w:rsidR="00C5643E" w:rsidRPr="008C7426">
        <w:rPr>
          <w:kern w:val="0"/>
          <w:sz w:val="28"/>
          <w:szCs w:val="28"/>
          <w:lang w:eastAsia="ru-RU"/>
        </w:rPr>
        <w:t xml:space="preserve">тся путем </w:t>
      </w:r>
      <w:r w:rsidRPr="008C7426">
        <w:rPr>
          <w:kern w:val="0"/>
          <w:sz w:val="28"/>
          <w:szCs w:val="28"/>
          <w:lang w:eastAsia="ru-RU"/>
        </w:rPr>
        <w:t>перераспределения земельного участка с кадастровым номером 36:34:0515030:1540 и земель, государственная собственность на которые не разграничена.</w:t>
      </w:r>
    </w:p>
    <w:p w:rsidR="00C5643E" w:rsidRPr="008C7426" w:rsidRDefault="00C5643E" w:rsidP="00C5643E">
      <w:pPr>
        <w:widowControl/>
        <w:tabs>
          <w:tab w:val="left" w:pos="426"/>
        </w:tabs>
        <w:suppressAutoHyphens w:val="0"/>
        <w:autoSpaceDN/>
        <w:spacing w:line="360" w:lineRule="auto"/>
        <w:ind w:firstLine="709"/>
        <w:textAlignment w:val="auto"/>
        <w:rPr>
          <w:kern w:val="0"/>
          <w:sz w:val="28"/>
          <w:szCs w:val="28"/>
          <w:lang w:eastAsia="ru-RU"/>
        </w:rPr>
      </w:pPr>
      <w:r w:rsidRPr="008C7426">
        <w:rPr>
          <w:kern w:val="0"/>
          <w:sz w:val="28"/>
          <w:szCs w:val="28"/>
          <w:lang w:eastAsia="ru-RU"/>
        </w:rPr>
        <w:t xml:space="preserve">Вид разрешенного использования </w:t>
      </w:r>
      <w:r w:rsidR="009B37B9">
        <w:rPr>
          <w:kern w:val="0"/>
          <w:sz w:val="28"/>
          <w:szCs w:val="28"/>
          <w:lang w:eastAsia="ru-RU"/>
        </w:rPr>
        <w:t xml:space="preserve">образуемого </w:t>
      </w:r>
      <w:r w:rsidR="00A543F2" w:rsidRPr="008C7426">
        <w:rPr>
          <w:kern w:val="0"/>
          <w:sz w:val="28"/>
          <w:szCs w:val="28"/>
          <w:lang w:eastAsia="ru-RU"/>
        </w:rPr>
        <w:t xml:space="preserve">земельного участка </w:t>
      </w:r>
      <w:r w:rsidR="009B37B9" w:rsidRPr="009B37B9">
        <w:rPr>
          <w:kern w:val="0"/>
          <w:sz w:val="28"/>
          <w:szCs w:val="28"/>
          <w:lang w:eastAsia="ru-RU"/>
        </w:rPr>
        <w:t xml:space="preserve">устанавливается в соответствии с Классификатором </w:t>
      </w:r>
      <w:r w:rsidR="002A2106">
        <w:rPr>
          <w:kern w:val="0"/>
          <w:sz w:val="28"/>
          <w:szCs w:val="28"/>
          <w:lang w:eastAsia="ru-RU"/>
        </w:rPr>
        <w:t xml:space="preserve">как </w:t>
      </w:r>
      <w:r w:rsidRPr="008C7426">
        <w:rPr>
          <w:kern w:val="0"/>
          <w:sz w:val="28"/>
          <w:szCs w:val="28"/>
          <w:lang w:eastAsia="ru-RU"/>
        </w:rPr>
        <w:t>«</w:t>
      </w:r>
      <w:r w:rsidR="008C7426" w:rsidRPr="008C7426">
        <w:rPr>
          <w:sz w:val="28"/>
          <w:szCs w:val="28"/>
          <w:lang w:eastAsia="ru-RU"/>
        </w:rPr>
        <w:t>Площадки для занятий спортом</w:t>
      </w:r>
      <w:r w:rsidR="008C7426" w:rsidRPr="008C7426">
        <w:rPr>
          <w:kern w:val="0"/>
          <w:sz w:val="28"/>
          <w:szCs w:val="28"/>
          <w:lang w:eastAsia="ru-RU"/>
        </w:rPr>
        <w:t>» (код 5.1.3</w:t>
      </w:r>
      <w:r w:rsidR="008C7426">
        <w:rPr>
          <w:kern w:val="0"/>
          <w:sz w:val="28"/>
          <w:szCs w:val="28"/>
          <w:lang w:eastAsia="ru-RU"/>
        </w:rPr>
        <w:t>)</w:t>
      </w:r>
      <w:r w:rsidR="002A2106">
        <w:rPr>
          <w:kern w:val="0"/>
          <w:sz w:val="28"/>
          <w:szCs w:val="28"/>
          <w:lang w:eastAsia="ru-RU"/>
        </w:rPr>
        <w:t xml:space="preserve">. </w:t>
      </w:r>
      <w:r w:rsidR="008C7426">
        <w:rPr>
          <w:kern w:val="0"/>
          <w:sz w:val="28"/>
          <w:szCs w:val="28"/>
          <w:lang w:eastAsia="ru-RU"/>
        </w:rPr>
        <w:t xml:space="preserve"> </w:t>
      </w:r>
    </w:p>
    <w:p w:rsidR="00B7562B" w:rsidRPr="008C7426" w:rsidRDefault="00B7562B" w:rsidP="00B7562B">
      <w:pPr>
        <w:pStyle w:val="Standard"/>
        <w:tabs>
          <w:tab w:val="left" w:pos="-567"/>
        </w:tabs>
        <w:spacing w:line="360" w:lineRule="auto"/>
        <w:ind w:firstLine="709"/>
        <w:jc w:val="both"/>
        <w:rPr>
          <w:kern w:val="0"/>
        </w:rPr>
      </w:pPr>
      <w:r w:rsidRPr="008C7426">
        <w:rPr>
          <w:kern w:val="0"/>
        </w:rPr>
        <w:t>Перечень коорди</w:t>
      </w:r>
      <w:r w:rsidR="008C7426" w:rsidRPr="008C7426">
        <w:rPr>
          <w:kern w:val="0"/>
        </w:rPr>
        <w:t>нат характерных точек образуемого земельного участка</w:t>
      </w:r>
      <w:r w:rsidRPr="008C7426">
        <w:rPr>
          <w:kern w:val="0"/>
        </w:rPr>
        <w:t xml:space="preserve"> </w:t>
      </w:r>
      <w:proofErr w:type="gramStart"/>
      <w:r w:rsidRPr="008C7426">
        <w:rPr>
          <w:kern w:val="0"/>
        </w:rPr>
        <w:t>:</w:t>
      </w:r>
      <w:r w:rsidR="008C7426" w:rsidRPr="008C7426">
        <w:rPr>
          <w:kern w:val="0"/>
        </w:rPr>
        <w:t>З</w:t>
      </w:r>
      <w:proofErr w:type="gramEnd"/>
      <w:r w:rsidR="008C7426" w:rsidRPr="008C7426">
        <w:rPr>
          <w:kern w:val="0"/>
        </w:rPr>
        <w:t>У4</w:t>
      </w:r>
      <w:r w:rsidRPr="008C7426">
        <w:rPr>
          <w:kern w:val="0"/>
        </w:rPr>
        <w:t xml:space="preserve"> представлен в таблице № 5.</w:t>
      </w:r>
    </w:p>
    <w:p w:rsidR="00B7562B" w:rsidRPr="008C7426" w:rsidRDefault="00B7562B" w:rsidP="00B7562B">
      <w:pPr>
        <w:pStyle w:val="Standard"/>
        <w:tabs>
          <w:tab w:val="left" w:pos="-567"/>
        </w:tabs>
        <w:spacing w:line="360" w:lineRule="auto"/>
        <w:ind w:left="7655"/>
        <w:jc w:val="both"/>
        <w:rPr>
          <w:kern w:val="0"/>
        </w:rPr>
      </w:pPr>
      <w:r w:rsidRPr="008C7426">
        <w:rPr>
          <w:kern w:val="0"/>
        </w:rPr>
        <w:t>Таблица № 5</w:t>
      </w:r>
    </w:p>
    <w:tbl>
      <w:tblPr>
        <w:tblStyle w:val="af6"/>
        <w:tblW w:w="5000" w:type="pct"/>
        <w:jc w:val="center"/>
        <w:tblLook w:val="04A0" w:firstRow="1" w:lastRow="0" w:firstColumn="1" w:lastColumn="0" w:noHBand="0" w:noVBand="1"/>
      </w:tblPr>
      <w:tblGrid>
        <w:gridCol w:w="3330"/>
        <w:gridCol w:w="3236"/>
        <w:gridCol w:w="3003"/>
      </w:tblGrid>
      <w:tr w:rsidR="00B7562B" w:rsidRPr="008C7426" w:rsidTr="00DE7D15">
        <w:trPr>
          <w:trHeight w:val="309"/>
          <w:tblHeader/>
          <w:jc w:val="center"/>
        </w:trPr>
        <w:tc>
          <w:tcPr>
            <w:tcW w:w="1740" w:type="pct"/>
            <w:vMerge w:val="restart"/>
            <w:vAlign w:val="center"/>
          </w:tcPr>
          <w:p w:rsidR="00B7562B" w:rsidRPr="008C7426" w:rsidRDefault="00B7562B" w:rsidP="00DE7D15">
            <w:pPr>
              <w:widowControl/>
              <w:spacing w:line="240" w:lineRule="auto"/>
              <w:ind w:firstLine="0"/>
              <w:jc w:val="center"/>
              <w:rPr>
                <w:rFonts w:ascii="Times New Roman" w:hAnsi="Times New Roman"/>
                <w:kern w:val="0"/>
                <w:sz w:val="24"/>
                <w:szCs w:val="24"/>
              </w:rPr>
            </w:pPr>
            <w:r w:rsidRPr="008C7426">
              <w:rPr>
                <w:rFonts w:ascii="Times New Roman" w:hAnsi="Times New Roman"/>
                <w:kern w:val="0"/>
                <w:sz w:val="24"/>
                <w:szCs w:val="24"/>
              </w:rPr>
              <w:t>Номер</w:t>
            </w:r>
          </w:p>
          <w:p w:rsidR="00B7562B" w:rsidRPr="008C7426" w:rsidRDefault="00B7562B" w:rsidP="00DE7D15">
            <w:pPr>
              <w:widowControl/>
              <w:spacing w:line="240" w:lineRule="auto"/>
              <w:ind w:firstLine="0"/>
              <w:jc w:val="center"/>
              <w:rPr>
                <w:rFonts w:ascii="Times New Roman" w:hAnsi="Times New Roman"/>
                <w:kern w:val="0"/>
                <w:sz w:val="24"/>
                <w:szCs w:val="24"/>
              </w:rPr>
            </w:pPr>
            <w:r w:rsidRPr="008C7426">
              <w:rPr>
                <w:rFonts w:ascii="Times New Roman" w:hAnsi="Times New Roman"/>
                <w:kern w:val="0"/>
                <w:sz w:val="24"/>
                <w:szCs w:val="24"/>
              </w:rPr>
              <w:t>характерной точки</w:t>
            </w:r>
          </w:p>
        </w:tc>
        <w:tc>
          <w:tcPr>
            <w:tcW w:w="3260" w:type="pct"/>
            <w:gridSpan w:val="2"/>
            <w:tcBorders>
              <w:bottom w:val="single" w:sz="4" w:space="0" w:color="auto"/>
            </w:tcBorders>
            <w:vAlign w:val="center"/>
          </w:tcPr>
          <w:p w:rsidR="00B7562B" w:rsidRPr="008C7426" w:rsidRDefault="00B7562B" w:rsidP="00DE7D15">
            <w:pPr>
              <w:widowControl/>
              <w:spacing w:line="240" w:lineRule="auto"/>
              <w:ind w:firstLine="0"/>
              <w:jc w:val="center"/>
              <w:rPr>
                <w:rFonts w:ascii="Times New Roman" w:hAnsi="Times New Roman"/>
                <w:kern w:val="0"/>
                <w:sz w:val="24"/>
                <w:szCs w:val="24"/>
              </w:rPr>
            </w:pPr>
            <w:r w:rsidRPr="008C7426">
              <w:rPr>
                <w:rFonts w:ascii="Times New Roman" w:hAnsi="Times New Roman"/>
                <w:kern w:val="0"/>
                <w:sz w:val="24"/>
                <w:szCs w:val="24"/>
              </w:rPr>
              <w:t>Координаты</w:t>
            </w:r>
          </w:p>
        </w:tc>
      </w:tr>
      <w:tr w:rsidR="00B7562B" w:rsidRPr="008C7426" w:rsidTr="00DE7D15">
        <w:trPr>
          <w:trHeight w:val="251"/>
          <w:tblHeader/>
          <w:jc w:val="center"/>
        </w:trPr>
        <w:tc>
          <w:tcPr>
            <w:tcW w:w="1740" w:type="pct"/>
            <w:vMerge/>
            <w:vAlign w:val="center"/>
          </w:tcPr>
          <w:p w:rsidR="00B7562B" w:rsidRPr="008C7426" w:rsidRDefault="00B7562B" w:rsidP="00DE7D15">
            <w:pPr>
              <w:widowControl/>
              <w:spacing w:line="240" w:lineRule="auto"/>
              <w:ind w:firstLine="0"/>
              <w:jc w:val="center"/>
              <w:rPr>
                <w:rFonts w:ascii="Times New Roman" w:hAnsi="Times New Roman"/>
                <w:kern w:val="0"/>
                <w:sz w:val="24"/>
                <w:szCs w:val="24"/>
              </w:rPr>
            </w:pPr>
          </w:p>
        </w:tc>
        <w:tc>
          <w:tcPr>
            <w:tcW w:w="1691" w:type="pct"/>
            <w:tcBorders>
              <w:top w:val="single" w:sz="4" w:space="0" w:color="auto"/>
            </w:tcBorders>
            <w:vAlign w:val="center"/>
          </w:tcPr>
          <w:p w:rsidR="00B7562B" w:rsidRPr="008C7426" w:rsidRDefault="00B7562B" w:rsidP="00DE7D15">
            <w:pPr>
              <w:widowControl/>
              <w:spacing w:line="240" w:lineRule="auto"/>
              <w:ind w:firstLine="0"/>
              <w:jc w:val="center"/>
              <w:rPr>
                <w:rFonts w:ascii="Times New Roman" w:hAnsi="Times New Roman"/>
                <w:kern w:val="0"/>
                <w:sz w:val="24"/>
                <w:szCs w:val="24"/>
                <w:lang w:val="en-US"/>
              </w:rPr>
            </w:pPr>
            <w:r w:rsidRPr="008C7426">
              <w:rPr>
                <w:rFonts w:ascii="Times New Roman" w:hAnsi="Times New Roman"/>
                <w:kern w:val="0"/>
                <w:sz w:val="24"/>
                <w:szCs w:val="24"/>
                <w:lang w:val="en-US"/>
              </w:rPr>
              <w:t>X</w:t>
            </w:r>
          </w:p>
        </w:tc>
        <w:tc>
          <w:tcPr>
            <w:tcW w:w="1569" w:type="pct"/>
            <w:tcBorders>
              <w:top w:val="single" w:sz="4" w:space="0" w:color="auto"/>
            </w:tcBorders>
            <w:vAlign w:val="center"/>
          </w:tcPr>
          <w:p w:rsidR="00B7562B" w:rsidRPr="008C7426" w:rsidRDefault="00B7562B" w:rsidP="00DE7D15">
            <w:pPr>
              <w:widowControl/>
              <w:spacing w:line="240" w:lineRule="auto"/>
              <w:ind w:firstLine="0"/>
              <w:jc w:val="center"/>
              <w:rPr>
                <w:rFonts w:ascii="Times New Roman" w:hAnsi="Times New Roman"/>
                <w:kern w:val="0"/>
                <w:sz w:val="24"/>
                <w:szCs w:val="24"/>
                <w:lang w:val="en-US"/>
              </w:rPr>
            </w:pPr>
            <w:r w:rsidRPr="008C7426">
              <w:rPr>
                <w:rFonts w:ascii="Times New Roman" w:hAnsi="Times New Roman"/>
                <w:kern w:val="0"/>
                <w:sz w:val="24"/>
                <w:szCs w:val="24"/>
                <w:lang w:val="en-US"/>
              </w:rPr>
              <w:t>Y</w:t>
            </w:r>
          </w:p>
        </w:tc>
      </w:tr>
      <w:tr w:rsidR="008C7426" w:rsidRPr="008C7426" w:rsidTr="00FB5BAA">
        <w:trPr>
          <w:jc w:val="center"/>
        </w:trPr>
        <w:tc>
          <w:tcPr>
            <w:tcW w:w="1740" w:type="pct"/>
            <w:vAlign w:val="center"/>
          </w:tcPr>
          <w:p w:rsidR="008C7426" w:rsidRPr="008C7426" w:rsidRDefault="008C7426" w:rsidP="00B92B38">
            <w:pPr>
              <w:widowControl/>
              <w:numPr>
                <w:ilvl w:val="0"/>
                <w:numId w:val="12"/>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500541,49</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1292170,91</w:t>
            </w:r>
          </w:p>
        </w:tc>
      </w:tr>
      <w:tr w:rsidR="008C7426" w:rsidRPr="008C7426" w:rsidTr="00FB5BAA">
        <w:trPr>
          <w:jc w:val="center"/>
        </w:trPr>
        <w:tc>
          <w:tcPr>
            <w:tcW w:w="1740" w:type="pct"/>
            <w:vAlign w:val="center"/>
          </w:tcPr>
          <w:p w:rsidR="008C7426" w:rsidRPr="008C7426" w:rsidRDefault="008C7426" w:rsidP="00B92B38">
            <w:pPr>
              <w:widowControl/>
              <w:numPr>
                <w:ilvl w:val="0"/>
                <w:numId w:val="12"/>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500514,30</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1292231,59</w:t>
            </w:r>
          </w:p>
        </w:tc>
      </w:tr>
      <w:tr w:rsidR="008C7426" w:rsidRPr="008C7426" w:rsidTr="00FB5BAA">
        <w:trPr>
          <w:jc w:val="center"/>
        </w:trPr>
        <w:tc>
          <w:tcPr>
            <w:tcW w:w="1740" w:type="pct"/>
            <w:vAlign w:val="center"/>
          </w:tcPr>
          <w:p w:rsidR="008C7426" w:rsidRPr="008C7426" w:rsidRDefault="008C7426" w:rsidP="00B92B38">
            <w:pPr>
              <w:widowControl/>
              <w:numPr>
                <w:ilvl w:val="0"/>
                <w:numId w:val="12"/>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500499,52</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1292223,50</w:t>
            </w:r>
          </w:p>
        </w:tc>
      </w:tr>
      <w:tr w:rsidR="008C7426" w:rsidRPr="008C7426" w:rsidTr="00FB5BAA">
        <w:trPr>
          <w:jc w:val="center"/>
        </w:trPr>
        <w:tc>
          <w:tcPr>
            <w:tcW w:w="1740" w:type="pct"/>
            <w:vAlign w:val="center"/>
          </w:tcPr>
          <w:p w:rsidR="008C7426" w:rsidRPr="008C7426" w:rsidRDefault="008C7426" w:rsidP="00B92B38">
            <w:pPr>
              <w:widowControl/>
              <w:numPr>
                <w:ilvl w:val="0"/>
                <w:numId w:val="12"/>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500483,12</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1292254,73</w:t>
            </w:r>
          </w:p>
        </w:tc>
      </w:tr>
      <w:tr w:rsidR="008C7426" w:rsidRPr="008C7426" w:rsidTr="00FB5BAA">
        <w:trPr>
          <w:jc w:val="center"/>
        </w:trPr>
        <w:tc>
          <w:tcPr>
            <w:tcW w:w="1740" w:type="pct"/>
            <w:vAlign w:val="center"/>
          </w:tcPr>
          <w:p w:rsidR="008C7426" w:rsidRPr="008C7426" w:rsidRDefault="008C7426" w:rsidP="00B92B38">
            <w:pPr>
              <w:widowControl/>
              <w:numPr>
                <w:ilvl w:val="0"/>
                <w:numId w:val="12"/>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500482,42</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1292256,15</w:t>
            </w:r>
          </w:p>
        </w:tc>
      </w:tr>
      <w:tr w:rsidR="008C7426" w:rsidRPr="008C7426" w:rsidTr="00FB5BAA">
        <w:trPr>
          <w:jc w:val="center"/>
        </w:trPr>
        <w:tc>
          <w:tcPr>
            <w:tcW w:w="1740" w:type="pct"/>
            <w:vAlign w:val="center"/>
          </w:tcPr>
          <w:p w:rsidR="008C7426" w:rsidRPr="008C7426" w:rsidRDefault="008C7426" w:rsidP="008C7426">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sidRPr="008C7426">
              <w:rPr>
                <w:rFonts w:ascii="Times New Roman" w:hAnsi="Times New Roman"/>
                <w:color w:val="000000"/>
                <w:sz w:val="24"/>
                <w:szCs w:val="24"/>
              </w:rPr>
              <w:t>6</w:t>
            </w: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500412,46</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1292218,96</w:t>
            </w:r>
          </w:p>
        </w:tc>
      </w:tr>
      <w:tr w:rsidR="008C7426" w:rsidRPr="008C7426" w:rsidTr="00FB5BAA">
        <w:trPr>
          <w:jc w:val="center"/>
        </w:trPr>
        <w:tc>
          <w:tcPr>
            <w:tcW w:w="1740" w:type="pct"/>
            <w:vAlign w:val="center"/>
          </w:tcPr>
          <w:p w:rsidR="008C7426" w:rsidRPr="008C7426" w:rsidRDefault="008C7426" w:rsidP="008C7426">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sidRPr="008C7426">
              <w:rPr>
                <w:rFonts w:ascii="Times New Roman" w:hAnsi="Times New Roman"/>
                <w:color w:val="000000"/>
                <w:sz w:val="24"/>
                <w:szCs w:val="24"/>
              </w:rPr>
              <w:t>7</w:t>
            </w: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500414,57</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1292167,45</w:t>
            </w:r>
          </w:p>
        </w:tc>
      </w:tr>
      <w:tr w:rsidR="008C7426" w:rsidRPr="008C7426" w:rsidTr="00FB5BAA">
        <w:trPr>
          <w:jc w:val="center"/>
        </w:trPr>
        <w:tc>
          <w:tcPr>
            <w:tcW w:w="1740" w:type="pct"/>
            <w:vAlign w:val="center"/>
          </w:tcPr>
          <w:p w:rsidR="008C7426" w:rsidRPr="008C7426" w:rsidRDefault="008C7426" w:rsidP="008C7426">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sidRPr="008C7426">
              <w:rPr>
                <w:rFonts w:ascii="Times New Roman" w:hAnsi="Times New Roman"/>
                <w:color w:val="000000"/>
                <w:sz w:val="24"/>
                <w:szCs w:val="24"/>
              </w:rPr>
              <w:t>8</w:t>
            </w: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500426,83</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1292154,70</w:t>
            </w:r>
          </w:p>
        </w:tc>
      </w:tr>
      <w:tr w:rsidR="008C7426" w:rsidRPr="008C7426" w:rsidTr="00FB5BAA">
        <w:trPr>
          <w:jc w:val="center"/>
        </w:trPr>
        <w:tc>
          <w:tcPr>
            <w:tcW w:w="1740" w:type="pct"/>
            <w:vAlign w:val="center"/>
          </w:tcPr>
          <w:p w:rsidR="008C7426" w:rsidRPr="008C7426" w:rsidRDefault="008C7426" w:rsidP="008C7426">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sidRPr="008C7426">
              <w:rPr>
                <w:rFonts w:ascii="Times New Roman" w:hAnsi="Times New Roman"/>
                <w:color w:val="000000"/>
                <w:sz w:val="24"/>
                <w:szCs w:val="24"/>
              </w:rPr>
              <w:t>9</w:t>
            </w: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500435,24</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1292144,18</w:t>
            </w:r>
          </w:p>
        </w:tc>
      </w:tr>
      <w:tr w:rsidR="008C7426" w:rsidRPr="008C7426" w:rsidTr="00FB5BAA">
        <w:trPr>
          <w:jc w:val="center"/>
        </w:trPr>
        <w:tc>
          <w:tcPr>
            <w:tcW w:w="1740" w:type="pct"/>
            <w:vAlign w:val="center"/>
          </w:tcPr>
          <w:p w:rsidR="008C7426" w:rsidRPr="008C7426" w:rsidRDefault="008C7426" w:rsidP="008C7426">
            <w:pPr>
              <w:widowControl/>
              <w:shd w:val="clear" w:color="auto" w:fill="FFFFFF"/>
              <w:suppressAutoHyphens w:val="0"/>
              <w:autoSpaceDN/>
              <w:spacing w:line="240" w:lineRule="auto"/>
              <w:ind w:firstLine="0"/>
              <w:jc w:val="center"/>
              <w:textAlignment w:val="auto"/>
              <w:rPr>
                <w:rFonts w:ascii="Times New Roman" w:hAnsi="Times New Roman"/>
                <w:color w:val="000000"/>
                <w:sz w:val="24"/>
                <w:szCs w:val="24"/>
              </w:rPr>
            </w:pPr>
            <w:r w:rsidRPr="008C7426">
              <w:rPr>
                <w:rFonts w:ascii="Times New Roman" w:hAnsi="Times New Roman"/>
                <w:color w:val="000000"/>
                <w:sz w:val="24"/>
                <w:szCs w:val="24"/>
              </w:rPr>
              <w:t>10</w:t>
            </w: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500461,32</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1292128,89</w:t>
            </w:r>
          </w:p>
        </w:tc>
      </w:tr>
      <w:tr w:rsidR="008C7426" w:rsidRPr="008C7426" w:rsidTr="00FB5BAA">
        <w:trPr>
          <w:jc w:val="center"/>
        </w:trPr>
        <w:tc>
          <w:tcPr>
            <w:tcW w:w="1740" w:type="pct"/>
            <w:vAlign w:val="center"/>
          </w:tcPr>
          <w:p w:rsidR="008C7426" w:rsidRPr="008C7426" w:rsidRDefault="008C7426" w:rsidP="00B92B38">
            <w:pPr>
              <w:widowControl/>
              <w:numPr>
                <w:ilvl w:val="0"/>
                <w:numId w:val="13"/>
              </w:numPr>
              <w:shd w:val="clear" w:color="auto" w:fill="FFFFFF"/>
              <w:suppressAutoHyphens w:val="0"/>
              <w:autoSpaceDN/>
              <w:spacing w:line="240" w:lineRule="auto"/>
              <w:ind w:left="0" w:firstLine="0"/>
              <w:jc w:val="center"/>
              <w:textAlignment w:val="auto"/>
              <w:rPr>
                <w:rFonts w:ascii="Times New Roman" w:hAnsi="Times New Roman"/>
                <w:color w:val="000000"/>
                <w:sz w:val="24"/>
                <w:szCs w:val="24"/>
              </w:rPr>
            </w:pPr>
          </w:p>
        </w:tc>
        <w:tc>
          <w:tcPr>
            <w:tcW w:w="1691"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500541,49</w:t>
            </w:r>
          </w:p>
        </w:tc>
        <w:tc>
          <w:tcPr>
            <w:tcW w:w="1569" w:type="pct"/>
          </w:tcPr>
          <w:p w:rsidR="008C7426" w:rsidRPr="008C7426" w:rsidRDefault="008C7426" w:rsidP="00FB5BAA">
            <w:pPr>
              <w:spacing w:line="240" w:lineRule="auto"/>
              <w:jc w:val="center"/>
              <w:rPr>
                <w:rFonts w:ascii="Times New Roman" w:hAnsi="Times New Roman"/>
                <w:color w:val="000000"/>
                <w:sz w:val="24"/>
                <w:szCs w:val="24"/>
              </w:rPr>
            </w:pPr>
            <w:r w:rsidRPr="008C7426">
              <w:rPr>
                <w:rFonts w:ascii="Times New Roman" w:hAnsi="Times New Roman"/>
                <w:color w:val="000000"/>
                <w:sz w:val="24"/>
                <w:szCs w:val="24"/>
              </w:rPr>
              <w:t>1292170,91</w:t>
            </w:r>
          </w:p>
        </w:tc>
      </w:tr>
    </w:tbl>
    <w:p w:rsidR="00215FEA" w:rsidRPr="006C421C" w:rsidRDefault="00215FEA" w:rsidP="008305A8">
      <w:pPr>
        <w:pStyle w:val="Standard"/>
        <w:tabs>
          <w:tab w:val="left" w:pos="-567"/>
        </w:tabs>
        <w:spacing w:line="360" w:lineRule="auto"/>
        <w:jc w:val="both"/>
        <w:rPr>
          <w:kern w:val="0"/>
          <w:highlight w:val="yellow"/>
        </w:rPr>
      </w:pPr>
    </w:p>
    <w:p w:rsidR="008C7426" w:rsidRPr="008C7426" w:rsidRDefault="008C7426" w:rsidP="008C7426">
      <w:pPr>
        <w:widowControl/>
        <w:tabs>
          <w:tab w:val="left" w:pos="426"/>
        </w:tabs>
        <w:suppressAutoHyphens w:val="0"/>
        <w:autoSpaceDN/>
        <w:spacing w:line="360" w:lineRule="auto"/>
        <w:ind w:firstLine="709"/>
        <w:textAlignment w:val="auto"/>
        <w:rPr>
          <w:color w:val="000000"/>
          <w:kern w:val="0"/>
          <w:sz w:val="28"/>
          <w:szCs w:val="28"/>
        </w:rPr>
      </w:pPr>
      <w:r w:rsidRPr="008C7426">
        <w:rPr>
          <w:color w:val="000000"/>
          <w:kern w:val="0"/>
          <w:sz w:val="28"/>
          <w:szCs w:val="28"/>
        </w:rPr>
        <w:t xml:space="preserve">На основании </w:t>
      </w:r>
      <w:proofErr w:type="gramStart"/>
      <w:r w:rsidRPr="008C7426">
        <w:rPr>
          <w:color w:val="000000"/>
          <w:kern w:val="0"/>
          <w:sz w:val="28"/>
          <w:szCs w:val="28"/>
        </w:rPr>
        <w:t>письма управления главного архитектора администрации городского округа</w:t>
      </w:r>
      <w:proofErr w:type="gramEnd"/>
      <w:r w:rsidRPr="008C7426">
        <w:rPr>
          <w:color w:val="000000"/>
          <w:kern w:val="0"/>
          <w:sz w:val="28"/>
          <w:szCs w:val="28"/>
        </w:rPr>
        <w:t xml:space="preserve"> город Воронеж от 30.08.2024 № 24711333 было получено координатное описание существующей красной линии в границах рассматриваемой территории в системе координат, принятой для ведения государственного кадастрового учета (МСК-36).</w:t>
      </w:r>
    </w:p>
    <w:p w:rsidR="008C7426" w:rsidRDefault="008C7426" w:rsidP="008C7426">
      <w:pPr>
        <w:widowControl/>
        <w:tabs>
          <w:tab w:val="left" w:pos="426"/>
        </w:tabs>
        <w:suppressAutoHyphens w:val="0"/>
        <w:autoSpaceDN/>
        <w:spacing w:line="360" w:lineRule="auto"/>
        <w:ind w:firstLine="709"/>
        <w:textAlignment w:val="auto"/>
        <w:rPr>
          <w:color w:val="000000"/>
          <w:kern w:val="0"/>
          <w:sz w:val="28"/>
          <w:szCs w:val="28"/>
          <w:highlight w:val="yellow"/>
        </w:rPr>
      </w:pPr>
      <w:r w:rsidRPr="008C7426">
        <w:rPr>
          <w:color w:val="000000"/>
          <w:kern w:val="0"/>
          <w:sz w:val="28"/>
          <w:szCs w:val="28"/>
        </w:rPr>
        <w:t>Установление красных линий принято с учетом существующей застройки, границ земельных участков и объектов капитального строительства, учтенных в Едином государственном реестре недвижимости, а также с учетом ранее установленной красной линии.</w:t>
      </w:r>
    </w:p>
    <w:p w:rsidR="005979FE" w:rsidRPr="00FB5BAA" w:rsidRDefault="005979FE" w:rsidP="005979FE">
      <w:pPr>
        <w:widowControl/>
        <w:tabs>
          <w:tab w:val="left" w:pos="426"/>
        </w:tabs>
        <w:suppressAutoHyphens w:val="0"/>
        <w:autoSpaceDN/>
        <w:spacing w:line="360" w:lineRule="auto"/>
        <w:ind w:firstLine="709"/>
        <w:textAlignment w:val="auto"/>
        <w:rPr>
          <w:color w:val="000000"/>
          <w:kern w:val="0"/>
          <w:sz w:val="28"/>
          <w:szCs w:val="28"/>
        </w:rPr>
      </w:pPr>
      <w:r w:rsidRPr="00FB5BAA">
        <w:rPr>
          <w:color w:val="000000"/>
          <w:kern w:val="0"/>
          <w:sz w:val="28"/>
          <w:szCs w:val="28"/>
        </w:rPr>
        <w:t>Перечень координат характерных точек красных линий, подлежащих к установ</w:t>
      </w:r>
      <w:r w:rsidR="00FB5BAA" w:rsidRPr="00FB5BAA">
        <w:rPr>
          <w:color w:val="000000"/>
          <w:kern w:val="0"/>
          <w:sz w:val="28"/>
          <w:szCs w:val="28"/>
        </w:rPr>
        <w:t>лению, представлен в таблице № 6</w:t>
      </w:r>
      <w:r w:rsidRPr="00FB5BAA">
        <w:rPr>
          <w:color w:val="000000"/>
          <w:kern w:val="0"/>
          <w:sz w:val="28"/>
          <w:szCs w:val="28"/>
        </w:rPr>
        <w:t xml:space="preserve">. </w:t>
      </w:r>
    </w:p>
    <w:p w:rsidR="005979FE" w:rsidRPr="00FB5BAA" w:rsidRDefault="00FB5BAA" w:rsidP="005979FE">
      <w:pPr>
        <w:widowControl/>
        <w:tabs>
          <w:tab w:val="left" w:pos="426"/>
        </w:tabs>
        <w:suppressAutoHyphens w:val="0"/>
        <w:autoSpaceDN/>
        <w:spacing w:line="360" w:lineRule="auto"/>
        <w:ind w:left="7797" w:firstLine="0"/>
        <w:textAlignment w:val="auto"/>
        <w:rPr>
          <w:color w:val="000000"/>
          <w:kern w:val="0"/>
          <w:sz w:val="28"/>
          <w:szCs w:val="28"/>
        </w:rPr>
      </w:pPr>
      <w:r w:rsidRPr="00FB5BAA">
        <w:rPr>
          <w:color w:val="000000"/>
          <w:kern w:val="0"/>
          <w:sz w:val="28"/>
          <w:szCs w:val="28"/>
        </w:rPr>
        <w:t>Таблица № 6</w:t>
      </w:r>
    </w:p>
    <w:tbl>
      <w:tblPr>
        <w:tblW w:w="8967" w:type="dxa"/>
        <w:jc w:val="center"/>
        <w:tblInd w:w="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3"/>
        <w:gridCol w:w="3154"/>
        <w:gridCol w:w="2880"/>
      </w:tblGrid>
      <w:tr w:rsidR="00FB5BAA" w:rsidRPr="00FB5BAA" w:rsidTr="00FB5BAA">
        <w:trPr>
          <w:trHeight w:hRule="exact" w:val="340"/>
          <w:tblHeader/>
          <w:jc w:val="center"/>
        </w:trPr>
        <w:tc>
          <w:tcPr>
            <w:tcW w:w="2933" w:type="dxa"/>
            <w:vMerge w:val="restart"/>
            <w:shd w:val="clear" w:color="auto" w:fill="auto"/>
            <w:noWrap/>
            <w:vAlign w:val="center"/>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bookmarkStart w:id="0" w:name="_Hlk183434875"/>
            <w:r w:rsidRPr="00FB5BAA">
              <w:rPr>
                <w:color w:val="000000"/>
                <w:kern w:val="0"/>
                <w:sz w:val="24"/>
                <w:szCs w:val="24"/>
              </w:rPr>
              <w:t>Номер характерной точки</w:t>
            </w:r>
          </w:p>
        </w:tc>
        <w:tc>
          <w:tcPr>
            <w:tcW w:w="6034" w:type="dxa"/>
            <w:gridSpan w:val="2"/>
            <w:shd w:val="clear" w:color="auto" w:fill="auto"/>
            <w:noWrap/>
            <w:vAlign w:val="bottom"/>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Координаты</w:t>
            </w:r>
          </w:p>
        </w:tc>
      </w:tr>
      <w:tr w:rsidR="00FB5BAA" w:rsidRPr="00FB5BAA" w:rsidTr="00FB5BAA">
        <w:trPr>
          <w:trHeight w:hRule="exact" w:val="522"/>
          <w:tblHeader/>
          <w:jc w:val="center"/>
        </w:trPr>
        <w:tc>
          <w:tcPr>
            <w:tcW w:w="2933" w:type="dxa"/>
            <w:vMerge/>
            <w:shd w:val="clear" w:color="auto" w:fill="auto"/>
            <w:vAlign w:val="center"/>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p>
        </w:tc>
        <w:tc>
          <w:tcPr>
            <w:tcW w:w="3154" w:type="dxa"/>
            <w:shd w:val="clear" w:color="auto" w:fill="auto"/>
            <w:noWrap/>
            <w:vAlign w:val="bottom"/>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X</w:t>
            </w:r>
          </w:p>
        </w:tc>
        <w:tc>
          <w:tcPr>
            <w:tcW w:w="2880" w:type="dxa"/>
            <w:shd w:val="clear" w:color="auto" w:fill="auto"/>
            <w:noWrap/>
            <w:vAlign w:val="bottom"/>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Y</w:t>
            </w:r>
          </w:p>
        </w:tc>
      </w:tr>
      <w:tr w:rsidR="00FB5BAA" w:rsidRPr="00FB5BAA" w:rsidTr="00FB5BAA">
        <w:trPr>
          <w:trHeight w:hRule="exact" w:val="340"/>
          <w:jc w:val="center"/>
        </w:trPr>
        <w:tc>
          <w:tcPr>
            <w:tcW w:w="8967" w:type="dxa"/>
            <w:gridSpan w:val="3"/>
            <w:shd w:val="clear" w:color="auto" w:fill="auto"/>
            <w:noWrap/>
            <w:vAlign w:val="center"/>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Контур 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500597,93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1292026,20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500602,72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1292017,63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500603,36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1292016,43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500534,91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1291980,04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500521,02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1292013,79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500519,91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1292016,70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500472,70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1292110,72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500461,32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1292128,88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500435,24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1292144,18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500426,83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1292154,70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500414,57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1292167,45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500387,55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1292195,58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500291,34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1292212,59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500254,13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1292218,50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500227,58</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1292226,01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500219,60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1292227,79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500210,06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1292235,12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500209,97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1292237,66</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500240,39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1292256,79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500245,92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1292257,26</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500265,68</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1292251,45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500311,80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1292257,52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500328,50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1292254,27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500346,85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1292251,87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500334,90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1292274,01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500309,59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1292272,58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500311,68</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1292263,90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500261,02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1292261,15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500256,06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1292264,48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500245,31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1292274,81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500226,11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1292292,79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500213,74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1292307,27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500200,58</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1292320,56</w:t>
            </w:r>
          </w:p>
        </w:tc>
      </w:tr>
      <w:tr w:rsidR="00FB5BAA" w:rsidRPr="00FB5BAA" w:rsidTr="00FB5BAA">
        <w:trPr>
          <w:trHeight w:hRule="exact" w:val="340"/>
          <w:jc w:val="center"/>
        </w:trPr>
        <w:tc>
          <w:tcPr>
            <w:tcW w:w="2933" w:type="dxa"/>
            <w:shd w:val="clear" w:color="auto" w:fill="auto"/>
            <w:noWrap/>
            <w:vAlign w:val="bottom"/>
          </w:tcPr>
          <w:p w:rsidR="00FB5BAA" w:rsidRPr="008305A8" w:rsidRDefault="00FB5BAA" w:rsidP="00B92B38">
            <w:pPr>
              <w:widowControl/>
              <w:numPr>
                <w:ilvl w:val="0"/>
                <w:numId w:val="21"/>
              </w:numPr>
              <w:suppressAutoHyphens w:val="0"/>
              <w:autoSpaceDN/>
              <w:spacing w:after="200" w:line="240" w:lineRule="auto"/>
              <w:jc w:val="center"/>
              <w:textAlignment w:val="auto"/>
              <w:rPr>
                <w:color w:val="000000"/>
                <w:kern w:val="0"/>
                <w:sz w:val="22"/>
                <w:szCs w:val="22"/>
              </w:rPr>
            </w:pPr>
          </w:p>
        </w:tc>
        <w:tc>
          <w:tcPr>
            <w:tcW w:w="3154" w:type="dxa"/>
            <w:shd w:val="clear" w:color="auto" w:fill="auto"/>
            <w:noWrap/>
          </w:tcPr>
          <w:p w:rsidR="00FB5BAA" w:rsidRPr="008305A8" w:rsidRDefault="00FB5BAA" w:rsidP="00FB5BAA">
            <w:pPr>
              <w:widowControl/>
              <w:suppressAutoHyphens w:val="0"/>
              <w:autoSpaceDN/>
              <w:spacing w:line="240" w:lineRule="auto"/>
              <w:ind w:firstLine="0"/>
              <w:jc w:val="center"/>
              <w:textAlignment w:val="auto"/>
              <w:rPr>
                <w:color w:val="000000"/>
                <w:kern w:val="0"/>
                <w:sz w:val="22"/>
                <w:szCs w:val="22"/>
              </w:rPr>
            </w:pPr>
            <w:r w:rsidRPr="008305A8">
              <w:rPr>
                <w:color w:val="000000"/>
                <w:kern w:val="0"/>
                <w:sz w:val="22"/>
                <w:szCs w:val="22"/>
              </w:rPr>
              <w:t>500192,15</w:t>
            </w:r>
          </w:p>
        </w:tc>
        <w:tc>
          <w:tcPr>
            <w:tcW w:w="2880" w:type="dxa"/>
            <w:shd w:val="clear" w:color="auto" w:fill="auto"/>
            <w:noWrap/>
          </w:tcPr>
          <w:p w:rsidR="00FB5BAA" w:rsidRPr="008305A8" w:rsidRDefault="00FB5BAA" w:rsidP="00FB5BAA">
            <w:pPr>
              <w:widowControl/>
              <w:suppressAutoHyphens w:val="0"/>
              <w:autoSpaceDN/>
              <w:spacing w:line="240" w:lineRule="auto"/>
              <w:ind w:firstLine="0"/>
              <w:jc w:val="center"/>
              <w:textAlignment w:val="auto"/>
              <w:rPr>
                <w:color w:val="000000"/>
                <w:kern w:val="0"/>
                <w:sz w:val="22"/>
                <w:szCs w:val="22"/>
              </w:rPr>
            </w:pPr>
            <w:r w:rsidRPr="008305A8">
              <w:rPr>
                <w:color w:val="000000"/>
                <w:kern w:val="0"/>
                <w:sz w:val="22"/>
                <w:szCs w:val="22"/>
              </w:rPr>
              <w:t>1292328,95</w:t>
            </w:r>
          </w:p>
        </w:tc>
      </w:tr>
      <w:tr w:rsidR="00FB5BAA" w:rsidRPr="00FB5BAA" w:rsidTr="00FB5BAA">
        <w:trPr>
          <w:trHeight w:hRule="exact" w:val="340"/>
          <w:jc w:val="center"/>
        </w:trPr>
        <w:tc>
          <w:tcPr>
            <w:tcW w:w="2933" w:type="dxa"/>
            <w:shd w:val="clear" w:color="auto" w:fill="auto"/>
            <w:noWrap/>
            <w:vAlign w:val="bottom"/>
          </w:tcPr>
          <w:p w:rsidR="00FB5BAA" w:rsidRPr="008305A8" w:rsidRDefault="00FB5BAA" w:rsidP="00B92B38">
            <w:pPr>
              <w:widowControl/>
              <w:numPr>
                <w:ilvl w:val="0"/>
                <w:numId w:val="21"/>
              </w:numPr>
              <w:suppressAutoHyphens w:val="0"/>
              <w:autoSpaceDN/>
              <w:spacing w:after="200" w:line="240" w:lineRule="auto"/>
              <w:jc w:val="center"/>
              <w:textAlignment w:val="auto"/>
              <w:rPr>
                <w:color w:val="000000"/>
                <w:kern w:val="0"/>
                <w:sz w:val="22"/>
                <w:szCs w:val="22"/>
              </w:rPr>
            </w:pPr>
            <w:bookmarkStart w:id="1" w:name="_GoBack"/>
            <w:bookmarkEnd w:id="1"/>
          </w:p>
        </w:tc>
        <w:tc>
          <w:tcPr>
            <w:tcW w:w="3154" w:type="dxa"/>
            <w:shd w:val="clear" w:color="auto" w:fill="auto"/>
            <w:noWrap/>
          </w:tcPr>
          <w:p w:rsidR="00FB5BAA" w:rsidRPr="008305A8" w:rsidRDefault="00FB5BAA" w:rsidP="00FB5BAA">
            <w:pPr>
              <w:widowControl/>
              <w:suppressAutoHyphens w:val="0"/>
              <w:autoSpaceDN/>
              <w:spacing w:line="240" w:lineRule="auto"/>
              <w:ind w:firstLine="0"/>
              <w:jc w:val="center"/>
              <w:textAlignment w:val="auto"/>
              <w:rPr>
                <w:color w:val="000000"/>
                <w:kern w:val="0"/>
                <w:sz w:val="22"/>
                <w:szCs w:val="22"/>
              </w:rPr>
            </w:pPr>
            <w:r w:rsidRPr="008305A8">
              <w:rPr>
                <w:color w:val="000000"/>
                <w:kern w:val="0"/>
                <w:sz w:val="22"/>
                <w:szCs w:val="22"/>
              </w:rPr>
              <w:t>500175,76</w:t>
            </w:r>
          </w:p>
        </w:tc>
        <w:tc>
          <w:tcPr>
            <w:tcW w:w="2880" w:type="dxa"/>
            <w:shd w:val="clear" w:color="auto" w:fill="auto"/>
            <w:noWrap/>
          </w:tcPr>
          <w:p w:rsidR="00FB5BAA" w:rsidRPr="008305A8" w:rsidRDefault="00FB5BAA" w:rsidP="00FB5BAA">
            <w:pPr>
              <w:widowControl/>
              <w:suppressAutoHyphens w:val="0"/>
              <w:autoSpaceDN/>
              <w:spacing w:line="240" w:lineRule="auto"/>
              <w:ind w:firstLine="0"/>
              <w:jc w:val="center"/>
              <w:textAlignment w:val="auto"/>
              <w:rPr>
                <w:color w:val="000000"/>
                <w:kern w:val="0"/>
                <w:sz w:val="22"/>
                <w:szCs w:val="22"/>
              </w:rPr>
            </w:pPr>
            <w:r w:rsidRPr="008305A8">
              <w:rPr>
                <w:color w:val="000000"/>
                <w:kern w:val="0"/>
                <w:sz w:val="22"/>
                <w:szCs w:val="22"/>
              </w:rPr>
              <w:t>1292351,12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500149,59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1292376,89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500161,11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1292390,63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500212,81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1292414,89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500254,32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1292428,31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500258,28</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1292419,68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500271,97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1292425,25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500290,50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1292430,77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500328,04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1292436,33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1"/>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500380,63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1292462,91</w:t>
            </w:r>
          </w:p>
        </w:tc>
      </w:tr>
      <w:tr w:rsidR="00FB5BAA" w:rsidRPr="00FB5BAA" w:rsidTr="00FB5BAA">
        <w:trPr>
          <w:trHeight w:hRule="exact" w:val="340"/>
          <w:jc w:val="center"/>
        </w:trPr>
        <w:tc>
          <w:tcPr>
            <w:tcW w:w="8967" w:type="dxa"/>
            <w:gridSpan w:val="3"/>
            <w:shd w:val="clear" w:color="auto" w:fill="auto"/>
            <w:noWrap/>
            <w:vAlign w:val="center"/>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Контур 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500240,27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1292263,67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500239,84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1292265,55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500225,74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1292283,14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500206,54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1292301,27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500195,93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1292311,44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500182,59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1292321,82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500180,92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1292324,08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500167,09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1292342,78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500141,12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1292368,37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500132,65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1292358,59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500125,50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1292348,75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500107,75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1292314,15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500098,13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1292292,69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500092,76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1292280,87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500101,95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1292267,08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500112,91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1292259,23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500113,56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1292258,92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500120,58</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1292255,62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500126,08</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1292253,03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500138,59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1292247,14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500144,69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1292241,67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500151,04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1292235,96</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500155,32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1292232,38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500175,55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1292227,62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500183,72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1292228,59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500190,93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1292232,54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500214,40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1292246,35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2"/>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500239,10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1292261,48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3"/>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500240,27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1292263,67</w:t>
            </w:r>
          </w:p>
        </w:tc>
      </w:tr>
      <w:tr w:rsidR="00FB5BAA" w:rsidRPr="00FB5BAA" w:rsidTr="00FB5BAA">
        <w:trPr>
          <w:trHeight w:hRule="exact" w:val="340"/>
          <w:jc w:val="center"/>
        </w:trPr>
        <w:tc>
          <w:tcPr>
            <w:tcW w:w="8967" w:type="dxa"/>
            <w:gridSpan w:val="3"/>
            <w:shd w:val="clear" w:color="auto" w:fill="auto"/>
            <w:noWrap/>
            <w:vAlign w:val="center"/>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lang w:val="en-US"/>
              </w:rPr>
            </w:pPr>
            <w:r w:rsidRPr="00FB5BAA">
              <w:rPr>
                <w:color w:val="000000"/>
                <w:kern w:val="0"/>
                <w:sz w:val="24"/>
                <w:szCs w:val="24"/>
              </w:rPr>
              <w:t>Контур 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500224,63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1292216,54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500206,41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1292220,18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500201,75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1292221,11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500193,37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1292222,78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500187,05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1292224,05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500178,01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1292222,97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500156,90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1292224,66</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500139,46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1292239,03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500136,45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1292240,87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500133,61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1292242,56</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500112,65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1292251,36</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500094,62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1292262,05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500085,69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1292266,94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500082,68</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1292263,95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500073,55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1292251,05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500066,62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1292247,37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500060,29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1292241,30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500049,54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1292227,12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500045,14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1292221,32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500040,83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1292214,25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500033,00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1292198,71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500031,83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1292195,32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500028,99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1292187,04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500021,13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1292163,53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500018,21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1292149,23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500017,22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1292133,99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500039,47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1292128,17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500146,00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1292097,83</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500158,36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1292094,31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500185,16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1292086,68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4"/>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500222,60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1292208,40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5"/>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500224,63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1292216,54</w:t>
            </w:r>
          </w:p>
        </w:tc>
      </w:tr>
      <w:tr w:rsidR="00FB5BAA" w:rsidRPr="00FB5BAA" w:rsidTr="00FB5BAA">
        <w:trPr>
          <w:trHeight w:hRule="exact" w:val="340"/>
          <w:jc w:val="center"/>
        </w:trPr>
        <w:tc>
          <w:tcPr>
            <w:tcW w:w="8967" w:type="dxa"/>
            <w:gridSpan w:val="3"/>
            <w:shd w:val="clear" w:color="auto" w:fill="auto"/>
            <w:noWrap/>
            <w:vAlign w:val="center"/>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Контур 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6"/>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500268,92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1292450,39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6"/>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500262,57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1292469,47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6"/>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500243,69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1292463,19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6"/>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500224,81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1292456,90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6"/>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500231,16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1292437,82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6"/>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500250,04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1292444,11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7"/>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500268,92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1292450,39</w:t>
            </w:r>
          </w:p>
        </w:tc>
      </w:tr>
      <w:tr w:rsidR="00FB5BAA" w:rsidRPr="00FB5BAA" w:rsidTr="00FB5BAA">
        <w:trPr>
          <w:trHeight w:hRule="exact" w:val="340"/>
          <w:jc w:val="center"/>
        </w:trPr>
        <w:tc>
          <w:tcPr>
            <w:tcW w:w="8967" w:type="dxa"/>
            <w:gridSpan w:val="3"/>
            <w:shd w:val="clear" w:color="auto" w:fill="auto"/>
            <w:noWrap/>
            <w:vAlign w:val="center"/>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lang w:val="en-US"/>
              </w:rPr>
            </w:pPr>
            <w:r w:rsidRPr="00FB5BAA">
              <w:rPr>
                <w:color w:val="000000"/>
                <w:kern w:val="0"/>
                <w:sz w:val="24"/>
                <w:szCs w:val="24"/>
              </w:rPr>
              <w:t>Контур 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500070,14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1292252,84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500064,96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1292252,05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500055,86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1292253,21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500032,01</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1292260,94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499955,20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1292294,98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499957,99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1292350,22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499970,86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1292377,25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500022,29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1292415,08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500105,62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1292431,62</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500111,29</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1292427,64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500131,13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1292412,68</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500148,42</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1292398,99</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500134,46</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1292383,77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500125,97</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1292373,65</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500119,70</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1292366,17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500107,35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1292342,30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500096,64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1292318,50</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500084,44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1292283,07</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500083,25</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1292279,41</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8"/>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500080,03</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1292271,04</w:t>
            </w:r>
          </w:p>
        </w:tc>
      </w:tr>
      <w:tr w:rsidR="00FB5BAA" w:rsidRPr="00FB5BAA" w:rsidTr="00FB5BAA">
        <w:trPr>
          <w:trHeight w:hRule="exact" w:val="340"/>
          <w:jc w:val="center"/>
        </w:trPr>
        <w:tc>
          <w:tcPr>
            <w:tcW w:w="2933" w:type="dxa"/>
            <w:shd w:val="clear" w:color="auto" w:fill="auto"/>
            <w:noWrap/>
            <w:vAlign w:val="bottom"/>
          </w:tcPr>
          <w:p w:rsidR="00FB5BAA" w:rsidRPr="00FB5BAA" w:rsidRDefault="00FB5BAA" w:rsidP="00B92B38">
            <w:pPr>
              <w:widowControl/>
              <w:numPr>
                <w:ilvl w:val="0"/>
                <w:numId w:val="29"/>
              </w:numPr>
              <w:suppressAutoHyphens w:val="0"/>
              <w:autoSpaceDN/>
              <w:spacing w:after="200" w:line="240" w:lineRule="auto"/>
              <w:jc w:val="center"/>
              <w:textAlignment w:val="auto"/>
              <w:rPr>
                <w:color w:val="000000"/>
                <w:kern w:val="0"/>
                <w:sz w:val="24"/>
                <w:szCs w:val="24"/>
              </w:rPr>
            </w:pPr>
          </w:p>
        </w:tc>
        <w:tc>
          <w:tcPr>
            <w:tcW w:w="3154"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500070,14</w:t>
            </w:r>
          </w:p>
        </w:tc>
        <w:tc>
          <w:tcPr>
            <w:tcW w:w="2880" w:type="dxa"/>
            <w:shd w:val="clear" w:color="auto" w:fill="auto"/>
            <w:noWrap/>
          </w:tcPr>
          <w:p w:rsidR="00FB5BAA" w:rsidRPr="00FB5BAA" w:rsidRDefault="00FB5BAA" w:rsidP="00FB5BAA">
            <w:pPr>
              <w:widowControl/>
              <w:suppressAutoHyphens w:val="0"/>
              <w:autoSpaceDN/>
              <w:spacing w:line="240" w:lineRule="auto"/>
              <w:ind w:firstLine="0"/>
              <w:jc w:val="center"/>
              <w:textAlignment w:val="auto"/>
              <w:rPr>
                <w:color w:val="000000"/>
                <w:kern w:val="0"/>
                <w:sz w:val="24"/>
                <w:szCs w:val="24"/>
              </w:rPr>
            </w:pPr>
            <w:r w:rsidRPr="00FB5BAA">
              <w:rPr>
                <w:color w:val="000000"/>
                <w:kern w:val="0"/>
                <w:sz w:val="24"/>
                <w:szCs w:val="24"/>
              </w:rPr>
              <w:t>1292252,84</w:t>
            </w:r>
          </w:p>
        </w:tc>
      </w:tr>
      <w:bookmarkEnd w:id="0"/>
    </w:tbl>
    <w:p w:rsidR="00411CFD" w:rsidRDefault="00411CFD" w:rsidP="005979FE">
      <w:pPr>
        <w:widowControl/>
        <w:tabs>
          <w:tab w:val="left" w:pos="426"/>
        </w:tabs>
        <w:suppressAutoHyphens w:val="0"/>
        <w:autoSpaceDN/>
        <w:spacing w:line="360" w:lineRule="auto"/>
        <w:ind w:firstLine="709"/>
        <w:textAlignment w:val="auto"/>
        <w:rPr>
          <w:color w:val="000000"/>
          <w:kern w:val="0"/>
          <w:sz w:val="28"/>
          <w:szCs w:val="28"/>
        </w:rPr>
      </w:pPr>
    </w:p>
    <w:p w:rsidR="00FB5BAA" w:rsidRDefault="00FB5BAA" w:rsidP="005979FE">
      <w:pPr>
        <w:widowControl/>
        <w:tabs>
          <w:tab w:val="left" w:pos="426"/>
        </w:tabs>
        <w:suppressAutoHyphens w:val="0"/>
        <w:autoSpaceDN/>
        <w:spacing w:line="360" w:lineRule="auto"/>
        <w:ind w:firstLine="709"/>
        <w:textAlignment w:val="auto"/>
        <w:rPr>
          <w:color w:val="000000"/>
          <w:kern w:val="0"/>
          <w:sz w:val="28"/>
          <w:szCs w:val="28"/>
        </w:rPr>
      </w:pPr>
      <w:r w:rsidRPr="00FB5BAA">
        <w:rPr>
          <w:color w:val="000000"/>
          <w:kern w:val="0"/>
          <w:sz w:val="28"/>
          <w:szCs w:val="28"/>
        </w:rPr>
        <w:t xml:space="preserve">Линии отступа от красных линий в целях определения мест допустимого размещения зданий, строений, сооружений приняты на расстоянии 0 м, 3 м, а также с учетом </w:t>
      </w:r>
      <w:proofErr w:type="spellStart"/>
      <w:r w:rsidRPr="00FB5BAA">
        <w:rPr>
          <w:color w:val="000000"/>
          <w:kern w:val="0"/>
          <w:sz w:val="28"/>
          <w:szCs w:val="28"/>
        </w:rPr>
        <w:t>подзоны</w:t>
      </w:r>
      <w:proofErr w:type="spellEnd"/>
      <w:r w:rsidRPr="00FB5BAA">
        <w:rPr>
          <w:color w:val="000000"/>
          <w:kern w:val="0"/>
          <w:sz w:val="28"/>
          <w:szCs w:val="28"/>
        </w:rPr>
        <w:t xml:space="preserve"> строгого ограничения застройки (максимальный процент плотности застройки, этажность и процент застройки земельных участков равны нулю). </w:t>
      </w:r>
    </w:p>
    <w:p w:rsidR="00E232D8" w:rsidRDefault="00866846" w:rsidP="00137A65">
      <w:pPr>
        <w:widowControl/>
        <w:tabs>
          <w:tab w:val="left" w:pos="426"/>
        </w:tabs>
        <w:suppressAutoHyphens w:val="0"/>
        <w:autoSpaceDN/>
        <w:spacing w:line="360" w:lineRule="auto"/>
        <w:ind w:firstLine="709"/>
        <w:textAlignment w:val="auto"/>
        <w:rPr>
          <w:kern w:val="0"/>
          <w:sz w:val="28"/>
          <w:szCs w:val="28"/>
          <w:lang w:eastAsia="ru-RU"/>
        </w:rPr>
      </w:pPr>
      <w:r>
        <w:rPr>
          <w:kern w:val="0"/>
          <w:sz w:val="28"/>
          <w:szCs w:val="28"/>
          <w:lang w:eastAsia="ru-RU"/>
        </w:rPr>
        <w:t xml:space="preserve">Перечень координат </w:t>
      </w:r>
      <w:r w:rsidR="00137A65" w:rsidRPr="00137A65">
        <w:rPr>
          <w:kern w:val="0"/>
          <w:sz w:val="28"/>
          <w:szCs w:val="28"/>
          <w:lang w:eastAsia="ru-RU"/>
        </w:rPr>
        <w:t>линий отступа от красных линий в целях определения мест допустимого размещения зданий</w:t>
      </w:r>
      <w:r w:rsidR="00E232D8">
        <w:rPr>
          <w:kern w:val="0"/>
          <w:sz w:val="28"/>
          <w:szCs w:val="28"/>
          <w:lang w:eastAsia="ru-RU"/>
        </w:rPr>
        <w:t>, строений, сооруж</w:t>
      </w:r>
      <w:r w:rsidR="00411CFD">
        <w:rPr>
          <w:kern w:val="0"/>
          <w:sz w:val="28"/>
          <w:szCs w:val="28"/>
          <w:lang w:eastAsia="ru-RU"/>
        </w:rPr>
        <w:t>ений приведен в таблице № 7</w:t>
      </w:r>
      <w:r w:rsidR="00E232D8">
        <w:rPr>
          <w:kern w:val="0"/>
          <w:sz w:val="28"/>
          <w:szCs w:val="28"/>
          <w:lang w:eastAsia="ru-RU"/>
        </w:rPr>
        <w:t>.</w:t>
      </w:r>
    </w:p>
    <w:p w:rsidR="00137A65" w:rsidRDefault="00411CFD" w:rsidP="00E232D8">
      <w:pPr>
        <w:widowControl/>
        <w:tabs>
          <w:tab w:val="left" w:pos="426"/>
        </w:tabs>
        <w:suppressAutoHyphens w:val="0"/>
        <w:autoSpaceDN/>
        <w:spacing w:line="360" w:lineRule="auto"/>
        <w:ind w:left="7655" w:firstLine="0"/>
        <w:textAlignment w:val="auto"/>
        <w:rPr>
          <w:kern w:val="0"/>
          <w:sz w:val="28"/>
          <w:szCs w:val="28"/>
          <w:lang w:eastAsia="ru-RU"/>
        </w:rPr>
      </w:pPr>
      <w:r>
        <w:rPr>
          <w:kern w:val="0"/>
          <w:sz w:val="28"/>
          <w:szCs w:val="28"/>
          <w:lang w:eastAsia="ru-RU"/>
        </w:rPr>
        <w:t>Таблица № 7</w:t>
      </w:r>
    </w:p>
    <w:tbl>
      <w:tblPr>
        <w:tblW w:w="8938" w:type="dxa"/>
        <w:jc w:val="center"/>
        <w:tblInd w:w="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2970"/>
        <w:gridCol w:w="2880"/>
      </w:tblGrid>
      <w:tr w:rsidR="00411CFD" w:rsidRPr="00411CFD" w:rsidTr="00411CFD">
        <w:trPr>
          <w:trHeight w:hRule="exact" w:val="340"/>
          <w:tblHeader/>
          <w:jc w:val="center"/>
        </w:trPr>
        <w:tc>
          <w:tcPr>
            <w:tcW w:w="3088" w:type="dxa"/>
            <w:vMerge w:val="restart"/>
            <w:shd w:val="clear" w:color="auto" w:fill="auto"/>
            <w:noWrap/>
            <w:vAlign w:val="center"/>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Pr>
                <w:color w:val="000000"/>
                <w:kern w:val="0"/>
                <w:sz w:val="24"/>
                <w:szCs w:val="24"/>
              </w:rPr>
              <w:t>Номер характерной точки</w:t>
            </w:r>
          </w:p>
        </w:tc>
        <w:tc>
          <w:tcPr>
            <w:tcW w:w="5850" w:type="dxa"/>
            <w:gridSpan w:val="2"/>
            <w:shd w:val="clear" w:color="auto" w:fill="auto"/>
            <w:noWrap/>
            <w:vAlign w:val="bottom"/>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Pr>
                <w:color w:val="000000"/>
                <w:kern w:val="0"/>
                <w:sz w:val="24"/>
                <w:szCs w:val="24"/>
              </w:rPr>
              <w:t>К</w:t>
            </w:r>
            <w:r w:rsidRPr="00411CFD">
              <w:rPr>
                <w:color w:val="000000"/>
                <w:kern w:val="0"/>
                <w:sz w:val="24"/>
                <w:szCs w:val="24"/>
              </w:rPr>
              <w:t>оординат</w:t>
            </w:r>
            <w:r>
              <w:rPr>
                <w:color w:val="000000"/>
                <w:kern w:val="0"/>
                <w:sz w:val="24"/>
                <w:szCs w:val="24"/>
              </w:rPr>
              <w:t>ы</w:t>
            </w:r>
          </w:p>
        </w:tc>
      </w:tr>
      <w:tr w:rsidR="00411CFD" w:rsidRPr="00411CFD" w:rsidTr="00411CFD">
        <w:trPr>
          <w:trHeight w:hRule="exact" w:val="522"/>
          <w:tblHeader/>
          <w:jc w:val="center"/>
        </w:trPr>
        <w:tc>
          <w:tcPr>
            <w:tcW w:w="3088" w:type="dxa"/>
            <w:vMerge/>
            <w:shd w:val="clear" w:color="auto" w:fill="auto"/>
            <w:vAlign w:val="center"/>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p>
        </w:tc>
        <w:tc>
          <w:tcPr>
            <w:tcW w:w="2970" w:type="dxa"/>
            <w:shd w:val="clear" w:color="auto" w:fill="auto"/>
            <w:noWrap/>
            <w:vAlign w:val="bottom"/>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X</w:t>
            </w:r>
          </w:p>
        </w:tc>
        <w:tc>
          <w:tcPr>
            <w:tcW w:w="2880" w:type="dxa"/>
            <w:shd w:val="clear" w:color="auto" w:fill="auto"/>
            <w:noWrap/>
            <w:vAlign w:val="bottom"/>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Y</w:t>
            </w:r>
          </w:p>
        </w:tc>
      </w:tr>
      <w:tr w:rsidR="00411CFD" w:rsidRPr="00411CFD" w:rsidTr="00411CFD">
        <w:trPr>
          <w:trHeight w:hRule="exact" w:val="340"/>
          <w:jc w:val="center"/>
        </w:trPr>
        <w:tc>
          <w:tcPr>
            <w:tcW w:w="8938" w:type="dxa"/>
            <w:gridSpan w:val="3"/>
            <w:shd w:val="clear" w:color="auto" w:fill="auto"/>
            <w:noWrap/>
            <w:vAlign w:val="center"/>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Контур 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500595,31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1292024,74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500599,27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1292017,65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500536,42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1291984,24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500523,81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1292014,90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500522,66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1292017,91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500475,32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1292112,19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500463,47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1292131,10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500437,24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1292146,49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500429,09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1292156,68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500416,73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1292169,53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500389,04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1292198,36</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500291,84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1292215,55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500254,78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1292221,44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500228,32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1292228,92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500220,90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1292230,57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500210,90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1292238,25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500240,39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1292256,79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500245,61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1292254,22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500265,44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1292248,39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500311,71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1292254,48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500328,02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1292251,31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500352,28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1292248,13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500336,63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1292277,11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500305,83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1292275,37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500308,63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1292263,75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500266,00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1292261,42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500257,95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1292266,82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500247,37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1292276,99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500228,28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1292294,87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500215,95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1292309,30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500202,70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1292322,68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500194,43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1292330,92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500178,03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1292353,09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500153,67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1292377,08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500162,98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1292388,20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500213,91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1292412,09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500252,71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1292424,64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500256,75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1292415,82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500272,97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1292422,42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500291,15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1292427,83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500328,96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1292433,43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7"/>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500379,02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1292458,74</w:t>
            </w:r>
          </w:p>
        </w:tc>
      </w:tr>
      <w:tr w:rsidR="00411CFD" w:rsidRPr="00411CFD" w:rsidTr="00411CFD">
        <w:trPr>
          <w:trHeight w:hRule="exact" w:val="340"/>
          <w:jc w:val="center"/>
        </w:trPr>
        <w:tc>
          <w:tcPr>
            <w:tcW w:w="8938" w:type="dxa"/>
            <w:gridSpan w:val="3"/>
            <w:shd w:val="clear" w:color="auto" w:fill="auto"/>
            <w:noWrap/>
            <w:vAlign w:val="center"/>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Контур 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500237,07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1292264,21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500223,53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1292281,10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500204,47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1292299,10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500193,97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1292309,17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500180,42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1292319,71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500178,51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1292322,30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500164,82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1292340,81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500141,29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1292363,99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500135,00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1292356,72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500128,06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1292347,17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500110,46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1292312,85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500100,86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1292291,46</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500094,72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1292277,93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500101,95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1292267,08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500112,91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1292259,23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500113,56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1292258,92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500120,58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1292255,62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500126,08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1292253,03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500138,59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1292247,14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500144,69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1292241,67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500151,04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1292235,96</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500155,32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1292232,38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500175,55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1292227,62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500183,72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1292228,59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500190,93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1292232,54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500214,40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1292246,35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0"/>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500239,10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1292261,48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6"/>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500237,07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1292264,21</w:t>
            </w:r>
          </w:p>
        </w:tc>
      </w:tr>
      <w:tr w:rsidR="00411CFD" w:rsidRPr="00411CFD" w:rsidTr="00411CFD">
        <w:trPr>
          <w:trHeight w:hRule="exact" w:val="340"/>
          <w:jc w:val="center"/>
        </w:trPr>
        <w:tc>
          <w:tcPr>
            <w:tcW w:w="8938" w:type="dxa"/>
            <w:gridSpan w:val="3"/>
            <w:shd w:val="clear" w:color="auto" w:fill="auto"/>
            <w:noWrap/>
            <w:vAlign w:val="center"/>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lang w:val="en-US"/>
              </w:rPr>
            </w:pPr>
            <w:r w:rsidRPr="00411CFD">
              <w:rPr>
                <w:color w:val="000000"/>
                <w:kern w:val="0"/>
                <w:sz w:val="24"/>
                <w:szCs w:val="24"/>
              </w:rPr>
              <w:t>Контур 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500221,68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1292217,12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500206,41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1292220,18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500201,75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1292221,11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500193,37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1292222,78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500187,05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1292224,05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500178,01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1292222,97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500156,90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1292224,66</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500139,46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1292239,03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500136,45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1292240,87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500133,61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1292242,56</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500112,65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1292251,36</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500094,62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1292262,05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500085,69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1292266,94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500082,68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1292263,95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500073,55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1292251,05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500066,62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1292247,37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500060,29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1292241,30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500049,54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1292227,12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500045,14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1292221,32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500040,83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1292214,25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500033,00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1292198,71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500031,83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1292195,32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500028,99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1292187,04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500021,13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1292163,53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500018,21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1292149,23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500017,42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1292137,04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500040,26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1292131,06</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500146,82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1292100,72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500159,18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1292097,20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500183,16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1292090,37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1"/>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500219,71</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1292209,20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2"/>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500221,68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1292217,12</w:t>
            </w:r>
          </w:p>
        </w:tc>
      </w:tr>
      <w:tr w:rsidR="00411CFD" w:rsidRPr="00411CFD" w:rsidTr="00411CFD">
        <w:trPr>
          <w:trHeight w:hRule="exact" w:val="340"/>
          <w:jc w:val="center"/>
        </w:trPr>
        <w:tc>
          <w:tcPr>
            <w:tcW w:w="8938" w:type="dxa"/>
            <w:gridSpan w:val="3"/>
            <w:shd w:val="clear" w:color="auto" w:fill="auto"/>
            <w:noWrap/>
            <w:vAlign w:val="center"/>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Контур 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3"/>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500265,13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1292452,29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3"/>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500260,67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1292465,68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3"/>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500244,64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1292460,34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3"/>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500228,60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1292455,00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3"/>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500233,06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1292441,61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3"/>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500249,09</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1292446,96</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5"/>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500265,13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1292452,29</w:t>
            </w:r>
          </w:p>
        </w:tc>
      </w:tr>
      <w:tr w:rsidR="00411CFD" w:rsidRPr="00411CFD" w:rsidTr="00411CFD">
        <w:trPr>
          <w:trHeight w:hRule="exact" w:val="340"/>
          <w:jc w:val="center"/>
        </w:trPr>
        <w:tc>
          <w:tcPr>
            <w:tcW w:w="8938" w:type="dxa"/>
            <w:gridSpan w:val="3"/>
            <w:shd w:val="clear" w:color="auto" w:fill="auto"/>
            <w:noWrap/>
            <w:vAlign w:val="center"/>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lang w:val="en-US"/>
              </w:rPr>
            </w:pPr>
            <w:r w:rsidRPr="00411CFD">
              <w:rPr>
                <w:color w:val="000000"/>
                <w:kern w:val="0"/>
                <w:sz w:val="24"/>
                <w:szCs w:val="24"/>
              </w:rPr>
              <w:t>Контур 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500071,93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1292256,15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500064,92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1292255,08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500060,96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1292255,58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500058,36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1292255,92</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500056,52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1292256,15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500033,08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1292263,75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499958,30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1292296,89</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499960,96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1292349,47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499973,24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1292375,28</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500023,53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1292412,27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500104,95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1292428,43</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500109,52</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1292425,21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500129,30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1292410,31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500146,38</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1292396,77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500134,46</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1292383,77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500125,97</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1292373,65</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500119,70</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1292366,17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500107,35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1292342,30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500096,64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1292318,50</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500084,44</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1292283,07</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500083,25</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1292279,41</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4"/>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500080,03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1292271,04</w:t>
            </w:r>
          </w:p>
        </w:tc>
      </w:tr>
      <w:tr w:rsidR="00411CFD" w:rsidRPr="00411CFD" w:rsidTr="00411CFD">
        <w:trPr>
          <w:trHeight w:hRule="exact" w:val="340"/>
          <w:jc w:val="center"/>
        </w:trPr>
        <w:tc>
          <w:tcPr>
            <w:tcW w:w="3088" w:type="dxa"/>
            <w:shd w:val="clear" w:color="auto" w:fill="auto"/>
            <w:noWrap/>
            <w:vAlign w:val="bottom"/>
          </w:tcPr>
          <w:p w:rsidR="00411CFD" w:rsidRPr="00411CFD" w:rsidRDefault="00411CFD" w:rsidP="00B92B38">
            <w:pPr>
              <w:widowControl/>
              <w:numPr>
                <w:ilvl w:val="0"/>
                <w:numId w:val="38"/>
              </w:numPr>
              <w:suppressAutoHyphens w:val="0"/>
              <w:autoSpaceDN/>
              <w:spacing w:after="200" w:line="240" w:lineRule="auto"/>
              <w:jc w:val="center"/>
              <w:textAlignment w:val="auto"/>
              <w:rPr>
                <w:color w:val="000000"/>
                <w:kern w:val="0"/>
                <w:sz w:val="24"/>
                <w:szCs w:val="24"/>
              </w:rPr>
            </w:pPr>
          </w:p>
        </w:tc>
        <w:tc>
          <w:tcPr>
            <w:tcW w:w="297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500071,93</w:t>
            </w:r>
          </w:p>
        </w:tc>
        <w:tc>
          <w:tcPr>
            <w:tcW w:w="2880" w:type="dxa"/>
            <w:shd w:val="clear" w:color="auto" w:fill="auto"/>
            <w:noWrap/>
          </w:tcPr>
          <w:p w:rsidR="00411CFD" w:rsidRPr="00411CFD" w:rsidRDefault="00411CFD" w:rsidP="00411CFD">
            <w:pPr>
              <w:widowControl/>
              <w:suppressAutoHyphens w:val="0"/>
              <w:autoSpaceDN/>
              <w:spacing w:line="240" w:lineRule="auto"/>
              <w:ind w:firstLine="0"/>
              <w:jc w:val="center"/>
              <w:textAlignment w:val="auto"/>
              <w:rPr>
                <w:color w:val="000000"/>
                <w:kern w:val="0"/>
                <w:sz w:val="24"/>
                <w:szCs w:val="24"/>
              </w:rPr>
            </w:pPr>
            <w:r w:rsidRPr="00411CFD">
              <w:rPr>
                <w:color w:val="000000"/>
                <w:kern w:val="0"/>
                <w:sz w:val="24"/>
                <w:szCs w:val="24"/>
              </w:rPr>
              <w:t>1292256,15</w:t>
            </w:r>
          </w:p>
        </w:tc>
      </w:tr>
    </w:tbl>
    <w:p w:rsidR="00E232D8" w:rsidRPr="00137A65" w:rsidRDefault="00E232D8" w:rsidP="00E232D8">
      <w:pPr>
        <w:widowControl/>
        <w:tabs>
          <w:tab w:val="left" w:pos="426"/>
        </w:tabs>
        <w:suppressAutoHyphens w:val="0"/>
        <w:autoSpaceDN/>
        <w:spacing w:line="360" w:lineRule="auto"/>
        <w:ind w:firstLine="0"/>
        <w:textAlignment w:val="auto"/>
        <w:rPr>
          <w:kern w:val="0"/>
          <w:sz w:val="28"/>
          <w:szCs w:val="28"/>
          <w:lang w:eastAsia="ru-RU"/>
        </w:rPr>
      </w:pPr>
    </w:p>
    <w:p w:rsidR="00137A65" w:rsidRPr="00137A65" w:rsidRDefault="00137A65" w:rsidP="002A2106">
      <w:pPr>
        <w:widowControl/>
        <w:tabs>
          <w:tab w:val="left" w:pos="426"/>
        </w:tabs>
        <w:suppressAutoHyphens w:val="0"/>
        <w:autoSpaceDN/>
        <w:spacing w:line="374" w:lineRule="auto"/>
        <w:ind w:firstLine="425"/>
        <w:textAlignment w:val="auto"/>
        <w:rPr>
          <w:kern w:val="0"/>
          <w:sz w:val="28"/>
          <w:szCs w:val="28"/>
          <w:lang w:eastAsia="ru-RU"/>
        </w:rPr>
      </w:pPr>
      <w:r w:rsidRPr="00137A65">
        <w:rPr>
          <w:kern w:val="0"/>
          <w:sz w:val="28"/>
          <w:szCs w:val="28"/>
          <w:lang w:eastAsia="ru-RU"/>
        </w:rPr>
        <w:t>Проектом межевания территории не предусмотрено установление публичных сервитутов.</w:t>
      </w:r>
    </w:p>
    <w:p w:rsidR="00F3544B" w:rsidRDefault="00F3544B" w:rsidP="002A2106">
      <w:pPr>
        <w:widowControl/>
        <w:autoSpaceDN/>
        <w:spacing w:line="374" w:lineRule="auto"/>
        <w:ind w:firstLine="709"/>
        <w:textAlignment w:val="auto"/>
        <w:rPr>
          <w:kern w:val="0"/>
          <w:sz w:val="28"/>
          <w:szCs w:val="28"/>
        </w:rPr>
      </w:pPr>
      <w:r w:rsidRPr="00DD51AB">
        <w:rPr>
          <w:kern w:val="0"/>
          <w:sz w:val="28"/>
          <w:szCs w:val="28"/>
        </w:rPr>
        <w:t>В границы территории, в отношении которой предполагается к утверждению проект межевания территории</w:t>
      </w:r>
      <w:r w:rsidR="00DC4D17" w:rsidRPr="00DD51AB">
        <w:rPr>
          <w:kern w:val="0"/>
          <w:sz w:val="28"/>
          <w:szCs w:val="28"/>
        </w:rPr>
        <w:t>,</w:t>
      </w:r>
      <w:r w:rsidRPr="00DD51AB">
        <w:rPr>
          <w:kern w:val="0"/>
          <w:sz w:val="28"/>
          <w:szCs w:val="28"/>
        </w:rPr>
        <w:t xml:space="preserve"> лесные участки не входят.</w:t>
      </w:r>
    </w:p>
    <w:p w:rsidR="00A16CA9" w:rsidRPr="00F00FE1" w:rsidRDefault="00A16CA9" w:rsidP="002A2106">
      <w:pPr>
        <w:widowControl/>
        <w:tabs>
          <w:tab w:val="left" w:pos="0"/>
        </w:tabs>
        <w:spacing w:line="374" w:lineRule="auto"/>
        <w:ind w:firstLine="709"/>
        <w:rPr>
          <w:rFonts w:eastAsia="Lucida Sans Unicode"/>
          <w:kern w:val="0"/>
          <w:sz w:val="28"/>
          <w:szCs w:val="28"/>
          <w:lang w:bidi="ru-RU"/>
        </w:rPr>
      </w:pPr>
      <w:r w:rsidRPr="00F00FE1">
        <w:rPr>
          <w:rFonts w:eastAsia="Lucida Sans Unicode"/>
          <w:kern w:val="0"/>
          <w:sz w:val="28"/>
          <w:szCs w:val="28"/>
          <w:lang w:bidi="ru-RU"/>
        </w:rPr>
        <w:t>Настоящий проект межевания территории обеспечивает равные права и</w:t>
      </w:r>
      <w:r w:rsidR="00FE0C35" w:rsidRPr="00F00FE1">
        <w:rPr>
          <w:rFonts w:eastAsia="Lucida Sans Unicode"/>
          <w:kern w:val="0"/>
          <w:sz w:val="28"/>
          <w:szCs w:val="28"/>
          <w:lang w:bidi="ru-RU"/>
        </w:rPr>
        <w:t> </w:t>
      </w:r>
      <w:r w:rsidRPr="00F00FE1">
        <w:rPr>
          <w:rFonts w:eastAsia="Lucida Sans Unicode"/>
          <w:kern w:val="0"/>
          <w:sz w:val="28"/>
          <w:szCs w:val="28"/>
          <w:lang w:bidi="ru-RU"/>
        </w:rPr>
        <w:t>возможности правообладателей земельных участков в соответствии с</w:t>
      </w:r>
      <w:r w:rsidR="00FE0C35" w:rsidRPr="00F00FE1">
        <w:rPr>
          <w:rFonts w:eastAsia="Lucida Sans Unicode"/>
          <w:kern w:val="0"/>
          <w:sz w:val="28"/>
          <w:szCs w:val="28"/>
          <w:lang w:bidi="ru-RU"/>
        </w:rPr>
        <w:t> </w:t>
      </w:r>
      <w:r w:rsidRPr="00F00FE1">
        <w:rPr>
          <w:rFonts w:eastAsia="Lucida Sans Unicode"/>
          <w:kern w:val="0"/>
          <w:sz w:val="28"/>
          <w:szCs w:val="28"/>
          <w:lang w:bidi="ru-RU"/>
        </w:rPr>
        <w:t>действующим законодательством.</w:t>
      </w:r>
    </w:p>
    <w:p w:rsidR="00A56BAD" w:rsidRPr="00F00FE1" w:rsidRDefault="00A16CA9" w:rsidP="002A2106">
      <w:pPr>
        <w:pStyle w:val="23"/>
        <w:widowControl/>
        <w:spacing w:after="0" w:line="374" w:lineRule="auto"/>
        <w:ind w:left="0" w:firstLine="709"/>
        <w:rPr>
          <w:spacing w:val="-4"/>
          <w:kern w:val="0"/>
          <w:sz w:val="28"/>
          <w:szCs w:val="28"/>
        </w:rPr>
      </w:pPr>
      <w:r w:rsidRPr="00F00FE1">
        <w:rPr>
          <w:rFonts w:eastAsia="Lucida Sans Unicode"/>
          <w:spacing w:val="-4"/>
          <w:kern w:val="0"/>
          <w:sz w:val="28"/>
          <w:szCs w:val="28"/>
          <w:lang w:bidi="ru-RU"/>
        </w:rPr>
        <w:t>Проект межевания территории не является основанием для начала строительно-монтажных работ, в</w:t>
      </w:r>
      <w:r w:rsidR="00352669" w:rsidRPr="00F00FE1">
        <w:rPr>
          <w:rFonts w:eastAsia="Lucida Sans Unicode"/>
          <w:spacing w:val="-4"/>
          <w:kern w:val="0"/>
          <w:sz w:val="28"/>
          <w:szCs w:val="28"/>
          <w:lang w:bidi="ru-RU"/>
        </w:rPr>
        <w:t xml:space="preserve"> том числе ограждения земельных участков</w:t>
      </w:r>
      <w:r w:rsidRPr="00F00FE1">
        <w:rPr>
          <w:rFonts w:eastAsia="Lucida Sans Unicode"/>
          <w:spacing w:val="-4"/>
          <w:kern w:val="0"/>
          <w:sz w:val="28"/>
          <w:szCs w:val="28"/>
          <w:lang w:bidi="ru-RU"/>
        </w:rPr>
        <w:t>, а</w:t>
      </w:r>
      <w:r w:rsidR="00FE0C35" w:rsidRPr="00F00FE1">
        <w:rPr>
          <w:rFonts w:eastAsia="Lucida Sans Unicode"/>
          <w:spacing w:val="-4"/>
          <w:kern w:val="0"/>
          <w:sz w:val="28"/>
          <w:szCs w:val="28"/>
          <w:lang w:bidi="ru-RU"/>
        </w:rPr>
        <w:t> </w:t>
      </w:r>
      <w:r w:rsidRPr="00F00FE1">
        <w:rPr>
          <w:rFonts w:eastAsia="Lucida Sans Unicode"/>
          <w:spacing w:val="-4"/>
          <w:kern w:val="0"/>
          <w:sz w:val="28"/>
          <w:szCs w:val="28"/>
          <w:lang w:bidi="ru-RU"/>
        </w:rPr>
        <w:t>также для ведения хозя</w:t>
      </w:r>
      <w:r w:rsidR="00352669" w:rsidRPr="00F00FE1">
        <w:rPr>
          <w:rFonts w:eastAsia="Lucida Sans Unicode"/>
          <w:spacing w:val="-4"/>
          <w:kern w:val="0"/>
          <w:sz w:val="28"/>
          <w:szCs w:val="28"/>
          <w:lang w:bidi="ru-RU"/>
        </w:rPr>
        <w:t xml:space="preserve">йственной деятельности. Площади </w:t>
      </w:r>
      <w:r w:rsidRPr="00F00FE1">
        <w:rPr>
          <w:rFonts w:eastAsia="Lucida Sans Unicode"/>
          <w:spacing w:val="-4"/>
          <w:kern w:val="0"/>
          <w:sz w:val="28"/>
          <w:szCs w:val="28"/>
          <w:lang w:bidi="ru-RU"/>
        </w:rPr>
        <w:t>и границы участков подлежат уточнению землеустроительным межеванием при оформлении соответствующих документов в установленном законом порядке.</w:t>
      </w:r>
    </w:p>
    <w:p w:rsidR="0069338C" w:rsidRPr="00F00FE1" w:rsidRDefault="00C03882" w:rsidP="002A2106">
      <w:pPr>
        <w:pStyle w:val="23"/>
        <w:widowControl/>
        <w:spacing w:after="0" w:line="374" w:lineRule="auto"/>
        <w:ind w:left="0" w:firstLine="709"/>
        <w:rPr>
          <w:kern w:val="0"/>
          <w:sz w:val="28"/>
          <w:szCs w:val="28"/>
        </w:rPr>
      </w:pPr>
      <w:r w:rsidRPr="00F00FE1">
        <w:rPr>
          <w:kern w:val="0"/>
          <w:sz w:val="28"/>
          <w:szCs w:val="28"/>
        </w:rPr>
        <w:t>Мероприятия по защите территории от чрезвычайных ситуаций природного и техногенного характера, мероприятия по гражданской обороне</w:t>
      </w:r>
      <w:r w:rsidR="00FE0C35" w:rsidRPr="00F00FE1">
        <w:rPr>
          <w:kern w:val="0"/>
          <w:sz w:val="28"/>
          <w:szCs w:val="28"/>
        </w:rPr>
        <w:t> </w:t>
      </w:r>
      <w:r w:rsidRPr="00F00FE1">
        <w:rPr>
          <w:kern w:val="0"/>
          <w:sz w:val="28"/>
          <w:szCs w:val="28"/>
        </w:rPr>
        <w:t>и обеспечению пожарной безопасности должны производитьс</w:t>
      </w:r>
      <w:r w:rsidR="00655A7F" w:rsidRPr="00F00FE1">
        <w:rPr>
          <w:kern w:val="0"/>
          <w:sz w:val="28"/>
          <w:szCs w:val="28"/>
        </w:rPr>
        <w:t>я в</w:t>
      </w:r>
      <w:r w:rsidR="00FE0C35" w:rsidRPr="00F00FE1">
        <w:rPr>
          <w:kern w:val="0"/>
          <w:sz w:val="28"/>
          <w:szCs w:val="28"/>
        </w:rPr>
        <w:t> </w:t>
      </w:r>
      <w:r w:rsidR="00DC4D17" w:rsidRPr="00F00FE1">
        <w:rPr>
          <w:kern w:val="0"/>
          <w:sz w:val="28"/>
          <w:szCs w:val="28"/>
        </w:rPr>
        <w:t>соответствии с положениями г</w:t>
      </w:r>
      <w:r w:rsidR="00B32C91" w:rsidRPr="00F00FE1">
        <w:rPr>
          <w:kern w:val="0"/>
          <w:sz w:val="28"/>
          <w:szCs w:val="28"/>
        </w:rPr>
        <w:t>енерального плана</w:t>
      </w:r>
      <w:r w:rsidRPr="00F00FE1">
        <w:rPr>
          <w:kern w:val="0"/>
          <w:sz w:val="28"/>
          <w:szCs w:val="28"/>
        </w:rPr>
        <w:t>.</w:t>
      </w:r>
    </w:p>
    <w:p w:rsidR="00413BF7" w:rsidRPr="00145A1F" w:rsidRDefault="00413BF7" w:rsidP="0038236F">
      <w:pPr>
        <w:pStyle w:val="23"/>
        <w:widowControl/>
        <w:spacing w:after="0" w:line="240" w:lineRule="auto"/>
        <w:ind w:left="0" w:firstLine="0"/>
        <w:rPr>
          <w:kern w:val="0"/>
          <w:sz w:val="28"/>
          <w:szCs w:val="28"/>
          <w:highlight w:val="yellow"/>
        </w:rPr>
      </w:pPr>
    </w:p>
    <w:p w:rsidR="001A71BF" w:rsidRPr="00145A1F" w:rsidRDefault="001A71BF" w:rsidP="0038236F">
      <w:pPr>
        <w:pStyle w:val="23"/>
        <w:widowControl/>
        <w:spacing w:after="0" w:line="240" w:lineRule="auto"/>
        <w:ind w:left="0" w:firstLine="0"/>
        <w:rPr>
          <w:kern w:val="0"/>
          <w:sz w:val="28"/>
          <w:szCs w:val="28"/>
          <w:highlight w:val="yellow"/>
        </w:rPr>
      </w:pPr>
    </w:p>
    <w:p w:rsidR="0079556A" w:rsidRPr="00145A1F" w:rsidRDefault="0079556A" w:rsidP="0038236F">
      <w:pPr>
        <w:pStyle w:val="23"/>
        <w:widowControl/>
        <w:spacing w:after="0" w:line="240" w:lineRule="auto"/>
        <w:ind w:left="0" w:firstLine="0"/>
        <w:rPr>
          <w:kern w:val="0"/>
          <w:sz w:val="28"/>
          <w:szCs w:val="28"/>
          <w:highlight w:val="yellow"/>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79556A" w:rsidRPr="0038236F" w:rsidTr="0079556A">
        <w:tc>
          <w:tcPr>
            <w:tcW w:w="4784" w:type="dxa"/>
          </w:tcPr>
          <w:p w:rsidR="0079556A" w:rsidRPr="0001675D" w:rsidRDefault="0079556A" w:rsidP="0038236F">
            <w:pPr>
              <w:pStyle w:val="23"/>
              <w:widowControl/>
              <w:spacing w:after="0" w:line="240" w:lineRule="auto"/>
              <w:ind w:left="0" w:firstLine="0"/>
              <w:rPr>
                <w:rFonts w:ascii="Times New Roman" w:hAnsi="Times New Roman"/>
                <w:kern w:val="0"/>
                <w:sz w:val="28"/>
                <w:szCs w:val="28"/>
              </w:rPr>
            </w:pPr>
            <w:r w:rsidRPr="0001675D">
              <w:rPr>
                <w:rFonts w:ascii="Times New Roman" w:hAnsi="Times New Roman"/>
                <w:kern w:val="0"/>
                <w:sz w:val="28"/>
                <w:szCs w:val="28"/>
              </w:rPr>
              <w:t>Руководитель управления</w:t>
            </w:r>
          </w:p>
          <w:p w:rsidR="0079556A" w:rsidRPr="0001675D" w:rsidRDefault="0079556A" w:rsidP="0038236F">
            <w:pPr>
              <w:pStyle w:val="23"/>
              <w:widowControl/>
              <w:spacing w:after="0" w:line="240" w:lineRule="auto"/>
              <w:ind w:left="0" w:firstLine="0"/>
              <w:rPr>
                <w:rFonts w:ascii="Times New Roman" w:hAnsi="Times New Roman"/>
                <w:kern w:val="0"/>
                <w:sz w:val="28"/>
                <w:szCs w:val="28"/>
              </w:rPr>
            </w:pPr>
            <w:r w:rsidRPr="0001675D">
              <w:rPr>
                <w:rFonts w:ascii="Times New Roman" w:hAnsi="Times New Roman"/>
                <w:kern w:val="0"/>
                <w:sz w:val="28"/>
                <w:szCs w:val="28"/>
              </w:rPr>
              <w:t>главного архитектора</w:t>
            </w:r>
          </w:p>
        </w:tc>
        <w:tc>
          <w:tcPr>
            <w:tcW w:w="4785" w:type="dxa"/>
          </w:tcPr>
          <w:p w:rsidR="0079556A" w:rsidRPr="0001675D" w:rsidRDefault="0079556A" w:rsidP="0038236F">
            <w:pPr>
              <w:pStyle w:val="23"/>
              <w:widowControl/>
              <w:spacing w:after="0" w:line="240" w:lineRule="auto"/>
              <w:ind w:left="0" w:firstLine="0"/>
              <w:rPr>
                <w:rFonts w:ascii="Times New Roman" w:hAnsi="Times New Roman"/>
                <w:kern w:val="0"/>
                <w:sz w:val="28"/>
                <w:szCs w:val="28"/>
              </w:rPr>
            </w:pPr>
          </w:p>
          <w:p w:rsidR="0079556A" w:rsidRPr="0001675D" w:rsidRDefault="0079556A" w:rsidP="0038236F">
            <w:pPr>
              <w:pStyle w:val="23"/>
              <w:widowControl/>
              <w:spacing w:after="0" w:line="240" w:lineRule="auto"/>
              <w:ind w:left="0" w:firstLine="0"/>
              <w:jc w:val="right"/>
              <w:rPr>
                <w:rFonts w:ascii="Times New Roman" w:hAnsi="Times New Roman"/>
                <w:kern w:val="0"/>
                <w:sz w:val="28"/>
                <w:szCs w:val="28"/>
              </w:rPr>
            </w:pPr>
            <w:r w:rsidRPr="0001675D">
              <w:rPr>
                <w:rFonts w:ascii="Times New Roman" w:hAnsi="Times New Roman"/>
                <w:kern w:val="0"/>
                <w:sz w:val="28"/>
                <w:szCs w:val="28"/>
              </w:rPr>
              <w:t>Г.Ю. Чурсанов</w:t>
            </w:r>
          </w:p>
        </w:tc>
      </w:tr>
    </w:tbl>
    <w:p w:rsidR="0079556A" w:rsidRPr="0038236F" w:rsidRDefault="0079556A" w:rsidP="0038236F">
      <w:pPr>
        <w:pStyle w:val="23"/>
        <w:widowControl/>
        <w:spacing w:after="0" w:line="240" w:lineRule="auto"/>
        <w:ind w:left="0" w:firstLine="0"/>
        <w:rPr>
          <w:kern w:val="0"/>
          <w:sz w:val="28"/>
          <w:szCs w:val="28"/>
        </w:rPr>
      </w:pPr>
    </w:p>
    <w:sectPr w:rsidR="0079556A" w:rsidRPr="0038236F" w:rsidSect="00FB5BAA">
      <w:headerReference w:type="default" r:id="rId9"/>
      <w:pgSz w:w="11905" w:h="16837"/>
      <w:pgMar w:top="1134" w:right="567" w:bottom="1134" w:left="1985" w:header="709" w:footer="720" w:gutter="0"/>
      <w:pgNumType w:start="1"/>
      <w:cols w:space="720"/>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378" w:rsidRDefault="008D0378" w:rsidP="00466849">
      <w:pPr>
        <w:spacing w:line="240" w:lineRule="auto"/>
      </w:pPr>
      <w:r>
        <w:separator/>
      </w:r>
    </w:p>
  </w:endnote>
  <w:endnote w:type="continuationSeparator" w:id="0">
    <w:p w:rsidR="008D0378" w:rsidRDefault="008D0378" w:rsidP="004668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choolBook, 'Times New Roman'">
    <w:altName w:val="Times New Roman"/>
    <w:charset w:val="00"/>
    <w:family w:val="auto"/>
    <w:pitch w:val="variable"/>
  </w:font>
  <w:font w:name="MS Reference Sans Serif">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ГОСТ тип А">
    <w:altName w:val="Arial"/>
    <w:charset w:val="CC"/>
    <w:family w:val="swiss"/>
    <w:pitch w:val="variable"/>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CC"/>
    <w:family w:val="auto"/>
    <w:pitch w:val="variable"/>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378" w:rsidRDefault="008D0378" w:rsidP="00466849">
      <w:pPr>
        <w:spacing w:line="240" w:lineRule="auto"/>
      </w:pPr>
      <w:r w:rsidRPr="00466849">
        <w:rPr>
          <w:color w:val="000000"/>
        </w:rPr>
        <w:separator/>
      </w:r>
    </w:p>
  </w:footnote>
  <w:footnote w:type="continuationSeparator" w:id="0">
    <w:p w:rsidR="008D0378" w:rsidRDefault="008D0378" w:rsidP="004668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6B1" w:rsidRPr="008C2E5A" w:rsidRDefault="00C706B1" w:rsidP="008C2E5A">
    <w:pPr>
      <w:pStyle w:val="ab"/>
      <w:jc w:val="center"/>
      <w:rPr>
        <w:sz w:val="24"/>
        <w:szCs w:val="24"/>
      </w:rPr>
    </w:pPr>
    <w:r w:rsidRPr="00D57574">
      <w:rPr>
        <w:sz w:val="24"/>
        <w:szCs w:val="24"/>
      </w:rPr>
      <w:fldChar w:fldCharType="begin"/>
    </w:r>
    <w:r w:rsidRPr="00D57574">
      <w:rPr>
        <w:sz w:val="24"/>
        <w:szCs w:val="24"/>
      </w:rPr>
      <w:instrText xml:space="preserve"> PAGE   \* MERGEFORMAT </w:instrText>
    </w:r>
    <w:r w:rsidRPr="00D57574">
      <w:rPr>
        <w:sz w:val="24"/>
        <w:szCs w:val="24"/>
      </w:rPr>
      <w:fldChar w:fldCharType="separate"/>
    </w:r>
    <w:r w:rsidR="008305A8">
      <w:rPr>
        <w:noProof/>
        <w:sz w:val="24"/>
        <w:szCs w:val="24"/>
      </w:rPr>
      <w:t>18</w:t>
    </w:r>
    <w:r w:rsidRPr="00D57574">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B02C326"/>
    <w:lvl w:ilvl="0">
      <w:numFmt w:val="bullet"/>
      <w:pStyle w:val="1"/>
      <w:lvlText w:val="*"/>
      <w:lvlJc w:val="left"/>
    </w:lvl>
  </w:abstractNum>
  <w:abstractNum w:abstractNumId="1">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2"/>
    <w:lvl w:ilvl="0">
      <w:start w:val="1"/>
      <w:numFmt w:val="decimal"/>
      <w:pStyle w:val="Style12"/>
      <w:lvlText w:val="%1"/>
      <w:lvlJc w:val="left"/>
      <w:pPr>
        <w:tabs>
          <w:tab w:val="num" w:pos="360"/>
        </w:tabs>
        <w:ind w:left="360" w:hanging="360"/>
      </w:pPr>
      <w:rPr>
        <w:rFonts w:ascii="Symbol" w:hAnsi="Symbol"/>
      </w:rPr>
    </w:lvl>
    <w:lvl w:ilvl="1">
      <w:start w:val="1"/>
      <w:numFmt w:val="decimal"/>
      <w:lvlText w:val="%1.%2"/>
      <w:lvlJc w:val="left"/>
      <w:pPr>
        <w:tabs>
          <w:tab w:val="num" w:pos="720"/>
        </w:tabs>
        <w:ind w:left="720" w:hanging="360"/>
      </w:pPr>
      <w:rPr>
        <w:rFonts w:ascii="Symbol" w:hAnsi="Symbol"/>
      </w:rPr>
    </w:lvl>
    <w:lvl w:ilvl="2">
      <w:start w:val="1"/>
      <w:numFmt w:val="decimal"/>
      <w:lvlText w:val="%1.%2.%3"/>
      <w:lvlJc w:val="left"/>
      <w:pPr>
        <w:tabs>
          <w:tab w:val="num" w:pos="1980"/>
        </w:tabs>
        <w:ind w:left="198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3"/>
    <w:multiLevelType w:val="singleLevel"/>
    <w:tmpl w:val="00000003"/>
    <w:name w:val="WW8Num3"/>
    <w:lvl w:ilvl="0">
      <w:start w:val="1"/>
      <w:numFmt w:val="bullet"/>
      <w:lvlText w:val=""/>
      <w:lvlJc w:val="left"/>
      <w:pPr>
        <w:tabs>
          <w:tab w:val="num" w:pos="2149"/>
        </w:tabs>
        <w:ind w:left="2149" w:hanging="360"/>
      </w:pPr>
      <w:rPr>
        <w:rFonts w:ascii="Symbol" w:hAnsi="Symbol"/>
      </w:rPr>
    </w:lvl>
  </w:abstractNum>
  <w:abstractNum w:abstractNumId="4">
    <w:nsid w:val="03452AFE"/>
    <w:multiLevelType w:val="hybridMultilevel"/>
    <w:tmpl w:val="CF16F854"/>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3505651"/>
    <w:multiLevelType w:val="hybridMultilevel"/>
    <w:tmpl w:val="34E6C576"/>
    <w:lvl w:ilvl="0" w:tplc="39D61676">
      <w:start w:val="26"/>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5F1C4A"/>
    <w:multiLevelType w:val="hybridMultilevel"/>
    <w:tmpl w:val="C74C3B36"/>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D509FD"/>
    <w:multiLevelType w:val="hybridMultilevel"/>
    <w:tmpl w:val="566E2616"/>
    <w:lvl w:ilvl="0" w:tplc="A7840068">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AD07713"/>
    <w:multiLevelType w:val="hybridMultilevel"/>
    <w:tmpl w:val="CDDAA13C"/>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22312C"/>
    <w:multiLevelType w:val="multilevel"/>
    <w:tmpl w:val="21287F6C"/>
    <w:styleLink w:val="WW8Num1"/>
    <w:lvl w:ilvl="0">
      <w:start w:val="1"/>
      <w:numFmt w:val="none"/>
      <w:pStyle w:val="10"/>
      <w:lvlText w:val="%1"/>
      <w:lvlJc w:val="left"/>
    </w:lvl>
    <w:lvl w:ilvl="1">
      <w:start w:val="1"/>
      <w:numFmt w:val="none"/>
      <w:pStyle w:val="2"/>
      <w:lvlText w:val="%2"/>
      <w:lvlJc w:val="left"/>
    </w:lvl>
    <w:lvl w:ilvl="2">
      <w:start w:val="1"/>
      <w:numFmt w:val="none"/>
      <w:pStyle w:val="3"/>
      <w:lvlText w:val="%3"/>
      <w:lvlJc w:val="left"/>
    </w:lvl>
    <w:lvl w:ilvl="3">
      <w:start w:val="1"/>
      <w:numFmt w:val="none"/>
      <w:pStyle w:val="4"/>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0C4A1448"/>
    <w:multiLevelType w:val="hybridMultilevel"/>
    <w:tmpl w:val="F7029A28"/>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83680E"/>
    <w:multiLevelType w:val="hybridMultilevel"/>
    <w:tmpl w:val="A912938A"/>
    <w:styleLink w:val="WW8Num12"/>
    <w:lvl w:ilvl="0" w:tplc="67AC9D06">
      <w:start w:val="1"/>
      <w:numFmt w:val="bullet"/>
      <w:lvlText w:val="­"/>
      <w:lvlJc w:val="left"/>
      <w:pPr>
        <w:ind w:left="1485" w:hanging="360"/>
      </w:pPr>
      <w:rPr>
        <w:rFonts w:ascii="Courier New" w:hAnsi="Courier New" w:hint="default"/>
        <w:sz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nsid w:val="12C53B68"/>
    <w:multiLevelType w:val="hybridMultilevel"/>
    <w:tmpl w:val="804C5976"/>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6E605D"/>
    <w:multiLevelType w:val="hybridMultilevel"/>
    <w:tmpl w:val="311671FA"/>
    <w:lvl w:ilvl="0" w:tplc="AC62C3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DA1321"/>
    <w:multiLevelType w:val="hybridMultilevel"/>
    <w:tmpl w:val="C74C3B36"/>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B4353A"/>
    <w:multiLevelType w:val="hybridMultilevel"/>
    <w:tmpl w:val="1D5A5BEA"/>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244A54"/>
    <w:multiLevelType w:val="hybridMultilevel"/>
    <w:tmpl w:val="804C5976"/>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D55AF"/>
    <w:multiLevelType w:val="hybridMultilevel"/>
    <w:tmpl w:val="41DAA7B6"/>
    <w:lvl w:ilvl="0" w:tplc="93688120">
      <w:start w:val="1"/>
      <w:numFmt w:val="decimal"/>
      <w:pStyle w:val="a0"/>
      <w:lvlText w:val="%1)"/>
      <w:lvlJc w:val="left"/>
      <w:pPr>
        <w:ind w:left="1211" w:hanging="360"/>
      </w:pPr>
      <w:rPr>
        <w:rFonts w:ascii="Times New Roman" w:hAnsi="Times New Roman" w:hint="default"/>
        <w:b w:val="0"/>
        <w:i w:val="0"/>
        <w:caps w:val="0"/>
        <w:strike w:val="0"/>
        <w:dstrike w:val="0"/>
        <w:vanish w:val="0"/>
        <w:color w:val="000000"/>
        <w:sz w:val="24"/>
        <w:u w:val="none"/>
        <w:vertAlign w:val="baseli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2E22796D"/>
    <w:multiLevelType w:val="hybridMultilevel"/>
    <w:tmpl w:val="69C06E34"/>
    <w:lvl w:ilvl="0" w:tplc="B0704C32">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C757E0"/>
    <w:multiLevelType w:val="hybridMultilevel"/>
    <w:tmpl w:val="804C5976"/>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B400BE"/>
    <w:multiLevelType w:val="hybridMultilevel"/>
    <w:tmpl w:val="804C5976"/>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7D6F8E"/>
    <w:multiLevelType w:val="hybridMultilevel"/>
    <w:tmpl w:val="C74C3B36"/>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FB2526"/>
    <w:multiLevelType w:val="hybridMultilevel"/>
    <w:tmpl w:val="4A5409B4"/>
    <w:lvl w:ilvl="0" w:tplc="040CC348">
      <w:start w:val="129"/>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FF3E68"/>
    <w:multiLevelType w:val="hybridMultilevel"/>
    <w:tmpl w:val="311671FA"/>
    <w:lvl w:ilvl="0" w:tplc="AC62C3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341E2F"/>
    <w:multiLevelType w:val="hybridMultilevel"/>
    <w:tmpl w:val="271A6432"/>
    <w:lvl w:ilvl="0" w:tplc="A27869D2">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F45769"/>
    <w:multiLevelType w:val="hybridMultilevel"/>
    <w:tmpl w:val="1D5A5BEA"/>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AE41DA"/>
    <w:multiLevelType w:val="hybridMultilevel"/>
    <w:tmpl w:val="411890FE"/>
    <w:lvl w:ilvl="0" w:tplc="6B26251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B22EF7"/>
    <w:multiLevelType w:val="hybridMultilevel"/>
    <w:tmpl w:val="1D5A5BEA"/>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BA1576"/>
    <w:multiLevelType w:val="hybridMultilevel"/>
    <w:tmpl w:val="CF16F854"/>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0C0E94"/>
    <w:multiLevelType w:val="hybridMultilevel"/>
    <w:tmpl w:val="311671FA"/>
    <w:lvl w:ilvl="0" w:tplc="AC62C3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347033"/>
    <w:multiLevelType w:val="hybridMultilevel"/>
    <w:tmpl w:val="1D5A5BEA"/>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6C4C35"/>
    <w:multiLevelType w:val="hybridMultilevel"/>
    <w:tmpl w:val="CDDAA13C"/>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EC7341"/>
    <w:multiLevelType w:val="hybridMultilevel"/>
    <w:tmpl w:val="C74C3B36"/>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7661C1"/>
    <w:multiLevelType w:val="hybridMultilevel"/>
    <w:tmpl w:val="CDDAA13C"/>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622C95"/>
    <w:multiLevelType w:val="hybridMultilevel"/>
    <w:tmpl w:val="271A6432"/>
    <w:lvl w:ilvl="0" w:tplc="A27869D2">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4174DE"/>
    <w:multiLevelType w:val="hybridMultilevel"/>
    <w:tmpl w:val="77B02738"/>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C134AAA"/>
    <w:multiLevelType w:val="hybridMultilevel"/>
    <w:tmpl w:val="41FE1956"/>
    <w:lvl w:ilvl="0" w:tplc="7C0A1CCA">
      <w:start w:val="22"/>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113E9D"/>
    <w:multiLevelType w:val="hybridMultilevel"/>
    <w:tmpl w:val="939C7552"/>
    <w:lvl w:ilvl="0" w:tplc="04190001">
      <w:start w:val="1"/>
      <w:numFmt w:val="decimal"/>
      <w:pStyle w:val="11"/>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8">
    <w:nsid w:val="7EA96876"/>
    <w:multiLevelType w:val="hybridMultilevel"/>
    <w:tmpl w:val="CDDAA13C"/>
    <w:lvl w:ilvl="0" w:tplc="7E38CF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D30E73"/>
    <w:multiLevelType w:val="hybridMultilevel"/>
    <w:tmpl w:val="1046AB0A"/>
    <w:lvl w:ilvl="0" w:tplc="227A00CC">
      <w:start w:val="129"/>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lvlOverride w:ilvl="0">
      <w:lvl w:ilvl="0">
        <w:numFmt w:val="bullet"/>
        <w:pStyle w:val="1"/>
        <w:lvlText w:val=""/>
        <w:legacy w:legacy="1" w:legacySpace="0" w:legacyIndent="360"/>
        <w:lvlJc w:val="left"/>
        <w:rPr>
          <w:rFonts w:ascii="Symbol" w:hAnsi="Symbol" w:hint="default"/>
        </w:rPr>
      </w:lvl>
    </w:lvlOverride>
  </w:num>
  <w:num w:numId="3">
    <w:abstractNumId w:val="2"/>
  </w:num>
  <w:num w:numId="4">
    <w:abstractNumId w:val="7"/>
  </w:num>
  <w:num w:numId="5">
    <w:abstractNumId w:val="17"/>
  </w:num>
  <w:num w:numId="6">
    <w:abstractNumId w:val="37"/>
  </w:num>
  <w:num w:numId="7">
    <w:abstractNumId w:val="11"/>
  </w:num>
  <w:num w:numId="8">
    <w:abstractNumId w:val="28"/>
  </w:num>
  <w:num w:numId="9">
    <w:abstractNumId w:val="18"/>
  </w:num>
  <w:num w:numId="10">
    <w:abstractNumId w:val="36"/>
  </w:num>
  <w:num w:numId="11">
    <w:abstractNumId w:val="5"/>
  </w:num>
  <w:num w:numId="12">
    <w:abstractNumId w:val="34"/>
  </w:num>
  <w:num w:numId="13">
    <w:abstractNumId w:val="24"/>
  </w:num>
  <w:num w:numId="14">
    <w:abstractNumId w:val="4"/>
  </w:num>
  <w:num w:numId="15">
    <w:abstractNumId w:val="13"/>
  </w:num>
  <w:num w:numId="16">
    <w:abstractNumId w:val="23"/>
  </w:num>
  <w:num w:numId="17">
    <w:abstractNumId w:val="26"/>
  </w:num>
  <w:num w:numId="18">
    <w:abstractNumId w:val="29"/>
  </w:num>
  <w:num w:numId="19">
    <w:abstractNumId w:val="22"/>
  </w:num>
  <w:num w:numId="20">
    <w:abstractNumId w:val="39"/>
  </w:num>
  <w:num w:numId="21">
    <w:abstractNumId w:val="10"/>
  </w:num>
  <w:num w:numId="22">
    <w:abstractNumId w:val="25"/>
  </w:num>
  <w:num w:numId="23">
    <w:abstractNumId w:val="27"/>
  </w:num>
  <w:num w:numId="24">
    <w:abstractNumId w:val="8"/>
  </w:num>
  <w:num w:numId="25">
    <w:abstractNumId w:val="38"/>
  </w:num>
  <w:num w:numId="26">
    <w:abstractNumId w:val="12"/>
  </w:num>
  <w:num w:numId="27">
    <w:abstractNumId w:val="20"/>
  </w:num>
  <w:num w:numId="28">
    <w:abstractNumId w:val="21"/>
  </w:num>
  <w:num w:numId="29">
    <w:abstractNumId w:val="6"/>
  </w:num>
  <w:num w:numId="30">
    <w:abstractNumId w:val="30"/>
  </w:num>
  <w:num w:numId="31">
    <w:abstractNumId w:val="33"/>
  </w:num>
  <w:num w:numId="32">
    <w:abstractNumId w:val="31"/>
  </w:num>
  <w:num w:numId="33">
    <w:abstractNumId w:val="19"/>
  </w:num>
  <w:num w:numId="34">
    <w:abstractNumId w:val="32"/>
  </w:num>
  <w:num w:numId="35">
    <w:abstractNumId w:val="16"/>
  </w:num>
  <w:num w:numId="36">
    <w:abstractNumId w:val="15"/>
  </w:num>
  <w:num w:numId="37">
    <w:abstractNumId w:val="35"/>
  </w:num>
  <w:num w:numId="38">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6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849"/>
    <w:rsid w:val="00001431"/>
    <w:rsid w:val="0000145A"/>
    <w:rsid w:val="0000221C"/>
    <w:rsid w:val="000032A9"/>
    <w:rsid w:val="000036BE"/>
    <w:rsid w:val="000056DB"/>
    <w:rsid w:val="00012A3C"/>
    <w:rsid w:val="000136FB"/>
    <w:rsid w:val="00014C26"/>
    <w:rsid w:val="00016666"/>
    <w:rsid w:val="0001675D"/>
    <w:rsid w:val="00017E48"/>
    <w:rsid w:val="00017F37"/>
    <w:rsid w:val="00020038"/>
    <w:rsid w:val="00020197"/>
    <w:rsid w:val="00020910"/>
    <w:rsid w:val="0002400F"/>
    <w:rsid w:val="00027FF4"/>
    <w:rsid w:val="00032A3C"/>
    <w:rsid w:val="00036B16"/>
    <w:rsid w:val="000373A0"/>
    <w:rsid w:val="00041CA4"/>
    <w:rsid w:val="00042792"/>
    <w:rsid w:val="00043AED"/>
    <w:rsid w:val="00044C45"/>
    <w:rsid w:val="00045FEB"/>
    <w:rsid w:val="00047172"/>
    <w:rsid w:val="00047444"/>
    <w:rsid w:val="00047647"/>
    <w:rsid w:val="000548A1"/>
    <w:rsid w:val="000567F9"/>
    <w:rsid w:val="00061C96"/>
    <w:rsid w:val="00065835"/>
    <w:rsid w:val="00067B7B"/>
    <w:rsid w:val="00070A70"/>
    <w:rsid w:val="0007202B"/>
    <w:rsid w:val="0007224B"/>
    <w:rsid w:val="000723FE"/>
    <w:rsid w:val="00072755"/>
    <w:rsid w:val="000730F8"/>
    <w:rsid w:val="00073375"/>
    <w:rsid w:val="0007441D"/>
    <w:rsid w:val="00074450"/>
    <w:rsid w:val="000778FB"/>
    <w:rsid w:val="00080B2B"/>
    <w:rsid w:val="0008398B"/>
    <w:rsid w:val="000839A1"/>
    <w:rsid w:val="00086733"/>
    <w:rsid w:val="00086AA5"/>
    <w:rsid w:val="000923E3"/>
    <w:rsid w:val="000928CB"/>
    <w:rsid w:val="000930EF"/>
    <w:rsid w:val="000934C9"/>
    <w:rsid w:val="00094E38"/>
    <w:rsid w:val="00097E92"/>
    <w:rsid w:val="000A035D"/>
    <w:rsid w:val="000A21F6"/>
    <w:rsid w:val="000A2449"/>
    <w:rsid w:val="000A2759"/>
    <w:rsid w:val="000A3795"/>
    <w:rsid w:val="000A728D"/>
    <w:rsid w:val="000B0950"/>
    <w:rsid w:val="000B1488"/>
    <w:rsid w:val="000B2B63"/>
    <w:rsid w:val="000B3CE8"/>
    <w:rsid w:val="000B5DB8"/>
    <w:rsid w:val="000B7232"/>
    <w:rsid w:val="000C09B8"/>
    <w:rsid w:val="000C1170"/>
    <w:rsid w:val="000C1D22"/>
    <w:rsid w:val="000C26F7"/>
    <w:rsid w:val="000C3587"/>
    <w:rsid w:val="000C3921"/>
    <w:rsid w:val="000C4EB9"/>
    <w:rsid w:val="000C70FE"/>
    <w:rsid w:val="000C72E6"/>
    <w:rsid w:val="000D01CF"/>
    <w:rsid w:val="000D0A9F"/>
    <w:rsid w:val="000D13EF"/>
    <w:rsid w:val="000D14C6"/>
    <w:rsid w:val="000D1BED"/>
    <w:rsid w:val="000D2E4B"/>
    <w:rsid w:val="000D341A"/>
    <w:rsid w:val="000D3D8D"/>
    <w:rsid w:val="000D3FF8"/>
    <w:rsid w:val="000D5ADB"/>
    <w:rsid w:val="000D5D13"/>
    <w:rsid w:val="000D5EE8"/>
    <w:rsid w:val="000E0CA2"/>
    <w:rsid w:val="000E26A7"/>
    <w:rsid w:val="000E32BB"/>
    <w:rsid w:val="000E7D0C"/>
    <w:rsid w:val="000F1F31"/>
    <w:rsid w:val="000F1F93"/>
    <w:rsid w:val="000F6CD9"/>
    <w:rsid w:val="000F766F"/>
    <w:rsid w:val="00102441"/>
    <w:rsid w:val="001053A8"/>
    <w:rsid w:val="001069E5"/>
    <w:rsid w:val="001104F3"/>
    <w:rsid w:val="00111565"/>
    <w:rsid w:val="00113A0E"/>
    <w:rsid w:val="001152D8"/>
    <w:rsid w:val="00115409"/>
    <w:rsid w:val="0011571D"/>
    <w:rsid w:val="00121A83"/>
    <w:rsid w:val="00122B20"/>
    <w:rsid w:val="00124F93"/>
    <w:rsid w:val="00125F1A"/>
    <w:rsid w:val="00126084"/>
    <w:rsid w:val="0013102D"/>
    <w:rsid w:val="0013146E"/>
    <w:rsid w:val="00132819"/>
    <w:rsid w:val="001353D7"/>
    <w:rsid w:val="00137A65"/>
    <w:rsid w:val="00143356"/>
    <w:rsid w:val="0014566F"/>
    <w:rsid w:val="00145A1F"/>
    <w:rsid w:val="00146538"/>
    <w:rsid w:val="00146791"/>
    <w:rsid w:val="00146828"/>
    <w:rsid w:val="00146AA6"/>
    <w:rsid w:val="0014709A"/>
    <w:rsid w:val="00147BA6"/>
    <w:rsid w:val="0015100F"/>
    <w:rsid w:val="0015156F"/>
    <w:rsid w:val="00156603"/>
    <w:rsid w:val="00160F6E"/>
    <w:rsid w:val="001618B6"/>
    <w:rsid w:val="00166599"/>
    <w:rsid w:val="00170C95"/>
    <w:rsid w:val="00170EA1"/>
    <w:rsid w:val="0017529E"/>
    <w:rsid w:val="0017693D"/>
    <w:rsid w:val="00177CC8"/>
    <w:rsid w:val="001820D9"/>
    <w:rsid w:val="0018343C"/>
    <w:rsid w:val="00184A16"/>
    <w:rsid w:val="0018518D"/>
    <w:rsid w:val="00194635"/>
    <w:rsid w:val="00194780"/>
    <w:rsid w:val="00194915"/>
    <w:rsid w:val="001955B4"/>
    <w:rsid w:val="001A0047"/>
    <w:rsid w:val="001A02E5"/>
    <w:rsid w:val="001A0CFE"/>
    <w:rsid w:val="001A302D"/>
    <w:rsid w:val="001A3C2A"/>
    <w:rsid w:val="001A421E"/>
    <w:rsid w:val="001A4287"/>
    <w:rsid w:val="001A5D72"/>
    <w:rsid w:val="001A5D90"/>
    <w:rsid w:val="001A71BF"/>
    <w:rsid w:val="001A7506"/>
    <w:rsid w:val="001B1561"/>
    <w:rsid w:val="001B2083"/>
    <w:rsid w:val="001C0213"/>
    <w:rsid w:val="001C43AB"/>
    <w:rsid w:val="001C4C31"/>
    <w:rsid w:val="001C772C"/>
    <w:rsid w:val="001D325E"/>
    <w:rsid w:val="001E0BA1"/>
    <w:rsid w:val="001E17BD"/>
    <w:rsid w:val="001E2496"/>
    <w:rsid w:val="001E47A1"/>
    <w:rsid w:val="001E4DE9"/>
    <w:rsid w:val="001F0972"/>
    <w:rsid w:val="001F296B"/>
    <w:rsid w:val="001F2E19"/>
    <w:rsid w:val="001F4A22"/>
    <w:rsid w:val="001F5FDD"/>
    <w:rsid w:val="001F761F"/>
    <w:rsid w:val="001F7BEC"/>
    <w:rsid w:val="00202178"/>
    <w:rsid w:val="0020316C"/>
    <w:rsid w:val="00205CEA"/>
    <w:rsid w:val="00207435"/>
    <w:rsid w:val="00210749"/>
    <w:rsid w:val="0021304C"/>
    <w:rsid w:val="00215FEA"/>
    <w:rsid w:val="002165C2"/>
    <w:rsid w:val="0021669E"/>
    <w:rsid w:val="00216AE8"/>
    <w:rsid w:val="0021749C"/>
    <w:rsid w:val="00220B21"/>
    <w:rsid w:val="0022688B"/>
    <w:rsid w:val="002321C0"/>
    <w:rsid w:val="002322F5"/>
    <w:rsid w:val="002360EE"/>
    <w:rsid w:val="00236B57"/>
    <w:rsid w:val="002374C3"/>
    <w:rsid w:val="00240475"/>
    <w:rsid w:val="00240E70"/>
    <w:rsid w:val="002411CA"/>
    <w:rsid w:val="00241E83"/>
    <w:rsid w:val="00242031"/>
    <w:rsid w:val="00245B38"/>
    <w:rsid w:val="00247535"/>
    <w:rsid w:val="00247D67"/>
    <w:rsid w:val="00253EEF"/>
    <w:rsid w:val="0026023B"/>
    <w:rsid w:val="002607DB"/>
    <w:rsid w:val="00261F05"/>
    <w:rsid w:val="00263870"/>
    <w:rsid w:val="00266C34"/>
    <w:rsid w:val="00267120"/>
    <w:rsid w:val="00267B1A"/>
    <w:rsid w:val="00270656"/>
    <w:rsid w:val="0027096C"/>
    <w:rsid w:val="00271D77"/>
    <w:rsid w:val="002827F7"/>
    <w:rsid w:val="002836F3"/>
    <w:rsid w:val="00290C68"/>
    <w:rsid w:val="00294E64"/>
    <w:rsid w:val="00296271"/>
    <w:rsid w:val="00297BB8"/>
    <w:rsid w:val="002A2106"/>
    <w:rsid w:val="002A3283"/>
    <w:rsid w:val="002A3FB5"/>
    <w:rsid w:val="002A4C7F"/>
    <w:rsid w:val="002B473D"/>
    <w:rsid w:val="002B53BB"/>
    <w:rsid w:val="002B7E69"/>
    <w:rsid w:val="002C2420"/>
    <w:rsid w:val="002C7244"/>
    <w:rsid w:val="002C797C"/>
    <w:rsid w:val="002D2413"/>
    <w:rsid w:val="002D3940"/>
    <w:rsid w:val="002D3E4F"/>
    <w:rsid w:val="002D4803"/>
    <w:rsid w:val="002D5E79"/>
    <w:rsid w:val="002D71D0"/>
    <w:rsid w:val="002E296E"/>
    <w:rsid w:val="002E4482"/>
    <w:rsid w:val="002E463B"/>
    <w:rsid w:val="002F1D4E"/>
    <w:rsid w:val="002F3724"/>
    <w:rsid w:val="002F387C"/>
    <w:rsid w:val="002F39BA"/>
    <w:rsid w:val="002F5B35"/>
    <w:rsid w:val="002F68FE"/>
    <w:rsid w:val="002F7BBB"/>
    <w:rsid w:val="00302D71"/>
    <w:rsid w:val="00302E30"/>
    <w:rsid w:val="003030C3"/>
    <w:rsid w:val="003055EC"/>
    <w:rsid w:val="00306221"/>
    <w:rsid w:val="00306B7E"/>
    <w:rsid w:val="0030711F"/>
    <w:rsid w:val="003116F7"/>
    <w:rsid w:val="00311913"/>
    <w:rsid w:val="00312CE5"/>
    <w:rsid w:val="00314CD6"/>
    <w:rsid w:val="00314F6A"/>
    <w:rsid w:val="00320F2A"/>
    <w:rsid w:val="00322C78"/>
    <w:rsid w:val="00324799"/>
    <w:rsid w:val="003377B3"/>
    <w:rsid w:val="0034074F"/>
    <w:rsid w:val="003430D6"/>
    <w:rsid w:val="0034372F"/>
    <w:rsid w:val="003444B6"/>
    <w:rsid w:val="00344EAA"/>
    <w:rsid w:val="00352669"/>
    <w:rsid w:val="003555CA"/>
    <w:rsid w:val="0035793B"/>
    <w:rsid w:val="003615C0"/>
    <w:rsid w:val="0036205D"/>
    <w:rsid w:val="00362A5D"/>
    <w:rsid w:val="00362CDB"/>
    <w:rsid w:val="00364D9D"/>
    <w:rsid w:val="00366316"/>
    <w:rsid w:val="003666BF"/>
    <w:rsid w:val="0036793E"/>
    <w:rsid w:val="00371317"/>
    <w:rsid w:val="00371680"/>
    <w:rsid w:val="00372B29"/>
    <w:rsid w:val="00373541"/>
    <w:rsid w:val="00373755"/>
    <w:rsid w:val="00380B1E"/>
    <w:rsid w:val="0038236F"/>
    <w:rsid w:val="0038286F"/>
    <w:rsid w:val="0038352D"/>
    <w:rsid w:val="003836AA"/>
    <w:rsid w:val="00383D06"/>
    <w:rsid w:val="00386BEB"/>
    <w:rsid w:val="00387052"/>
    <w:rsid w:val="003879A6"/>
    <w:rsid w:val="00387C7B"/>
    <w:rsid w:val="00392107"/>
    <w:rsid w:val="003930EA"/>
    <w:rsid w:val="0039508D"/>
    <w:rsid w:val="00396426"/>
    <w:rsid w:val="00397D2A"/>
    <w:rsid w:val="003A3410"/>
    <w:rsid w:val="003A3786"/>
    <w:rsid w:val="003A517B"/>
    <w:rsid w:val="003A63A2"/>
    <w:rsid w:val="003B25E5"/>
    <w:rsid w:val="003B62AD"/>
    <w:rsid w:val="003B6403"/>
    <w:rsid w:val="003C0E8D"/>
    <w:rsid w:val="003C1912"/>
    <w:rsid w:val="003C204F"/>
    <w:rsid w:val="003C289E"/>
    <w:rsid w:val="003C4B22"/>
    <w:rsid w:val="003C6737"/>
    <w:rsid w:val="003C69B0"/>
    <w:rsid w:val="003C69D2"/>
    <w:rsid w:val="003E05D8"/>
    <w:rsid w:val="003E077E"/>
    <w:rsid w:val="003E078D"/>
    <w:rsid w:val="003E2089"/>
    <w:rsid w:val="003E4B3C"/>
    <w:rsid w:val="003E726D"/>
    <w:rsid w:val="003F04FD"/>
    <w:rsid w:val="003F0867"/>
    <w:rsid w:val="003F2EA2"/>
    <w:rsid w:val="003F5F58"/>
    <w:rsid w:val="004015FA"/>
    <w:rsid w:val="00401D66"/>
    <w:rsid w:val="00403418"/>
    <w:rsid w:val="00404699"/>
    <w:rsid w:val="004050E4"/>
    <w:rsid w:val="004052EA"/>
    <w:rsid w:val="0040549E"/>
    <w:rsid w:val="00405765"/>
    <w:rsid w:val="00411C21"/>
    <w:rsid w:val="00411CFD"/>
    <w:rsid w:val="00413BF7"/>
    <w:rsid w:val="004148CA"/>
    <w:rsid w:val="00416290"/>
    <w:rsid w:val="00420967"/>
    <w:rsid w:val="0042481E"/>
    <w:rsid w:val="004301DC"/>
    <w:rsid w:val="00433A2D"/>
    <w:rsid w:val="00434FC1"/>
    <w:rsid w:val="0043739A"/>
    <w:rsid w:val="004404DA"/>
    <w:rsid w:val="00440BCA"/>
    <w:rsid w:val="00442AB0"/>
    <w:rsid w:val="00444484"/>
    <w:rsid w:val="004449DE"/>
    <w:rsid w:val="0044669A"/>
    <w:rsid w:val="004500C5"/>
    <w:rsid w:val="004578CC"/>
    <w:rsid w:val="00463187"/>
    <w:rsid w:val="00463BDF"/>
    <w:rsid w:val="00466849"/>
    <w:rsid w:val="004668BB"/>
    <w:rsid w:val="0047179E"/>
    <w:rsid w:val="00473368"/>
    <w:rsid w:val="00473D5F"/>
    <w:rsid w:val="00475E72"/>
    <w:rsid w:val="00476A2A"/>
    <w:rsid w:val="00477ECD"/>
    <w:rsid w:val="00481315"/>
    <w:rsid w:val="00481358"/>
    <w:rsid w:val="0048276F"/>
    <w:rsid w:val="004832FA"/>
    <w:rsid w:val="00486C13"/>
    <w:rsid w:val="00490DC6"/>
    <w:rsid w:val="00493DC4"/>
    <w:rsid w:val="00495AFB"/>
    <w:rsid w:val="00495E2E"/>
    <w:rsid w:val="004A2DF4"/>
    <w:rsid w:val="004A3E69"/>
    <w:rsid w:val="004A4F25"/>
    <w:rsid w:val="004A6C65"/>
    <w:rsid w:val="004B0BD7"/>
    <w:rsid w:val="004B20C1"/>
    <w:rsid w:val="004B2846"/>
    <w:rsid w:val="004B413F"/>
    <w:rsid w:val="004B4512"/>
    <w:rsid w:val="004B4E41"/>
    <w:rsid w:val="004B4EFB"/>
    <w:rsid w:val="004B7645"/>
    <w:rsid w:val="004C4039"/>
    <w:rsid w:val="004C63B8"/>
    <w:rsid w:val="004D0CC3"/>
    <w:rsid w:val="004D1D1D"/>
    <w:rsid w:val="004D3584"/>
    <w:rsid w:val="004D60A7"/>
    <w:rsid w:val="004D73EC"/>
    <w:rsid w:val="004D7603"/>
    <w:rsid w:val="004D79C5"/>
    <w:rsid w:val="004E0A7E"/>
    <w:rsid w:val="004E10E3"/>
    <w:rsid w:val="004E27FE"/>
    <w:rsid w:val="004E5438"/>
    <w:rsid w:val="004E665B"/>
    <w:rsid w:val="004E670E"/>
    <w:rsid w:val="004E6D53"/>
    <w:rsid w:val="004F16AF"/>
    <w:rsid w:val="004F29B0"/>
    <w:rsid w:val="004F4DD9"/>
    <w:rsid w:val="004F7537"/>
    <w:rsid w:val="00503CB8"/>
    <w:rsid w:val="00504B0A"/>
    <w:rsid w:val="00507708"/>
    <w:rsid w:val="005113E2"/>
    <w:rsid w:val="00515093"/>
    <w:rsid w:val="0051552B"/>
    <w:rsid w:val="0051591F"/>
    <w:rsid w:val="0051599E"/>
    <w:rsid w:val="00515B96"/>
    <w:rsid w:val="00520AA2"/>
    <w:rsid w:val="005237C1"/>
    <w:rsid w:val="00524177"/>
    <w:rsid w:val="00524C64"/>
    <w:rsid w:val="005342C5"/>
    <w:rsid w:val="00535016"/>
    <w:rsid w:val="0053621C"/>
    <w:rsid w:val="0054245D"/>
    <w:rsid w:val="00544A0F"/>
    <w:rsid w:val="00545C45"/>
    <w:rsid w:val="005470C1"/>
    <w:rsid w:val="00550003"/>
    <w:rsid w:val="00551CEF"/>
    <w:rsid w:val="00553285"/>
    <w:rsid w:val="00555E31"/>
    <w:rsid w:val="00556246"/>
    <w:rsid w:val="0055687B"/>
    <w:rsid w:val="00556E5A"/>
    <w:rsid w:val="00561CBC"/>
    <w:rsid w:val="00562013"/>
    <w:rsid w:val="00565004"/>
    <w:rsid w:val="005657EE"/>
    <w:rsid w:val="005672FF"/>
    <w:rsid w:val="005711A0"/>
    <w:rsid w:val="005751A7"/>
    <w:rsid w:val="00577F9A"/>
    <w:rsid w:val="0058038B"/>
    <w:rsid w:val="005814EF"/>
    <w:rsid w:val="005834AC"/>
    <w:rsid w:val="00584C20"/>
    <w:rsid w:val="005859FE"/>
    <w:rsid w:val="005870D4"/>
    <w:rsid w:val="00591538"/>
    <w:rsid w:val="005939B0"/>
    <w:rsid w:val="00596627"/>
    <w:rsid w:val="005970AF"/>
    <w:rsid w:val="005979FE"/>
    <w:rsid w:val="005A0406"/>
    <w:rsid w:val="005A27E5"/>
    <w:rsid w:val="005A33EF"/>
    <w:rsid w:val="005A54C1"/>
    <w:rsid w:val="005A5D40"/>
    <w:rsid w:val="005A6A3E"/>
    <w:rsid w:val="005A7626"/>
    <w:rsid w:val="005A78DD"/>
    <w:rsid w:val="005A7A81"/>
    <w:rsid w:val="005B231D"/>
    <w:rsid w:val="005B360B"/>
    <w:rsid w:val="005B41B4"/>
    <w:rsid w:val="005B4F4A"/>
    <w:rsid w:val="005C3FD1"/>
    <w:rsid w:val="005C4396"/>
    <w:rsid w:val="005C57B7"/>
    <w:rsid w:val="005C5906"/>
    <w:rsid w:val="005D2591"/>
    <w:rsid w:val="005D2CB2"/>
    <w:rsid w:val="005D4316"/>
    <w:rsid w:val="005D4EA9"/>
    <w:rsid w:val="005D52A9"/>
    <w:rsid w:val="005D56F5"/>
    <w:rsid w:val="005D603D"/>
    <w:rsid w:val="005D6312"/>
    <w:rsid w:val="005E0452"/>
    <w:rsid w:val="005E2231"/>
    <w:rsid w:val="005E30F3"/>
    <w:rsid w:val="005E4D31"/>
    <w:rsid w:val="005E4DD1"/>
    <w:rsid w:val="005F1C4B"/>
    <w:rsid w:val="005F3B18"/>
    <w:rsid w:val="005F6387"/>
    <w:rsid w:val="005F7248"/>
    <w:rsid w:val="00605668"/>
    <w:rsid w:val="006105E2"/>
    <w:rsid w:val="006137F8"/>
    <w:rsid w:val="00616067"/>
    <w:rsid w:val="00617941"/>
    <w:rsid w:val="006219CB"/>
    <w:rsid w:val="00622172"/>
    <w:rsid w:val="00623B25"/>
    <w:rsid w:val="00623D98"/>
    <w:rsid w:val="006260B7"/>
    <w:rsid w:val="006268DA"/>
    <w:rsid w:val="00626D86"/>
    <w:rsid w:val="00627301"/>
    <w:rsid w:val="00627FD0"/>
    <w:rsid w:val="006312BF"/>
    <w:rsid w:val="006316E5"/>
    <w:rsid w:val="0063191E"/>
    <w:rsid w:val="006321CE"/>
    <w:rsid w:val="0063221C"/>
    <w:rsid w:val="00632B6A"/>
    <w:rsid w:val="00633EAC"/>
    <w:rsid w:val="00634618"/>
    <w:rsid w:val="00637833"/>
    <w:rsid w:val="00637DD9"/>
    <w:rsid w:val="006402D6"/>
    <w:rsid w:val="0064109A"/>
    <w:rsid w:val="00642880"/>
    <w:rsid w:val="00643A51"/>
    <w:rsid w:val="00644949"/>
    <w:rsid w:val="006503E7"/>
    <w:rsid w:val="00650F98"/>
    <w:rsid w:val="00651DE7"/>
    <w:rsid w:val="006535F9"/>
    <w:rsid w:val="00655A7F"/>
    <w:rsid w:val="0066071F"/>
    <w:rsid w:val="006607BA"/>
    <w:rsid w:val="0066191C"/>
    <w:rsid w:val="00663F71"/>
    <w:rsid w:val="006675FE"/>
    <w:rsid w:val="00667BBC"/>
    <w:rsid w:val="0067023E"/>
    <w:rsid w:val="0067057D"/>
    <w:rsid w:val="00676CC4"/>
    <w:rsid w:val="00676DD0"/>
    <w:rsid w:val="00677684"/>
    <w:rsid w:val="0067777A"/>
    <w:rsid w:val="00680B80"/>
    <w:rsid w:val="00684572"/>
    <w:rsid w:val="00687A1D"/>
    <w:rsid w:val="0069195D"/>
    <w:rsid w:val="00692B29"/>
    <w:rsid w:val="0069338C"/>
    <w:rsid w:val="00693536"/>
    <w:rsid w:val="00693818"/>
    <w:rsid w:val="006A151E"/>
    <w:rsid w:val="006A40D5"/>
    <w:rsid w:val="006A5536"/>
    <w:rsid w:val="006A5DE8"/>
    <w:rsid w:val="006B1124"/>
    <w:rsid w:val="006B2B5C"/>
    <w:rsid w:val="006B52FE"/>
    <w:rsid w:val="006C29B9"/>
    <w:rsid w:val="006C38A6"/>
    <w:rsid w:val="006C3E0B"/>
    <w:rsid w:val="006C421C"/>
    <w:rsid w:val="006C48DE"/>
    <w:rsid w:val="006D0CAF"/>
    <w:rsid w:val="006D2786"/>
    <w:rsid w:val="006D3D5D"/>
    <w:rsid w:val="006D4FAD"/>
    <w:rsid w:val="006D709F"/>
    <w:rsid w:val="006D7102"/>
    <w:rsid w:val="006D7FA9"/>
    <w:rsid w:val="006E0643"/>
    <w:rsid w:val="006E116D"/>
    <w:rsid w:val="006E20AA"/>
    <w:rsid w:val="006E4E30"/>
    <w:rsid w:val="006E5D4F"/>
    <w:rsid w:val="006E5DFF"/>
    <w:rsid w:val="006E6FF3"/>
    <w:rsid w:val="006E7366"/>
    <w:rsid w:val="006F0E86"/>
    <w:rsid w:val="006F47C3"/>
    <w:rsid w:val="00700476"/>
    <w:rsid w:val="00705CF1"/>
    <w:rsid w:val="00706597"/>
    <w:rsid w:val="00715F39"/>
    <w:rsid w:val="007167C9"/>
    <w:rsid w:val="00716B06"/>
    <w:rsid w:val="00717C38"/>
    <w:rsid w:val="00721A80"/>
    <w:rsid w:val="007239F9"/>
    <w:rsid w:val="00725CC9"/>
    <w:rsid w:val="007265D3"/>
    <w:rsid w:val="007266C9"/>
    <w:rsid w:val="007279B8"/>
    <w:rsid w:val="00730599"/>
    <w:rsid w:val="00730F42"/>
    <w:rsid w:val="007317B6"/>
    <w:rsid w:val="007318D1"/>
    <w:rsid w:val="007318DF"/>
    <w:rsid w:val="00734FCE"/>
    <w:rsid w:val="0073572D"/>
    <w:rsid w:val="007364F7"/>
    <w:rsid w:val="00737337"/>
    <w:rsid w:val="0074097B"/>
    <w:rsid w:val="007442B6"/>
    <w:rsid w:val="00751414"/>
    <w:rsid w:val="00751CED"/>
    <w:rsid w:val="007541E0"/>
    <w:rsid w:val="007568C6"/>
    <w:rsid w:val="007601B9"/>
    <w:rsid w:val="00761150"/>
    <w:rsid w:val="00761C29"/>
    <w:rsid w:val="00771A88"/>
    <w:rsid w:val="00774822"/>
    <w:rsid w:val="00777199"/>
    <w:rsid w:val="00784B44"/>
    <w:rsid w:val="007857B7"/>
    <w:rsid w:val="00785BE3"/>
    <w:rsid w:val="0078684C"/>
    <w:rsid w:val="007911F5"/>
    <w:rsid w:val="00791BEA"/>
    <w:rsid w:val="00794674"/>
    <w:rsid w:val="0079556A"/>
    <w:rsid w:val="00796783"/>
    <w:rsid w:val="007969AE"/>
    <w:rsid w:val="007969CB"/>
    <w:rsid w:val="00796AAF"/>
    <w:rsid w:val="007A0031"/>
    <w:rsid w:val="007A1BF9"/>
    <w:rsid w:val="007A3011"/>
    <w:rsid w:val="007A4013"/>
    <w:rsid w:val="007A44C2"/>
    <w:rsid w:val="007A4EF4"/>
    <w:rsid w:val="007A5815"/>
    <w:rsid w:val="007A6865"/>
    <w:rsid w:val="007A732F"/>
    <w:rsid w:val="007B0B1C"/>
    <w:rsid w:val="007B0D19"/>
    <w:rsid w:val="007B1444"/>
    <w:rsid w:val="007B25FB"/>
    <w:rsid w:val="007B6F02"/>
    <w:rsid w:val="007C3AD1"/>
    <w:rsid w:val="007C4210"/>
    <w:rsid w:val="007C69DF"/>
    <w:rsid w:val="007C6CCA"/>
    <w:rsid w:val="007D008C"/>
    <w:rsid w:val="007D1416"/>
    <w:rsid w:val="007D377B"/>
    <w:rsid w:val="007D3923"/>
    <w:rsid w:val="007D3CA2"/>
    <w:rsid w:val="007D43D8"/>
    <w:rsid w:val="007D7767"/>
    <w:rsid w:val="007D7F45"/>
    <w:rsid w:val="007E00A0"/>
    <w:rsid w:val="007E0AF7"/>
    <w:rsid w:val="007E0BCD"/>
    <w:rsid w:val="007E20A0"/>
    <w:rsid w:val="007E2422"/>
    <w:rsid w:val="007E395B"/>
    <w:rsid w:val="007E4B83"/>
    <w:rsid w:val="007E4DC3"/>
    <w:rsid w:val="007E75D3"/>
    <w:rsid w:val="007F1ED4"/>
    <w:rsid w:val="007F3C3E"/>
    <w:rsid w:val="007F4ABC"/>
    <w:rsid w:val="007F4BEA"/>
    <w:rsid w:val="00805D8B"/>
    <w:rsid w:val="00807E78"/>
    <w:rsid w:val="0081410F"/>
    <w:rsid w:val="00820676"/>
    <w:rsid w:val="00821535"/>
    <w:rsid w:val="008231C3"/>
    <w:rsid w:val="008305A8"/>
    <w:rsid w:val="00830833"/>
    <w:rsid w:val="0083277E"/>
    <w:rsid w:val="00832BD2"/>
    <w:rsid w:val="00832D0D"/>
    <w:rsid w:val="008338CE"/>
    <w:rsid w:val="00833E2D"/>
    <w:rsid w:val="00834099"/>
    <w:rsid w:val="00834FF4"/>
    <w:rsid w:val="00835D10"/>
    <w:rsid w:val="00836CD9"/>
    <w:rsid w:val="00842DD2"/>
    <w:rsid w:val="008433F1"/>
    <w:rsid w:val="00845B36"/>
    <w:rsid w:val="008479DD"/>
    <w:rsid w:val="00852CF2"/>
    <w:rsid w:val="008576BB"/>
    <w:rsid w:val="008620C2"/>
    <w:rsid w:val="00864CCC"/>
    <w:rsid w:val="0086627A"/>
    <w:rsid w:val="00866846"/>
    <w:rsid w:val="008710A6"/>
    <w:rsid w:val="00876483"/>
    <w:rsid w:val="00876AC8"/>
    <w:rsid w:val="00877105"/>
    <w:rsid w:val="008800E7"/>
    <w:rsid w:val="00880576"/>
    <w:rsid w:val="00881C32"/>
    <w:rsid w:val="008874DF"/>
    <w:rsid w:val="0088784D"/>
    <w:rsid w:val="00892A86"/>
    <w:rsid w:val="0089306C"/>
    <w:rsid w:val="008A031E"/>
    <w:rsid w:val="008A0E5B"/>
    <w:rsid w:val="008A0EC4"/>
    <w:rsid w:val="008A1E3C"/>
    <w:rsid w:val="008A2930"/>
    <w:rsid w:val="008A36B6"/>
    <w:rsid w:val="008B09D7"/>
    <w:rsid w:val="008B1A2A"/>
    <w:rsid w:val="008B2B06"/>
    <w:rsid w:val="008B2B63"/>
    <w:rsid w:val="008B4B54"/>
    <w:rsid w:val="008B5C6D"/>
    <w:rsid w:val="008B7764"/>
    <w:rsid w:val="008C064A"/>
    <w:rsid w:val="008C1A94"/>
    <w:rsid w:val="008C1B7C"/>
    <w:rsid w:val="008C2E5A"/>
    <w:rsid w:val="008C313D"/>
    <w:rsid w:val="008C33D1"/>
    <w:rsid w:val="008C7426"/>
    <w:rsid w:val="008D0378"/>
    <w:rsid w:val="008D1E65"/>
    <w:rsid w:val="008D4DC3"/>
    <w:rsid w:val="008E2634"/>
    <w:rsid w:val="008E3208"/>
    <w:rsid w:val="008E4707"/>
    <w:rsid w:val="008E5945"/>
    <w:rsid w:val="008E6A63"/>
    <w:rsid w:val="008E7452"/>
    <w:rsid w:val="008E7D23"/>
    <w:rsid w:val="008F2621"/>
    <w:rsid w:val="008F66E6"/>
    <w:rsid w:val="008F75FC"/>
    <w:rsid w:val="009007F9"/>
    <w:rsid w:val="00903263"/>
    <w:rsid w:val="00905F43"/>
    <w:rsid w:val="00906EBA"/>
    <w:rsid w:val="00907139"/>
    <w:rsid w:val="009154E5"/>
    <w:rsid w:val="00915D16"/>
    <w:rsid w:val="00921760"/>
    <w:rsid w:val="00922D9A"/>
    <w:rsid w:val="009235F9"/>
    <w:rsid w:val="00926610"/>
    <w:rsid w:val="00931FF9"/>
    <w:rsid w:val="00933BB5"/>
    <w:rsid w:val="009366F6"/>
    <w:rsid w:val="00937F70"/>
    <w:rsid w:val="00942650"/>
    <w:rsid w:val="00942818"/>
    <w:rsid w:val="0094310A"/>
    <w:rsid w:val="009470B8"/>
    <w:rsid w:val="0095221B"/>
    <w:rsid w:val="009533D6"/>
    <w:rsid w:val="009559F5"/>
    <w:rsid w:val="00955EE7"/>
    <w:rsid w:val="00960BFA"/>
    <w:rsid w:val="009653D8"/>
    <w:rsid w:val="00970A60"/>
    <w:rsid w:val="00975671"/>
    <w:rsid w:val="00976E81"/>
    <w:rsid w:val="00981D28"/>
    <w:rsid w:val="00986281"/>
    <w:rsid w:val="00986579"/>
    <w:rsid w:val="0098745B"/>
    <w:rsid w:val="00987B5C"/>
    <w:rsid w:val="00992963"/>
    <w:rsid w:val="00994A7D"/>
    <w:rsid w:val="00994E4E"/>
    <w:rsid w:val="00996012"/>
    <w:rsid w:val="009A0772"/>
    <w:rsid w:val="009A35B0"/>
    <w:rsid w:val="009A47D9"/>
    <w:rsid w:val="009A4C63"/>
    <w:rsid w:val="009A4CF9"/>
    <w:rsid w:val="009A4E61"/>
    <w:rsid w:val="009A69AE"/>
    <w:rsid w:val="009A73A1"/>
    <w:rsid w:val="009B1ABE"/>
    <w:rsid w:val="009B37B9"/>
    <w:rsid w:val="009B429D"/>
    <w:rsid w:val="009B7118"/>
    <w:rsid w:val="009B75EC"/>
    <w:rsid w:val="009C4351"/>
    <w:rsid w:val="009C52DD"/>
    <w:rsid w:val="009C5406"/>
    <w:rsid w:val="009C6826"/>
    <w:rsid w:val="009C7409"/>
    <w:rsid w:val="009C7D35"/>
    <w:rsid w:val="009D15AD"/>
    <w:rsid w:val="009D4A1E"/>
    <w:rsid w:val="009D697B"/>
    <w:rsid w:val="009E0028"/>
    <w:rsid w:val="009E1711"/>
    <w:rsid w:val="009E1C20"/>
    <w:rsid w:val="009E3C0C"/>
    <w:rsid w:val="009E620B"/>
    <w:rsid w:val="009E7843"/>
    <w:rsid w:val="009E78B6"/>
    <w:rsid w:val="009E79A3"/>
    <w:rsid w:val="009F448E"/>
    <w:rsid w:val="009F4B4A"/>
    <w:rsid w:val="009F62F9"/>
    <w:rsid w:val="009F7FED"/>
    <w:rsid w:val="00A01A5B"/>
    <w:rsid w:val="00A0422F"/>
    <w:rsid w:val="00A07CE3"/>
    <w:rsid w:val="00A140A7"/>
    <w:rsid w:val="00A14498"/>
    <w:rsid w:val="00A15B22"/>
    <w:rsid w:val="00A16CA9"/>
    <w:rsid w:val="00A213A4"/>
    <w:rsid w:val="00A248C6"/>
    <w:rsid w:val="00A25363"/>
    <w:rsid w:val="00A25FF7"/>
    <w:rsid w:val="00A32383"/>
    <w:rsid w:val="00A3433E"/>
    <w:rsid w:val="00A364FC"/>
    <w:rsid w:val="00A366E2"/>
    <w:rsid w:val="00A36C5D"/>
    <w:rsid w:val="00A416F5"/>
    <w:rsid w:val="00A41A52"/>
    <w:rsid w:val="00A45610"/>
    <w:rsid w:val="00A4594A"/>
    <w:rsid w:val="00A466E0"/>
    <w:rsid w:val="00A46FE8"/>
    <w:rsid w:val="00A511DA"/>
    <w:rsid w:val="00A513A8"/>
    <w:rsid w:val="00A52C78"/>
    <w:rsid w:val="00A52E56"/>
    <w:rsid w:val="00A53AB4"/>
    <w:rsid w:val="00A543F2"/>
    <w:rsid w:val="00A56BAD"/>
    <w:rsid w:val="00A60467"/>
    <w:rsid w:val="00A6468D"/>
    <w:rsid w:val="00A64AE0"/>
    <w:rsid w:val="00A66BFB"/>
    <w:rsid w:val="00A678D6"/>
    <w:rsid w:val="00A711E9"/>
    <w:rsid w:val="00A72B62"/>
    <w:rsid w:val="00A7377A"/>
    <w:rsid w:val="00A73E88"/>
    <w:rsid w:val="00A7539F"/>
    <w:rsid w:val="00A759E6"/>
    <w:rsid w:val="00A7657B"/>
    <w:rsid w:val="00A76D7F"/>
    <w:rsid w:val="00A7766F"/>
    <w:rsid w:val="00A817BE"/>
    <w:rsid w:val="00A83A99"/>
    <w:rsid w:val="00A86995"/>
    <w:rsid w:val="00A90F5D"/>
    <w:rsid w:val="00A92556"/>
    <w:rsid w:val="00A935F9"/>
    <w:rsid w:val="00A951C4"/>
    <w:rsid w:val="00A95EFB"/>
    <w:rsid w:val="00A960A8"/>
    <w:rsid w:val="00A96F38"/>
    <w:rsid w:val="00A97EB1"/>
    <w:rsid w:val="00AA2DD2"/>
    <w:rsid w:val="00AA408B"/>
    <w:rsid w:val="00AA5855"/>
    <w:rsid w:val="00AA6AC2"/>
    <w:rsid w:val="00AB382B"/>
    <w:rsid w:val="00AB6395"/>
    <w:rsid w:val="00AB6B3A"/>
    <w:rsid w:val="00AB6D09"/>
    <w:rsid w:val="00AC11B4"/>
    <w:rsid w:val="00AC14EF"/>
    <w:rsid w:val="00AC2F56"/>
    <w:rsid w:val="00AC3457"/>
    <w:rsid w:val="00AC43F0"/>
    <w:rsid w:val="00AD0581"/>
    <w:rsid w:val="00AD1413"/>
    <w:rsid w:val="00AD1B5B"/>
    <w:rsid w:val="00AD1E49"/>
    <w:rsid w:val="00AD396E"/>
    <w:rsid w:val="00AD4812"/>
    <w:rsid w:val="00AD5037"/>
    <w:rsid w:val="00AD52FF"/>
    <w:rsid w:val="00AD6533"/>
    <w:rsid w:val="00AE069B"/>
    <w:rsid w:val="00AE248E"/>
    <w:rsid w:val="00AE4762"/>
    <w:rsid w:val="00AE48B6"/>
    <w:rsid w:val="00AE4BD0"/>
    <w:rsid w:val="00AE7FBB"/>
    <w:rsid w:val="00AF05BA"/>
    <w:rsid w:val="00AF0C0D"/>
    <w:rsid w:val="00AF19A7"/>
    <w:rsid w:val="00AF3CCE"/>
    <w:rsid w:val="00AF59CC"/>
    <w:rsid w:val="00AF7248"/>
    <w:rsid w:val="00AF7785"/>
    <w:rsid w:val="00B00C3F"/>
    <w:rsid w:val="00B031A3"/>
    <w:rsid w:val="00B05A04"/>
    <w:rsid w:val="00B06648"/>
    <w:rsid w:val="00B07ADA"/>
    <w:rsid w:val="00B11A29"/>
    <w:rsid w:val="00B11E16"/>
    <w:rsid w:val="00B1241A"/>
    <w:rsid w:val="00B14E1F"/>
    <w:rsid w:val="00B15D56"/>
    <w:rsid w:val="00B20295"/>
    <w:rsid w:val="00B217DC"/>
    <w:rsid w:val="00B220D5"/>
    <w:rsid w:val="00B259AF"/>
    <w:rsid w:val="00B27922"/>
    <w:rsid w:val="00B32C91"/>
    <w:rsid w:val="00B35FCF"/>
    <w:rsid w:val="00B375B1"/>
    <w:rsid w:val="00B40408"/>
    <w:rsid w:val="00B43208"/>
    <w:rsid w:val="00B43A89"/>
    <w:rsid w:val="00B51E8F"/>
    <w:rsid w:val="00B51F53"/>
    <w:rsid w:val="00B53E50"/>
    <w:rsid w:val="00B55237"/>
    <w:rsid w:val="00B56FFA"/>
    <w:rsid w:val="00B5700D"/>
    <w:rsid w:val="00B62128"/>
    <w:rsid w:val="00B62C30"/>
    <w:rsid w:val="00B713E1"/>
    <w:rsid w:val="00B7562B"/>
    <w:rsid w:val="00B761CF"/>
    <w:rsid w:val="00B765D8"/>
    <w:rsid w:val="00B8455E"/>
    <w:rsid w:val="00B85904"/>
    <w:rsid w:val="00B90667"/>
    <w:rsid w:val="00B917C4"/>
    <w:rsid w:val="00B92B38"/>
    <w:rsid w:val="00B940EF"/>
    <w:rsid w:val="00B95C4D"/>
    <w:rsid w:val="00BA1DBF"/>
    <w:rsid w:val="00BA23B3"/>
    <w:rsid w:val="00BA6CFC"/>
    <w:rsid w:val="00BB1E83"/>
    <w:rsid w:val="00BB6EF5"/>
    <w:rsid w:val="00BC0F13"/>
    <w:rsid w:val="00BC1532"/>
    <w:rsid w:val="00BC4A63"/>
    <w:rsid w:val="00BC637D"/>
    <w:rsid w:val="00BC63B2"/>
    <w:rsid w:val="00BC6563"/>
    <w:rsid w:val="00BC72E3"/>
    <w:rsid w:val="00BC7882"/>
    <w:rsid w:val="00BD5498"/>
    <w:rsid w:val="00BD6226"/>
    <w:rsid w:val="00BD7F15"/>
    <w:rsid w:val="00BE0504"/>
    <w:rsid w:val="00BE7606"/>
    <w:rsid w:val="00BE79A4"/>
    <w:rsid w:val="00BF001C"/>
    <w:rsid w:val="00BF14C6"/>
    <w:rsid w:val="00BF1FBA"/>
    <w:rsid w:val="00BF3A12"/>
    <w:rsid w:val="00BF422A"/>
    <w:rsid w:val="00BF5A33"/>
    <w:rsid w:val="00C00CCB"/>
    <w:rsid w:val="00C01443"/>
    <w:rsid w:val="00C03882"/>
    <w:rsid w:val="00C04754"/>
    <w:rsid w:val="00C0690D"/>
    <w:rsid w:val="00C100A6"/>
    <w:rsid w:val="00C14197"/>
    <w:rsid w:val="00C14256"/>
    <w:rsid w:val="00C144E4"/>
    <w:rsid w:val="00C16E4D"/>
    <w:rsid w:val="00C212DD"/>
    <w:rsid w:val="00C21413"/>
    <w:rsid w:val="00C21D2C"/>
    <w:rsid w:val="00C2457A"/>
    <w:rsid w:val="00C25F16"/>
    <w:rsid w:val="00C27162"/>
    <w:rsid w:val="00C27B15"/>
    <w:rsid w:val="00C30804"/>
    <w:rsid w:val="00C3201A"/>
    <w:rsid w:val="00C32558"/>
    <w:rsid w:val="00C3569E"/>
    <w:rsid w:val="00C37512"/>
    <w:rsid w:val="00C41BF0"/>
    <w:rsid w:val="00C4439F"/>
    <w:rsid w:val="00C44A80"/>
    <w:rsid w:val="00C50936"/>
    <w:rsid w:val="00C50C40"/>
    <w:rsid w:val="00C514DA"/>
    <w:rsid w:val="00C52F43"/>
    <w:rsid w:val="00C532C9"/>
    <w:rsid w:val="00C55EF5"/>
    <w:rsid w:val="00C5643E"/>
    <w:rsid w:val="00C56D51"/>
    <w:rsid w:val="00C620D3"/>
    <w:rsid w:val="00C6295C"/>
    <w:rsid w:val="00C65FA5"/>
    <w:rsid w:val="00C6667E"/>
    <w:rsid w:val="00C706B1"/>
    <w:rsid w:val="00C71E98"/>
    <w:rsid w:val="00C73CEE"/>
    <w:rsid w:val="00C7431E"/>
    <w:rsid w:val="00C76866"/>
    <w:rsid w:val="00C77D86"/>
    <w:rsid w:val="00C82536"/>
    <w:rsid w:val="00C841EE"/>
    <w:rsid w:val="00C84233"/>
    <w:rsid w:val="00C87AE3"/>
    <w:rsid w:val="00C909AA"/>
    <w:rsid w:val="00C918DE"/>
    <w:rsid w:val="00C92E06"/>
    <w:rsid w:val="00C92FBE"/>
    <w:rsid w:val="00C9421F"/>
    <w:rsid w:val="00C9475B"/>
    <w:rsid w:val="00C9502F"/>
    <w:rsid w:val="00C96269"/>
    <w:rsid w:val="00C96FB5"/>
    <w:rsid w:val="00CA100A"/>
    <w:rsid w:val="00CA194C"/>
    <w:rsid w:val="00CA1A5A"/>
    <w:rsid w:val="00CA3148"/>
    <w:rsid w:val="00CA3E08"/>
    <w:rsid w:val="00CB0F7A"/>
    <w:rsid w:val="00CB369F"/>
    <w:rsid w:val="00CB3F0F"/>
    <w:rsid w:val="00CB73C7"/>
    <w:rsid w:val="00CC1D12"/>
    <w:rsid w:val="00CC2AF3"/>
    <w:rsid w:val="00CC42F2"/>
    <w:rsid w:val="00CC6E29"/>
    <w:rsid w:val="00CD22D9"/>
    <w:rsid w:val="00CD2C5A"/>
    <w:rsid w:val="00CD40CF"/>
    <w:rsid w:val="00CD4BFB"/>
    <w:rsid w:val="00CD7D7A"/>
    <w:rsid w:val="00CE3589"/>
    <w:rsid w:val="00CE6D73"/>
    <w:rsid w:val="00CE7C12"/>
    <w:rsid w:val="00CF49F1"/>
    <w:rsid w:val="00CF546E"/>
    <w:rsid w:val="00CF5A26"/>
    <w:rsid w:val="00D03C50"/>
    <w:rsid w:val="00D05C0A"/>
    <w:rsid w:val="00D05E00"/>
    <w:rsid w:val="00D05FEE"/>
    <w:rsid w:val="00D125E1"/>
    <w:rsid w:val="00D15717"/>
    <w:rsid w:val="00D15D17"/>
    <w:rsid w:val="00D17902"/>
    <w:rsid w:val="00D20199"/>
    <w:rsid w:val="00D203F8"/>
    <w:rsid w:val="00D204DC"/>
    <w:rsid w:val="00D229D7"/>
    <w:rsid w:val="00D2531F"/>
    <w:rsid w:val="00D257D1"/>
    <w:rsid w:val="00D2582A"/>
    <w:rsid w:val="00D25C91"/>
    <w:rsid w:val="00D26288"/>
    <w:rsid w:val="00D37CE9"/>
    <w:rsid w:val="00D40279"/>
    <w:rsid w:val="00D42AD9"/>
    <w:rsid w:val="00D4384B"/>
    <w:rsid w:val="00D43A31"/>
    <w:rsid w:val="00D43CBE"/>
    <w:rsid w:val="00D43D39"/>
    <w:rsid w:val="00D43FD4"/>
    <w:rsid w:val="00D4442C"/>
    <w:rsid w:val="00D44C0D"/>
    <w:rsid w:val="00D46B4F"/>
    <w:rsid w:val="00D50DBC"/>
    <w:rsid w:val="00D51932"/>
    <w:rsid w:val="00D547B2"/>
    <w:rsid w:val="00D54DB1"/>
    <w:rsid w:val="00D57574"/>
    <w:rsid w:val="00D60179"/>
    <w:rsid w:val="00D6084C"/>
    <w:rsid w:val="00D60E1E"/>
    <w:rsid w:val="00D61BD6"/>
    <w:rsid w:val="00D62821"/>
    <w:rsid w:val="00D64559"/>
    <w:rsid w:val="00D657E6"/>
    <w:rsid w:val="00D66339"/>
    <w:rsid w:val="00D6637E"/>
    <w:rsid w:val="00D67F59"/>
    <w:rsid w:val="00D714EB"/>
    <w:rsid w:val="00D716FE"/>
    <w:rsid w:val="00D71CC9"/>
    <w:rsid w:val="00D7382D"/>
    <w:rsid w:val="00D75198"/>
    <w:rsid w:val="00D7778A"/>
    <w:rsid w:val="00D80D08"/>
    <w:rsid w:val="00D8166A"/>
    <w:rsid w:val="00D817FA"/>
    <w:rsid w:val="00D81F85"/>
    <w:rsid w:val="00D830C0"/>
    <w:rsid w:val="00D83679"/>
    <w:rsid w:val="00D83EB6"/>
    <w:rsid w:val="00D87979"/>
    <w:rsid w:val="00D91C1C"/>
    <w:rsid w:val="00D93863"/>
    <w:rsid w:val="00D97197"/>
    <w:rsid w:val="00D97AF4"/>
    <w:rsid w:val="00DA29F9"/>
    <w:rsid w:val="00DA4D4D"/>
    <w:rsid w:val="00DB52C8"/>
    <w:rsid w:val="00DB53EB"/>
    <w:rsid w:val="00DB69BD"/>
    <w:rsid w:val="00DB7054"/>
    <w:rsid w:val="00DC0FB5"/>
    <w:rsid w:val="00DC2137"/>
    <w:rsid w:val="00DC2D5F"/>
    <w:rsid w:val="00DC4D17"/>
    <w:rsid w:val="00DC6586"/>
    <w:rsid w:val="00DC71D8"/>
    <w:rsid w:val="00DD0636"/>
    <w:rsid w:val="00DD479F"/>
    <w:rsid w:val="00DD51AB"/>
    <w:rsid w:val="00DD7232"/>
    <w:rsid w:val="00DD7C07"/>
    <w:rsid w:val="00DE11D2"/>
    <w:rsid w:val="00DE5C0C"/>
    <w:rsid w:val="00DE7D15"/>
    <w:rsid w:val="00DF4A5C"/>
    <w:rsid w:val="00DF648D"/>
    <w:rsid w:val="00DF6894"/>
    <w:rsid w:val="00DF7844"/>
    <w:rsid w:val="00E00E4D"/>
    <w:rsid w:val="00E036F0"/>
    <w:rsid w:val="00E04830"/>
    <w:rsid w:val="00E04900"/>
    <w:rsid w:val="00E05485"/>
    <w:rsid w:val="00E06A04"/>
    <w:rsid w:val="00E0756A"/>
    <w:rsid w:val="00E119EB"/>
    <w:rsid w:val="00E1379A"/>
    <w:rsid w:val="00E22ECB"/>
    <w:rsid w:val="00E2324A"/>
    <w:rsid w:val="00E232D8"/>
    <w:rsid w:val="00E259EF"/>
    <w:rsid w:val="00E2745B"/>
    <w:rsid w:val="00E27DC8"/>
    <w:rsid w:val="00E31CE1"/>
    <w:rsid w:val="00E32037"/>
    <w:rsid w:val="00E3426D"/>
    <w:rsid w:val="00E363A8"/>
    <w:rsid w:val="00E4121A"/>
    <w:rsid w:val="00E46365"/>
    <w:rsid w:val="00E46CC8"/>
    <w:rsid w:val="00E47E50"/>
    <w:rsid w:val="00E51123"/>
    <w:rsid w:val="00E51458"/>
    <w:rsid w:val="00E54D96"/>
    <w:rsid w:val="00E56F5B"/>
    <w:rsid w:val="00E57C5B"/>
    <w:rsid w:val="00E57E64"/>
    <w:rsid w:val="00E62E8E"/>
    <w:rsid w:val="00E656DE"/>
    <w:rsid w:val="00E657CD"/>
    <w:rsid w:val="00E66417"/>
    <w:rsid w:val="00E672D6"/>
    <w:rsid w:val="00E67F3A"/>
    <w:rsid w:val="00E72D03"/>
    <w:rsid w:val="00E7313E"/>
    <w:rsid w:val="00E734D3"/>
    <w:rsid w:val="00E73F52"/>
    <w:rsid w:val="00E756FC"/>
    <w:rsid w:val="00E77AC7"/>
    <w:rsid w:val="00E80F8B"/>
    <w:rsid w:val="00E85474"/>
    <w:rsid w:val="00E93F20"/>
    <w:rsid w:val="00E958A0"/>
    <w:rsid w:val="00E975C0"/>
    <w:rsid w:val="00EA2AD0"/>
    <w:rsid w:val="00EA4388"/>
    <w:rsid w:val="00EA72B9"/>
    <w:rsid w:val="00EA767B"/>
    <w:rsid w:val="00EA7C77"/>
    <w:rsid w:val="00EB275B"/>
    <w:rsid w:val="00EB3D1F"/>
    <w:rsid w:val="00EB3ECE"/>
    <w:rsid w:val="00EB4E7B"/>
    <w:rsid w:val="00EB7D00"/>
    <w:rsid w:val="00EB7E8F"/>
    <w:rsid w:val="00EC3F29"/>
    <w:rsid w:val="00ED0946"/>
    <w:rsid w:val="00ED238A"/>
    <w:rsid w:val="00ED365D"/>
    <w:rsid w:val="00ED430E"/>
    <w:rsid w:val="00ED5423"/>
    <w:rsid w:val="00ED6325"/>
    <w:rsid w:val="00ED6582"/>
    <w:rsid w:val="00ED6865"/>
    <w:rsid w:val="00ED6B41"/>
    <w:rsid w:val="00ED7B22"/>
    <w:rsid w:val="00EE3C04"/>
    <w:rsid w:val="00EE5660"/>
    <w:rsid w:val="00EE680C"/>
    <w:rsid w:val="00EE782E"/>
    <w:rsid w:val="00EF05E8"/>
    <w:rsid w:val="00EF0ABC"/>
    <w:rsid w:val="00EF0B41"/>
    <w:rsid w:val="00EF10B8"/>
    <w:rsid w:val="00EF2104"/>
    <w:rsid w:val="00EF21C3"/>
    <w:rsid w:val="00EF488F"/>
    <w:rsid w:val="00EF50B1"/>
    <w:rsid w:val="00EF53B7"/>
    <w:rsid w:val="00EF69DB"/>
    <w:rsid w:val="00F00FE1"/>
    <w:rsid w:val="00F01E57"/>
    <w:rsid w:val="00F0320E"/>
    <w:rsid w:val="00F03790"/>
    <w:rsid w:val="00F03F5A"/>
    <w:rsid w:val="00F040F3"/>
    <w:rsid w:val="00F079D0"/>
    <w:rsid w:val="00F104AB"/>
    <w:rsid w:val="00F1108C"/>
    <w:rsid w:val="00F11A8F"/>
    <w:rsid w:val="00F11E44"/>
    <w:rsid w:val="00F15F96"/>
    <w:rsid w:val="00F16707"/>
    <w:rsid w:val="00F17B5D"/>
    <w:rsid w:val="00F21E1F"/>
    <w:rsid w:val="00F22C46"/>
    <w:rsid w:val="00F23472"/>
    <w:rsid w:val="00F278A7"/>
    <w:rsid w:val="00F319AD"/>
    <w:rsid w:val="00F352DC"/>
    <w:rsid w:val="00F3544B"/>
    <w:rsid w:val="00F36C14"/>
    <w:rsid w:val="00F37B67"/>
    <w:rsid w:val="00F415EA"/>
    <w:rsid w:val="00F41857"/>
    <w:rsid w:val="00F41949"/>
    <w:rsid w:val="00F444AC"/>
    <w:rsid w:val="00F4570C"/>
    <w:rsid w:val="00F52336"/>
    <w:rsid w:val="00F553D0"/>
    <w:rsid w:val="00F55ABF"/>
    <w:rsid w:val="00F570EA"/>
    <w:rsid w:val="00F60870"/>
    <w:rsid w:val="00F6319C"/>
    <w:rsid w:val="00F705F7"/>
    <w:rsid w:val="00F70FA7"/>
    <w:rsid w:val="00F74BED"/>
    <w:rsid w:val="00F77C12"/>
    <w:rsid w:val="00F8177B"/>
    <w:rsid w:val="00F85326"/>
    <w:rsid w:val="00F87EB9"/>
    <w:rsid w:val="00F90127"/>
    <w:rsid w:val="00F91EF5"/>
    <w:rsid w:val="00F927A6"/>
    <w:rsid w:val="00F95071"/>
    <w:rsid w:val="00FA03B0"/>
    <w:rsid w:val="00FA2FC3"/>
    <w:rsid w:val="00FA6E2D"/>
    <w:rsid w:val="00FB0E4E"/>
    <w:rsid w:val="00FB1CAA"/>
    <w:rsid w:val="00FB2C1B"/>
    <w:rsid w:val="00FB5BAA"/>
    <w:rsid w:val="00FB78C8"/>
    <w:rsid w:val="00FC345F"/>
    <w:rsid w:val="00FC4D5E"/>
    <w:rsid w:val="00FC569F"/>
    <w:rsid w:val="00FC6B4A"/>
    <w:rsid w:val="00FC79B0"/>
    <w:rsid w:val="00FC7A56"/>
    <w:rsid w:val="00FD029C"/>
    <w:rsid w:val="00FD37DB"/>
    <w:rsid w:val="00FD3FBD"/>
    <w:rsid w:val="00FD46F0"/>
    <w:rsid w:val="00FD52BF"/>
    <w:rsid w:val="00FE0131"/>
    <w:rsid w:val="00FE0C35"/>
    <w:rsid w:val="00FE1B4C"/>
    <w:rsid w:val="00FE1C9C"/>
    <w:rsid w:val="00FE4315"/>
    <w:rsid w:val="00FE6946"/>
    <w:rsid w:val="00FF0CF0"/>
    <w:rsid w:val="00FF2514"/>
    <w:rsid w:val="00FF2D22"/>
    <w:rsid w:val="00FF6390"/>
    <w:rsid w:val="00FF68B7"/>
    <w:rsid w:val="00FF6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Tahoma"/>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qFormat="1"/>
    <w:lsdException w:name="Normal (Web)" w:qFormat="1"/>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A72B62"/>
    <w:pPr>
      <w:widowControl w:val="0"/>
      <w:suppressAutoHyphens/>
      <w:autoSpaceDN w:val="0"/>
      <w:spacing w:line="300" w:lineRule="auto"/>
      <w:ind w:firstLine="200"/>
      <w:jc w:val="both"/>
      <w:textAlignment w:val="baseline"/>
    </w:pPr>
    <w:rPr>
      <w:rFonts w:eastAsia="Times New Roman" w:cs="Times New Roman"/>
      <w:kern w:val="3"/>
      <w:sz w:val="32"/>
    </w:rPr>
  </w:style>
  <w:style w:type="paragraph" w:styleId="10">
    <w:name w:val="heading 1"/>
    <w:aliases w:val="главы"/>
    <w:basedOn w:val="a1"/>
    <w:next w:val="a1"/>
    <w:link w:val="12"/>
    <w:qFormat/>
    <w:rsid w:val="00921760"/>
    <w:pPr>
      <w:keepNext/>
      <w:widowControl/>
      <w:numPr>
        <w:numId w:val="1"/>
      </w:numPr>
      <w:autoSpaceDN/>
      <w:spacing w:before="240" w:after="60" w:line="240" w:lineRule="auto"/>
      <w:jc w:val="left"/>
      <w:textAlignment w:val="auto"/>
      <w:outlineLvl w:val="0"/>
    </w:pPr>
    <w:rPr>
      <w:rFonts w:ascii="Arial" w:hAnsi="Arial" w:cs="Arial"/>
      <w:b/>
      <w:bCs/>
      <w:kern w:val="1"/>
      <w:szCs w:val="32"/>
      <w:lang w:eastAsia="ar-SA"/>
    </w:rPr>
  </w:style>
  <w:style w:type="paragraph" w:styleId="2">
    <w:name w:val="heading 2"/>
    <w:aliases w:val="пункты"/>
    <w:basedOn w:val="a1"/>
    <w:next w:val="a1"/>
    <w:link w:val="20"/>
    <w:qFormat/>
    <w:rsid w:val="00921760"/>
    <w:pPr>
      <w:keepNext/>
      <w:widowControl/>
      <w:numPr>
        <w:ilvl w:val="1"/>
        <w:numId w:val="1"/>
      </w:numPr>
      <w:autoSpaceDN/>
      <w:spacing w:before="240" w:after="60" w:line="240" w:lineRule="auto"/>
      <w:jc w:val="left"/>
      <w:textAlignment w:val="auto"/>
      <w:outlineLvl w:val="1"/>
    </w:pPr>
    <w:rPr>
      <w:rFonts w:ascii="Arial" w:hAnsi="Arial" w:cs="Arial"/>
      <w:b/>
      <w:bCs/>
      <w:i/>
      <w:iCs/>
      <w:kern w:val="0"/>
      <w:sz w:val="28"/>
      <w:szCs w:val="28"/>
      <w:lang w:eastAsia="ar-SA"/>
    </w:rPr>
  </w:style>
  <w:style w:type="paragraph" w:styleId="3">
    <w:name w:val="heading 3"/>
    <w:basedOn w:val="a1"/>
    <w:next w:val="a1"/>
    <w:link w:val="30"/>
    <w:qFormat/>
    <w:rsid w:val="00921760"/>
    <w:pPr>
      <w:keepNext/>
      <w:widowControl/>
      <w:numPr>
        <w:ilvl w:val="2"/>
        <w:numId w:val="1"/>
      </w:numPr>
      <w:autoSpaceDN/>
      <w:spacing w:before="240" w:after="60" w:line="240" w:lineRule="auto"/>
      <w:jc w:val="left"/>
      <w:textAlignment w:val="auto"/>
      <w:outlineLvl w:val="2"/>
    </w:pPr>
    <w:rPr>
      <w:rFonts w:ascii="Arial" w:hAnsi="Arial" w:cs="Arial"/>
      <w:b/>
      <w:bCs/>
      <w:kern w:val="0"/>
      <w:sz w:val="26"/>
      <w:szCs w:val="26"/>
      <w:lang w:eastAsia="ar-SA"/>
    </w:rPr>
  </w:style>
  <w:style w:type="paragraph" w:styleId="4">
    <w:name w:val="heading 4"/>
    <w:basedOn w:val="a1"/>
    <w:next w:val="a1"/>
    <w:link w:val="40"/>
    <w:qFormat/>
    <w:rsid w:val="00921760"/>
    <w:pPr>
      <w:keepNext/>
      <w:widowControl/>
      <w:numPr>
        <w:ilvl w:val="3"/>
        <w:numId w:val="1"/>
      </w:numPr>
      <w:autoSpaceDN/>
      <w:spacing w:before="240" w:after="60" w:line="240" w:lineRule="auto"/>
      <w:jc w:val="left"/>
      <w:textAlignment w:val="auto"/>
      <w:outlineLvl w:val="3"/>
    </w:pPr>
    <w:rPr>
      <w:b/>
      <w:bCs/>
      <w:kern w:val="0"/>
      <w:sz w:val="28"/>
      <w:szCs w:val="28"/>
      <w:lang w:eastAsia="ar-SA"/>
    </w:rPr>
  </w:style>
  <w:style w:type="paragraph" w:styleId="5">
    <w:name w:val="heading 5"/>
    <w:basedOn w:val="a1"/>
    <w:next w:val="a1"/>
    <w:link w:val="50"/>
    <w:qFormat/>
    <w:rsid w:val="00D7382D"/>
    <w:pPr>
      <w:keepNext/>
      <w:keepLines/>
      <w:widowControl/>
      <w:autoSpaceDN/>
      <w:spacing w:before="200" w:line="360" w:lineRule="auto"/>
      <w:ind w:firstLine="567"/>
      <w:jc w:val="left"/>
      <w:textAlignment w:val="auto"/>
      <w:outlineLvl w:val="4"/>
    </w:pPr>
    <w:rPr>
      <w:rFonts w:ascii="Cambria" w:hAnsi="Cambria" w:cs="Calibri"/>
      <w:color w:val="243F60"/>
      <w:kern w:val="0"/>
      <w:sz w:val="24"/>
      <w:lang w:eastAsia="ar-SA"/>
    </w:rPr>
  </w:style>
  <w:style w:type="paragraph" w:styleId="6">
    <w:name w:val="heading 6"/>
    <w:basedOn w:val="a1"/>
    <w:next w:val="a1"/>
    <w:link w:val="60"/>
    <w:qFormat/>
    <w:rsid w:val="00D7382D"/>
    <w:pPr>
      <w:keepNext/>
      <w:keepLines/>
      <w:widowControl/>
      <w:autoSpaceDN/>
      <w:spacing w:before="200" w:line="360" w:lineRule="auto"/>
      <w:ind w:firstLine="567"/>
      <w:jc w:val="left"/>
      <w:textAlignment w:val="auto"/>
      <w:outlineLvl w:val="5"/>
    </w:pPr>
    <w:rPr>
      <w:rFonts w:ascii="Cambria" w:hAnsi="Cambria" w:cs="Calibri"/>
      <w:i/>
      <w:iCs/>
      <w:color w:val="243F60"/>
      <w:kern w:val="0"/>
      <w:sz w:val="24"/>
      <w:lang w:eastAsia="ar-SA"/>
    </w:rPr>
  </w:style>
  <w:style w:type="paragraph" w:styleId="7">
    <w:name w:val="heading 7"/>
    <w:basedOn w:val="a1"/>
    <w:next w:val="a1"/>
    <w:link w:val="70"/>
    <w:qFormat/>
    <w:rsid w:val="00D7382D"/>
    <w:pPr>
      <w:keepNext/>
      <w:keepLines/>
      <w:widowControl/>
      <w:autoSpaceDN/>
      <w:spacing w:before="200" w:line="360" w:lineRule="auto"/>
      <w:ind w:firstLine="567"/>
      <w:jc w:val="left"/>
      <w:textAlignment w:val="auto"/>
      <w:outlineLvl w:val="6"/>
    </w:pPr>
    <w:rPr>
      <w:rFonts w:ascii="Cambria" w:hAnsi="Cambria" w:cs="Calibri"/>
      <w:i/>
      <w:iCs/>
      <w:color w:val="404040"/>
      <w:kern w:val="0"/>
      <w:sz w:val="24"/>
      <w:lang w:eastAsia="ar-SA"/>
    </w:rPr>
  </w:style>
  <w:style w:type="paragraph" w:styleId="8">
    <w:name w:val="heading 8"/>
    <w:basedOn w:val="a1"/>
    <w:next w:val="a1"/>
    <w:link w:val="80"/>
    <w:qFormat/>
    <w:rsid w:val="00D7382D"/>
    <w:pPr>
      <w:widowControl/>
      <w:autoSpaceDN/>
      <w:spacing w:before="240" w:after="60" w:line="240" w:lineRule="auto"/>
      <w:ind w:firstLine="0"/>
      <w:jc w:val="left"/>
      <w:textAlignment w:val="auto"/>
      <w:outlineLvl w:val="7"/>
    </w:pPr>
    <w:rPr>
      <w:rFonts w:cs="Calibri"/>
      <w:i/>
      <w:iCs/>
      <w:kern w:val="0"/>
      <w:sz w:val="24"/>
      <w:szCs w:val="24"/>
      <w:lang w:eastAsia="ar-SA"/>
    </w:rPr>
  </w:style>
  <w:style w:type="paragraph" w:styleId="9">
    <w:name w:val="heading 9"/>
    <w:basedOn w:val="a1"/>
    <w:next w:val="a1"/>
    <w:link w:val="90"/>
    <w:qFormat/>
    <w:rsid w:val="00D7382D"/>
    <w:pPr>
      <w:keepNext/>
      <w:keepLines/>
      <w:widowControl/>
      <w:autoSpaceDN/>
      <w:spacing w:before="200" w:line="360" w:lineRule="auto"/>
      <w:ind w:firstLine="567"/>
      <w:jc w:val="left"/>
      <w:textAlignment w:val="auto"/>
      <w:outlineLvl w:val="8"/>
    </w:pPr>
    <w:rPr>
      <w:rFonts w:ascii="Cambria" w:hAnsi="Cambria" w:cs="Calibri"/>
      <w:i/>
      <w:iCs/>
      <w:color w:val="404040"/>
      <w:kern w:val="0"/>
      <w:sz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tandard">
    <w:name w:val="Standard"/>
    <w:rsid w:val="00466849"/>
    <w:pPr>
      <w:suppressAutoHyphens/>
      <w:autoSpaceDN w:val="0"/>
      <w:textAlignment w:val="baseline"/>
    </w:pPr>
    <w:rPr>
      <w:rFonts w:eastAsia="Times New Roman" w:cs="Times New Roman"/>
      <w:kern w:val="3"/>
      <w:sz w:val="28"/>
      <w:szCs w:val="28"/>
    </w:rPr>
  </w:style>
  <w:style w:type="paragraph" w:customStyle="1" w:styleId="Textbody">
    <w:name w:val="Text body"/>
    <w:basedOn w:val="Standard"/>
    <w:rsid w:val="00466849"/>
    <w:pPr>
      <w:spacing w:after="120"/>
    </w:pPr>
  </w:style>
  <w:style w:type="paragraph" w:customStyle="1" w:styleId="Textbodyindent">
    <w:name w:val="Text body indent"/>
    <w:basedOn w:val="Standard"/>
    <w:rsid w:val="00466849"/>
    <w:pPr>
      <w:ind w:firstLine="709"/>
      <w:jc w:val="both"/>
    </w:pPr>
    <w:rPr>
      <w:szCs w:val="20"/>
    </w:rPr>
  </w:style>
  <w:style w:type="paragraph" w:customStyle="1" w:styleId="110">
    <w:name w:val="Заголовок 11"/>
    <w:basedOn w:val="Standard"/>
    <w:next w:val="Standard"/>
    <w:rsid w:val="00466849"/>
    <w:pPr>
      <w:keepNext/>
      <w:spacing w:before="240" w:after="60"/>
      <w:outlineLvl w:val="0"/>
    </w:pPr>
    <w:rPr>
      <w:rFonts w:ascii="Arial" w:hAnsi="Arial" w:cs="Arial"/>
      <w:b/>
      <w:bCs/>
      <w:sz w:val="32"/>
      <w:szCs w:val="32"/>
    </w:rPr>
  </w:style>
  <w:style w:type="paragraph" w:customStyle="1" w:styleId="21">
    <w:name w:val="Заголовок 21"/>
    <w:basedOn w:val="Standard"/>
    <w:next w:val="Standard"/>
    <w:rsid w:val="00466849"/>
    <w:pPr>
      <w:keepNext/>
      <w:spacing w:before="240" w:after="60"/>
      <w:outlineLvl w:val="1"/>
    </w:pPr>
    <w:rPr>
      <w:rFonts w:ascii="Arial" w:hAnsi="Arial" w:cs="Arial"/>
      <w:b/>
      <w:bCs/>
      <w:i/>
      <w:iCs/>
    </w:rPr>
  </w:style>
  <w:style w:type="paragraph" w:customStyle="1" w:styleId="31">
    <w:name w:val="Заголовок 31"/>
    <w:basedOn w:val="Standard"/>
    <w:next w:val="Standard"/>
    <w:rsid w:val="00466849"/>
    <w:pPr>
      <w:keepNext/>
      <w:spacing w:before="240" w:after="60"/>
      <w:outlineLvl w:val="2"/>
    </w:pPr>
    <w:rPr>
      <w:rFonts w:ascii="Arial" w:hAnsi="Arial" w:cs="Arial"/>
      <w:b/>
      <w:bCs/>
      <w:sz w:val="26"/>
      <w:szCs w:val="26"/>
    </w:rPr>
  </w:style>
  <w:style w:type="paragraph" w:customStyle="1" w:styleId="41">
    <w:name w:val="Заголовок 41"/>
    <w:basedOn w:val="Standard"/>
    <w:next w:val="Standard"/>
    <w:rsid w:val="00466849"/>
    <w:pPr>
      <w:keepNext/>
      <w:spacing w:before="240" w:after="60"/>
      <w:outlineLvl w:val="3"/>
    </w:pPr>
    <w:rPr>
      <w:b/>
      <w:bCs/>
    </w:rPr>
  </w:style>
  <w:style w:type="paragraph" w:styleId="a5">
    <w:name w:val="List"/>
    <w:basedOn w:val="Textbody"/>
    <w:rsid w:val="00466849"/>
    <w:rPr>
      <w:rFonts w:cs="Tahoma"/>
    </w:rPr>
  </w:style>
  <w:style w:type="paragraph" w:customStyle="1" w:styleId="13">
    <w:name w:val="Верхний колонтитул1"/>
    <w:basedOn w:val="Standard"/>
    <w:rsid w:val="00466849"/>
    <w:pPr>
      <w:tabs>
        <w:tab w:val="center" w:pos="4677"/>
        <w:tab w:val="right" w:pos="9355"/>
      </w:tabs>
    </w:pPr>
  </w:style>
  <w:style w:type="paragraph" w:customStyle="1" w:styleId="14">
    <w:name w:val="Нижний колонтитул1"/>
    <w:basedOn w:val="Standard"/>
    <w:rsid w:val="00466849"/>
    <w:pPr>
      <w:tabs>
        <w:tab w:val="center" w:pos="4677"/>
        <w:tab w:val="right" w:pos="9355"/>
      </w:tabs>
    </w:pPr>
  </w:style>
  <w:style w:type="paragraph" w:customStyle="1" w:styleId="TableContents">
    <w:name w:val="Table Contents"/>
    <w:basedOn w:val="Standard"/>
    <w:rsid w:val="00466849"/>
    <w:pPr>
      <w:suppressLineNumbers/>
    </w:pPr>
  </w:style>
  <w:style w:type="paragraph" w:customStyle="1" w:styleId="TableHeading">
    <w:name w:val="Table Heading"/>
    <w:basedOn w:val="TableContents"/>
    <w:rsid w:val="00466849"/>
    <w:pPr>
      <w:jc w:val="center"/>
    </w:pPr>
    <w:rPr>
      <w:b/>
      <w:bCs/>
    </w:rPr>
  </w:style>
  <w:style w:type="paragraph" w:customStyle="1" w:styleId="15">
    <w:name w:val="Название объекта1"/>
    <w:basedOn w:val="Standard"/>
    <w:rsid w:val="00466849"/>
    <w:pPr>
      <w:suppressLineNumbers/>
      <w:spacing w:before="120" w:after="120"/>
    </w:pPr>
    <w:rPr>
      <w:rFonts w:cs="Tahoma"/>
      <w:i/>
      <w:iCs/>
      <w:sz w:val="24"/>
      <w:szCs w:val="24"/>
    </w:rPr>
  </w:style>
  <w:style w:type="paragraph" w:customStyle="1" w:styleId="Text">
    <w:name w:val="Text"/>
    <w:basedOn w:val="Standard"/>
    <w:rsid w:val="00466849"/>
    <w:rPr>
      <w:rFonts w:ascii="Courier New" w:hAnsi="Courier New" w:cs="Courier New"/>
      <w:sz w:val="20"/>
      <w:szCs w:val="20"/>
    </w:rPr>
  </w:style>
  <w:style w:type="paragraph" w:customStyle="1" w:styleId="Framecontents">
    <w:name w:val="Frame contents"/>
    <w:basedOn w:val="Textbody"/>
    <w:rsid w:val="00466849"/>
  </w:style>
  <w:style w:type="paragraph" w:customStyle="1" w:styleId="Index">
    <w:name w:val="Index"/>
    <w:basedOn w:val="Standard"/>
    <w:rsid w:val="00466849"/>
    <w:pPr>
      <w:suppressLineNumbers/>
    </w:pPr>
    <w:rPr>
      <w:rFonts w:cs="Tahoma"/>
    </w:rPr>
  </w:style>
  <w:style w:type="paragraph" w:styleId="a6">
    <w:name w:val="Title"/>
    <w:basedOn w:val="Standard"/>
    <w:next w:val="Textbody"/>
    <w:qFormat/>
    <w:rsid w:val="00466849"/>
    <w:pPr>
      <w:keepNext/>
      <w:spacing w:before="240" w:after="120"/>
    </w:pPr>
    <w:rPr>
      <w:rFonts w:ascii="Arial" w:eastAsia="Lucida Sans Unicode" w:hAnsi="Arial" w:cs="Tahoma"/>
    </w:rPr>
  </w:style>
  <w:style w:type="paragraph" w:styleId="a7">
    <w:name w:val="Subtitle"/>
    <w:aliases w:val="заголовок 2"/>
    <w:basedOn w:val="a6"/>
    <w:next w:val="Textbody"/>
    <w:qFormat/>
    <w:rsid w:val="00466849"/>
    <w:pPr>
      <w:jc w:val="center"/>
    </w:pPr>
    <w:rPr>
      <w:i/>
      <w:iCs/>
    </w:rPr>
  </w:style>
  <w:style w:type="paragraph" w:customStyle="1" w:styleId="IauiueIacaaieaiiaacaaeaiey">
    <w:name w:val="Iau?iue.Iacaaiea iia?acaaeaiey"/>
    <w:rsid w:val="00466849"/>
    <w:pPr>
      <w:suppressAutoHyphens/>
      <w:overflowPunct w:val="0"/>
      <w:autoSpaceDE w:val="0"/>
      <w:autoSpaceDN w:val="0"/>
      <w:textAlignment w:val="baseline"/>
    </w:pPr>
    <w:rPr>
      <w:rFonts w:ascii="SchoolBook, 'Times New Roman'" w:eastAsia="Times New Roman" w:hAnsi="SchoolBook, 'Times New Roman'" w:cs="Times New Roman"/>
      <w:kern w:val="3"/>
      <w:sz w:val="28"/>
    </w:rPr>
  </w:style>
  <w:style w:type="paragraph" w:customStyle="1" w:styleId="caaieiaie4">
    <w:name w:val="caaieiaie 4"/>
    <w:basedOn w:val="IauiueIacaaieaiiaacaaeaiey"/>
    <w:next w:val="IauiueIacaaieaiiaacaaeaiey"/>
    <w:rsid w:val="00466849"/>
    <w:pPr>
      <w:keepNext/>
      <w:ind w:right="567"/>
      <w:jc w:val="right"/>
    </w:pPr>
    <w:rPr>
      <w:rFonts w:ascii="Arial" w:hAnsi="Arial"/>
      <w:b/>
      <w:i/>
      <w:spacing w:val="20"/>
    </w:rPr>
  </w:style>
  <w:style w:type="paragraph" w:customStyle="1" w:styleId="a8">
    <w:name w:val="Обычный.Название подразделения"/>
    <w:rsid w:val="00466849"/>
    <w:pPr>
      <w:suppressAutoHyphens/>
      <w:autoSpaceDN w:val="0"/>
      <w:textAlignment w:val="baseline"/>
    </w:pPr>
    <w:rPr>
      <w:rFonts w:ascii="SchoolBook, 'Times New Roman'" w:eastAsia="Times New Roman" w:hAnsi="SchoolBook, 'Times New Roman'" w:cs="Times New Roman"/>
      <w:kern w:val="3"/>
      <w:sz w:val="28"/>
    </w:rPr>
  </w:style>
  <w:style w:type="paragraph" w:customStyle="1" w:styleId="ConsPlusTitle">
    <w:name w:val="ConsPlusTitle"/>
    <w:uiPriority w:val="99"/>
    <w:rsid w:val="00466849"/>
    <w:pPr>
      <w:widowControl w:val="0"/>
      <w:suppressAutoHyphens/>
      <w:autoSpaceDE w:val="0"/>
      <w:autoSpaceDN w:val="0"/>
      <w:textAlignment w:val="baseline"/>
    </w:pPr>
    <w:rPr>
      <w:rFonts w:eastAsia="Times New Roman" w:cs="Times New Roman"/>
      <w:b/>
      <w:bCs/>
      <w:kern w:val="3"/>
      <w:sz w:val="28"/>
      <w:szCs w:val="28"/>
    </w:rPr>
  </w:style>
  <w:style w:type="paragraph" w:customStyle="1" w:styleId="ConsPlusNonformat">
    <w:name w:val="ConsPlusNonformat"/>
    <w:rsid w:val="00466849"/>
    <w:pPr>
      <w:widowControl w:val="0"/>
      <w:suppressAutoHyphens/>
      <w:autoSpaceDE w:val="0"/>
      <w:autoSpaceDN w:val="0"/>
      <w:textAlignment w:val="baseline"/>
    </w:pPr>
    <w:rPr>
      <w:rFonts w:ascii="Courier New" w:eastAsia="Times New Roman" w:hAnsi="Courier New" w:cs="Courier New"/>
      <w:kern w:val="3"/>
    </w:rPr>
  </w:style>
  <w:style w:type="paragraph" w:customStyle="1" w:styleId="ConsPlusCell">
    <w:name w:val="ConsPlusCell"/>
    <w:rsid w:val="00466849"/>
    <w:pPr>
      <w:widowControl w:val="0"/>
      <w:suppressAutoHyphens/>
      <w:autoSpaceDE w:val="0"/>
      <w:autoSpaceDN w:val="0"/>
      <w:textAlignment w:val="baseline"/>
    </w:pPr>
    <w:rPr>
      <w:rFonts w:ascii="Arial" w:eastAsia="Times New Roman" w:hAnsi="Arial" w:cs="Arial"/>
      <w:kern w:val="3"/>
    </w:rPr>
  </w:style>
  <w:style w:type="paragraph" w:styleId="a9">
    <w:name w:val="Balloon Text"/>
    <w:basedOn w:val="Standard"/>
    <w:rsid w:val="00466849"/>
    <w:rPr>
      <w:rFonts w:ascii="Tahoma" w:hAnsi="Tahoma" w:cs="Tahoma"/>
      <w:sz w:val="16"/>
      <w:szCs w:val="16"/>
    </w:rPr>
  </w:style>
  <w:style w:type="paragraph" w:customStyle="1" w:styleId="WW-Web">
    <w:name w:val="WW-Обычный (Web)"/>
    <w:basedOn w:val="Standard"/>
    <w:rsid w:val="00466849"/>
    <w:pPr>
      <w:spacing w:before="100" w:after="100"/>
    </w:pPr>
  </w:style>
  <w:style w:type="character" w:customStyle="1" w:styleId="16">
    <w:name w:val="Номер страницы1"/>
    <w:basedOn w:val="a2"/>
    <w:rsid w:val="00466849"/>
  </w:style>
  <w:style w:type="character" w:customStyle="1" w:styleId="NumberingSymbols">
    <w:name w:val="Numbering Symbols"/>
    <w:rsid w:val="00466849"/>
  </w:style>
  <w:style w:type="character" w:customStyle="1" w:styleId="Internetlink">
    <w:name w:val="Internet link"/>
    <w:rsid w:val="00466849"/>
    <w:rPr>
      <w:color w:val="0000FF"/>
      <w:u w:val="single"/>
    </w:rPr>
  </w:style>
  <w:style w:type="character" w:customStyle="1" w:styleId="Absatz-Standardschriftart">
    <w:name w:val="Absatz-Standardschriftart"/>
    <w:rsid w:val="00466849"/>
  </w:style>
  <w:style w:type="character" w:customStyle="1" w:styleId="WW-Absatz-Standardschriftart">
    <w:name w:val="WW-Absatz-Standardschriftart"/>
    <w:rsid w:val="00466849"/>
  </w:style>
  <w:style w:type="character" w:customStyle="1" w:styleId="WW-Absatz-Standardschriftart1">
    <w:name w:val="WW-Absatz-Standardschriftart1"/>
    <w:rsid w:val="00466849"/>
  </w:style>
  <w:style w:type="character" w:customStyle="1" w:styleId="WW-Absatz-Standardschriftart11">
    <w:name w:val="WW-Absatz-Standardschriftart11"/>
    <w:rsid w:val="00466849"/>
  </w:style>
  <w:style w:type="character" w:customStyle="1" w:styleId="WW8Num3z2">
    <w:name w:val="WW8Num3z2"/>
    <w:rsid w:val="00466849"/>
    <w:rPr>
      <w:i/>
    </w:rPr>
  </w:style>
  <w:style w:type="character" w:customStyle="1" w:styleId="WW-Absatz-Standardschriftart111">
    <w:name w:val="WW-Absatz-Standardschriftart111"/>
    <w:rsid w:val="00466849"/>
  </w:style>
  <w:style w:type="character" w:customStyle="1" w:styleId="WW8Num1z0">
    <w:name w:val="WW8Num1z0"/>
    <w:rsid w:val="00466849"/>
    <w:rPr>
      <w:color w:val="000000"/>
    </w:rPr>
  </w:style>
  <w:style w:type="character" w:customStyle="1" w:styleId="WW8Num4z2">
    <w:name w:val="WW8Num4z2"/>
    <w:rsid w:val="00466849"/>
    <w:rPr>
      <w:i/>
    </w:rPr>
  </w:style>
  <w:style w:type="character" w:customStyle="1" w:styleId="nwttl1">
    <w:name w:val="nwttl1"/>
    <w:rsid w:val="00466849"/>
    <w:rPr>
      <w:color w:val="0975B4"/>
    </w:rPr>
  </w:style>
  <w:style w:type="character" w:customStyle="1" w:styleId="aa">
    <w:name w:val="Верхний колонтитул Знак"/>
    <w:rsid w:val="00466849"/>
    <w:rPr>
      <w:sz w:val="28"/>
      <w:szCs w:val="28"/>
    </w:rPr>
  </w:style>
  <w:style w:type="paragraph" w:styleId="ab">
    <w:name w:val="header"/>
    <w:basedOn w:val="a1"/>
    <w:rsid w:val="00466849"/>
    <w:pPr>
      <w:tabs>
        <w:tab w:val="center" w:pos="4677"/>
        <w:tab w:val="right" w:pos="9355"/>
      </w:tabs>
      <w:spacing w:line="240" w:lineRule="auto"/>
    </w:pPr>
  </w:style>
  <w:style w:type="character" w:customStyle="1" w:styleId="17">
    <w:name w:val="Верхний колонтитул Знак1"/>
    <w:uiPriority w:val="99"/>
    <w:rsid w:val="00466849"/>
    <w:rPr>
      <w:rFonts w:eastAsia="Times New Roman" w:cs="Times New Roman"/>
      <w:sz w:val="32"/>
      <w:szCs w:val="20"/>
      <w:lang w:bidi="ar-SA"/>
    </w:rPr>
  </w:style>
  <w:style w:type="paragraph" w:styleId="ac">
    <w:name w:val="No Spacing"/>
    <w:aliases w:val="номера"/>
    <w:uiPriority w:val="1"/>
    <w:qFormat/>
    <w:rsid w:val="00466849"/>
    <w:pPr>
      <w:widowControl w:val="0"/>
      <w:suppressAutoHyphens/>
      <w:autoSpaceDN w:val="0"/>
      <w:ind w:firstLine="200"/>
      <w:jc w:val="both"/>
      <w:textAlignment w:val="baseline"/>
    </w:pPr>
    <w:rPr>
      <w:rFonts w:eastAsia="Times New Roman" w:cs="Times New Roman"/>
      <w:kern w:val="3"/>
      <w:sz w:val="32"/>
    </w:rPr>
  </w:style>
  <w:style w:type="paragraph" w:styleId="ad">
    <w:name w:val="Plain Text"/>
    <w:basedOn w:val="a1"/>
    <w:qFormat/>
    <w:rsid w:val="00466849"/>
    <w:pPr>
      <w:widowControl/>
      <w:suppressAutoHyphens w:val="0"/>
      <w:spacing w:line="240" w:lineRule="auto"/>
      <w:ind w:firstLine="0"/>
      <w:jc w:val="left"/>
      <w:textAlignment w:val="auto"/>
    </w:pPr>
    <w:rPr>
      <w:rFonts w:ascii="Courier New" w:hAnsi="Courier New" w:cs="Courier New"/>
      <w:kern w:val="0"/>
      <w:sz w:val="20"/>
    </w:rPr>
  </w:style>
  <w:style w:type="character" w:customStyle="1" w:styleId="ae">
    <w:name w:val="Текст Знак"/>
    <w:rsid w:val="00466849"/>
    <w:rPr>
      <w:rFonts w:ascii="Courier New" w:eastAsia="Times New Roman" w:hAnsi="Courier New" w:cs="Courier New"/>
      <w:kern w:val="0"/>
      <w:sz w:val="20"/>
      <w:szCs w:val="20"/>
      <w:lang w:bidi="ar-SA"/>
    </w:rPr>
  </w:style>
  <w:style w:type="paragraph" w:styleId="af">
    <w:name w:val="footer"/>
    <w:basedOn w:val="a1"/>
    <w:uiPriority w:val="99"/>
    <w:rsid w:val="00466849"/>
    <w:pPr>
      <w:tabs>
        <w:tab w:val="center" w:pos="4677"/>
        <w:tab w:val="right" w:pos="9355"/>
      </w:tabs>
      <w:spacing w:line="240" w:lineRule="auto"/>
    </w:pPr>
  </w:style>
  <w:style w:type="character" w:customStyle="1" w:styleId="af0">
    <w:name w:val="Нижний колонтитул Знак"/>
    <w:uiPriority w:val="99"/>
    <w:rsid w:val="00466849"/>
    <w:rPr>
      <w:rFonts w:eastAsia="Times New Roman" w:cs="Times New Roman"/>
      <w:sz w:val="32"/>
      <w:szCs w:val="20"/>
      <w:lang w:bidi="ar-SA"/>
    </w:rPr>
  </w:style>
  <w:style w:type="paragraph" w:customStyle="1" w:styleId="18">
    <w:name w:val="Текст1"/>
    <w:basedOn w:val="a1"/>
    <w:rsid w:val="00466849"/>
    <w:pPr>
      <w:spacing w:line="240" w:lineRule="auto"/>
      <w:ind w:firstLine="0"/>
      <w:jc w:val="left"/>
      <w:textAlignment w:val="auto"/>
    </w:pPr>
    <w:rPr>
      <w:rFonts w:ascii="Courier New" w:eastAsia="Lucida Sans Unicode" w:hAnsi="Courier New" w:cs="Courier New"/>
      <w:kern w:val="0"/>
      <w:sz w:val="20"/>
      <w:lang w:bidi="ru-RU"/>
    </w:rPr>
  </w:style>
  <w:style w:type="paragraph" w:styleId="af1">
    <w:name w:val="List Paragraph"/>
    <w:aliases w:val="числа"/>
    <w:basedOn w:val="a1"/>
    <w:link w:val="af2"/>
    <w:uiPriority w:val="34"/>
    <w:qFormat/>
    <w:rsid w:val="00466849"/>
    <w:pPr>
      <w:ind w:left="720"/>
    </w:pPr>
  </w:style>
  <w:style w:type="numbering" w:customStyle="1" w:styleId="WW8Num1">
    <w:name w:val="WW8Num1"/>
    <w:basedOn w:val="a4"/>
    <w:rsid w:val="00466849"/>
    <w:pPr>
      <w:numPr>
        <w:numId w:val="1"/>
      </w:numPr>
    </w:pPr>
  </w:style>
  <w:style w:type="paragraph" w:styleId="af3">
    <w:name w:val="Normal (Web)"/>
    <w:aliases w:val="Обычный (Web),Обычный (Web)1,Обычный (Интернет),Обычный (веб)1"/>
    <w:basedOn w:val="a1"/>
    <w:uiPriority w:val="99"/>
    <w:qFormat/>
    <w:rsid w:val="00D8166A"/>
    <w:pPr>
      <w:widowControl/>
      <w:suppressAutoHyphens w:val="0"/>
      <w:autoSpaceDN/>
      <w:spacing w:before="100" w:beforeAutospacing="1" w:after="119" w:line="240" w:lineRule="auto"/>
      <w:ind w:firstLine="0"/>
      <w:jc w:val="left"/>
      <w:textAlignment w:val="auto"/>
    </w:pPr>
    <w:rPr>
      <w:kern w:val="0"/>
      <w:sz w:val="24"/>
      <w:szCs w:val="24"/>
    </w:rPr>
  </w:style>
  <w:style w:type="character" w:customStyle="1" w:styleId="19">
    <w:name w:val="Основной шрифт абзаца1"/>
    <w:rsid w:val="00045FEB"/>
  </w:style>
  <w:style w:type="character" w:styleId="af4">
    <w:name w:val="Strong"/>
    <w:aliases w:val="цифры"/>
    <w:qFormat/>
    <w:rsid w:val="007364F7"/>
    <w:rPr>
      <w:b/>
      <w:bCs/>
    </w:rPr>
  </w:style>
  <w:style w:type="paragraph" w:customStyle="1" w:styleId="af5">
    <w:name w:val="Содержимое таблицы"/>
    <w:basedOn w:val="af"/>
    <w:next w:val="TableHeading"/>
    <w:rsid w:val="005470C1"/>
    <w:pPr>
      <w:widowControl/>
      <w:suppressAutoHyphens w:val="0"/>
      <w:autoSpaceDN/>
      <w:spacing w:after="200" w:line="276" w:lineRule="auto"/>
      <w:ind w:firstLine="0"/>
      <w:jc w:val="left"/>
      <w:textAlignment w:val="auto"/>
    </w:pPr>
    <w:rPr>
      <w:rFonts w:ascii="Calibri" w:eastAsia="Calibri" w:hAnsi="Calibri"/>
      <w:kern w:val="0"/>
      <w:sz w:val="22"/>
      <w:szCs w:val="22"/>
    </w:rPr>
  </w:style>
  <w:style w:type="table" w:styleId="af6">
    <w:name w:val="Table Grid"/>
    <w:aliases w:val="Table Grid Report"/>
    <w:basedOn w:val="a3"/>
    <w:uiPriority w:val="99"/>
    <w:rsid w:val="008479DD"/>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1"/>
    <w:link w:val="af8"/>
    <w:unhideWhenUsed/>
    <w:rsid w:val="008479DD"/>
    <w:pPr>
      <w:widowControl/>
      <w:suppressAutoHyphens w:val="0"/>
      <w:autoSpaceDN/>
      <w:spacing w:after="120" w:line="276" w:lineRule="auto"/>
      <w:ind w:firstLine="0"/>
      <w:jc w:val="left"/>
      <w:textAlignment w:val="auto"/>
    </w:pPr>
    <w:rPr>
      <w:rFonts w:ascii="Calibri" w:eastAsia="Calibri" w:hAnsi="Calibri"/>
      <w:kern w:val="0"/>
      <w:sz w:val="22"/>
      <w:szCs w:val="22"/>
    </w:rPr>
  </w:style>
  <w:style w:type="character" w:customStyle="1" w:styleId="af8">
    <w:name w:val="Основной текст Знак"/>
    <w:link w:val="af7"/>
    <w:rsid w:val="008479DD"/>
    <w:rPr>
      <w:rFonts w:ascii="Calibri" w:eastAsia="Calibri" w:hAnsi="Calibri" w:cs="Times New Roman"/>
      <w:sz w:val="22"/>
      <w:szCs w:val="22"/>
      <w:lang w:eastAsia="en-US"/>
    </w:rPr>
  </w:style>
  <w:style w:type="paragraph" w:customStyle="1" w:styleId="212">
    <w:name w:val="Стиль Заголовок 2 + 12 пт полужирный По центру"/>
    <w:basedOn w:val="a1"/>
    <w:rsid w:val="004B2846"/>
    <w:pPr>
      <w:keepNext/>
      <w:widowControl/>
      <w:spacing w:line="240" w:lineRule="auto"/>
      <w:ind w:firstLine="0"/>
      <w:jc w:val="center"/>
      <w:outlineLvl w:val="1"/>
    </w:pPr>
    <w:rPr>
      <w:b/>
      <w:bCs/>
      <w:iCs/>
      <w:sz w:val="26"/>
    </w:rPr>
  </w:style>
  <w:style w:type="paragraph" w:customStyle="1" w:styleId="0">
    <w:name w:val="Основной текст 0"/>
    <w:basedOn w:val="Standard"/>
    <w:rsid w:val="00C01443"/>
    <w:pPr>
      <w:ind w:firstLine="539"/>
      <w:jc w:val="both"/>
    </w:pPr>
    <w:rPr>
      <w:bCs/>
      <w:iCs/>
      <w:color w:val="000000"/>
      <w:szCs w:val="24"/>
    </w:rPr>
  </w:style>
  <w:style w:type="paragraph" w:customStyle="1" w:styleId="ConsPlusNormal">
    <w:name w:val="ConsPlusNormal"/>
    <w:rsid w:val="00C01443"/>
    <w:pPr>
      <w:widowControl w:val="0"/>
      <w:autoSpaceDE w:val="0"/>
      <w:autoSpaceDN w:val="0"/>
      <w:adjustRightInd w:val="0"/>
      <w:ind w:firstLine="720"/>
    </w:pPr>
    <w:rPr>
      <w:rFonts w:ascii="Arial" w:eastAsia="Times New Roman" w:hAnsi="Arial" w:cs="Arial"/>
    </w:rPr>
  </w:style>
  <w:style w:type="paragraph" w:customStyle="1" w:styleId="WW-">
    <w:name w:val="WW-Текст"/>
    <w:basedOn w:val="a1"/>
    <w:rsid w:val="00E66417"/>
    <w:pPr>
      <w:widowControl/>
      <w:autoSpaceDN/>
      <w:spacing w:line="240" w:lineRule="auto"/>
      <w:ind w:firstLine="0"/>
      <w:jc w:val="left"/>
      <w:textAlignment w:val="auto"/>
    </w:pPr>
    <w:rPr>
      <w:rFonts w:ascii="Courier New" w:hAnsi="Courier New" w:cs="Courier New"/>
      <w:kern w:val="0"/>
      <w:sz w:val="20"/>
      <w:lang w:eastAsia="ar-SA"/>
    </w:rPr>
  </w:style>
  <w:style w:type="paragraph" w:customStyle="1" w:styleId="22">
    <w:name w:val="Текст2"/>
    <w:basedOn w:val="a1"/>
    <w:rsid w:val="00AE48B6"/>
    <w:pPr>
      <w:autoSpaceDN/>
      <w:spacing w:line="240" w:lineRule="auto"/>
      <w:ind w:firstLine="0"/>
      <w:jc w:val="left"/>
      <w:textAlignment w:val="auto"/>
    </w:pPr>
    <w:rPr>
      <w:rFonts w:ascii="Courier New" w:eastAsia="Lucida Sans Unicode" w:hAnsi="Courier New" w:cs="Courier New"/>
      <w:kern w:val="2"/>
      <w:sz w:val="20"/>
      <w:lang w:bidi="ru-RU"/>
    </w:rPr>
  </w:style>
  <w:style w:type="paragraph" w:customStyle="1" w:styleId="210">
    <w:name w:val="Основной текст с отступом 21"/>
    <w:basedOn w:val="a1"/>
    <w:rsid w:val="00642880"/>
    <w:pPr>
      <w:widowControl/>
      <w:autoSpaceDN/>
      <w:spacing w:line="240" w:lineRule="auto"/>
      <w:ind w:firstLine="709"/>
      <w:textAlignment w:val="auto"/>
    </w:pPr>
    <w:rPr>
      <w:bCs/>
      <w:iCs/>
      <w:kern w:val="0"/>
      <w:sz w:val="24"/>
      <w:szCs w:val="24"/>
      <w:lang w:eastAsia="ar-SA"/>
    </w:rPr>
  </w:style>
  <w:style w:type="paragraph" w:styleId="23">
    <w:name w:val="Body Text Indent 2"/>
    <w:basedOn w:val="a1"/>
    <w:link w:val="24"/>
    <w:unhideWhenUsed/>
    <w:rsid w:val="00ED5423"/>
    <w:pPr>
      <w:spacing w:after="120" w:line="480" w:lineRule="auto"/>
      <w:ind w:left="283"/>
    </w:pPr>
  </w:style>
  <w:style w:type="character" w:customStyle="1" w:styleId="24">
    <w:name w:val="Основной текст с отступом 2 Знак"/>
    <w:link w:val="23"/>
    <w:rsid w:val="00ED5423"/>
    <w:rPr>
      <w:rFonts w:eastAsia="Times New Roman" w:cs="Times New Roman"/>
      <w:kern w:val="3"/>
      <w:sz w:val="32"/>
    </w:rPr>
  </w:style>
  <w:style w:type="character" w:customStyle="1" w:styleId="12">
    <w:name w:val="Заголовок 1 Знак"/>
    <w:aliases w:val="главы Знак"/>
    <w:link w:val="10"/>
    <w:rsid w:val="00921760"/>
    <w:rPr>
      <w:rFonts w:ascii="Arial" w:eastAsia="Times New Roman" w:hAnsi="Arial" w:cs="Arial"/>
      <w:b/>
      <w:bCs/>
      <w:kern w:val="1"/>
      <w:sz w:val="32"/>
      <w:szCs w:val="32"/>
      <w:lang w:eastAsia="ar-SA"/>
    </w:rPr>
  </w:style>
  <w:style w:type="character" w:customStyle="1" w:styleId="20">
    <w:name w:val="Заголовок 2 Знак"/>
    <w:aliases w:val="пункты Знак"/>
    <w:link w:val="2"/>
    <w:rsid w:val="00921760"/>
    <w:rPr>
      <w:rFonts w:ascii="Arial" w:eastAsia="Times New Roman" w:hAnsi="Arial" w:cs="Arial"/>
      <w:b/>
      <w:bCs/>
      <w:i/>
      <w:iCs/>
      <w:sz w:val="28"/>
      <w:szCs w:val="28"/>
      <w:lang w:eastAsia="ar-SA"/>
    </w:rPr>
  </w:style>
  <w:style w:type="character" w:customStyle="1" w:styleId="30">
    <w:name w:val="Заголовок 3 Знак"/>
    <w:link w:val="3"/>
    <w:rsid w:val="00921760"/>
    <w:rPr>
      <w:rFonts w:ascii="Arial" w:eastAsia="Times New Roman" w:hAnsi="Arial" w:cs="Arial"/>
      <w:b/>
      <w:bCs/>
      <w:sz w:val="26"/>
      <w:szCs w:val="26"/>
      <w:lang w:eastAsia="ar-SA"/>
    </w:rPr>
  </w:style>
  <w:style w:type="character" w:customStyle="1" w:styleId="40">
    <w:name w:val="Заголовок 4 Знак"/>
    <w:link w:val="4"/>
    <w:rsid w:val="00921760"/>
    <w:rPr>
      <w:rFonts w:eastAsia="Times New Roman" w:cs="Times New Roman"/>
      <w:b/>
      <w:bCs/>
      <w:sz w:val="28"/>
      <w:szCs w:val="28"/>
      <w:lang w:eastAsia="ar-SA"/>
    </w:rPr>
  </w:style>
  <w:style w:type="character" w:styleId="af9">
    <w:name w:val="page number"/>
    <w:basedOn w:val="19"/>
    <w:rsid w:val="00921760"/>
  </w:style>
  <w:style w:type="character" w:customStyle="1" w:styleId="afa">
    <w:name w:val="Символ нумерации"/>
    <w:rsid w:val="00921760"/>
  </w:style>
  <w:style w:type="character" w:styleId="afb">
    <w:name w:val="Hyperlink"/>
    <w:rsid w:val="00921760"/>
    <w:rPr>
      <w:color w:val="0000FF"/>
      <w:u w:val="single"/>
    </w:rPr>
  </w:style>
  <w:style w:type="character" w:customStyle="1" w:styleId="WW-Absatz-Standardschriftart1111">
    <w:name w:val="WW-Absatz-Standardschriftart1111"/>
    <w:rsid w:val="00921760"/>
  </w:style>
  <w:style w:type="character" w:customStyle="1" w:styleId="25">
    <w:name w:val="Основной шрифт абзаца2"/>
    <w:rsid w:val="00921760"/>
  </w:style>
  <w:style w:type="character" w:customStyle="1" w:styleId="WW-Absatz-Standardschriftart11111">
    <w:name w:val="WW-Absatz-Standardschriftart11111"/>
    <w:rsid w:val="00921760"/>
  </w:style>
  <w:style w:type="character" w:customStyle="1" w:styleId="WW-Absatz-Standardschriftart111111">
    <w:name w:val="WW-Absatz-Standardschriftart111111"/>
    <w:rsid w:val="00921760"/>
  </w:style>
  <w:style w:type="character" w:customStyle="1" w:styleId="WW-Absatz-Standardschriftart1111111">
    <w:name w:val="WW-Absatz-Standardschriftart1111111"/>
    <w:rsid w:val="00921760"/>
  </w:style>
  <w:style w:type="character" w:customStyle="1" w:styleId="WW-Absatz-Standardschriftart11111111">
    <w:name w:val="WW-Absatz-Standardschriftart11111111"/>
    <w:rsid w:val="00921760"/>
  </w:style>
  <w:style w:type="character" w:customStyle="1" w:styleId="WW-Absatz-Standardschriftart111111111">
    <w:name w:val="WW-Absatz-Standardschriftart111111111"/>
    <w:rsid w:val="00921760"/>
  </w:style>
  <w:style w:type="character" w:customStyle="1" w:styleId="WW-Absatz-Standardschriftart1111111111">
    <w:name w:val="WW-Absatz-Standardschriftart1111111111"/>
    <w:rsid w:val="00921760"/>
  </w:style>
  <w:style w:type="character" w:customStyle="1" w:styleId="WW-Absatz-Standardschriftart11111111111">
    <w:name w:val="WW-Absatz-Standardschriftart11111111111"/>
    <w:rsid w:val="00921760"/>
  </w:style>
  <w:style w:type="character" w:customStyle="1" w:styleId="WW-Absatz-Standardschriftart111111111111">
    <w:name w:val="WW-Absatz-Standardschriftart111111111111"/>
    <w:rsid w:val="00921760"/>
  </w:style>
  <w:style w:type="character" w:customStyle="1" w:styleId="WW-Absatz-Standardschriftart1111111111111">
    <w:name w:val="WW-Absatz-Standardschriftart1111111111111"/>
    <w:rsid w:val="00921760"/>
  </w:style>
  <w:style w:type="character" w:customStyle="1" w:styleId="WW-Absatz-Standardschriftart11111111111111">
    <w:name w:val="WW-Absatz-Standardschriftart11111111111111"/>
    <w:rsid w:val="00921760"/>
  </w:style>
  <w:style w:type="character" w:customStyle="1" w:styleId="WW-Absatz-Standardschriftart111111111111111">
    <w:name w:val="WW-Absatz-Standardschriftart111111111111111"/>
    <w:rsid w:val="00921760"/>
  </w:style>
  <w:style w:type="character" w:customStyle="1" w:styleId="WW-Absatz-Standardschriftart1111111111111111">
    <w:name w:val="WW-Absatz-Standardschriftart1111111111111111"/>
    <w:rsid w:val="00921760"/>
  </w:style>
  <w:style w:type="character" w:customStyle="1" w:styleId="WW-Absatz-Standardschriftart11111111111111111">
    <w:name w:val="WW-Absatz-Standardschriftart11111111111111111"/>
    <w:rsid w:val="00921760"/>
  </w:style>
  <w:style w:type="character" w:customStyle="1" w:styleId="WW-Absatz-Standardschriftart111111111111111111">
    <w:name w:val="WW-Absatz-Standardschriftart111111111111111111"/>
    <w:rsid w:val="00921760"/>
  </w:style>
  <w:style w:type="character" w:customStyle="1" w:styleId="WW-Absatz-Standardschriftart1111111111111111111">
    <w:name w:val="WW-Absatz-Standardschriftart1111111111111111111"/>
    <w:rsid w:val="00921760"/>
  </w:style>
  <w:style w:type="character" w:customStyle="1" w:styleId="WW-Absatz-Standardschriftart11111111111111111111">
    <w:name w:val="WW-Absatz-Standardschriftart11111111111111111111"/>
    <w:rsid w:val="00921760"/>
  </w:style>
  <w:style w:type="character" w:customStyle="1" w:styleId="WW-Absatz-Standardschriftart111111111111111111111">
    <w:name w:val="WW-Absatz-Standardschriftart111111111111111111111"/>
    <w:rsid w:val="00921760"/>
  </w:style>
  <w:style w:type="character" w:customStyle="1" w:styleId="WW-Absatz-Standardschriftart1111111111111111111111">
    <w:name w:val="WW-Absatz-Standardschriftart1111111111111111111111"/>
    <w:rsid w:val="00921760"/>
  </w:style>
  <w:style w:type="character" w:customStyle="1" w:styleId="WW-Absatz-Standardschriftart11111111111111111111111">
    <w:name w:val="WW-Absatz-Standardschriftart11111111111111111111111"/>
    <w:rsid w:val="00921760"/>
  </w:style>
  <w:style w:type="character" w:customStyle="1" w:styleId="WW-Absatz-Standardschriftart111111111111111111111111">
    <w:name w:val="WW-Absatz-Standardschriftart111111111111111111111111"/>
    <w:rsid w:val="00921760"/>
  </w:style>
  <w:style w:type="paragraph" w:customStyle="1" w:styleId="afc">
    <w:name w:val="Заголовок"/>
    <w:basedOn w:val="a1"/>
    <w:next w:val="af7"/>
    <w:rsid w:val="00921760"/>
    <w:pPr>
      <w:keepNext/>
      <w:widowControl/>
      <w:autoSpaceDN/>
      <w:spacing w:before="240" w:after="120" w:line="240" w:lineRule="auto"/>
      <w:ind w:firstLine="0"/>
      <w:jc w:val="left"/>
      <w:textAlignment w:val="auto"/>
    </w:pPr>
    <w:rPr>
      <w:rFonts w:ascii="Arial" w:eastAsia="Lucida Sans Unicode" w:hAnsi="Arial" w:cs="Tahoma"/>
      <w:kern w:val="0"/>
      <w:sz w:val="28"/>
      <w:szCs w:val="28"/>
      <w:lang w:eastAsia="ar-SA"/>
    </w:rPr>
  </w:style>
  <w:style w:type="paragraph" w:customStyle="1" w:styleId="26">
    <w:name w:val="Название2"/>
    <w:basedOn w:val="a1"/>
    <w:rsid w:val="00921760"/>
    <w:pPr>
      <w:widowControl/>
      <w:suppressLineNumbers/>
      <w:autoSpaceDN/>
      <w:spacing w:before="120" w:after="120" w:line="240" w:lineRule="auto"/>
      <w:ind w:firstLine="0"/>
      <w:jc w:val="left"/>
      <w:textAlignment w:val="auto"/>
    </w:pPr>
    <w:rPr>
      <w:rFonts w:cs="Tahoma"/>
      <w:i/>
      <w:iCs/>
      <w:kern w:val="0"/>
      <w:sz w:val="24"/>
      <w:szCs w:val="24"/>
      <w:lang w:eastAsia="ar-SA"/>
    </w:rPr>
  </w:style>
  <w:style w:type="paragraph" w:customStyle="1" w:styleId="27">
    <w:name w:val="Указатель2"/>
    <w:basedOn w:val="a1"/>
    <w:rsid w:val="00921760"/>
    <w:pPr>
      <w:widowControl/>
      <w:suppressLineNumbers/>
      <w:autoSpaceDN/>
      <w:spacing w:line="240" w:lineRule="auto"/>
      <w:ind w:firstLine="0"/>
      <w:jc w:val="left"/>
      <w:textAlignment w:val="auto"/>
    </w:pPr>
    <w:rPr>
      <w:rFonts w:cs="Tahoma"/>
      <w:kern w:val="0"/>
      <w:sz w:val="28"/>
      <w:szCs w:val="28"/>
      <w:lang w:eastAsia="ar-SA"/>
    </w:rPr>
  </w:style>
  <w:style w:type="paragraph" w:styleId="afd">
    <w:name w:val="Body Text Indent"/>
    <w:basedOn w:val="a1"/>
    <w:link w:val="afe"/>
    <w:rsid w:val="00921760"/>
    <w:pPr>
      <w:widowControl/>
      <w:autoSpaceDN/>
      <w:spacing w:line="240" w:lineRule="auto"/>
      <w:ind w:firstLine="709"/>
      <w:textAlignment w:val="auto"/>
    </w:pPr>
    <w:rPr>
      <w:kern w:val="0"/>
      <w:sz w:val="28"/>
      <w:lang w:eastAsia="ar-SA"/>
    </w:rPr>
  </w:style>
  <w:style w:type="character" w:customStyle="1" w:styleId="afe">
    <w:name w:val="Основной текст с отступом Знак"/>
    <w:link w:val="afd"/>
    <w:rsid w:val="00921760"/>
    <w:rPr>
      <w:rFonts w:eastAsia="Times New Roman" w:cs="Times New Roman"/>
      <w:sz w:val="28"/>
      <w:lang w:eastAsia="ar-SA"/>
    </w:rPr>
  </w:style>
  <w:style w:type="paragraph" w:customStyle="1" w:styleId="aff">
    <w:name w:val="Заголовок таблицы"/>
    <w:basedOn w:val="af5"/>
    <w:rsid w:val="00921760"/>
    <w:pPr>
      <w:suppressLineNumbers/>
      <w:tabs>
        <w:tab w:val="clear" w:pos="4677"/>
        <w:tab w:val="clear" w:pos="9355"/>
      </w:tabs>
      <w:suppressAutoHyphens/>
      <w:spacing w:after="0" w:line="240" w:lineRule="auto"/>
      <w:jc w:val="center"/>
    </w:pPr>
    <w:rPr>
      <w:rFonts w:ascii="Times New Roman" w:eastAsia="Times New Roman" w:hAnsi="Times New Roman"/>
      <w:b/>
      <w:bCs/>
      <w:sz w:val="28"/>
      <w:szCs w:val="28"/>
      <w:lang w:eastAsia="ar-SA"/>
    </w:rPr>
  </w:style>
  <w:style w:type="paragraph" w:customStyle="1" w:styleId="aff0">
    <w:name w:val="Содержимое врезки"/>
    <w:basedOn w:val="af7"/>
    <w:rsid w:val="00921760"/>
    <w:pPr>
      <w:suppressAutoHyphens/>
      <w:spacing w:line="240" w:lineRule="auto"/>
    </w:pPr>
    <w:rPr>
      <w:rFonts w:ascii="Times New Roman" w:eastAsia="Times New Roman" w:hAnsi="Times New Roman"/>
      <w:sz w:val="28"/>
      <w:szCs w:val="28"/>
      <w:lang w:eastAsia="ar-SA"/>
    </w:rPr>
  </w:style>
  <w:style w:type="paragraph" w:customStyle="1" w:styleId="1a">
    <w:name w:val="Название1"/>
    <w:basedOn w:val="a1"/>
    <w:rsid w:val="00921760"/>
    <w:pPr>
      <w:widowControl/>
      <w:suppressLineNumbers/>
      <w:autoSpaceDN/>
      <w:spacing w:before="120" w:after="120" w:line="240" w:lineRule="auto"/>
      <w:ind w:firstLine="0"/>
      <w:jc w:val="left"/>
      <w:textAlignment w:val="auto"/>
    </w:pPr>
    <w:rPr>
      <w:rFonts w:cs="Tahoma"/>
      <w:i/>
      <w:iCs/>
      <w:kern w:val="0"/>
      <w:sz w:val="24"/>
      <w:szCs w:val="24"/>
      <w:lang w:eastAsia="ar-SA"/>
    </w:rPr>
  </w:style>
  <w:style w:type="paragraph" w:customStyle="1" w:styleId="1b">
    <w:name w:val="Указатель1"/>
    <w:basedOn w:val="a1"/>
    <w:rsid w:val="00921760"/>
    <w:pPr>
      <w:widowControl/>
      <w:suppressLineNumbers/>
      <w:autoSpaceDN/>
      <w:spacing w:line="240" w:lineRule="auto"/>
      <w:ind w:firstLine="0"/>
      <w:jc w:val="left"/>
      <w:textAlignment w:val="auto"/>
    </w:pPr>
    <w:rPr>
      <w:rFonts w:cs="Tahoma"/>
      <w:kern w:val="0"/>
      <w:sz w:val="28"/>
      <w:szCs w:val="28"/>
      <w:lang w:eastAsia="ar-SA"/>
    </w:rPr>
  </w:style>
  <w:style w:type="paragraph" w:customStyle="1" w:styleId="1c">
    <w:name w:val="Обычный1"/>
    <w:rsid w:val="00921760"/>
    <w:pPr>
      <w:widowControl w:val="0"/>
      <w:suppressAutoHyphens/>
      <w:spacing w:line="300" w:lineRule="auto"/>
      <w:ind w:firstLine="200"/>
      <w:jc w:val="both"/>
    </w:pPr>
    <w:rPr>
      <w:rFonts w:eastAsia="Times New Roman" w:cs="Times New Roman"/>
      <w:sz w:val="32"/>
      <w:lang w:eastAsia="ar-SA"/>
    </w:rPr>
  </w:style>
  <w:style w:type="paragraph" w:customStyle="1" w:styleId="Standarduser">
    <w:name w:val="Standard (user)"/>
    <w:rsid w:val="00921760"/>
    <w:pPr>
      <w:widowControl w:val="0"/>
      <w:suppressAutoHyphens/>
      <w:autoSpaceDN w:val="0"/>
      <w:textAlignment w:val="baseline"/>
    </w:pPr>
    <w:rPr>
      <w:rFonts w:cs="Times New Roman"/>
      <w:kern w:val="3"/>
      <w:sz w:val="24"/>
      <w:szCs w:val="24"/>
      <w:lang w:bidi="ru-RU"/>
    </w:rPr>
  </w:style>
  <w:style w:type="character" w:customStyle="1" w:styleId="50">
    <w:name w:val="Заголовок 5 Знак"/>
    <w:link w:val="5"/>
    <w:rsid w:val="00D7382D"/>
    <w:rPr>
      <w:rFonts w:ascii="Cambria" w:eastAsia="Times New Roman" w:hAnsi="Cambria" w:cs="Calibri"/>
      <w:color w:val="243F60"/>
      <w:sz w:val="24"/>
      <w:lang w:eastAsia="ar-SA"/>
    </w:rPr>
  </w:style>
  <w:style w:type="character" w:customStyle="1" w:styleId="60">
    <w:name w:val="Заголовок 6 Знак"/>
    <w:link w:val="6"/>
    <w:rsid w:val="00D7382D"/>
    <w:rPr>
      <w:rFonts w:ascii="Cambria" w:eastAsia="Times New Roman" w:hAnsi="Cambria" w:cs="Calibri"/>
      <w:i/>
      <w:iCs/>
      <w:color w:val="243F60"/>
      <w:sz w:val="24"/>
      <w:lang w:eastAsia="ar-SA"/>
    </w:rPr>
  </w:style>
  <w:style w:type="character" w:customStyle="1" w:styleId="70">
    <w:name w:val="Заголовок 7 Знак"/>
    <w:link w:val="7"/>
    <w:rsid w:val="00D7382D"/>
    <w:rPr>
      <w:rFonts w:ascii="Cambria" w:eastAsia="Times New Roman" w:hAnsi="Cambria" w:cs="Calibri"/>
      <w:i/>
      <w:iCs/>
      <w:color w:val="404040"/>
      <w:sz w:val="24"/>
      <w:lang w:eastAsia="ar-SA"/>
    </w:rPr>
  </w:style>
  <w:style w:type="character" w:customStyle="1" w:styleId="80">
    <w:name w:val="Заголовок 8 Знак"/>
    <w:link w:val="8"/>
    <w:rsid w:val="00D7382D"/>
    <w:rPr>
      <w:rFonts w:eastAsia="Times New Roman" w:cs="Calibri"/>
      <w:i/>
      <w:iCs/>
      <w:sz w:val="24"/>
      <w:szCs w:val="24"/>
      <w:lang w:eastAsia="ar-SA"/>
    </w:rPr>
  </w:style>
  <w:style w:type="character" w:customStyle="1" w:styleId="90">
    <w:name w:val="Заголовок 9 Знак"/>
    <w:link w:val="9"/>
    <w:rsid w:val="00D7382D"/>
    <w:rPr>
      <w:rFonts w:ascii="Cambria" w:eastAsia="Times New Roman" w:hAnsi="Cambria" w:cs="Calibri"/>
      <w:i/>
      <w:iCs/>
      <w:color w:val="404040"/>
      <w:lang w:eastAsia="ar-SA"/>
    </w:rPr>
  </w:style>
  <w:style w:type="paragraph" w:customStyle="1" w:styleId="aff1">
    <w:name w:val="Знак Знак"/>
    <w:basedOn w:val="a1"/>
    <w:rsid w:val="00D7382D"/>
    <w:pPr>
      <w:widowControl/>
      <w:suppressAutoHyphens w:val="0"/>
      <w:autoSpaceDN/>
      <w:spacing w:after="160" w:line="240" w:lineRule="exact"/>
      <w:ind w:firstLine="0"/>
      <w:jc w:val="left"/>
      <w:textAlignment w:val="auto"/>
    </w:pPr>
    <w:rPr>
      <w:rFonts w:ascii="Tahoma" w:hAnsi="Tahoma" w:cs="Tahoma"/>
      <w:kern w:val="0"/>
      <w:sz w:val="20"/>
      <w:lang w:val="en-US"/>
    </w:rPr>
  </w:style>
  <w:style w:type="character" w:customStyle="1" w:styleId="WW8Num2z0">
    <w:name w:val="WW8Num2z0"/>
    <w:rsid w:val="00D7382D"/>
    <w:rPr>
      <w:rFonts w:ascii="Symbol" w:hAnsi="Symbol"/>
    </w:rPr>
  </w:style>
  <w:style w:type="character" w:customStyle="1" w:styleId="WW8Num3z0">
    <w:name w:val="WW8Num3z0"/>
    <w:rsid w:val="00D7382D"/>
    <w:rPr>
      <w:rFonts w:ascii="Symbol" w:hAnsi="Symbol"/>
    </w:rPr>
  </w:style>
  <w:style w:type="character" w:customStyle="1" w:styleId="WW8Num4z0">
    <w:name w:val="WW8Num4z0"/>
    <w:rsid w:val="00D7382D"/>
    <w:rPr>
      <w:rFonts w:ascii="Symbol" w:hAnsi="Symbol"/>
    </w:rPr>
  </w:style>
  <w:style w:type="character" w:customStyle="1" w:styleId="WW8Num5z0">
    <w:name w:val="WW8Num5z0"/>
    <w:rsid w:val="00D7382D"/>
    <w:rPr>
      <w:rFonts w:ascii="Symbol" w:hAnsi="Symbol"/>
    </w:rPr>
  </w:style>
  <w:style w:type="character" w:customStyle="1" w:styleId="WW8Num6z0">
    <w:name w:val="WW8Num6z0"/>
    <w:rsid w:val="00D7382D"/>
    <w:rPr>
      <w:rFonts w:ascii="Symbol" w:hAnsi="Symbol"/>
    </w:rPr>
  </w:style>
  <w:style w:type="character" w:customStyle="1" w:styleId="WW8Num7z0">
    <w:name w:val="WW8Num7z0"/>
    <w:rsid w:val="00D7382D"/>
    <w:rPr>
      <w:rFonts w:ascii="Symbol" w:hAnsi="Symbol"/>
    </w:rPr>
  </w:style>
  <w:style w:type="character" w:customStyle="1" w:styleId="WW8Num4z1">
    <w:name w:val="WW8Num4z1"/>
    <w:rsid w:val="00D7382D"/>
    <w:rPr>
      <w:rFonts w:ascii="Courier New" w:hAnsi="Courier New" w:cs="Courier New"/>
    </w:rPr>
  </w:style>
  <w:style w:type="character" w:customStyle="1" w:styleId="WW8Num5z1">
    <w:name w:val="WW8Num5z1"/>
    <w:rsid w:val="00D7382D"/>
    <w:rPr>
      <w:rFonts w:ascii="Courier New" w:hAnsi="Courier New" w:cs="Courier New"/>
    </w:rPr>
  </w:style>
  <w:style w:type="character" w:customStyle="1" w:styleId="WW8Num5z2">
    <w:name w:val="WW8Num5z2"/>
    <w:rsid w:val="00D7382D"/>
    <w:rPr>
      <w:rFonts w:ascii="Wingdings" w:hAnsi="Wingdings"/>
    </w:rPr>
  </w:style>
  <w:style w:type="character" w:customStyle="1" w:styleId="WW8Num6z1">
    <w:name w:val="WW8Num6z1"/>
    <w:rsid w:val="00D7382D"/>
    <w:rPr>
      <w:rFonts w:ascii="Courier New" w:hAnsi="Courier New" w:cs="Courier New"/>
    </w:rPr>
  </w:style>
  <w:style w:type="character" w:customStyle="1" w:styleId="WW8Num6z2">
    <w:name w:val="WW8Num6z2"/>
    <w:rsid w:val="00D7382D"/>
    <w:rPr>
      <w:rFonts w:ascii="Wingdings" w:hAnsi="Wingdings"/>
    </w:rPr>
  </w:style>
  <w:style w:type="character" w:customStyle="1" w:styleId="WW8Num7z1">
    <w:name w:val="WW8Num7z1"/>
    <w:rsid w:val="00D7382D"/>
    <w:rPr>
      <w:rFonts w:ascii="Courier New" w:hAnsi="Courier New" w:cs="Courier New"/>
    </w:rPr>
  </w:style>
  <w:style w:type="character" w:customStyle="1" w:styleId="WW8Num7z2">
    <w:name w:val="WW8Num7z2"/>
    <w:rsid w:val="00D7382D"/>
    <w:rPr>
      <w:rFonts w:ascii="Wingdings" w:hAnsi="Wingdings"/>
    </w:rPr>
  </w:style>
  <w:style w:type="character" w:customStyle="1" w:styleId="WW8Num8z0">
    <w:name w:val="WW8Num8z0"/>
    <w:rsid w:val="00D7382D"/>
    <w:rPr>
      <w:rFonts w:ascii="Times New Roman" w:hAnsi="Times New Roman" w:cs="Times New Roman"/>
      <w:b w:val="0"/>
      <w:color w:val="auto"/>
      <w:sz w:val="28"/>
      <w:szCs w:val="28"/>
    </w:rPr>
  </w:style>
  <w:style w:type="character" w:customStyle="1" w:styleId="WW8Num9z0">
    <w:name w:val="WW8Num9z0"/>
    <w:rsid w:val="00D7382D"/>
    <w:rPr>
      <w:b/>
    </w:rPr>
  </w:style>
  <w:style w:type="character" w:customStyle="1" w:styleId="WW8Num10z0">
    <w:name w:val="WW8Num10z0"/>
    <w:rsid w:val="00D7382D"/>
    <w:rPr>
      <w:rFonts w:ascii="Symbol" w:hAnsi="Symbol"/>
    </w:rPr>
  </w:style>
  <w:style w:type="character" w:customStyle="1" w:styleId="WW8Num10z1">
    <w:name w:val="WW8Num10z1"/>
    <w:rsid w:val="00D7382D"/>
    <w:rPr>
      <w:rFonts w:ascii="Courier New" w:hAnsi="Courier New" w:cs="Courier New"/>
    </w:rPr>
  </w:style>
  <w:style w:type="character" w:customStyle="1" w:styleId="WW8Num10z2">
    <w:name w:val="WW8Num10z2"/>
    <w:rsid w:val="00D7382D"/>
    <w:rPr>
      <w:rFonts w:ascii="Wingdings" w:hAnsi="Wingdings"/>
    </w:rPr>
  </w:style>
  <w:style w:type="character" w:customStyle="1" w:styleId="WW8Num11z0">
    <w:name w:val="WW8Num11z0"/>
    <w:rsid w:val="00D7382D"/>
    <w:rPr>
      <w:rFonts w:ascii="Symbol" w:hAnsi="Symbol"/>
    </w:rPr>
  </w:style>
  <w:style w:type="character" w:customStyle="1" w:styleId="WW8Num11z1">
    <w:name w:val="WW8Num11z1"/>
    <w:rsid w:val="00D7382D"/>
    <w:rPr>
      <w:rFonts w:ascii="Courier New" w:hAnsi="Courier New" w:cs="Courier New"/>
    </w:rPr>
  </w:style>
  <w:style w:type="character" w:customStyle="1" w:styleId="WW8Num11z2">
    <w:name w:val="WW8Num11z2"/>
    <w:rsid w:val="00D7382D"/>
    <w:rPr>
      <w:rFonts w:ascii="Wingdings" w:hAnsi="Wingdings"/>
    </w:rPr>
  </w:style>
  <w:style w:type="character" w:customStyle="1" w:styleId="WW8Num12z0">
    <w:name w:val="WW8Num12z0"/>
    <w:rsid w:val="00D7382D"/>
    <w:rPr>
      <w:rFonts w:ascii="Symbol" w:hAnsi="Symbol"/>
    </w:rPr>
  </w:style>
  <w:style w:type="character" w:customStyle="1" w:styleId="WW8Num12z1">
    <w:name w:val="WW8Num12z1"/>
    <w:rsid w:val="00D7382D"/>
    <w:rPr>
      <w:rFonts w:ascii="Courier New" w:hAnsi="Courier New" w:cs="Courier New"/>
    </w:rPr>
  </w:style>
  <w:style w:type="character" w:customStyle="1" w:styleId="WW8Num12z2">
    <w:name w:val="WW8Num12z2"/>
    <w:rsid w:val="00D7382D"/>
    <w:rPr>
      <w:rFonts w:ascii="Wingdings" w:hAnsi="Wingdings"/>
    </w:rPr>
  </w:style>
  <w:style w:type="character" w:customStyle="1" w:styleId="WW8Num13z0">
    <w:name w:val="WW8Num13z0"/>
    <w:rsid w:val="00D7382D"/>
    <w:rPr>
      <w:rFonts w:ascii="Symbol" w:hAnsi="Symbol"/>
    </w:rPr>
  </w:style>
  <w:style w:type="character" w:customStyle="1" w:styleId="WW8Num13z1">
    <w:name w:val="WW8Num13z1"/>
    <w:rsid w:val="00D7382D"/>
    <w:rPr>
      <w:rFonts w:ascii="Courier New" w:hAnsi="Courier New" w:cs="Courier New"/>
    </w:rPr>
  </w:style>
  <w:style w:type="character" w:customStyle="1" w:styleId="WW8Num13z2">
    <w:name w:val="WW8Num13z2"/>
    <w:rsid w:val="00D7382D"/>
    <w:rPr>
      <w:rFonts w:ascii="Wingdings" w:hAnsi="Wingdings"/>
    </w:rPr>
  </w:style>
  <w:style w:type="character" w:customStyle="1" w:styleId="WW8Num14z0">
    <w:name w:val="WW8Num14z0"/>
    <w:rsid w:val="00D7382D"/>
    <w:rPr>
      <w:rFonts w:ascii="Symbol" w:hAnsi="Symbol"/>
    </w:rPr>
  </w:style>
  <w:style w:type="character" w:customStyle="1" w:styleId="WW8Num14z1">
    <w:name w:val="WW8Num14z1"/>
    <w:rsid w:val="00D7382D"/>
    <w:rPr>
      <w:rFonts w:ascii="Courier New" w:hAnsi="Courier New" w:cs="Courier New"/>
    </w:rPr>
  </w:style>
  <w:style w:type="character" w:customStyle="1" w:styleId="WW8Num14z2">
    <w:name w:val="WW8Num14z2"/>
    <w:rsid w:val="00D7382D"/>
    <w:rPr>
      <w:rFonts w:ascii="Wingdings" w:hAnsi="Wingdings"/>
    </w:rPr>
  </w:style>
  <w:style w:type="character" w:customStyle="1" w:styleId="aff2">
    <w:name w:val="Подзаголовок Знак"/>
    <w:rsid w:val="00D7382D"/>
    <w:rPr>
      <w:rFonts w:ascii="Times New Roman" w:eastAsia="Calibri" w:hAnsi="Times New Roman"/>
      <w:b/>
      <w:sz w:val="24"/>
      <w:szCs w:val="24"/>
    </w:rPr>
  </w:style>
  <w:style w:type="character" w:customStyle="1" w:styleId="aff3">
    <w:name w:val="Текст выноски Знак"/>
    <w:rsid w:val="00D7382D"/>
    <w:rPr>
      <w:rFonts w:ascii="Tahoma" w:eastAsia="Calibri" w:hAnsi="Tahoma" w:cs="Tahoma"/>
      <w:sz w:val="16"/>
      <w:szCs w:val="16"/>
    </w:rPr>
  </w:style>
  <w:style w:type="character" w:customStyle="1" w:styleId="S">
    <w:name w:val="S_Маркированный Знак"/>
    <w:rsid w:val="00D7382D"/>
    <w:rPr>
      <w:rFonts w:ascii="Times New Roman" w:hAnsi="Times New Roman"/>
      <w:w w:val="109"/>
      <w:sz w:val="24"/>
      <w:szCs w:val="24"/>
    </w:rPr>
  </w:style>
  <w:style w:type="character" w:customStyle="1" w:styleId="S0">
    <w:name w:val="S_Обычный Знак"/>
    <w:rsid w:val="00D7382D"/>
    <w:rPr>
      <w:rFonts w:ascii="Times New Roman" w:hAnsi="Times New Roman"/>
      <w:sz w:val="24"/>
      <w:szCs w:val="24"/>
    </w:rPr>
  </w:style>
  <w:style w:type="character" w:customStyle="1" w:styleId="32">
    <w:name w:val="Основной текст 3 Знак"/>
    <w:rsid w:val="00D7382D"/>
    <w:rPr>
      <w:rFonts w:ascii="Times New Roman" w:hAnsi="Times New Roman"/>
      <w:sz w:val="16"/>
      <w:szCs w:val="16"/>
    </w:rPr>
  </w:style>
  <w:style w:type="character" w:customStyle="1" w:styleId="FontStyle12">
    <w:name w:val="Font Style12"/>
    <w:rsid w:val="00D7382D"/>
    <w:rPr>
      <w:rFonts w:ascii="MS Reference Sans Serif" w:hAnsi="MS Reference Sans Serif" w:cs="MS Reference Sans Serif"/>
      <w:sz w:val="20"/>
      <w:szCs w:val="20"/>
    </w:rPr>
  </w:style>
  <w:style w:type="character" w:customStyle="1" w:styleId="28">
    <w:name w:val="Основной текст 2 Знак"/>
    <w:rsid w:val="00D7382D"/>
    <w:rPr>
      <w:rFonts w:ascii="Times New Roman" w:hAnsi="Times New Roman"/>
      <w:sz w:val="24"/>
      <w:szCs w:val="24"/>
    </w:rPr>
  </w:style>
  <w:style w:type="character" w:customStyle="1" w:styleId="FontStyle18">
    <w:name w:val="Font Style18"/>
    <w:rsid w:val="00D7382D"/>
    <w:rPr>
      <w:rFonts w:ascii="MS Reference Sans Serif" w:hAnsi="MS Reference Sans Serif" w:cs="MS Reference Sans Serif"/>
      <w:sz w:val="20"/>
      <w:szCs w:val="20"/>
    </w:rPr>
  </w:style>
  <w:style w:type="character" w:customStyle="1" w:styleId="FontStyle15">
    <w:name w:val="Font Style15"/>
    <w:rsid w:val="00D7382D"/>
    <w:rPr>
      <w:rFonts w:ascii="MS Reference Sans Serif" w:hAnsi="MS Reference Sans Serif" w:cs="MS Reference Sans Serif"/>
      <w:b/>
      <w:bCs/>
      <w:sz w:val="30"/>
      <w:szCs w:val="30"/>
    </w:rPr>
  </w:style>
  <w:style w:type="character" w:styleId="aff4">
    <w:name w:val="FollowedHyperlink"/>
    <w:rsid w:val="00D7382D"/>
    <w:rPr>
      <w:color w:val="800080"/>
      <w:u w:val="single"/>
    </w:rPr>
  </w:style>
  <w:style w:type="character" w:styleId="aff5">
    <w:name w:val="Placeholder Text"/>
    <w:uiPriority w:val="99"/>
    <w:rsid w:val="00D7382D"/>
    <w:rPr>
      <w:color w:val="808080"/>
    </w:rPr>
  </w:style>
  <w:style w:type="character" w:customStyle="1" w:styleId="FontStyle13">
    <w:name w:val="Font Style13"/>
    <w:rsid w:val="00D7382D"/>
    <w:rPr>
      <w:rFonts w:ascii="MS Reference Sans Serif" w:hAnsi="MS Reference Sans Serif" w:cs="MS Reference Sans Serif"/>
      <w:sz w:val="20"/>
      <w:szCs w:val="20"/>
    </w:rPr>
  </w:style>
  <w:style w:type="character" w:customStyle="1" w:styleId="FontStyle11">
    <w:name w:val="Font Style11"/>
    <w:rsid w:val="00D7382D"/>
    <w:rPr>
      <w:rFonts w:ascii="MS Reference Sans Serif" w:hAnsi="MS Reference Sans Serif" w:cs="MS Reference Sans Serif"/>
      <w:b/>
      <w:bCs/>
      <w:i/>
      <w:iCs/>
      <w:spacing w:val="-10"/>
      <w:sz w:val="20"/>
      <w:szCs w:val="20"/>
    </w:rPr>
  </w:style>
  <w:style w:type="character" w:customStyle="1" w:styleId="FontStyle14">
    <w:name w:val="Font Style14"/>
    <w:rsid w:val="00D7382D"/>
    <w:rPr>
      <w:rFonts w:ascii="MS Reference Sans Serif" w:hAnsi="MS Reference Sans Serif" w:cs="MS Reference Sans Serif"/>
      <w:sz w:val="30"/>
      <w:szCs w:val="30"/>
    </w:rPr>
  </w:style>
  <w:style w:type="character" w:customStyle="1" w:styleId="FontStyle21">
    <w:name w:val="Font Style21"/>
    <w:rsid w:val="00D7382D"/>
    <w:rPr>
      <w:rFonts w:ascii="MS Reference Sans Serif" w:hAnsi="MS Reference Sans Serif" w:cs="MS Reference Sans Serif"/>
      <w:b/>
      <w:bCs/>
      <w:sz w:val="18"/>
      <w:szCs w:val="18"/>
    </w:rPr>
  </w:style>
  <w:style w:type="character" w:customStyle="1" w:styleId="FontStyle20">
    <w:name w:val="Font Style20"/>
    <w:rsid w:val="00D7382D"/>
    <w:rPr>
      <w:rFonts w:ascii="Consolas" w:hAnsi="Consolas" w:cs="Consolas"/>
      <w:b/>
      <w:bCs/>
      <w:sz w:val="22"/>
      <w:szCs w:val="22"/>
    </w:rPr>
  </w:style>
  <w:style w:type="character" w:customStyle="1" w:styleId="FontStyle16">
    <w:name w:val="Font Style16"/>
    <w:rsid w:val="00D7382D"/>
    <w:rPr>
      <w:rFonts w:ascii="MS Reference Sans Serif" w:hAnsi="MS Reference Sans Serif" w:cs="MS Reference Sans Serif"/>
      <w:sz w:val="18"/>
      <w:szCs w:val="18"/>
    </w:rPr>
  </w:style>
  <w:style w:type="character" w:customStyle="1" w:styleId="FontStyle17">
    <w:name w:val="Font Style17"/>
    <w:rsid w:val="00D7382D"/>
    <w:rPr>
      <w:rFonts w:ascii="MS Reference Sans Serif" w:hAnsi="MS Reference Sans Serif" w:cs="MS Reference Sans Serif"/>
      <w:b/>
      <w:bCs/>
      <w:spacing w:val="10"/>
      <w:sz w:val="14"/>
      <w:szCs w:val="14"/>
    </w:rPr>
  </w:style>
  <w:style w:type="character" w:customStyle="1" w:styleId="FontStyle19">
    <w:name w:val="Font Style19"/>
    <w:rsid w:val="00D7382D"/>
    <w:rPr>
      <w:rFonts w:ascii="MS Reference Sans Serif" w:hAnsi="MS Reference Sans Serif" w:cs="MS Reference Sans Serif"/>
      <w:sz w:val="18"/>
      <w:szCs w:val="18"/>
    </w:rPr>
  </w:style>
  <w:style w:type="character" w:customStyle="1" w:styleId="FontStyle22">
    <w:name w:val="Font Style22"/>
    <w:rsid w:val="00D7382D"/>
    <w:rPr>
      <w:rFonts w:ascii="MS Reference Sans Serif" w:hAnsi="MS Reference Sans Serif" w:cs="MS Reference Sans Serif"/>
      <w:b/>
      <w:bCs/>
      <w:sz w:val="18"/>
      <w:szCs w:val="18"/>
    </w:rPr>
  </w:style>
  <w:style w:type="character" w:customStyle="1" w:styleId="FontStyle23">
    <w:name w:val="Font Style23"/>
    <w:rsid w:val="00D7382D"/>
    <w:rPr>
      <w:rFonts w:ascii="Verdana" w:hAnsi="Verdana" w:cs="Verdana"/>
      <w:i/>
      <w:iCs/>
      <w:sz w:val="20"/>
      <w:szCs w:val="20"/>
    </w:rPr>
  </w:style>
  <w:style w:type="character" w:customStyle="1" w:styleId="FontStyle24">
    <w:name w:val="Font Style24"/>
    <w:rsid w:val="00D7382D"/>
    <w:rPr>
      <w:rFonts w:ascii="MS Reference Sans Serif" w:hAnsi="MS Reference Sans Serif" w:cs="MS Reference Sans Serif"/>
      <w:b/>
      <w:bCs/>
      <w:sz w:val="52"/>
      <w:szCs w:val="52"/>
    </w:rPr>
  </w:style>
  <w:style w:type="character" w:customStyle="1" w:styleId="FontStyle25">
    <w:name w:val="Font Style25"/>
    <w:rsid w:val="00D7382D"/>
    <w:rPr>
      <w:rFonts w:ascii="MS Reference Sans Serif" w:hAnsi="MS Reference Sans Serif" w:cs="MS Reference Sans Serif"/>
      <w:b/>
      <w:bCs/>
      <w:w w:val="20"/>
      <w:sz w:val="20"/>
      <w:szCs w:val="20"/>
    </w:rPr>
  </w:style>
  <w:style w:type="character" w:styleId="aff6">
    <w:name w:val="Intense Reference"/>
    <w:qFormat/>
    <w:rsid w:val="00D7382D"/>
    <w:rPr>
      <w:b/>
      <w:bCs/>
      <w:smallCaps/>
      <w:color w:val="C0504D"/>
      <w:spacing w:val="5"/>
      <w:u w:val="single"/>
    </w:rPr>
  </w:style>
  <w:style w:type="character" w:customStyle="1" w:styleId="aff7">
    <w:name w:val="Название Знак"/>
    <w:rsid w:val="00D7382D"/>
    <w:rPr>
      <w:rFonts w:ascii="Times New Roman" w:hAnsi="Times New Roman"/>
      <w:b/>
      <w:sz w:val="32"/>
    </w:rPr>
  </w:style>
  <w:style w:type="character" w:customStyle="1" w:styleId="aff8">
    <w:name w:val="Обычный в таблице Знак"/>
    <w:rsid w:val="00D7382D"/>
    <w:rPr>
      <w:rFonts w:ascii="Times New Roman" w:hAnsi="Times New Roman"/>
      <w:sz w:val="24"/>
      <w:szCs w:val="24"/>
    </w:rPr>
  </w:style>
  <w:style w:type="character" w:customStyle="1" w:styleId="aff9">
    <w:name w:val="Без интервала Знак"/>
    <w:rsid w:val="00D7382D"/>
    <w:rPr>
      <w:sz w:val="22"/>
      <w:szCs w:val="22"/>
      <w:lang w:val="ru-RU" w:eastAsia="ar-SA" w:bidi="ar-SA"/>
    </w:rPr>
  </w:style>
  <w:style w:type="character" w:customStyle="1" w:styleId="affa">
    <w:name w:val="Абзац рядовой Знак"/>
    <w:rsid w:val="00D7382D"/>
    <w:rPr>
      <w:rFonts w:ascii="Times New Roman" w:hAnsi="Times New Roman"/>
      <w:sz w:val="28"/>
      <w:szCs w:val="28"/>
    </w:rPr>
  </w:style>
  <w:style w:type="character" w:customStyle="1" w:styleId="affb">
    <w:name w:val="СтильЗ Знак"/>
    <w:rsid w:val="00D7382D"/>
    <w:rPr>
      <w:rFonts w:ascii="Times New Roman" w:hAnsi="Times New Roman"/>
      <w:sz w:val="24"/>
    </w:rPr>
  </w:style>
  <w:style w:type="character" w:customStyle="1" w:styleId="29">
    <w:name w:val="Заг 2 Знак Знак"/>
    <w:rsid w:val="00D7382D"/>
    <w:rPr>
      <w:rFonts w:ascii="Arial" w:hAnsi="Arial" w:cs="Arial"/>
      <w:b/>
      <w:caps/>
      <w:color w:val="0070C0"/>
      <w:sz w:val="24"/>
      <w:szCs w:val="28"/>
    </w:rPr>
  </w:style>
  <w:style w:type="character" w:styleId="affc">
    <w:name w:val="Intense Emphasis"/>
    <w:qFormat/>
    <w:rsid w:val="00D7382D"/>
    <w:rPr>
      <w:b/>
      <w:bCs/>
      <w:i/>
      <w:iCs/>
      <w:color w:val="4F81BD"/>
    </w:rPr>
  </w:style>
  <w:style w:type="character" w:customStyle="1" w:styleId="S1">
    <w:name w:val="S_Маркированный Знак1"/>
    <w:rsid w:val="00D7382D"/>
    <w:rPr>
      <w:sz w:val="24"/>
      <w:szCs w:val="24"/>
    </w:rPr>
  </w:style>
  <w:style w:type="character" w:customStyle="1" w:styleId="Bodytext">
    <w:name w:val="Body text_"/>
    <w:rsid w:val="00D7382D"/>
    <w:rPr>
      <w:rFonts w:ascii="Times New Roman" w:hAnsi="Times New Roman"/>
      <w:shd w:val="clear" w:color="auto" w:fill="FFFFFF"/>
    </w:rPr>
  </w:style>
  <w:style w:type="character" w:customStyle="1" w:styleId="Bodytext10">
    <w:name w:val="Body text (10)_"/>
    <w:rsid w:val="00D7382D"/>
    <w:rPr>
      <w:rFonts w:ascii="Arial Narrow" w:hAnsi="Arial Narrow" w:cs="Arial Narrow"/>
      <w:sz w:val="21"/>
      <w:szCs w:val="21"/>
      <w:shd w:val="clear" w:color="auto" w:fill="FFFFFF"/>
    </w:rPr>
  </w:style>
  <w:style w:type="character" w:customStyle="1" w:styleId="Bodytext100">
    <w:name w:val="Body text (10)"/>
    <w:rsid w:val="00D7382D"/>
    <w:rPr>
      <w:rFonts w:ascii="Arial Narrow" w:hAnsi="Arial Narrow" w:cs="Arial Narrow"/>
      <w:sz w:val="21"/>
      <w:szCs w:val="21"/>
      <w:shd w:val="clear" w:color="auto" w:fill="FFFFFF"/>
      <w:lang w:val="ru-RU"/>
    </w:rPr>
  </w:style>
  <w:style w:type="character" w:customStyle="1" w:styleId="Heading42Bold">
    <w:name w:val="Heading #4 (2) + Bold"/>
    <w:rsid w:val="00D7382D"/>
    <w:rPr>
      <w:rFonts w:ascii="Arial Narrow" w:hAnsi="Arial Narrow" w:cs="Arial Narrow"/>
      <w:b/>
      <w:bCs/>
      <w:i/>
      <w:iCs/>
      <w:spacing w:val="-10"/>
      <w:sz w:val="21"/>
      <w:szCs w:val="21"/>
      <w:shd w:val="clear" w:color="auto" w:fill="FFFFFF"/>
    </w:rPr>
  </w:style>
  <w:style w:type="character" w:customStyle="1" w:styleId="Heading42">
    <w:name w:val="Heading #4 (2)"/>
    <w:rsid w:val="00D7382D"/>
    <w:rPr>
      <w:rFonts w:ascii="Arial Narrow" w:hAnsi="Arial Narrow" w:cs="Arial Narrow"/>
      <w:sz w:val="21"/>
      <w:szCs w:val="21"/>
      <w:shd w:val="clear" w:color="auto" w:fill="FFFFFF"/>
      <w:lang w:val="ru-RU"/>
    </w:rPr>
  </w:style>
  <w:style w:type="character" w:customStyle="1" w:styleId="Heading43NotBold">
    <w:name w:val="Heading #4 (3) + Not Bold"/>
    <w:rsid w:val="00D7382D"/>
    <w:rPr>
      <w:rFonts w:ascii="Arial Narrow" w:hAnsi="Arial Narrow" w:cs="Arial Narrow"/>
      <w:b/>
      <w:bCs/>
      <w:i/>
      <w:iCs/>
      <w:spacing w:val="0"/>
      <w:w w:val="100"/>
      <w:sz w:val="21"/>
      <w:szCs w:val="21"/>
      <w:shd w:val="clear" w:color="auto" w:fill="FFFFFF"/>
    </w:rPr>
  </w:style>
  <w:style w:type="character" w:customStyle="1" w:styleId="Heading42Bold34">
    <w:name w:val="Heading #4 (2) + Bold34"/>
    <w:rsid w:val="00D7382D"/>
    <w:rPr>
      <w:rFonts w:ascii="Arial Narrow" w:hAnsi="Arial Narrow" w:cs="Arial Narrow"/>
      <w:b/>
      <w:bCs/>
      <w:i/>
      <w:iCs/>
      <w:spacing w:val="-10"/>
      <w:w w:val="100"/>
      <w:sz w:val="21"/>
      <w:szCs w:val="21"/>
      <w:shd w:val="clear" w:color="auto" w:fill="FFFFFF"/>
      <w:lang w:val="ru-RU"/>
    </w:rPr>
  </w:style>
  <w:style w:type="character" w:customStyle="1" w:styleId="Bodytext7">
    <w:name w:val="Body text7"/>
    <w:rsid w:val="00D7382D"/>
    <w:rPr>
      <w:rFonts w:ascii="Times New Roman" w:hAnsi="Times New Roman"/>
      <w:spacing w:val="0"/>
      <w:sz w:val="20"/>
      <w:szCs w:val="20"/>
      <w:shd w:val="clear" w:color="auto" w:fill="FFFFFF"/>
    </w:rPr>
  </w:style>
  <w:style w:type="character" w:customStyle="1" w:styleId="Bodytext6">
    <w:name w:val="Body text6"/>
    <w:rsid w:val="00D7382D"/>
    <w:rPr>
      <w:rFonts w:ascii="Arial Unicode MS" w:eastAsia="Arial Unicode MS" w:hAnsi="Arial Unicode MS" w:cs="Arial Unicode MS"/>
      <w:spacing w:val="0"/>
      <w:sz w:val="20"/>
      <w:szCs w:val="20"/>
      <w:shd w:val="clear" w:color="auto" w:fill="FFFFFF"/>
      <w:lang w:val="ru-RU"/>
    </w:rPr>
  </w:style>
  <w:style w:type="character" w:styleId="affd">
    <w:name w:val="Emphasis"/>
    <w:qFormat/>
    <w:rsid w:val="00D7382D"/>
    <w:rPr>
      <w:i/>
      <w:iCs/>
    </w:rPr>
  </w:style>
  <w:style w:type="character" w:customStyle="1" w:styleId="33">
    <w:name w:val="Основной текст с отступом 3 Знак"/>
    <w:rsid w:val="00D7382D"/>
    <w:rPr>
      <w:rFonts w:ascii="Times New Roman" w:eastAsia="Calibri" w:hAnsi="Times New Roman"/>
      <w:bCs/>
      <w:sz w:val="16"/>
      <w:szCs w:val="16"/>
    </w:rPr>
  </w:style>
  <w:style w:type="character" w:customStyle="1" w:styleId="42">
    <w:name w:val="Стиль 4 Знак"/>
    <w:rsid w:val="00D7382D"/>
    <w:rPr>
      <w:rFonts w:ascii="Times New Roman" w:hAnsi="Times New Roman"/>
      <w:b/>
      <w:bCs/>
      <w:iCs/>
      <w:sz w:val="24"/>
      <w:szCs w:val="22"/>
    </w:rPr>
  </w:style>
  <w:style w:type="character" w:customStyle="1" w:styleId="apple-style-span">
    <w:name w:val="apple-style-span"/>
    <w:rsid w:val="00D7382D"/>
  </w:style>
  <w:style w:type="character" w:customStyle="1" w:styleId="blk">
    <w:name w:val="blk"/>
    <w:rsid w:val="00D7382D"/>
  </w:style>
  <w:style w:type="character" w:customStyle="1" w:styleId="affe">
    <w:name w:val="Текст примечания Знак"/>
    <w:rsid w:val="00D7382D"/>
    <w:rPr>
      <w:rFonts w:ascii="Times New Roman" w:hAnsi="Times New Roman"/>
    </w:rPr>
  </w:style>
  <w:style w:type="character" w:customStyle="1" w:styleId="1d">
    <w:name w:val="_ЗАГОЛОВОК 1 Знак"/>
    <w:rsid w:val="00D7382D"/>
    <w:rPr>
      <w:rFonts w:ascii="Arial" w:hAnsi="Arial" w:cs="Arial"/>
      <w:b/>
      <w:bCs/>
      <w:caps/>
      <w:sz w:val="28"/>
      <w:szCs w:val="32"/>
    </w:rPr>
  </w:style>
  <w:style w:type="character" w:customStyle="1" w:styleId="1e">
    <w:name w:val="Стиль1"/>
    <w:rsid w:val="00D7382D"/>
    <w:rPr>
      <w:rFonts w:ascii="Algerian" w:hAnsi="Algerian"/>
      <w:b/>
    </w:rPr>
  </w:style>
  <w:style w:type="character" w:customStyle="1" w:styleId="2a">
    <w:name w:val="Стиль2"/>
    <w:rsid w:val="00D7382D"/>
    <w:rPr>
      <w:rFonts w:ascii="Arial Narrow" w:hAnsi="Arial Narrow"/>
      <w:b/>
      <w:sz w:val="36"/>
    </w:rPr>
  </w:style>
  <w:style w:type="character" w:customStyle="1" w:styleId="afff">
    <w:name w:val="Гипертекстовая ссылка"/>
    <w:uiPriority w:val="99"/>
    <w:rsid w:val="00D7382D"/>
    <w:rPr>
      <w:color w:val="008000"/>
    </w:rPr>
  </w:style>
  <w:style w:type="character" w:customStyle="1" w:styleId="afff0">
    <w:name w:val="Обычный (веб) Знак"/>
    <w:aliases w:val="Обычный (Web) Знак,Обычный (Web)1 Знак,Обычный (Интернет) Знак,Обычный (веб)1 Знак"/>
    <w:uiPriority w:val="99"/>
    <w:rsid w:val="00D7382D"/>
    <w:rPr>
      <w:rFonts w:ascii="Times New Roman" w:eastAsia="Calibri" w:hAnsi="Times New Roman"/>
      <w:sz w:val="24"/>
      <w:szCs w:val="24"/>
    </w:rPr>
  </w:style>
  <w:style w:type="character" w:customStyle="1" w:styleId="1f">
    <w:name w:val="Текст Знак1"/>
    <w:rsid w:val="00D7382D"/>
    <w:rPr>
      <w:rFonts w:ascii="Courier New" w:hAnsi="Courier New" w:cs="Courier New"/>
      <w:lang w:val="ru-RU" w:eastAsia="ar-SA" w:bidi="ar-SA"/>
    </w:rPr>
  </w:style>
  <w:style w:type="character" w:customStyle="1" w:styleId="1f0">
    <w:name w:val="Основной текст Знак1"/>
    <w:aliases w:val="Основной текст Знак Знак"/>
    <w:rsid w:val="00D7382D"/>
    <w:rPr>
      <w:rFonts w:ascii="Calibri" w:hAnsi="Calibri" w:cs="Calibri"/>
      <w:sz w:val="24"/>
      <w:szCs w:val="22"/>
      <w:lang w:val="ru-RU" w:eastAsia="ar-SA" w:bidi="ar-SA"/>
    </w:rPr>
  </w:style>
  <w:style w:type="paragraph" w:styleId="2b">
    <w:name w:val="toc 2"/>
    <w:basedOn w:val="a1"/>
    <w:next w:val="a1"/>
    <w:rsid w:val="00D7382D"/>
    <w:pPr>
      <w:widowControl/>
      <w:autoSpaceDN/>
      <w:spacing w:after="100" w:line="360" w:lineRule="auto"/>
      <w:ind w:firstLine="709"/>
      <w:textAlignment w:val="auto"/>
    </w:pPr>
    <w:rPr>
      <w:rFonts w:eastAsia="Calibri" w:cs="Calibri"/>
      <w:i/>
      <w:kern w:val="0"/>
      <w:sz w:val="24"/>
      <w:szCs w:val="24"/>
      <w:lang w:eastAsia="ar-SA"/>
    </w:rPr>
  </w:style>
  <w:style w:type="paragraph" w:styleId="afff1">
    <w:name w:val="TOC Heading"/>
    <w:basedOn w:val="10"/>
    <w:next w:val="a1"/>
    <w:uiPriority w:val="39"/>
    <w:qFormat/>
    <w:rsid w:val="00D7382D"/>
    <w:pPr>
      <w:numPr>
        <w:numId w:val="0"/>
      </w:numPr>
      <w:spacing w:before="480" w:after="240" w:line="276" w:lineRule="auto"/>
      <w:jc w:val="center"/>
    </w:pPr>
    <w:rPr>
      <w:rFonts w:ascii="Cambria" w:eastAsia="Calibri" w:hAnsi="Cambria" w:cs="Calibri"/>
      <w:color w:val="365F91"/>
      <w:kern w:val="0"/>
      <w:sz w:val="28"/>
      <w:szCs w:val="28"/>
    </w:rPr>
  </w:style>
  <w:style w:type="paragraph" w:customStyle="1" w:styleId="S2">
    <w:name w:val="S_Титульный"/>
    <w:basedOn w:val="a1"/>
    <w:rsid w:val="00D7382D"/>
    <w:pPr>
      <w:widowControl/>
      <w:autoSpaceDN/>
      <w:spacing w:line="360" w:lineRule="auto"/>
      <w:ind w:left="3060" w:firstLine="0"/>
      <w:jc w:val="right"/>
      <w:textAlignment w:val="auto"/>
    </w:pPr>
    <w:rPr>
      <w:rFonts w:cs="Calibri"/>
      <w:b/>
      <w:caps/>
      <w:kern w:val="0"/>
      <w:sz w:val="24"/>
      <w:szCs w:val="24"/>
      <w:lang w:eastAsia="ar-SA"/>
    </w:rPr>
  </w:style>
  <w:style w:type="paragraph" w:styleId="1f1">
    <w:name w:val="toc 1"/>
    <w:basedOn w:val="a1"/>
    <w:next w:val="a1"/>
    <w:rsid w:val="00D7382D"/>
    <w:pPr>
      <w:widowControl/>
      <w:tabs>
        <w:tab w:val="right" w:leader="dot" w:pos="10195"/>
      </w:tabs>
      <w:autoSpaceDN/>
      <w:spacing w:line="360" w:lineRule="auto"/>
      <w:ind w:firstLine="0"/>
      <w:textAlignment w:val="auto"/>
    </w:pPr>
    <w:rPr>
      <w:rFonts w:eastAsia="Calibri" w:cs="Calibri"/>
      <w:b/>
      <w:kern w:val="0"/>
      <w:sz w:val="28"/>
      <w:szCs w:val="28"/>
      <w:lang w:eastAsia="ar-SA"/>
    </w:rPr>
  </w:style>
  <w:style w:type="paragraph" w:styleId="34">
    <w:name w:val="toc 3"/>
    <w:basedOn w:val="a1"/>
    <w:next w:val="a1"/>
    <w:rsid w:val="00D7382D"/>
    <w:pPr>
      <w:widowControl/>
      <w:autoSpaceDN/>
      <w:spacing w:line="360" w:lineRule="auto"/>
      <w:ind w:left="480" w:firstLine="0"/>
      <w:textAlignment w:val="auto"/>
    </w:pPr>
    <w:rPr>
      <w:rFonts w:eastAsia="Calibri" w:cs="Calibri"/>
      <w:kern w:val="0"/>
      <w:sz w:val="24"/>
      <w:szCs w:val="22"/>
      <w:lang w:eastAsia="ar-SA"/>
    </w:rPr>
  </w:style>
  <w:style w:type="paragraph" w:customStyle="1" w:styleId="1">
    <w:name w:val="Маркированный список1"/>
    <w:basedOn w:val="a1"/>
    <w:rsid w:val="00D7382D"/>
    <w:pPr>
      <w:widowControl/>
      <w:numPr>
        <w:numId w:val="2"/>
      </w:numPr>
      <w:autoSpaceDN/>
      <w:spacing w:line="360" w:lineRule="auto"/>
      <w:textAlignment w:val="auto"/>
    </w:pPr>
    <w:rPr>
      <w:rFonts w:cs="Calibri"/>
      <w:color w:val="333399"/>
      <w:w w:val="109"/>
      <w:kern w:val="0"/>
      <w:sz w:val="24"/>
      <w:szCs w:val="24"/>
      <w:lang w:eastAsia="ar-SA"/>
    </w:rPr>
  </w:style>
  <w:style w:type="paragraph" w:customStyle="1" w:styleId="S3">
    <w:name w:val="S_Маркированный"/>
    <w:basedOn w:val="1"/>
    <w:rsid w:val="00D7382D"/>
    <w:pPr>
      <w:tabs>
        <w:tab w:val="left" w:pos="992"/>
      </w:tabs>
      <w:spacing w:line="240" w:lineRule="auto"/>
    </w:pPr>
    <w:rPr>
      <w:color w:val="auto"/>
    </w:rPr>
  </w:style>
  <w:style w:type="paragraph" w:customStyle="1" w:styleId="S4">
    <w:name w:val="S_Обычный"/>
    <w:basedOn w:val="a1"/>
    <w:rsid w:val="00D7382D"/>
    <w:pPr>
      <w:widowControl/>
      <w:autoSpaceDN/>
      <w:spacing w:line="360" w:lineRule="auto"/>
      <w:ind w:firstLine="709"/>
      <w:textAlignment w:val="auto"/>
    </w:pPr>
    <w:rPr>
      <w:rFonts w:cs="Calibri"/>
      <w:kern w:val="0"/>
      <w:sz w:val="24"/>
      <w:szCs w:val="24"/>
      <w:lang w:eastAsia="ar-SA"/>
    </w:rPr>
  </w:style>
  <w:style w:type="paragraph" w:customStyle="1" w:styleId="310">
    <w:name w:val="Основной текст 31"/>
    <w:basedOn w:val="a1"/>
    <w:rsid w:val="00D7382D"/>
    <w:pPr>
      <w:widowControl/>
      <w:autoSpaceDN/>
      <w:spacing w:after="120" w:line="360" w:lineRule="auto"/>
      <w:ind w:firstLine="567"/>
      <w:jc w:val="left"/>
      <w:textAlignment w:val="auto"/>
    </w:pPr>
    <w:rPr>
      <w:rFonts w:cs="Calibri"/>
      <w:kern w:val="0"/>
      <w:sz w:val="16"/>
      <w:szCs w:val="16"/>
      <w:lang w:eastAsia="ar-SA"/>
    </w:rPr>
  </w:style>
  <w:style w:type="paragraph" w:customStyle="1" w:styleId="Style6">
    <w:name w:val="Style6"/>
    <w:basedOn w:val="a1"/>
    <w:rsid w:val="00D7382D"/>
    <w:pPr>
      <w:autoSpaceDE w:val="0"/>
      <w:autoSpaceDN/>
      <w:spacing w:line="410" w:lineRule="exact"/>
      <w:ind w:firstLine="0"/>
      <w:jc w:val="left"/>
      <w:textAlignment w:val="auto"/>
    </w:pPr>
    <w:rPr>
      <w:rFonts w:ascii="MS Reference Sans Serif" w:hAnsi="MS Reference Sans Serif" w:cs="Calibri"/>
      <w:color w:val="000000"/>
      <w:kern w:val="0"/>
      <w:sz w:val="24"/>
      <w:szCs w:val="24"/>
      <w:lang w:eastAsia="ar-SA"/>
    </w:rPr>
  </w:style>
  <w:style w:type="paragraph" w:customStyle="1" w:styleId="211">
    <w:name w:val="Основной текст 21"/>
    <w:basedOn w:val="a1"/>
    <w:rsid w:val="00D7382D"/>
    <w:pPr>
      <w:widowControl/>
      <w:autoSpaceDN/>
      <w:spacing w:after="120" w:line="480" w:lineRule="auto"/>
      <w:ind w:firstLine="0"/>
      <w:jc w:val="left"/>
      <w:textAlignment w:val="auto"/>
    </w:pPr>
    <w:rPr>
      <w:rFonts w:cs="Calibri"/>
      <w:kern w:val="0"/>
      <w:sz w:val="24"/>
      <w:szCs w:val="24"/>
      <w:lang w:eastAsia="ar-SA"/>
    </w:rPr>
  </w:style>
  <w:style w:type="paragraph" w:customStyle="1" w:styleId="Style1">
    <w:name w:val="Style1"/>
    <w:basedOn w:val="a1"/>
    <w:rsid w:val="00D7382D"/>
    <w:pPr>
      <w:autoSpaceDE w:val="0"/>
      <w:autoSpaceDN/>
      <w:spacing w:line="410" w:lineRule="exact"/>
      <w:ind w:firstLine="468"/>
      <w:textAlignment w:val="auto"/>
    </w:pPr>
    <w:rPr>
      <w:rFonts w:ascii="MS Reference Sans Serif" w:hAnsi="MS Reference Sans Serif" w:cs="Calibri"/>
      <w:color w:val="000000"/>
      <w:kern w:val="0"/>
      <w:sz w:val="24"/>
      <w:szCs w:val="24"/>
      <w:lang w:eastAsia="ar-SA"/>
    </w:rPr>
  </w:style>
  <w:style w:type="paragraph" w:styleId="43">
    <w:name w:val="toc 4"/>
    <w:basedOn w:val="a1"/>
    <w:next w:val="a1"/>
    <w:rsid w:val="00D7382D"/>
    <w:pPr>
      <w:widowControl/>
      <w:autoSpaceDN/>
      <w:spacing w:line="360" w:lineRule="auto"/>
      <w:ind w:left="720" w:firstLine="0"/>
      <w:textAlignment w:val="auto"/>
    </w:pPr>
    <w:rPr>
      <w:rFonts w:eastAsia="Calibri" w:cs="Calibri"/>
      <w:kern w:val="0"/>
      <w:sz w:val="24"/>
      <w:szCs w:val="22"/>
      <w:lang w:eastAsia="ar-SA"/>
    </w:rPr>
  </w:style>
  <w:style w:type="paragraph" w:customStyle="1" w:styleId="Style2">
    <w:name w:val="Style2"/>
    <w:basedOn w:val="a1"/>
    <w:rsid w:val="00D7382D"/>
    <w:pPr>
      <w:autoSpaceDE w:val="0"/>
      <w:autoSpaceDN/>
      <w:spacing w:line="410" w:lineRule="exact"/>
      <w:ind w:firstLine="468"/>
      <w:textAlignment w:val="auto"/>
    </w:pPr>
    <w:rPr>
      <w:rFonts w:ascii="MS Reference Sans Serif" w:hAnsi="MS Reference Sans Serif" w:cs="Calibri"/>
      <w:kern w:val="0"/>
      <w:sz w:val="24"/>
      <w:szCs w:val="24"/>
      <w:lang w:eastAsia="ar-SA"/>
    </w:rPr>
  </w:style>
  <w:style w:type="paragraph" w:customStyle="1" w:styleId="Style3">
    <w:name w:val="Style3"/>
    <w:basedOn w:val="a1"/>
    <w:rsid w:val="00D7382D"/>
    <w:pPr>
      <w:autoSpaceDE w:val="0"/>
      <w:autoSpaceDN/>
      <w:spacing w:line="410" w:lineRule="exact"/>
      <w:ind w:firstLine="0"/>
      <w:jc w:val="center"/>
      <w:textAlignment w:val="auto"/>
    </w:pPr>
    <w:rPr>
      <w:rFonts w:ascii="MS Reference Sans Serif" w:hAnsi="MS Reference Sans Serif" w:cs="Calibri"/>
      <w:kern w:val="0"/>
      <w:sz w:val="24"/>
      <w:szCs w:val="24"/>
      <w:lang w:eastAsia="ar-SA"/>
    </w:rPr>
  </w:style>
  <w:style w:type="paragraph" w:customStyle="1" w:styleId="Style4">
    <w:name w:val="Style4"/>
    <w:basedOn w:val="a1"/>
    <w:rsid w:val="00D7382D"/>
    <w:pPr>
      <w:autoSpaceDE w:val="0"/>
      <w:autoSpaceDN/>
      <w:spacing w:line="411" w:lineRule="exact"/>
      <w:ind w:firstLine="540"/>
      <w:jc w:val="center"/>
      <w:textAlignment w:val="auto"/>
    </w:pPr>
    <w:rPr>
      <w:rFonts w:ascii="MS Reference Sans Serif" w:hAnsi="MS Reference Sans Serif" w:cs="Calibri"/>
      <w:kern w:val="0"/>
      <w:sz w:val="24"/>
      <w:szCs w:val="24"/>
      <w:lang w:eastAsia="ar-SA"/>
    </w:rPr>
  </w:style>
  <w:style w:type="paragraph" w:customStyle="1" w:styleId="Style5">
    <w:name w:val="Style5"/>
    <w:basedOn w:val="a1"/>
    <w:rsid w:val="00D7382D"/>
    <w:pPr>
      <w:autoSpaceDE w:val="0"/>
      <w:autoSpaceDN/>
      <w:spacing w:line="410" w:lineRule="exact"/>
      <w:ind w:hanging="331"/>
      <w:jc w:val="center"/>
      <w:textAlignment w:val="auto"/>
    </w:pPr>
    <w:rPr>
      <w:rFonts w:ascii="MS Reference Sans Serif" w:hAnsi="MS Reference Sans Serif" w:cs="Calibri"/>
      <w:kern w:val="0"/>
      <w:sz w:val="24"/>
      <w:szCs w:val="24"/>
      <w:lang w:eastAsia="ar-SA"/>
    </w:rPr>
  </w:style>
  <w:style w:type="paragraph" w:customStyle="1" w:styleId="Style7">
    <w:name w:val="Style7"/>
    <w:basedOn w:val="a1"/>
    <w:rsid w:val="00D7382D"/>
    <w:pPr>
      <w:autoSpaceDE w:val="0"/>
      <w:autoSpaceDN/>
      <w:spacing w:line="240" w:lineRule="auto"/>
      <w:ind w:firstLine="0"/>
      <w:jc w:val="center"/>
      <w:textAlignment w:val="auto"/>
    </w:pPr>
    <w:rPr>
      <w:rFonts w:ascii="MS Reference Sans Serif" w:hAnsi="MS Reference Sans Serif" w:cs="Calibri"/>
      <w:kern w:val="0"/>
      <w:sz w:val="24"/>
      <w:szCs w:val="24"/>
      <w:lang w:eastAsia="ar-SA"/>
    </w:rPr>
  </w:style>
  <w:style w:type="paragraph" w:customStyle="1" w:styleId="Style8">
    <w:name w:val="Style8"/>
    <w:basedOn w:val="a1"/>
    <w:rsid w:val="00D7382D"/>
    <w:pPr>
      <w:autoSpaceDE w:val="0"/>
      <w:autoSpaceDN/>
      <w:spacing w:line="216" w:lineRule="exact"/>
      <w:ind w:firstLine="122"/>
      <w:jc w:val="center"/>
      <w:textAlignment w:val="auto"/>
    </w:pPr>
    <w:rPr>
      <w:rFonts w:ascii="MS Reference Sans Serif" w:hAnsi="MS Reference Sans Serif" w:cs="Calibri"/>
      <w:kern w:val="0"/>
      <w:sz w:val="24"/>
      <w:szCs w:val="24"/>
      <w:lang w:eastAsia="ar-SA"/>
    </w:rPr>
  </w:style>
  <w:style w:type="paragraph" w:customStyle="1" w:styleId="Style11">
    <w:name w:val="Style11"/>
    <w:basedOn w:val="a1"/>
    <w:rsid w:val="00D7382D"/>
    <w:pPr>
      <w:autoSpaceDE w:val="0"/>
      <w:autoSpaceDN/>
      <w:spacing w:line="274" w:lineRule="exact"/>
      <w:ind w:firstLine="0"/>
      <w:textAlignment w:val="auto"/>
    </w:pPr>
    <w:rPr>
      <w:rFonts w:ascii="MS Reference Sans Serif" w:hAnsi="MS Reference Sans Serif" w:cs="Calibri"/>
      <w:kern w:val="0"/>
      <w:sz w:val="24"/>
      <w:szCs w:val="24"/>
      <w:lang w:eastAsia="ar-SA"/>
    </w:rPr>
  </w:style>
  <w:style w:type="paragraph" w:customStyle="1" w:styleId="Style13">
    <w:name w:val="Style13"/>
    <w:basedOn w:val="a1"/>
    <w:uiPriority w:val="99"/>
    <w:rsid w:val="00D7382D"/>
    <w:pPr>
      <w:autoSpaceDE w:val="0"/>
      <w:autoSpaceDN/>
      <w:spacing w:line="277" w:lineRule="exact"/>
      <w:ind w:firstLine="0"/>
      <w:jc w:val="center"/>
      <w:textAlignment w:val="auto"/>
    </w:pPr>
    <w:rPr>
      <w:rFonts w:ascii="MS Reference Sans Serif" w:hAnsi="MS Reference Sans Serif" w:cs="Calibri"/>
      <w:kern w:val="0"/>
      <w:sz w:val="24"/>
      <w:szCs w:val="24"/>
      <w:lang w:eastAsia="ar-SA"/>
    </w:rPr>
  </w:style>
  <w:style w:type="paragraph" w:customStyle="1" w:styleId="Style12">
    <w:name w:val="Style12"/>
    <w:basedOn w:val="a1"/>
    <w:rsid w:val="00D7382D"/>
    <w:pPr>
      <w:numPr>
        <w:numId w:val="3"/>
      </w:numPr>
      <w:tabs>
        <w:tab w:val="clear" w:pos="360"/>
      </w:tabs>
      <w:autoSpaceDE w:val="0"/>
      <w:autoSpaceDN/>
      <w:spacing w:line="281" w:lineRule="exact"/>
      <w:ind w:left="0" w:hanging="94"/>
      <w:textAlignment w:val="auto"/>
    </w:pPr>
    <w:rPr>
      <w:rFonts w:ascii="MS Reference Sans Serif" w:hAnsi="MS Reference Sans Serif" w:cs="Calibri"/>
      <w:kern w:val="0"/>
      <w:sz w:val="24"/>
      <w:szCs w:val="24"/>
      <w:lang w:eastAsia="ar-SA"/>
    </w:rPr>
  </w:style>
  <w:style w:type="paragraph" w:customStyle="1" w:styleId="Style9">
    <w:name w:val="Style9"/>
    <w:basedOn w:val="a1"/>
    <w:rsid w:val="00D7382D"/>
    <w:pPr>
      <w:autoSpaceDE w:val="0"/>
      <w:autoSpaceDN/>
      <w:spacing w:line="238" w:lineRule="exact"/>
      <w:ind w:firstLine="0"/>
      <w:jc w:val="center"/>
      <w:textAlignment w:val="auto"/>
    </w:pPr>
    <w:rPr>
      <w:rFonts w:ascii="MS Reference Sans Serif" w:hAnsi="MS Reference Sans Serif" w:cs="Calibri"/>
      <w:kern w:val="0"/>
      <w:sz w:val="24"/>
      <w:szCs w:val="24"/>
      <w:lang w:eastAsia="ar-SA"/>
    </w:rPr>
  </w:style>
  <w:style w:type="paragraph" w:customStyle="1" w:styleId="Style10">
    <w:name w:val="Style10"/>
    <w:basedOn w:val="a1"/>
    <w:rsid w:val="00D7382D"/>
    <w:pPr>
      <w:autoSpaceDE w:val="0"/>
      <w:autoSpaceDN/>
      <w:spacing w:line="240" w:lineRule="auto"/>
      <w:ind w:firstLine="0"/>
      <w:jc w:val="center"/>
      <w:textAlignment w:val="auto"/>
    </w:pPr>
    <w:rPr>
      <w:rFonts w:ascii="Garamond" w:hAnsi="Garamond" w:cs="Calibri"/>
      <w:kern w:val="0"/>
      <w:sz w:val="24"/>
      <w:szCs w:val="24"/>
      <w:lang w:eastAsia="ar-SA"/>
    </w:rPr>
  </w:style>
  <w:style w:type="paragraph" w:customStyle="1" w:styleId="S10">
    <w:name w:val="S_Заголовок 1"/>
    <w:basedOn w:val="a1"/>
    <w:rsid w:val="00D7382D"/>
    <w:pPr>
      <w:widowControl/>
      <w:tabs>
        <w:tab w:val="num" w:pos="360"/>
        <w:tab w:val="left" w:pos="720"/>
      </w:tabs>
      <w:autoSpaceDN/>
      <w:spacing w:line="240" w:lineRule="auto"/>
      <w:ind w:left="720" w:firstLine="0"/>
      <w:jc w:val="center"/>
      <w:textAlignment w:val="auto"/>
    </w:pPr>
    <w:rPr>
      <w:rFonts w:cs="Calibri"/>
      <w:b/>
      <w:caps/>
      <w:kern w:val="0"/>
      <w:sz w:val="24"/>
      <w:szCs w:val="24"/>
      <w:lang w:eastAsia="ar-SA"/>
    </w:rPr>
  </w:style>
  <w:style w:type="paragraph" w:customStyle="1" w:styleId="S20">
    <w:name w:val="S_Заголовок 2"/>
    <w:basedOn w:val="2"/>
    <w:rsid w:val="00D7382D"/>
    <w:pPr>
      <w:keepNext w:val="0"/>
      <w:tabs>
        <w:tab w:val="num" w:pos="1070"/>
      </w:tabs>
      <w:spacing w:before="0" w:after="300"/>
      <w:ind w:left="1070" w:hanging="360"/>
      <w:jc w:val="center"/>
    </w:pPr>
    <w:rPr>
      <w:rFonts w:ascii="Times New Roman" w:hAnsi="Times New Roman" w:cs="Calibri"/>
      <w:bCs w:val="0"/>
      <w:iCs w:val="0"/>
      <w:sz w:val="24"/>
      <w:szCs w:val="24"/>
    </w:rPr>
  </w:style>
  <w:style w:type="paragraph" w:customStyle="1" w:styleId="S30">
    <w:name w:val="S_Заголовок 3"/>
    <w:basedOn w:val="3"/>
    <w:rsid w:val="00D7382D"/>
    <w:pPr>
      <w:keepNext w:val="0"/>
      <w:tabs>
        <w:tab w:val="num" w:pos="2330"/>
      </w:tabs>
      <w:spacing w:before="0" w:after="0" w:line="360" w:lineRule="auto"/>
      <w:ind w:left="2330" w:hanging="720"/>
      <w:jc w:val="both"/>
    </w:pPr>
    <w:rPr>
      <w:rFonts w:ascii="Times New Roman" w:hAnsi="Times New Roman" w:cs="Calibri"/>
      <w:b w:val="0"/>
      <w:bCs w:val="0"/>
      <w:i/>
      <w:sz w:val="24"/>
      <w:szCs w:val="24"/>
      <w:u w:val="single"/>
    </w:rPr>
  </w:style>
  <w:style w:type="paragraph" w:customStyle="1" w:styleId="S40">
    <w:name w:val="S_Заголовок 4"/>
    <w:basedOn w:val="4"/>
    <w:rsid w:val="00D7382D"/>
    <w:pPr>
      <w:keepNext w:val="0"/>
      <w:tabs>
        <w:tab w:val="num" w:pos="2150"/>
      </w:tabs>
      <w:spacing w:before="0" w:after="0" w:line="360" w:lineRule="auto"/>
      <w:ind w:left="720" w:firstLine="0"/>
      <w:jc w:val="center"/>
    </w:pPr>
    <w:rPr>
      <w:rFonts w:cs="Calibri"/>
      <w:bCs w:val="0"/>
      <w:i/>
      <w:sz w:val="24"/>
      <w:szCs w:val="24"/>
    </w:rPr>
  </w:style>
  <w:style w:type="paragraph" w:customStyle="1" w:styleId="afff2">
    <w:name w:val="Таблица"/>
    <w:basedOn w:val="a1"/>
    <w:qFormat/>
    <w:rsid w:val="00D7382D"/>
    <w:pPr>
      <w:widowControl/>
      <w:autoSpaceDN/>
      <w:spacing w:line="240" w:lineRule="auto"/>
      <w:ind w:firstLine="0"/>
      <w:textAlignment w:val="auto"/>
    </w:pPr>
    <w:rPr>
      <w:rFonts w:cs="Calibri"/>
      <w:kern w:val="0"/>
      <w:sz w:val="24"/>
      <w:szCs w:val="24"/>
      <w:lang w:eastAsia="ar-SA"/>
    </w:rPr>
  </w:style>
  <w:style w:type="paragraph" w:customStyle="1" w:styleId="afff3">
    <w:name w:val="Заголовок таблици"/>
    <w:basedOn w:val="a1"/>
    <w:rsid w:val="00D7382D"/>
    <w:pPr>
      <w:widowControl/>
      <w:autoSpaceDN/>
      <w:spacing w:line="240" w:lineRule="auto"/>
      <w:ind w:firstLine="540"/>
      <w:textAlignment w:val="auto"/>
    </w:pPr>
    <w:rPr>
      <w:rFonts w:cs="Calibri"/>
      <w:kern w:val="0"/>
      <w:sz w:val="24"/>
      <w:szCs w:val="24"/>
      <w:lang w:eastAsia="ar-SA"/>
    </w:rPr>
  </w:style>
  <w:style w:type="paragraph" w:customStyle="1" w:styleId="111">
    <w:name w:val="Обычный11"/>
    <w:link w:val="Normal"/>
    <w:rsid w:val="00D7382D"/>
    <w:pPr>
      <w:suppressAutoHyphens/>
    </w:pPr>
    <w:rPr>
      <w:rFonts w:eastAsia="Arial" w:cs="Calibri"/>
      <w:sz w:val="24"/>
      <w:lang w:eastAsia="ar-SA"/>
    </w:rPr>
  </w:style>
  <w:style w:type="paragraph" w:customStyle="1" w:styleId="afff4">
    <w:name w:val="Обычный в таблице"/>
    <w:basedOn w:val="a1"/>
    <w:rsid w:val="00D7382D"/>
    <w:pPr>
      <w:widowControl/>
      <w:autoSpaceDN/>
      <w:spacing w:line="360" w:lineRule="auto"/>
      <w:ind w:hanging="6"/>
      <w:jc w:val="center"/>
      <w:textAlignment w:val="auto"/>
    </w:pPr>
    <w:rPr>
      <w:rFonts w:cs="Calibri"/>
      <w:kern w:val="0"/>
      <w:sz w:val="24"/>
      <w:szCs w:val="24"/>
      <w:lang w:eastAsia="ar-SA"/>
    </w:rPr>
  </w:style>
  <w:style w:type="paragraph" w:customStyle="1" w:styleId="112">
    <w:name w:val="Название объекта11"/>
    <w:basedOn w:val="a1"/>
    <w:next w:val="a1"/>
    <w:rsid w:val="00D7382D"/>
    <w:pPr>
      <w:widowControl/>
      <w:autoSpaceDN/>
      <w:spacing w:after="200" w:line="240" w:lineRule="auto"/>
      <w:ind w:firstLine="0"/>
      <w:jc w:val="center"/>
      <w:textAlignment w:val="auto"/>
    </w:pPr>
    <w:rPr>
      <w:rFonts w:cs="Calibri"/>
      <w:b/>
      <w:bCs/>
      <w:color w:val="4F81BD"/>
      <w:kern w:val="0"/>
      <w:sz w:val="18"/>
      <w:szCs w:val="18"/>
      <w:lang w:eastAsia="ar-SA"/>
    </w:rPr>
  </w:style>
  <w:style w:type="paragraph" w:customStyle="1" w:styleId="1f2">
    <w:name w:val="Без интервала1"/>
    <w:link w:val="NoSpacingChar"/>
    <w:uiPriority w:val="1"/>
    <w:qFormat/>
    <w:rsid w:val="00D7382D"/>
    <w:pPr>
      <w:suppressAutoHyphens/>
    </w:pPr>
    <w:rPr>
      <w:rFonts w:ascii="Calibri" w:eastAsia="Arial" w:hAnsi="Calibri" w:cs="Calibri"/>
      <w:sz w:val="22"/>
      <w:szCs w:val="22"/>
      <w:lang w:eastAsia="ar-SA"/>
    </w:rPr>
  </w:style>
  <w:style w:type="paragraph" w:customStyle="1" w:styleId="afff5">
    <w:name w:val="Абзац рядовой"/>
    <w:basedOn w:val="a1"/>
    <w:rsid w:val="00D7382D"/>
    <w:pPr>
      <w:widowControl/>
      <w:autoSpaceDN/>
      <w:spacing w:line="240" w:lineRule="auto"/>
      <w:ind w:firstLine="0"/>
      <w:textAlignment w:val="auto"/>
    </w:pPr>
    <w:rPr>
      <w:rFonts w:cs="Calibri"/>
      <w:kern w:val="0"/>
      <w:sz w:val="28"/>
      <w:szCs w:val="28"/>
      <w:lang w:eastAsia="ar-SA"/>
    </w:rPr>
  </w:style>
  <w:style w:type="paragraph" w:customStyle="1" w:styleId="ConsNormal">
    <w:name w:val="ConsNormal"/>
    <w:link w:val="ConsNormal0"/>
    <w:rsid w:val="00D7382D"/>
    <w:pPr>
      <w:widowControl w:val="0"/>
      <w:suppressAutoHyphens/>
      <w:autoSpaceDE w:val="0"/>
      <w:ind w:firstLine="720"/>
    </w:pPr>
    <w:rPr>
      <w:rFonts w:ascii="Arial" w:eastAsia="Arial" w:hAnsi="Arial" w:cs="Arial"/>
      <w:lang w:eastAsia="ar-SA"/>
    </w:rPr>
  </w:style>
  <w:style w:type="paragraph" w:customStyle="1" w:styleId="afff6">
    <w:name w:val="СтильЗ"/>
    <w:basedOn w:val="a1"/>
    <w:rsid w:val="00D7382D"/>
    <w:pPr>
      <w:widowControl/>
      <w:autoSpaceDN/>
      <w:spacing w:line="360" w:lineRule="auto"/>
      <w:ind w:firstLine="567"/>
      <w:textAlignment w:val="auto"/>
    </w:pPr>
    <w:rPr>
      <w:rFonts w:cs="Calibri"/>
      <w:kern w:val="0"/>
      <w:sz w:val="24"/>
      <w:lang w:eastAsia="ar-SA"/>
    </w:rPr>
  </w:style>
  <w:style w:type="paragraph" w:customStyle="1" w:styleId="2c">
    <w:name w:val="Заг 2 Знак"/>
    <w:basedOn w:val="a1"/>
    <w:rsid w:val="00D7382D"/>
    <w:pPr>
      <w:widowControl/>
      <w:autoSpaceDN/>
      <w:spacing w:before="240" w:after="180" w:line="240" w:lineRule="auto"/>
      <w:ind w:firstLine="0"/>
      <w:jc w:val="left"/>
      <w:textAlignment w:val="auto"/>
    </w:pPr>
    <w:rPr>
      <w:rFonts w:ascii="Arial" w:hAnsi="Arial" w:cs="Arial"/>
      <w:b/>
      <w:caps/>
      <w:color w:val="0070C0"/>
      <w:kern w:val="0"/>
      <w:sz w:val="24"/>
      <w:szCs w:val="28"/>
      <w:lang w:eastAsia="ar-SA"/>
    </w:rPr>
  </w:style>
  <w:style w:type="paragraph" w:customStyle="1" w:styleId="S5">
    <w:name w:val="S_Обычний подчёркнутый"/>
    <w:basedOn w:val="a1"/>
    <w:rsid w:val="00D7382D"/>
    <w:pPr>
      <w:widowControl/>
      <w:autoSpaceDN/>
      <w:spacing w:line="240" w:lineRule="auto"/>
      <w:ind w:firstLine="0"/>
      <w:jc w:val="center"/>
      <w:textAlignment w:val="auto"/>
    </w:pPr>
    <w:rPr>
      <w:rFonts w:cs="Calibri"/>
      <w:i/>
      <w:kern w:val="0"/>
      <w:sz w:val="24"/>
      <w:szCs w:val="24"/>
      <w:u w:val="single"/>
      <w:lang w:eastAsia="ar-SA"/>
    </w:rPr>
  </w:style>
  <w:style w:type="paragraph" w:customStyle="1" w:styleId="1f3">
    <w:name w:val="Основной текст1"/>
    <w:basedOn w:val="a1"/>
    <w:rsid w:val="00D7382D"/>
    <w:pPr>
      <w:widowControl/>
      <w:shd w:val="clear" w:color="auto" w:fill="FFFFFF"/>
      <w:autoSpaceDN/>
      <w:spacing w:line="274" w:lineRule="exact"/>
      <w:ind w:firstLine="0"/>
      <w:textAlignment w:val="auto"/>
    </w:pPr>
    <w:rPr>
      <w:rFonts w:cs="Calibri"/>
      <w:kern w:val="0"/>
      <w:sz w:val="20"/>
      <w:lang w:eastAsia="ar-SA"/>
    </w:rPr>
  </w:style>
  <w:style w:type="paragraph" w:customStyle="1" w:styleId="Bodytext101">
    <w:name w:val="Body text (10)1"/>
    <w:basedOn w:val="a1"/>
    <w:rsid w:val="00D7382D"/>
    <w:pPr>
      <w:widowControl/>
      <w:shd w:val="clear" w:color="auto" w:fill="FFFFFF"/>
      <w:autoSpaceDN/>
      <w:spacing w:before="420" w:after="180" w:line="283" w:lineRule="exact"/>
      <w:ind w:hanging="1160"/>
      <w:textAlignment w:val="auto"/>
    </w:pPr>
    <w:rPr>
      <w:rFonts w:ascii="Arial Narrow" w:hAnsi="Arial Narrow" w:cs="Arial Narrow"/>
      <w:kern w:val="0"/>
      <w:sz w:val="21"/>
      <w:szCs w:val="21"/>
      <w:lang w:eastAsia="ar-SA"/>
    </w:rPr>
  </w:style>
  <w:style w:type="paragraph" w:customStyle="1" w:styleId="Bodytext1">
    <w:name w:val="Body text1"/>
    <w:basedOn w:val="a1"/>
    <w:rsid w:val="00D7382D"/>
    <w:pPr>
      <w:widowControl/>
      <w:shd w:val="clear" w:color="auto" w:fill="FFFFFF"/>
      <w:autoSpaceDN/>
      <w:spacing w:after="180" w:line="298" w:lineRule="exact"/>
      <w:ind w:firstLine="0"/>
      <w:textAlignment w:val="auto"/>
    </w:pPr>
    <w:rPr>
      <w:rFonts w:ascii="Arial Unicode MS" w:eastAsia="Arial Unicode MS" w:hAnsi="Arial Unicode MS" w:cs="Arial Unicode MS"/>
      <w:kern w:val="0"/>
      <w:sz w:val="20"/>
      <w:lang w:eastAsia="ar-SA"/>
    </w:rPr>
  </w:style>
  <w:style w:type="paragraph" w:customStyle="1" w:styleId="311">
    <w:name w:val="Основной текст с отступом 31"/>
    <w:basedOn w:val="a1"/>
    <w:rsid w:val="00D7382D"/>
    <w:pPr>
      <w:widowControl/>
      <w:autoSpaceDN/>
      <w:spacing w:after="120" w:line="360" w:lineRule="auto"/>
      <w:ind w:left="283" w:firstLine="0"/>
      <w:textAlignment w:val="auto"/>
    </w:pPr>
    <w:rPr>
      <w:rFonts w:eastAsia="Calibri" w:cs="Calibri"/>
      <w:bCs/>
      <w:kern w:val="0"/>
      <w:sz w:val="16"/>
      <w:szCs w:val="16"/>
      <w:lang w:eastAsia="ar-SA"/>
    </w:rPr>
  </w:style>
  <w:style w:type="paragraph" w:customStyle="1" w:styleId="44">
    <w:name w:val="Стиль 4"/>
    <w:basedOn w:val="4"/>
    <w:rsid w:val="00D7382D"/>
    <w:pPr>
      <w:keepLines/>
      <w:numPr>
        <w:ilvl w:val="0"/>
        <w:numId w:val="0"/>
      </w:numPr>
      <w:spacing w:before="200" w:after="0" w:line="360" w:lineRule="auto"/>
      <w:ind w:firstLine="709"/>
      <w:jc w:val="both"/>
    </w:pPr>
    <w:rPr>
      <w:rFonts w:cs="Calibri"/>
      <w:iCs/>
      <w:sz w:val="24"/>
      <w:szCs w:val="22"/>
    </w:rPr>
  </w:style>
  <w:style w:type="paragraph" w:customStyle="1" w:styleId="afff7">
    <w:name w:val="Стиль"/>
    <w:rsid w:val="00D7382D"/>
    <w:pPr>
      <w:widowControl w:val="0"/>
      <w:suppressAutoHyphens/>
      <w:autoSpaceDE w:val="0"/>
    </w:pPr>
    <w:rPr>
      <w:rFonts w:eastAsia="Arial" w:cs="Calibri"/>
      <w:sz w:val="24"/>
      <w:szCs w:val="24"/>
      <w:lang w:eastAsia="ar-SA"/>
    </w:rPr>
  </w:style>
  <w:style w:type="paragraph" w:customStyle="1" w:styleId="ConsNonformat">
    <w:name w:val="ConsNonformat"/>
    <w:rsid w:val="00D7382D"/>
    <w:pPr>
      <w:widowControl w:val="0"/>
      <w:suppressAutoHyphens/>
      <w:autoSpaceDE w:val="0"/>
      <w:ind w:right="19772"/>
    </w:pPr>
    <w:rPr>
      <w:rFonts w:ascii="Courier New" w:eastAsia="Arial" w:hAnsi="Courier New" w:cs="Courier New"/>
      <w:lang w:eastAsia="ar-SA"/>
    </w:rPr>
  </w:style>
  <w:style w:type="paragraph" w:customStyle="1" w:styleId="afff8">
    <w:name w:val="Знак Знак Знак Знак Знак Знак"/>
    <w:basedOn w:val="a1"/>
    <w:rsid w:val="00D7382D"/>
    <w:pPr>
      <w:widowControl/>
      <w:autoSpaceDN/>
      <w:spacing w:before="280" w:after="280" w:line="276" w:lineRule="auto"/>
      <w:ind w:firstLine="0"/>
      <w:jc w:val="left"/>
      <w:textAlignment w:val="auto"/>
    </w:pPr>
    <w:rPr>
      <w:rFonts w:ascii="Tahoma" w:eastAsia="Calibri" w:hAnsi="Tahoma" w:cs="Calibri"/>
      <w:kern w:val="0"/>
      <w:sz w:val="20"/>
      <w:lang w:val="en-US" w:eastAsia="ar-SA"/>
    </w:rPr>
  </w:style>
  <w:style w:type="paragraph" w:customStyle="1" w:styleId="1f4">
    <w:name w:val="Цитата1"/>
    <w:basedOn w:val="a1"/>
    <w:rsid w:val="00D7382D"/>
    <w:pPr>
      <w:widowControl/>
      <w:autoSpaceDN/>
      <w:spacing w:line="240" w:lineRule="auto"/>
      <w:ind w:left="-567" w:right="-1" w:firstLine="567"/>
      <w:textAlignment w:val="auto"/>
    </w:pPr>
    <w:rPr>
      <w:rFonts w:cs="Calibri"/>
      <w:kern w:val="0"/>
      <w:sz w:val="28"/>
      <w:lang w:eastAsia="ar-SA"/>
    </w:rPr>
  </w:style>
  <w:style w:type="paragraph" w:customStyle="1" w:styleId="uni">
    <w:name w:val="uni"/>
    <w:basedOn w:val="a1"/>
    <w:rsid w:val="00D7382D"/>
    <w:pPr>
      <w:widowControl/>
      <w:autoSpaceDN/>
      <w:spacing w:before="280" w:after="280" w:line="240" w:lineRule="auto"/>
      <w:ind w:firstLine="0"/>
      <w:jc w:val="left"/>
      <w:textAlignment w:val="auto"/>
    </w:pPr>
    <w:rPr>
      <w:rFonts w:cs="Calibri"/>
      <w:kern w:val="0"/>
      <w:sz w:val="24"/>
      <w:szCs w:val="24"/>
      <w:lang w:eastAsia="ar-SA"/>
    </w:rPr>
  </w:style>
  <w:style w:type="paragraph" w:customStyle="1" w:styleId="afff9">
    <w:name w:val="основной текст"/>
    <w:basedOn w:val="a1"/>
    <w:rsid w:val="00D7382D"/>
    <w:pPr>
      <w:widowControl/>
      <w:autoSpaceDN/>
      <w:spacing w:after="120" w:line="240" w:lineRule="auto"/>
      <w:ind w:firstLine="851"/>
      <w:textAlignment w:val="auto"/>
    </w:pPr>
    <w:rPr>
      <w:rFonts w:ascii="Arial" w:hAnsi="Arial" w:cs="Calibri"/>
      <w:kern w:val="0"/>
      <w:sz w:val="28"/>
      <w:lang w:eastAsia="ar-SA"/>
    </w:rPr>
  </w:style>
  <w:style w:type="paragraph" w:customStyle="1" w:styleId="1f5">
    <w:name w:val="Текст примечания1"/>
    <w:basedOn w:val="a1"/>
    <w:rsid w:val="00D7382D"/>
    <w:pPr>
      <w:widowControl/>
      <w:autoSpaceDN/>
      <w:spacing w:line="360" w:lineRule="auto"/>
      <w:ind w:firstLine="680"/>
      <w:textAlignment w:val="auto"/>
    </w:pPr>
    <w:rPr>
      <w:rFonts w:cs="Calibri"/>
      <w:kern w:val="0"/>
      <w:sz w:val="20"/>
      <w:lang w:eastAsia="ar-SA"/>
    </w:rPr>
  </w:style>
  <w:style w:type="paragraph" w:customStyle="1" w:styleId="Char">
    <w:name w:val="Char Знак"/>
    <w:basedOn w:val="a1"/>
    <w:rsid w:val="00D7382D"/>
    <w:pPr>
      <w:widowControl/>
      <w:autoSpaceDN/>
      <w:spacing w:before="280" w:after="280" w:line="240" w:lineRule="auto"/>
      <w:ind w:firstLine="0"/>
      <w:jc w:val="left"/>
      <w:textAlignment w:val="auto"/>
    </w:pPr>
    <w:rPr>
      <w:rFonts w:ascii="Tahoma" w:hAnsi="Tahoma" w:cs="Calibri"/>
      <w:kern w:val="0"/>
      <w:sz w:val="20"/>
      <w:lang w:val="en-US" w:eastAsia="ar-SA"/>
    </w:rPr>
  </w:style>
  <w:style w:type="paragraph" w:customStyle="1" w:styleId="1f6">
    <w:name w:val="_ЗАГОЛОВОК 1"/>
    <w:basedOn w:val="a1"/>
    <w:rsid w:val="00D7382D"/>
    <w:pPr>
      <w:keepNext/>
      <w:pageBreakBefore/>
      <w:widowControl/>
      <w:autoSpaceDN/>
      <w:spacing w:before="120" w:line="360" w:lineRule="auto"/>
      <w:ind w:firstLine="0"/>
      <w:textAlignment w:val="auto"/>
    </w:pPr>
    <w:rPr>
      <w:rFonts w:ascii="Arial" w:hAnsi="Arial" w:cs="Arial"/>
      <w:b/>
      <w:bCs/>
      <w:caps/>
      <w:kern w:val="0"/>
      <w:sz w:val="28"/>
      <w:szCs w:val="32"/>
      <w:lang w:eastAsia="ar-SA"/>
    </w:rPr>
  </w:style>
  <w:style w:type="paragraph" w:customStyle="1" w:styleId="afffa">
    <w:name w:val="Штамп"/>
    <w:basedOn w:val="a1"/>
    <w:rsid w:val="00D7382D"/>
    <w:pPr>
      <w:widowControl/>
      <w:autoSpaceDN/>
      <w:spacing w:line="240" w:lineRule="auto"/>
      <w:ind w:firstLine="0"/>
      <w:jc w:val="center"/>
      <w:textAlignment w:val="auto"/>
    </w:pPr>
    <w:rPr>
      <w:rFonts w:ascii="ГОСТ тип А" w:hAnsi="ГОСТ тип А" w:cs="Calibri"/>
      <w:i/>
      <w:kern w:val="0"/>
      <w:sz w:val="18"/>
      <w:lang w:eastAsia="ar-SA"/>
    </w:rPr>
  </w:style>
  <w:style w:type="paragraph" w:customStyle="1" w:styleId="1f7">
    <w:name w:val="Абзац списка1"/>
    <w:basedOn w:val="a1"/>
    <w:qFormat/>
    <w:rsid w:val="00D7382D"/>
    <w:pPr>
      <w:widowControl/>
      <w:autoSpaceDN/>
      <w:spacing w:after="200" w:line="276" w:lineRule="auto"/>
      <w:ind w:left="720" w:firstLine="0"/>
      <w:jc w:val="left"/>
      <w:textAlignment w:val="auto"/>
    </w:pPr>
    <w:rPr>
      <w:rFonts w:eastAsia="Calibri" w:cs="Calibri"/>
      <w:kern w:val="0"/>
      <w:sz w:val="24"/>
      <w:szCs w:val="22"/>
      <w:lang w:eastAsia="ar-SA"/>
    </w:rPr>
  </w:style>
  <w:style w:type="paragraph" w:customStyle="1" w:styleId="msolistparagraph0">
    <w:name w:val="msolistparagraph"/>
    <w:basedOn w:val="a1"/>
    <w:rsid w:val="00D7382D"/>
    <w:pPr>
      <w:widowControl/>
      <w:autoSpaceDN/>
      <w:spacing w:after="200" w:line="276" w:lineRule="auto"/>
      <w:ind w:left="720" w:firstLine="0"/>
      <w:jc w:val="left"/>
      <w:textAlignment w:val="auto"/>
    </w:pPr>
    <w:rPr>
      <w:rFonts w:ascii="Calibri" w:eastAsia="Calibri" w:hAnsi="Calibri" w:cs="Calibri"/>
      <w:kern w:val="0"/>
      <w:sz w:val="22"/>
      <w:szCs w:val="22"/>
      <w:lang w:eastAsia="ar-SA"/>
    </w:rPr>
  </w:style>
  <w:style w:type="paragraph" w:customStyle="1" w:styleId="xl65">
    <w:name w:val="xl65"/>
    <w:basedOn w:val="a1"/>
    <w:rsid w:val="00D7382D"/>
    <w:pPr>
      <w:widowControl/>
      <w:autoSpaceDN/>
      <w:spacing w:before="280" w:after="280" w:line="240" w:lineRule="auto"/>
      <w:ind w:firstLine="0"/>
      <w:jc w:val="left"/>
      <w:textAlignment w:val="center"/>
    </w:pPr>
    <w:rPr>
      <w:rFonts w:cs="Calibri"/>
      <w:kern w:val="0"/>
      <w:sz w:val="24"/>
      <w:szCs w:val="24"/>
      <w:lang w:eastAsia="ar-SA"/>
    </w:rPr>
  </w:style>
  <w:style w:type="paragraph" w:customStyle="1" w:styleId="xl66">
    <w:name w:val="xl66"/>
    <w:basedOn w:val="a1"/>
    <w:rsid w:val="00D7382D"/>
    <w:pPr>
      <w:widowControl/>
      <w:autoSpaceDN/>
      <w:spacing w:before="280" w:after="280" w:line="240" w:lineRule="auto"/>
      <w:ind w:firstLine="0"/>
      <w:jc w:val="center"/>
      <w:textAlignment w:val="center"/>
    </w:pPr>
    <w:rPr>
      <w:rFonts w:cs="Calibri"/>
      <w:kern w:val="0"/>
      <w:sz w:val="24"/>
      <w:szCs w:val="24"/>
      <w:lang w:eastAsia="ar-SA"/>
    </w:rPr>
  </w:style>
  <w:style w:type="paragraph" w:customStyle="1" w:styleId="xl67">
    <w:name w:val="xl67"/>
    <w:basedOn w:val="a1"/>
    <w:rsid w:val="00D7382D"/>
    <w:pPr>
      <w:widowControl/>
      <w:autoSpaceDN/>
      <w:spacing w:before="280" w:after="280" w:line="240" w:lineRule="auto"/>
      <w:ind w:firstLine="0"/>
      <w:jc w:val="center"/>
      <w:textAlignment w:val="center"/>
    </w:pPr>
    <w:rPr>
      <w:rFonts w:cs="Calibri"/>
      <w:kern w:val="0"/>
      <w:sz w:val="24"/>
      <w:szCs w:val="24"/>
      <w:lang w:eastAsia="ar-SA"/>
    </w:rPr>
  </w:style>
  <w:style w:type="paragraph" w:customStyle="1" w:styleId="xl68">
    <w:name w:val="xl68"/>
    <w:basedOn w:val="a1"/>
    <w:rsid w:val="00D7382D"/>
    <w:pPr>
      <w:widowControl/>
      <w:pBdr>
        <w:top w:val="single" w:sz="4" w:space="0" w:color="000000"/>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69">
    <w:name w:val="xl69"/>
    <w:basedOn w:val="a1"/>
    <w:rsid w:val="00D7382D"/>
    <w:pPr>
      <w:widowControl/>
      <w:autoSpaceDN/>
      <w:spacing w:before="280" w:after="280" w:line="240" w:lineRule="auto"/>
      <w:ind w:firstLine="0"/>
      <w:jc w:val="left"/>
      <w:textAlignment w:val="center"/>
    </w:pPr>
    <w:rPr>
      <w:rFonts w:cs="Calibri"/>
      <w:b/>
      <w:bCs/>
      <w:kern w:val="0"/>
      <w:sz w:val="24"/>
      <w:szCs w:val="24"/>
      <w:lang w:eastAsia="ar-SA"/>
    </w:rPr>
  </w:style>
  <w:style w:type="paragraph" w:customStyle="1" w:styleId="xl70">
    <w:name w:val="xl70"/>
    <w:basedOn w:val="a1"/>
    <w:rsid w:val="00D7382D"/>
    <w:pPr>
      <w:widowControl/>
      <w:pBdr>
        <w:top w:val="single" w:sz="4" w:space="0" w:color="000000"/>
        <w:left w:val="single" w:sz="4" w:space="0" w:color="000000"/>
        <w:bottom w:val="single" w:sz="8"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71">
    <w:name w:val="xl71"/>
    <w:basedOn w:val="a1"/>
    <w:rsid w:val="00D7382D"/>
    <w:pPr>
      <w:widowControl/>
      <w:pBdr>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72">
    <w:name w:val="xl72"/>
    <w:basedOn w:val="a1"/>
    <w:rsid w:val="00D7382D"/>
    <w:pPr>
      <w:widowControl/>
      <w:pBdr>
        <w:top w:val="single" w:sz="4" w:space="0" w:color="000000"/>
        <w:left w:val="single" w:sz="4" w:space="0" w:color="000000"/>
        <w:bottom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3">
    <w:name w:val="xl73"/>
    <w:basedOn w:val="a1"/>
    <w:rsid w:val="00D7382D"/>
    <w:pPr>
      <w:widowControl/>
      <w:pBdr>
        <w:top w:val="single" w:sz="8" w:space="0" w:color="000000"/>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4">
    <w:name w:val="xl74"/>
    <w:basedOn w:val="a1"/>
    <w:rsid w:val="00D7382D"/>
    <w:pPr>
      <w:widowControl/>
      <w:pBdr>
        <w:top w:val="single" w:sz="8" w:space="0" w:color="000000"/>
        <w:lef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5">
    <w:name w:val="xl75"/>
    <w:basedOn w:val="a1"/>
    <w:rsid w:val="00D7382D"/>
    <w:pPr>
      <w:widowControl/>
      <w:pBdr>
        <w:left w:val="single" w:sz="8" w:space="0" w:color="000000"/>
        <w:bottom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6">
    <w:name w:val="xl76"/>
    <w:basedOn w:val="a1"/>
    <w:rsid w:val="00D7382D"/>
    <w:pPr>
      <w:widowControl/>
      <w:pBdr>
        <w:top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7">
    <w:name w:val="xl77"/>
    <w:basedOn w:val="a1"/>
    <w:rsid w:val="00D7382D"/>
    <w:pPr>
      <w:widowControl/>
      <w:pBdr>
        <w:bottom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8">
    <w:name w:val="xl78"/>
    <w:basedOn w:val="a1"/>
    <w:rsid w:val="00D7382D"/>
    <w:pPr>
      <w:widowControl/>
      <w:pBdr>
        <w:top w:val="single" w:sz="8" w:space="0" w:color="000000"/>
        <w:left w:val="single" w:sz="4" w:space="0" w:color="000000"/>
        <w:righ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9">
    <w:name w:val="xl79"/>
    <w:basedOn w:val="a1"/>
    <w:rsid w:val="00D7382D"/>
    <w:pPr>
      <w:widowControl/>
      <w:pBdr>
        <w:left w:val="single" w:sz="4" w:space="0" w:color="000000"/>
        <w:bottom w:val="single" w:sz="8" w:space="0" w:color="000000"/>
        <w:righ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80">
    <w:name w:val="xl80"/>
    <w:basedOn w:val="a1"/>
    <w:rsid w:val="00D7382D"/>
    <w:pPr>
      <w:widowControl/>
      <w:pBdr>
        <w:top w:val="single" w:sz="4" w:space="0" w:color="000000"/>
        <w:left w:val="single" w:sz="4" w:space="0" w:color="000000"/>
        <w:bottom w:val="single" w:sz="4"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1">
    <w:name w:val="xl81"/>
    <w:basedOn w:val="a1"/>
    <w:rsid w:val="00D7382D"/>
    <w:pPr>
      <w:widowControl/>
      <w:pBdr>
        <w:top w:val="single" w:sz="4" w:space="0" w:color="000000"/>
        <w:left w:val="single" w:sz="4" w:space="0" w:color="000000"/>
        <w:bottom w:val="single" w:sz="8"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2">
    <w:name w:val="xl82"/>
    <w:basedOn w:val="a1"/>
    <w:rsid w:val="00D7382D"/>
    <w:pPr>
      <w:widowControl/>
      <w:pBdr>
        <w:left w:val="single" w:sz="4" w:space="0" w:color="000000"/>
        <w:bottom w:val="single" w:sz="4"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3">
    <w:name w:val="xl83"/>
    <w:basedOn w:val="a1"/>
    <w:rsid w:val="00D7382D"/>
    <w:pPr>
      <w:widowControl/>
      <w:pBdr>
        <w:top w:val="single" w:sz="4" w:space="0" w:color="000000"/>
        <w:left w:val="single" w:sz="8"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4">
    <w:name w:val="xl84"/>
    <w:basedOn w:val="a1"/>
    <w:rsid w:val="00D7382D"/>
    <w:pPr>
      <w:widowControl/>
      <w:pBdr>
        <w:top w:val="single" w:sz="4" w:space="0" w:color="000000"/>
        <w:left w:val="single" w:sz="8" w:space="0" w:color="000000"/>
        <w:bottom w:val="single" w:sz="8"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5">
    <w:name w:val="xl85"/>
    <w:basedOn w:val="a1"/>
    <w:rsid w:val="00D7382D"/>
    <w:pPr>
      <w:widowControl/>
      <w:pBdr>
        <w:left w:val="single" w:sz="8"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styleId="51">
    <w:name w:val="toc 5"/>
    <w:basedOn w:val="1b"/>
    <w:rsid w:val="00D7382D"/>
    <w:pPr>
      <w:tabs>
        <w:tab w:val="right" w:leader="dot" w:pos="8506"/>
      </w:tabs>
      <w:spacing w:line="360" w:lineRule="auto"/>
      <w:ind w:left="1132"/>
      <w:jc w:val="both"/>
    </w:pPr>
    <w:rPr>
      <w:rFonts w:ascii="Arial" w:eastAsia="Calibri" w:hAnsi="Arial" w:cs="Mangal"/>
      <w:sz w:val="24"/>
      <w:szCs w:val="22"/>
    </w:rPr>
  </w:style>
  <w:style w:type="paragraph" w:styleId="61">
    <w:name w:val="toc 6"/>
    <w:basedOn w:val="1b"/>
    <w:rsid w:val="00D7382D"/>
    <w:pPr>
      <w:tabs>
        <w:tab w:val="right" w:leader="dot" w:pos="8223"/>
      </w:tabs>
      <w:spacing w:line="360" w:lineRule="auto"/>
      <w:ind w:left="1415"/>
      <w:jc w:val="both"/>
    </w:pPr>
    <w:rPr>
      <w:rFonts w:ascii="Arial" w:eastAsia="Calibri" w:hAnsi="Arial" w:cs="Mangal"/>
      <w:sz w:val="24"/>
      <w:szCs w:val="22"/>
    </w:rPr>
  </w:style>
  <w:style w:type="paragraph" w:styleId="71">
    <w:name w:val="toc 7"/>
    <w:basedOn w:val="1b"/>
    <w:rsid w:val="00D7382D"/>
    <w:pPr>
      <w:tabs>
        <w:tab w:val="right" w:leader="dot" w:pos="7940"/>
      </w:tabs>
      <w:spacing w:line="360" w:lineRule="auto"/>
      <w:ind w:left="1698"/>
      <w:jc w:val="both"/>
    </w:pPr>
    <w:rPr>
      <w:rFonts w:ascii="Arial" w:eastAsia="Calibri" w:hAnsi="Arial" w:cs="Mangal"/>
      <w:sz w:val="24"/>
      <w:szCs w:val="22"/>
    </w:rPr>
  </w:style>
  <w:style w:type="paragraph" w:styleId="81">
    <w:name w:val="toc 8"/>
    <w:basedOn w:val="1b"/>
    <w:rsid w:val="00D7382D"/>
    <w:pPr>
      <w:tabs>
        <w:tab w:val="right" w:leader="dot" w:pos="7657"/>
      </w:tabs>
      <w:spacing w:line="360" w:lineRule="auto"/>
      <w:ind w:left="1981"/>
      <w:jc w:val="both"/>
    </w:pPr>
    <w:rPr>
      <w:rFonts w:ascii="Arial" w:eastAsia="Calibri" w:hAnsi="Arial" w:cs="Mangal"/>
      <w:sz w:val="24"/>
      <w:szCs w:val="22"/>
    </w:rPr>
  </w:style>
  <w:style w:type="paragraph" w:styleId="91">
    <w:name w:val="toc 9"/>
    <w:basedOn w:val="1b"/>
    <w:rsid w:val="00D7382D"/>
    <w:pPr>
      <w:tabs>
        <w:tab w:val="right" w:leader="dot" w:pos="7374"/>
      </w:tabs>
      <w:spacing w:line="360" w:lineRule="auto"/>
      <w:ind w:left="2264"/>
      <w:jc w:val="both"/>
    </w:pPr>
    <w:rPr>
      <w:rFonts w:ascii="Arial" w:eastAsia="Calibri" w:hAnsi="Arial" w:cs="Mangal"/>
      <w:sz w:val="24"/>
      <w:szCs w:val="22"/>
    </w:rPr>
  </w:style>
  <w:style w:type="paragraph" w:customStyle="1" w:styleId="100">
    <w:name w:val="Оглавление 10"/>
    <w:basedOn w:val="1b"/>
    <w:rsid w:val="00D7382D"/>
    <w:pPr>
      <w:tabs>
        <w:tab w:val="right" w:leader="dot" w:pos="7091"/>
      </w:tabs>
      <w:spacing w:line="360" w:lineRule="auto"/>
      <w:ind w:left="2547"/>
      <w:jc w:val="both"/>
    </w:pPr>
    <w:rPr>
      <w:rFonts w:ascii="Arial" w:eastAsia="Calibri" w:hAnsi="Arial" w:cs="Mangal"/>
      <w:sz w:val="24"/>
      <w:szCs w:val="22"/>
    </w:rPr>
  </w:style>
  <w:style w:type="paragraph" w:styleId="afffb">
    <w:name w:val="Block Text"/>
    <w:basedOn w:val="a1"/>
    <w:unhideWhenUsed/>
    <w:rsid w:val="00D7382D"/>
    <w:pPr>
      <w:widowControl/>
      <w:tabs>
        <w:tab w:val="left" w:pos="1418"/>
      </w:tabs>
      <w:suppressAutoHyphens w:val="0"/>
      <w:overflowPunct w:val="0"/>
      <w:autoSpaceDE w:val="0"/>
      <w:adjustRightInd w:val="0"/>
      <w:spacing w:line="240" w:lineRule="auto"/>
      <w:ind w:left="660" w:right="-143" w:firstLine="0"/>
      <w:jc w:val="left"/>
      <w:textAlignment w:val="auto"/>
    </w:pPr>
    <w:rPr>
      <w:kern w:val="0"/>
      <w:sz w:val="24"/>
      <w:szCs w:val="24"/>
    </w:rPr>
  </w:style>
  <w:style w:type="character" w:customStyle="1" w:styleId="apple-converted-space">
    <w:name w:val="apple-converted-space"/>
    <w:rsid w:val="00D7382D"/>
  </w:style>
  <w:style w:type="paragraph" w:customStyle="1" w:styleId="afffc">
    <w:name w:val="П.З."/>
    <w:basedOn w:val="a1"/>
    <w:link w:val="afffd"/>
    <w:uiPriority w:val="99"/>
    <w:rsid w:val="00D7382D"/>
    <w:pPr>
      <w:widowControl/>
      <w:suppressAutoHyphens w:val="0"/>
      <w:autoSpaceDN/>
      <w:spacing w:line="240" w:lineRule="auto"/>
      <w:ind w:firstLine="851"/>
      <w:jc w:val="left"/>
      <w:textAlignment w:val="auto"/>
    </w:pPr>
    <w:rPr>
      <w:rFonts w:ascii="Calibri" w:hAnsi="Calibri"/>
      <w:kern w:val="0"/>
      <w:sz w:val="24"/>
      <w:szCs w:val="28"/>
    </w:rPr>
  </w:style>
  <w:style w:type="character" w:customStyle="1" w:styleId="afffd">
    <w:name w:val="П.З. Знак"/>
    <w:link w:val="afffc"/>
    <w:uiPriority w:val="99"/>
    <w:locked/>
    <w:rsid w:val="00D7382D"/>
    <w:rPr>
      <w:rFonts w:ascii="Calibri" w:eastAsia="Times New Roman" w:hAnsi="Calibri" w:cs="Times New Roman"/>
      <w:sz w:val="24"/>
      <w:szCs w:val="28"/>
    </w:rPr>
  </w:style>
  <w:style w:type="character" w:customStyle="1" w:styleId="FontStyle112">
    <w:name w:val="Font Style112"/>
    <w:uiPriority w:val="99"/>
    <w:rsid w:val="00D7382D"/>
    <w:rPr>
      <w:rFonts w:ascii="Times New Roman" w:hAnsi="Times New Roman" w:cs="Times New Roman"/>
      <w:sz w:val="20"/>
      <w:szCs w:val="20"/>
    </w:rPr>
  </w:style>
  <w:style w:type="character" w:customStyle="1" w:styleId="62">
    <w:name w:val="Основной текст6"/>
    <w:rsid w:val="00D7382D"/>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Default">
    <w:name w:val="Default"/>
    <w:rsid w:val="00D7382D"/>
    <w:pPr>
      <w:autoSpaceDE w:val="0"/>
      <w:autoSpaceDN w:val="0"/>
      <w:adjustRightInd w:val="0"/>
    </w:pPr>
    <w:rPr>
      <w:rFonts w:eastAsia="Times New Roman" w:cs="Times New Roman"/>
      <w:color w:val="000000"/>
      <w:sz w:val="24"/>
      <w:szCs w:val="24"/>
    </w:rPr>
  </w:style>
  <w:style w:type="paragraph" w:customStyle="1" w:styleId="formattext">
    <w:name w:val="formattext"/>
    <w:basedOn w:val="a1"/>
    <w:rsid w:val="00D7382D"/>
    <w:pPr>
      <w:widowControl/>
      <w:suppressAutoHyphens w:val="0"/>
      <w:autoSpaceDN/>
      <w:spacing w:before="100" w:beforeAutospacing="1" w:after="100" w:afterAutospacing="1" w:line="240" w:lineRule="auto"/>
      <w:ind w:firstLine="0"/>
      <w:jc w:val="left"/>
      <w:textAlignment w:val="auto"/>
    </w:pPr>
    <w:rPr>
      <w:kern w:val="0"/>
      <w:sz w:val="24"/>
      <w:szCs w:val="24"/>
    </w:rPr>
  </w:style>
  <w:style w:type="paragraph" w:customStyle="1" w:styleId="db9fe9049761426654245bb2dd862eecmsonormal">
    <w:name w:val="db9fe9049761426654245bb2dd862eecmsonormal"/>
    <w:basedOn w:val="a1"/>
    <w:rsid w:val="00D7382D"/>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oqoid">
    <w:name w:val="_oqoid"/>
    <w:rsid w:val="00D7382D"/>
  </w:style>
  <w:style w:type="character" w:customStyle="1" w:styleId="tluih8">
    <w:name w:val="_tluih8"/>
    <w:rsid w:val="00D7382D"/>
  </w:style>
  <w:style w:type="character" w:customStyle="1" w:styleId="6vzrncr">
    <w:name w:val="_6vzrncr"/>
    <w:rsid w:val="00D7382D"/>
  </w:style>
  <w:style w:type="character" w:customStyle="1" w:styleId="er2xx9">
    <w:name w:val="_er2xx9"/>
    <w:rsid w:val="00D7382D"/>
  </w:style>
  <w:style w:type="character" w:customStyle="1" w:styleId="afffe">
    <w:name w:val="Цветовое выделение"/>
    <w:uiPriority w:val="99"/>
    <w:rsid w:val="00D7382D"/>
    <w:rPr>
      <w:b/>
      <w:color w:val="26282F"/>
    </w:rPr>
  </w:style>
  <w:style w:type="paragraph" w:customStyle="1" w:styleId="affff">
    <w:name w:val="Комментарий"/>
    <w:basedOn w:val="a1"/>
    <w:next w:val="a1"/>
    <w:uiPriority w:val="99"/>
    <w:rsid w:val="00D7382D"/>
    <w:pPr>
      <w:suppressAutoHyphens w:val="0"/>
      <w:autoSpaceDE w:val="0"/>
      <w:adjustRightInd w:val="0"/>
      <w:spacing w:before="75" w:line="240" w:lineRule="auto"/>
      <w:ind w:left="170" w:firstLine="0"/>
      <w:textAlignment w:val="auto"/>
    </w:pPr>
    <w:rPr>
      <w:rFonts w:ascii="Times New Roman CYR" w:hAnsi="Times New Roman CYR" w:cs="Times New Roman CYR"/>
      <w:color w:val="353842"/>
      <w:kern w:val="0"/>
      <w:sz w:val="24"/>
      <w:szCs w:val="24"/>
      <w:shd w:val="clear" w:color="auto" w:fill="F0F0F0"/>
    </w:rPr>
  </w:style>
  <w:style w:type="paragraph" w:customStyle="1" w:styleId="affff0">
    <w:name w:val="Информация о версии"/>
    <w:basedOn w:val="affff"/>
    <w:next w:val="a1"/>
    <w:uiPriority w:val="99"/>
    <w:rsid w:val="00D7382D"/>
    <w:rPr>
      <w:i/>
      <w:iCs/>
    </w:rPr>
  </w:style>
  <w:style w:type="paragraph" w:customStyle="1" w:styleId="affff1">
    <w:name w:val="Нормальный (таблица)"/>
    <w:basedOn w:val="a1"/>
    <w:next w:val="a1"/>
    <w:uiPriority w:val="99"/>
    <w:rsid w:val="00D7382D"/>
    <w:pPr>
      <w:suppressAutoHyphens w:val="0"/>
      <w:autoSpaceDE w:val="0"/>
      <w:adjustRightInd w:val="0"/>
      <w:spacing w:line="240" w:lineRule="auto"/>
      <w:ind w:firstLine="0"/>
      <w:textAlignment w:val="auto"/>
    </w:pPr>
    <w:rPr>
      <w:rFonts w:ascii="Times New Roman CYR" w:hAnsi="Times New Roman CYR" w:cs="Times New Roman CYR"/>
      <w:kern w:val="0"/>
      <w:sz w:val="24"/>
      <w:szCs w:val="24"/>
    </w:rPr>
  </w:style>
  <w:style w:type="paragraph" w:customStyle="1" w:styleId="affff2">
    <w:name w:val="Прижатый влево"/>
    <w:basedOn w:val="a1"/>
    <w:next w:val="a1"/>
    <w:uiPriority w:val="99"/>
    <w:rsid w:val="00D7382D"/>
    <w:pPr>
      <w:suppressAutoHyphens w:val="0"/>
      <w:autoSpaceDE w:val="0"/>
      <w:adjustRightInd w:val="0"/>
      <w:spacing w:line="240" w:lineRule="auto"/>
      <w:ind w:firstLine="0"/>
      <w:jc w:val="left"/>
      <w:textAlignment w:val="auto"/>
    </w:pPr>
    <w:rPr>
      <w:rFonts w:ascii="Times New Roman CYR" w:hAnsi="Times New Roman CYR" w:cs="Times New Roman CYR"/>
      <w:kern w:val="0"/>
      <w:sz w:val="24"/>
      <w:szCs w:val="24"/>
    </w:rPr>
  </w:style>
  <w:style w:type="paragraph" w:customStyle="1" w:styleId="Twordnaim">
    <w:name w:val="Tword_naim"/>
    <w:basedOn w:val="a1"/>
    <w:rsid w:val="00D7382D"/>
    <w:pPr>
      <w:widowControl/>
      <w:suppressAutoHyphens w:val="0"/>
      <w:autoSpaceDN/>
      <w:spacing w:line="240" w:lineRule="auto"/>
      <w:ind w:firstLine="0"/>
      <w:jc w:val="center"/>
      <w:textAlignment w:val="auto"/>
    </w:pPr>
    <w:rPr>
      <w:rFonts w:ascii="ISOCPEUR" w:hAnsi="ISOCPEUR" w:cs="Arial"/>
      <w:i/>
      <w:kern w:val="0"/>
      <w:sz w:val="28"/>
      <w:szCs w:val="28"/>
    </w:rPr>
  </w:style>
  <w:style w:type="paragraph" w:customStyle="1" w:styleId="Twordizme">
    <w:name w:val="Tword_izme"/>
    <w:basedOn w:val="a1"/>
    <w:link w:val="TwordizmeChar"/>
    <w:rsid w:val="00D7382D"/>
    <w:pPr>
      <w:widowControl/>
      <w:suppressAutoHyphens w:val="0"/>
      <w:autoSpaceDN/>
      <w:spacing w:line="240" w:lineRule="auto"/>
      <w:ind w:firstLine="0"/>
      <w:jc w:val="center"/>
      <w:textAlignment w:val="auto"/>
    </w:pPr>
    <w:rPr>
      <w:rFonts w:ascii="ISOCPEUR" w:hAnsi="ISOCPEUR"/>
      <w:kern w:val="0"/>
      <w:sz w:val="18"/>
      <w:szCs w:val="24"/>
    </w:rPr>
  </w:style>
  <w:style w:type="character" w:customStyle="1" w:styleId="TwordizmeChar">
    <w:name w:val="Tword_izme Char"/>
    <w:link w:val="Twordizme"/>
    <w:rsid w:val="00D7382D"/>
    <w:rPr>
      <w:rFonts w:ascii="ISOCPEUR" w:eastAsia="Times New Roman" w:hAnsi="ISOCPEUR" w:cs="Times New Roman"/>
      <w:sz w:val="18"/>
      <w:szCs w:val="24"/>
    </w:rPr>
  </w:style>
  <w:style w:type="paragraph" w:customStyle="1" w:styleId="Twordfami">
    <w:name w:val="Tword_fami"/>
    <w:basedOn w:val="a1"/>
    <w:rsid w:val="00D7382D"/>
    <w:pPr>
      <w:widowControl/>
      <w:suppressAutoHyphens w:val="0"/>
      <w:autoSpaceDN/>
      <w:spacing w:line="240" w:lineRule="auto"/>
      <w:ind w:firstLine="0"/>
      <w:jc w:val="left"/>
      <w:textAlignment w:val="auto"/>
    </w:pPr>
    <w:rPr>
      <w:rFonts w:ascii="ISOCPEUR" w:hAnsi="ISOCPEUR" w:cs="Arial"/>
      <w:i/>
      <w:kern w:val="0"/>
      <w:sz w:val="22"/>
    </w:rPr>
  </w:style>
  <w:style w:type="paragraph" w:customStyle="1" w:styleId="Tworddate">
    <w:name w:val="Tword_date"/>
    <w:basedOn w:val="a1"/>
    <w:link w:val="TworddateChar"/>
    <w:rsid w:val="00D7382D"/>
    <w:pPr>
      <w:widowControl/>
      <w:suppressAutoHyphens w:val="0"/>
      <w:autoSpaceDN/>
      <w:spacing w:line="240" w:lineRule="auto"/>
      <w:ind w:firstLine="0"/>
      <w:jc w:val="center"/>
      <w:textAlignment w:val="auto"/>
    </w:pPr>
    <w:rPr>
      <w:rFonts w:ascii="ISOCPEUR" w:hAnsi="ISOCPEUR"/>
      <w:i/>
      <w:kern w:val="0"/>
      <w:sz w:val="16"/>
      <w:szCs w:val="24"/>
    </w:rPr>
  </w:style>
  <w:style w:type="character" w:customStyle="1" w:styleId="TworddateChar">
    <w:name w:val="Tword_date Char"/>
    <w:link w:val="Tworddate"/>
    <w:rsid w:val="00D7382D"/>
    <w:rPr>
      <w:rFonts w:ascii="ISOCPEUR" w:eastAsia="Times New Roman" w:hAnsi="ISOCPEUR" w:cs="Times New Roman"/>
      <w:i/>
      <w:sz w:val="16"/>
      <w:szCs w:val="24"/>
    </w:rPr>
  </w:style>
  <w:style w:type="paragraph" w:customStyle="1" w:styleId="Twordnormal">
    <w:name w:val="Tword_normal"/>
    <w:basedOn w:val="a1"/>
    <w:link w:val="Twordnormal0"/>
    <w:rsid w:val="00D7382D"/>
    <w:pPr>
      <w:widowControl/>
      <w:suppressAutoHyphens w:val="0"/>
      <w:autoSpaceDN/>
      <w:spacing w:line="240" w:lineRule="auto"/>
      <w:ind w:firstLine="709"/>
      <w:textAlignment w:val="auto"/>
    </w:pPr>
    <w:rPr>
      <w:rFonts w:ascii="ISOCPEUR" w:hAnsi="ISOCPEUR"/>
      <w:i/>
      <w:kern w:val="0"/>
      <w:sz w:val="28"/>
      <w:szCs w:val="24"/>
    </w:rPr>
  </w:style>
  <w:style w:type="character" w:customStyle="1" w:styleId="Twordnormal0">
    <w:name w:val="Tword_normal Знак"/>
    <w:link w:val="Twordnormal"/>
    <w:rsid w:val="00D7382D"/>
    <w:rPr>
      <w:rFonts w:ascii="ISOCPEUR" w:eastAsia="Times New Roman" w:hAnsi="ISOCPEUR" w:cs="Times New Roman"/>
      <w:i/>
      <w:sz w:val="28"/>
      <w:szCs w:val="24"/>
    </w:rPr>
  </w:style>
  <w:style w:type="paragraph" w:customStyle="1" w:styleId="Twordaddfieldheads">
    <w:name w:val="Tword_add_field_heads"/>
    <w:basedOn w:val="a1"/>
    <w:rsid w:val="00D7382D"/>
    <w:pPr>
      <w:suppressAutoHyphens w:val="0"/>
      <w:autoSpaceDN/>
      <w:adjustRightInd w:val="0"/>
      <w:spacing w:line="240" w:lineRule="auto"/>
      <w:ind w:firstLine="0"/>
      <w:jc w:val="center"/>
    </w:pPr>
    <w:rPr>
      <w:rFonts w:ascii="ISOCPEUR" w:hAnsi="ISOCPEUR" w:cs="Arial"/>
      <w:i/>
      <w:kern w:val="0"/>
      <w:sz w:val="22"/>
    </w:rPr>
  </w:style>
  <w:style w:type="paragraph" w:customStyle="1" w:styleId="TwordLRhead">
    <w:name w:val="Tword_LR_head"/>
    <w:basedOn w:val="a1"/>
    <w:rsid w:val="00D7382D"/>
    <w:pPr>
      <w:suppressAutoHyphens w:val="0"/>
      <w:autoSpaceDN/>
      <w:adjustRightInd w:val="0"/>
      <w:spacing w:line="480" w:lineRule="auto"/>
      <w:ind w:firstLine="0"/>
      <w:jc w:val="center"/>
    </w:pPr>
    <w:rPr>
      <w:rFonts w:ascii="ISOCPEUR" w:hAnsi="ISOCPEUR"/>
      <w:i/>
      <w:kern w:val="0"/>
      <w:szCs w:val="24"/>
    </w:rPr>
  </w:style>
  <w:style w:type="paragraph" w:customStyle="1" w:styleId="affff3">
    <w:name w:val="Текст записки"/>
    <w:basedOn w:val="Twordnaim"/>
    <w:rsid w:val="00D7382D"/>
    <w:pPr>
      <w:ind w:firstLine="851"/>
      <w:jc w:val="both"/>
    </w:pPr>
    <w:rPr>
      <w:rFonts w:cs="Times New Roman"/>
      <w:i w:val="0"/>
      <w:szCs w:val="20"/>
    </w:rPr>
  </w:style>
  <w:style w:type="paragraph" w:customStyle="1" w:styleId="affff4">
    <w:name w:val="Текст таблицы"/>
    <w:basedOn w:val="a1"/>
    <w:rsid w:val="00D7382D"/>
    <w:pPr>
      <w:widowControl/>
      <w:suppressAutoHyphens w:val="0"/>
      <w:autoSpaceDN/>
      <w:spacing w:line="240" w:lineRule="auto"/>
      <w:ind w:firstLine="0"/>
      <w:jc w:val="left"/>
      <w:textAlignment w:val="auto"/>
    </w:pPr>
    <w:rPr>
      <w:rFonts w:ascii="ISOCPEUR" w:hAnsi="ISOCPEUR"/>
      <w:kern w:val="0"/>
      <w:sz w:val="28"/>
      <w:szCs w:val="28"/>
    </w:rPr>
  </w:style>
  <w:style w:type="paragraph" w:customStyle="1" w:styleId="affff5">
    <w:name w:val="_Текст записки + полужирный"/>
    <w:basedOn w:val="affff3"/>
    <w:rsid w:val="00D7382D"/>
    <w:rPr>
      <w:b/>
      <w:bCs/>
    </w:rPr>
  </w:style>
  <w:style w:type="paragraph" w:styleId="affff6">
    <w:name w:val="Document Map"/>
    <w:basedOn w:val="a1"/>
    <w:link w:val="affff7"/>
    <w:semiHidden/>
    <w:rsid w:val="00D7382D"/>
    <w:pPr>
      <w:widowControl/>
      <w:shd w:val="clear" w:color="auto" w:fill="000080"/>
      <w:suppressAutoHyphens w:val="0"/>
      <w:autoSpaceDN/>
      <w:spacing w:line="240" w:lineRule="auto"/>
      <w:ind w:firstLine="0"/>
      <w:jc w:val="left"/>
      <w:textAlignment w:val="auto"/>
    </w:pPr>
    <w:rPr>
      <w:rFonts w:ascii="Tahoma" w:hAnsi="Tahoma" w:cs="Tahoma"/>
      <w:kern w:val="0"/>
      <w:sz w:val="20"/>
    </w:rPr>
  </w:style>
  <w:style w:type="character" w:customStyle="1" w:styleId="affff7">
    <w:name w:val="Схема документа Знак"/>
    <w:link w:val="affff6"/>
    <w:semiHidden/>
    <w:rsid w:val="00D7382D"/>
    <w:rPr>
      <w:rFonts w:ascii="Tahoma" w:eastAsia="Times New Roman" w:hAnsi="Tahoma"/>
      <w:shd w:val="clear" w:color="auto" w:fill="000080"/>
    </w:rPr>
  </w:style>
  <w:style w:type="paragraph" w:customStyle="1" w:styleId="affff8">
    <w:name w:val="Чертежный"/>
    <w:rsid w:val="00D7382D"/>
    <w:pPr>
      <w:jc w:val="both"/>
    </w:pPr>
    <w:rPr>
      <w:rFonts w:ascii="ISOCPEUR" w:eastAsia="Times New Roman" w:hAnsi="ISOCPEUR" w:cs="Times New Roman"/>
      <w:i/>
      <w:sz w:val="28"/>
      <w:lang w:val="uk-UA"/>
    </w:rPr>
  </w:style>
  <w:style w:type="paragraph" w:customStyle="1" w:styleId="Betreffzeile">
    <w:name w:val="Betreffzeile"/>
    <w:basedOn w:val="a1"/>
    <w:rsid w:val="00D7382D"/>
    <w:pPr>
      <w:widowControl/>
      <w:suppressAutoHyphens w:val="0"/>
      <w:autoSpaceDN/>
      <w:spacing w:line="240" w:lineRule="auto"/>
      <w:ind w:firstLine="0"/>
      <w:jc w:val="left"/>
      <w:textAlignment w:val="auto"/>
    </w:pPr>
    <w:rPr>
      <w:rFonts w:ascii="Arial" w:hAnsi="Arial"/>
      <w:kern w:val="0"/>
      <w:sz w:val="20"/>
      <w:lang w:val="de-DE"/>
    </w:rPr>
  </w:style>
  <w:style w:type="paragraph" w:styleId="2d">
    <w:name w:val="List 2"/>
    <w:basedOn w:val="a1"/>
    <w:rsid w:val="00D7382D"/>
    <w:pPr>
      <w:widowControl/>
      <w:suppressAutoHyphens w:val="0"/>
      <w:autoSpaceDN/>
      <w:spacing w:line="240" w:lineRule="auto"/>
      <w:ind w:left="720" w:hanging="360"/>
      <w:jc w:val="left"/>
      <w:textAlignment w:val="auto"/>
    </w:pPr>
    <w:rPr>
      <w:kern w:val="0"/>
      <w:sz w:val="20"/>
      <w:lang w:val="en-US"/>
    </w:rPr>
  </w:style>
  <w:style w:type="paragraph" w:styleId="35">
    <w:name w:val="Body Text Indent 3"/>
    <w:basedOn w:val="a1"/>
    <w:link w:val="312"/>
    <w:rsid w:val="00D7382D"/>
    <w:pPr>
      <w:widowControl/>
      <w:suppressAutoHyphens w:val="0"/>
      <w:autoSpaceDN/>
      <w:spacing w:after="120" w:line="240" w:lineRule="auto"/>
      <w:ind w:left="283" w:firstLine="0"/>
      <w:jc w:val="left"/>
      <w:textAlignment w:val="auto"/>
    </w:pPr>
    <w:rPr>
      <w:rFonts w:ascii="Arial" w:hAnsi="Arial"/>
      <w:kern w:val="0"/>
      <w:sz w:val="16"/>
      <w:szCs w:val="16"/>
      <w:lang w:val="en-AU"/>
    </w:rPr>
  </w:style>
  <w:style w:type="character" w:customStyle="1" w:styleId="312">
    <w:name w:val="Основной текст с отступом 3 Знак1"/>
    <w:link w:val="35"/>
    <w:rsid w:val="00D7382D"/>
    <w:rPr>
      <w:rFonts w:ascii="Arial" w:eastAsia="Times New Roman" w:hAnsi="Arial" w:cs="Times New Roman"/>
      <w:sz w:val="16"/>
      <w:szCs w:val="16"/>
      <w:lang w:val="en-AU"/>
    </w:rPr>
  </w:style>
  <w:style w:type="paragraph" w:styleId="2e">
    <w:name w:val="Body Text 2"/>
    <w:basedOn w:val="a1"/>
    <w:link w:val="213"/>
    <w:rsid w:val="00D7382D"/>
    <w:pPr>
      <w:widowControl/>
      <w:suppressAutoHyphens w:val="0"/>
      <w:autoSpaceDN/>
      <w:spacing w:line="240" w:lineRule="auto"/>
      <w:ind w:firstLine="0"/>
      <w:jc w:val="left"/>
      <w:textAlignment w:val="auto"/>
    </w:pPr>
    <w:rPr>
      <w:rFonts w:ascii="Arial" w:hAnsi="Arial"/>
      <w:b/>
      <w:bCs/>
      <w:kern w:val="0"/>
      <w:sz w:val="24"/>
    </w:rPr>
  </w:style>
  <w:style w:type="character" w:customStyle="1" w:styleId="213">
    <w:name w:val="Основной текст 2 Знак1"/>
    <w:link w:val="2e"/>
    <w:rsid w:val="00D7382D"/>
    <w:rPr>
      <w:rFonts w:ascii="Arial" w:eastAsia="Times New Roman" w:hAnsi="Arial" w:cs="Times New Roman"/>
      <w:b/>
      <w:bCs/>
      <w:sz w:val="24"/>
    </w:rPr>
  </w:style>
  <w:style w:type="paragraph" w:customStyle="1" w:styleId="Iniiaiieoaeno">
    <w:name w:val="Iniiaiie oaeno"/>
    <w:basedOn w:val="a1"/>
    <w:rsid w:val="00D7382D"/>
    <w:pPr>
      <w:widowControl/>
      <w:suppressAutoHyphens w:val="0"/>
      <w:autoSpaceDN/>
      <w:spacing w:line="240" w:lineRule="auto"/>
      <w:ind w:firstLine="0"/>
      <w:jc w:val="left"/>
      <w:textAlignment w:val="auto"/>
    </w:pPr>
    <w:rPr>
      <w:kern w:val="0"/>
      <w:sz w:val="24"/>
    </w:rPr>
  </w:style>
  <w:style w:type="paragraph" w:customStyle="1" w:styleId="63">
    <w:name w:val="заголовок 6"/>
    <w:basedOn w:val="a1"/>
    <w:next w:val="a1"/>
    <w:rsid w:val="00D7382D"/>
    <w:pPr>
      <w:keepNext/>
      <w:suppressAutoHyphens w:val="0"/>
      <w:autoSpaceDN/>
      <w:spacing w:line="240" w:lineRule="auto"/>
      <w:ind w:firstLine="0"/>
      <w:textAlignment w:val="auto"/>
    </w:pPr>
    <w:rPr>
      <w:rFonts w:ascii="Arial" w:hAnsi="Arial"/>
      <w:kern w:val="0"/>
      <w:sz w:val="24"/>
      <w:lang w:val="en-GB"/>
    </w:rPr>
  </w:style>
  <w:style w:type="paragraph" w:customStyle="1" w:styleId="1f8">
    <w:name w:val="заголовок 1"/>
    <w:basedOn w:val="a1"/>
    <w:next w:val="a1"/>
    <w:rsid w:val="00D7382D"/>
    <w:pPr>
      <w:keepNext/>
      <w:suppressAutoHyphens w:val="0"/>
      <w:autoSpaceDN/>
      <w:spacing w:line="-400" w:lineRule="auto"/>
      <w:ind w:firstLine="0"/>
      <w:jc w:val="left"/>
      <w:textAlignment w:val="auto"/>
    </w:pPr>
    <w:rPr>
      <w:rFonts w:ascii="Arial" w:hAnsi="Arial"/>
      <w:kern w:val="0"/>
      <w:sz w:val="24"/>
    </w:rPr>
  </w:style>
  <w:style w:type="paragraph" w:styleId="36">
    <w:name w:val="Body Text 3"/>
    <w:basedOn w:val="a1"/>
    <w:link w:val="313"/>
    <w:rsid w:val="00D7382D"/>
    <w:pPr>
      <w:widowControl/>
      <w:suppressAutoHyphens w:val="0"/>
      <w:autoSpaceDN/>
      <w:spacing w:line="240" w:lineRule="auto"/>
      <w:ind w:firstLine="0"/>
      <w:jc w:val="center"/>
      <w:textAlignment w:val="auto"/>
    </w:pPr>
    <w:rPr>
      <w:kern w:val="0"/>
      <w:sz w:val="28"/>
      <w:szCs w:val="24"/>
    </w:rPr>
  </w:style>
  <w:style w:type="character" w:customStyle="1" w:styleId="313">
    <w:name w:val="Основной текст 3 Знак1"/>
    <w:link w:val="36"/>
    <w:rsid w:val="00D7382D"/>
    <w:rPr>
      <w:rFonts w:eastAsia="Times New Roman" w:cs="Times New Roman"/>
      <w:sz w:val="28"/>
      <w:szCs w:val="24"/>
    </w:rPr>
  </w:style>
  <w:style w:type="paragraph" w:customStyle="1" w:styleId="45">
    <w:name w:val="çàãîëîâîê 4"/>
    <w:basedOn w:val="a1"/>
    <w:next w:val="a1"/>
    <w:rsid w:val="00D7382D"/>
    <w:pPr>
      <w:keepNext/>
      <w:widowControl/>
      <w:suppressAutoHyphens w:val="0"/>
      <w:autoSpaceDN/>
      <w:spacing w:line="240" w:lineRule="auto"/>
      <w:ind w:firstLine="0"/>
      <w:jc w:val="center"/>
      <w:textAlignment w:val="auto"/>
    </w:pPr>
    <w:rPr>
      <w:rFonts w:ascii="Arial" w:hAnsi="Arial"/>
      <w:kern w:val="0"/>
      <w:sz w:val="28"/>
    </w:rPr>
  </w:style>
  <w:style w:type="paragraph" w:customStyle="1" w:styleId="affff9">
    <w:name w:val="òàáëèöà"/>
    <w:rsid w:val="00D7382D"/>
    <w:pPr>
      <w:spacing w:before="60" w:after="60"/>
      <w:jc w:val="center"/>
    </w:pPr>
    <w:rPr>
      <w:rFonts w:ascii="Arial" w:eastAsia="Times New Roman" w:hAnsi="Arial" w:cs="Times New Roman"/>
    </w:rPr>
  </w:style>
  <w:style w:type="paragraph" w:customStyle="1" w:styleId="Text1">
    <w:name w:val="Text 1"/>
    <w:basedOn w:val="a1"/>
    <w:rsid w:val="00D7382D"/>
    <w:pPr>
      <w:widowControl/>
      <w:suppressAutoHyphens w:val="0"/>
      <w:autoSpaceDN/>
      <w:spacing w:before="120" w:line="240" w:lineRule="auto"/>
      <w:ind w:firstLine="0"/>
      <w:textAlignment w:val="auto"/>
    </w:pPr>
    <w:rPr>
      <w:rFonts w:ascii="Arial" w:hAnsi="Arial"/>
      <w:kern w:val="0"/>
      <w:sz w:val="24"/>
      <w:lang w:val="de-DE"/>
    </w:rPr>
  </w:style>
  <w:style w:type="paragraph" w:customStyle="1" w:styleId="Kursiv">
    <w:name w:val="Kursiv"/>
    <w:basedOn w:val="a1"/>
    <w:rsid w:val="00D7382D"/>
    <w:pPr>
      <w:widowControl/>
      <w:suppressAutoHyphens w:val="0"/>
      <w:autoSpaceDN/>
      <w:spacing w:line="240" w:lineRule="auto"/>
      <w:ind w:firstLine="0"/>
      <w:textAlignment w:val="auto"/>
    </w:pPr>
    <w:rPr>
      <w:rFonts w:ascii="Arial" w:hAnsi="Arial"/>
      <w:i/>
      <w:kern w:val="0"/>
      <w:sz w:val="24"/>
      <w:lang w:val="de-DE"/>
    </w:rPr>
  </w:style>
  <w:style w:type="paragraph" w:styleId="affffa">
    <w:name w:val="List Bullet"/>
    <w:basedOn w:val="a1"/>
    <w:autoRedefine/>
    <w:rsid w:val="00D7382D"/>
    <w:pPr>
      <w:widowControl/>
      <w:tabs>
        <w:tab w:val="num" w:pos="360"/>
      </w:tabs>
      <w:suppressAutoHyphens w:val="0"/>
      <w:autoSpaceDN/>
      <w:spacing w:line="240" w:lineRule="auto"/>
      <w:ind w:left="357" w:hanging="357"/>
      <w:textAlignment w:val="auto"/>
    </w:pPr>
    <w:rPr>
      <w:rFonts w:ascii="Arial" w:hAnsi="Arial"/>
      <w:kern w:val="0"/>
      <w:sz w:val="24"/>
    </w:rPr>
  </w:style>
  <w:style w:type="paragraph" w:customStyle="1" w:styleId="affffb">
    <w:name w:val="Абзац основной"/>
    <w:basedOn w:val="a1"/>
    <w:rsid w:val="00D7382D"/>
    <w:pPr>
      <w:widowControl/>
      <w:suppressAutoHyphens w:val="0"/>
      <w:autoSpaceDN/>
      <w:spacing w:after="120" w:line="360" w:lineRule="auto"/>
      <w:ind w:firstLine="567"/>
      <w:textAlignment w:val="auto"/>
    </w:pPr>
    <w:rPr>
      <w:kern w:val="0"/>
      <w:sz w:val="24"/>
      <w:szCs w:val="24"/>
    </w:rPr>
  </w:style>
  <w:style w:type="paragraph" w:customStyle="1" w:styleId="BodyText21">
    <w:name w:val="Body Text 21"/>
    <w:basedOn w:val="a1"/>
    <w:rsid w:val="00D7382D"/>
    <w:pPr>
      <w:suppressAutoHyphens w:val="0"/>
      <w:autoSpaceDN/>
      <w:spacing w:line="240" w:lineRule="auto"/>
      <w:ind w:firstLine="709"/>
      <w:textAlignment w:val="auto"/>
    </w:pPr>
    <w:rPr>
      <w:kern w:val="0"/>
      <w:sz w:val="24"/>
    </w:rPr>
  </w:style>
  <w:style w:type="paragraph" w:customStyle="1" w:styleId="37">
    <w:name w:val="Основной текст3"/>
    <w:basedOn w:val="a1"/>
    <w:link w:val="38"/>
    <w:rsid w:val="00D7382D"/>
    <w:pPr>
      <w:suppressAutoHyphens w:val="0"/>
      <w:autoSpaceDN/>
      <w:spacing w:line="240" w:lineRule="auto"/>
      <w:ind w:firstLine="709"/>
      <w:textAlignment w:val="auto"/>
    </w:pPr>
    <w:rPr>
      <w:kern w:val="0"/>
      <w:sz w:val="24"/>
      <w:szCs w:val="24"/>
    </w:rPr>
  </w:style>
  <w:style w:type="character" w:customStyle="1" w:styleId="38">
    <w:name w:val="Основной текст3 Знак"/>
    <w:link w:val="37"/>
    <w:rsid w:val="00D7382D"/>
    <w:rPr>
      <w:rFonts w:eastAsia="Times New Roman" w:cs="Times New Roman"/>
      <w:sz w:val="24"/>
      <w:szCs w:val="24"/>
    </w:rPr>
  </w:style>
  <w:style w:type="paragraph" w:customStyle="1" w:styleId="52">
    <w:name w:val="Основной текст5 Знак"/>
    <w:basedOn w:val="af7"/>
    <w:link w:val="53"/>
    <w:rsid w:val="00D7382D"/>
    <w:pPr>
      <w:widowControl w:val="0"/>
      <w:spacing w:after="0" w:line="240" w:lineRule="auto"/>
      <w:ind w:firstLine="709"/>
      <w:jc w:val="both"/>
    </w:pPr>
    <w:rPr>
      <w:rFonts w:ascii="Times New Roman" w:eastAsia="Times New Roman" w:hAnsi="Times New Roman"/>
      <w:sz w:val="24"/>
      <w:szCs w:val="24"/>
      <w:lang w:eastAsia="ru-RU"/>
    </w:rPr>
  </w:style>
  <w:style w:type="character" w:customStyle="1" w:styleId="53">
    <w:name w:val="Основной текст5 Знак Знак"/>
    <w:link w:val="52"/>
    <w:rsid w:val="00D7382D"/>
    <w:rPr>
      <w:rFonts w:eastAsia="Times New Roman" w:cs="Times New Roman"/>
      <w:sz w:val="24"/>
      <w:szCs w:val="24"/>
    </w:rPr>
  </w:style>
  <w:style w:type="paragraph" w:customStyle="1" w:styleId="12pt">
    <w:name w:val="Основной текст с отступом + 12 pt"/>
    <w:basedOn w:val="afd"/>
    <w:link w:val="12pt0"/>
    <w:rsid w:val="00D7382D"/>
    <w:pPr>
      <w:widowControl w:val="0"/>
      <w:suppressAutoHyphens w:val="0"/>
    </w:pPr>
    <w:rPr>
      <w:color w:val="000000"/>
      <w:sz w:val="24"/>
      <w:szCs w:val="24"/>
      <w:lang w:eastAsia="ru-RU"/>
    </w:rPr>
  </w:style>
  <w:style w:type="character" w:customStyle="1" w:styleId="12pt0">
    <w:name w:val="Основной текст с отступом + 12 pt Знак"/>
    <w:link w:val="12pt"/>
    <w:rsid w:val="00D7382D"/>
    <w:rPr>
      <w:rFonts w:eastAsia="Times New Roman" w:cs="Times New Roman"/>
      <w:color w:val="000000"/>
      <w:sz w:val="24"/>
      <w:szCs w:val="24"/>
    </w:rPr>
  </w:style>
  <w:style w:type="paragraph" w:customStyle="1" w:styleId="Tableofcontents">
    <w:name w:val="Table of contents"/>
    <w:basedOn w:val="a1"/>
    <w:rsid w:val="00D7382D"/>
    <w:pPr>
      <w:widowControl/>
      <w:tabs>
        <w:tab w:val="left" w:pos="4820"/>
        <w:tab w:val="left" w:pos="6521"/>
        <w:tab w:val="left" w:pos="7655"/>
      </w:tabs>
      <w:suppressAutoHyphens w:val="0"/>
      <w:autoSpaceDN/>
      <w:spacing w:after="120" w:line="240" w:lineRule="auto"/>
      <w:ind w:firstLine="0"/>
      <w:jc w:val="left"/>
      <w:textAlignment w:val="auto"/>
    </w:pPr>
    <w:rPr>
      <w:kern w:val="0"/>
      <w:sz w:val="24"/>
      <w:lang w:val="sv-SE"/>
    </w:rPr>
  </w:style>
  <w:style w:type="paragraph" w:customStyle="1" w:styleId="BodySingle">
    <w:name w:val="Body Single"/>
    <w:rsid w:val="00D7382D"/>
    <w:rPr>
      <w:rFonts w:ascii="Arial" w:eastAsia="Times New Roman" w:hAnsi="Arial" w:cs="Times New Roman"/>
      <w:color w:val="000000"/>
      <w:sz w:val="24"/>
      <w:lang w:val="en-US"/>
    </w:rPr>
  </w:style>
  <w:style w:type="paragraph" w:customStyle="1" w:styleId="39">
    <w:name w:val="заголовок 3"/>
    <w:basedOn w:val="a1"/>
    <w:next w:val="a1"/>
    <w:rsid w:val="00D7382D"/>
    <w:pPr>
      <w:keepNext/>
      <w:suppressAutoHyphens w:val="0"/>
      <w:autoSpaceDN/>
      <w:spacing w:line="240" w:lineRule="auto"/>
      <w:ind w:firstLine="0"/>
      <w:jc w:val="center"/>
      <w:textAlignment w:val="auto"/>
    </w:pPr>
    <w:rPr>
      <w:rFonts w:ascii="Arial" w:hAnsi="Arial"/>
      <w:b/>
      <w:kern w:val="0"/>
      <w:sz w:val="24"/>
      <w:lang w:val="en-GB"/>
    </w:rPr>
  </w:style>
  <w:style w:type="paragraph" w:customStyle="1" w:styleId="Normal2">
    <w:name w:val="Normal2"/>
    <w:rsid w:val="00D7382D"/>
    <w:pPr>
      <w:widowControl w:val="0"/>
    </w:pPr>
    <w:rPr>
      <w:rFonts w:eastAsia="Times New Roman" w:cs="Times New Roman"/>
      <w:lang w:val="en-US"/>
    </w:rPr>
  </w:style>
  <w:style w:type="paragraph" w:customStyle="1" w:styleId="BodyTextIndent1">
    <w:name w:val="Body Text Indent1"/>
    <w:basedOn w:val="a1"/>
    <w:rsid w:val="00D7382D"/>
    <w:pPr>
      <w:widowControl/>
      <w:suppressAutoHyphens w:val="0"/>
      <w:autoSpaceDN/>
      <w:spacing w:after="120" w:line="240" w:lineRule="auto"/>
      <w:ind w:left="283" w:firstLine="0"/>
      <w:jc w:val="left"/>
      <w:textAlignment w:val="auto"/>
    </w:pPr>
    <w:rPr>
      <w:kern w:val="0"/>
      <w:sz w:val="24"/>
      <w:szCs w:val="24"/>
    </w:rPr>
  </w:style>
  <w:style w:type="paragraph" w:styleId="affffc">
    <w:name w:val="annotation text"/>
    <w:basedOn w:val="a1"/>
    <w:link w:val="1f9"/>
    <w:rsid w:val="00D7382D"/>
    <w:pPr>
      <w:widowControl/>
      <w:suppressAutoHyphens w:val="0"/>
      <w:autoSpaceDN/>
      <w:spacing w:line="240" w:lineRule="auto"/>
      <w:ind w:firstLine="0"/>
      <w:jc w:val="left"/>
      <w:textAlignment w:val="auto"/>
    </w:pPr>
    <w:rPr>
      <w:kern w:val="0"/>
      <w:sz w:val="20"/>
    </w:rPr>
  </w:style>
  <w:style w:type="character" w:customStyle="1" w:styleId="1f9">
    <w:name w:val="Текст примечания Знак1"/>
    <w:link w:val="affffc"/>
    <w:semiHidden/>
    <w:rsid w:val="00D7382D"/>
    <w:rPr>
      <w:rFonts w:eastAsia="Times New Roman" w:cs="Times New Roman"/>
    </w:rPr>
  </w:style>
  <w:style w:type="paragraph" w:styleId="affffd">
    <w:name w:val="annotation subject"/>
    <w:basedOn w:val="affffc"/>
    <w:next w:val="affffc"/>
    <w:link w:val="affffe"/>
    <w:semiHidden/>
    <w:rsid w:val="00D7382D"/>
    <w:rPr>
      <w:b/>
      <w:bCs/>
    </w:rPr>
  </w:style>
  <w:style w:type="character" w:customStyle="1" w:styleId="affffe">
    <w:name w:val="Тема примечания Знак"/>
    <w:link w:val="affffd"/>
    <w:semiHidden/>
    <w:rsid w:val="00D7382D"/>
    <w:rPr>
      <w:rFonts w:eastAsia="Times New Roman" w:cs="Times New Roman"/>
      <w:b/>
      <w:bCs/>
    </w:rPr>
  </w:style>
  <w:style w:type="paragraph" w:customStyle="1" w:styleId="2f">
    <w:name w:val="Стиль Заголовок 2"/>
    <w:basedOn w:val="2"/>
    <w:rsid w:val="00D7382D"/>
    <w:pPr>
      <w:numPr>
        <w:ilvl w:val="0"/>
        <w:numId w:val="0"/>
      </w:numPr>
      <w:suppressAutoHyphens w:val="0"/>
      <w:spacing w:before="0" w:after="0"/>
    </w:pPr>
    <w:rPr>
      <w:rFonts w:ascii="Times New Roman" w:hAnsi="Times New Roman" w:cs="Times New Roman"/>
      <w:sz w:val="24"/>
      <w:szCs w:val="24"/>
      <w:lang w:eastAsia="ru-RU"/>
    </w:rPr>
  </w:style>
  <w:style w:type="paragraph" w:customStyle="1" w:styleId="Normal1">
    <w:name w:val="Normal1"/>
    <w:rsid w:val="00D7382D"/>
    <w:pPr>
      <w:widowControl w:val="0"/>
    </w:pPr>
    <w:rPr>
      <w:rFonts w:eastAsia="Times New Roman" w:cs="Times New Roman"/>
      <w:lang w:val="en-US"/>
    </w:rPr>
  </w:style>
  <w:style w:type="paragraph" w:customStyle="1" w:styleId="FR1">
    <w:name w:val="FR1"/>
    <w:rsid w:val="00D7382D"/>
    <w:pPr>
      <w:widowControl w:val="0"/>
      <w:spacing w:line="420" w:lineRule="auto"/>
      <w:ind w:firstLine="720"/>
      <w:jc w:val="both"/>
    </w:pPr>
    <w:rPr>
      <w:rFonts w:eastAsia="Times New Roman" w:cs="Times New Roman"/>
      <w:sz w:val="28"/>
    </w:rPr>
  </w:style>
  <w:style w:type="paragraph" w:styleId="afffff">
    <w:name w:val="caption"/>
    <w:basedOn w:val="a1"/>
    <w:qFormat/>
    <w:rsid w:val="00D7382D"/>
    <w:pPr>
      <w:tabs>
        <w:tab w:val="left" w:pos="170"/>
        <w:tab w:val="right" w:pos="9185"/>
      </w:tabs>
      <w:autoSpaceDE w:val="0"/>
      <w:spacing w:before="840" w:line="311" w:lineRule="exact"/>
      <w:ind w:firstLine="709"/>
      <w:jc w:val="center"/>
      <w:textAlignment w:val="auto"/>
    </w:pPr>
    <w:rPr>
      <w:b/>
      <w:bCs/>
      <w:i/>
      <w:iCs/>
      <w:kern w:val="0"/>
      <w:sz w:val="28"/>
      <w:szCs w:val="28"/>
    </w:rPr>
  </w:style>
  <w:style w:type="paragraph" w:customStyle="1" w:styleId="afffff0">
    <w:name w:val="Без висячих строк"/>
    <w:basedOn w:val="a1"/>
    <w:next w:val="a1"/>
    <w:rsid w:val="00D7382D"/>
    <w:pPr>
      <w:widowControl/>
      <w:suppressAutoHyphens w:val="0"/>
      <w:autoSpaceDE w:val="0"/>
      <w:spacing w:line="311" w:lineRule="exact"/>
      <w:ind w:firstLine="709"/>
      <w:textAlignment w:val="auto"/>
    </w:pPr>
    <w:rPr>
      <w:kern w:val="0"/>
      <w:sz w:val="28"/>
      <w:szCs w:val="28"/>
    </w:rPr>
  </w:style>
  <w:style w:type="paragraph" w:customStyle="1" w:styleId="Aeaaucaaieiaie">
    <w:name w:val="Aeaau caaieiaie"/>
    <w:basedOn w:val="a1"/>
    <w:next w:val="a1"/>
    <w:rsid w:val="00D7382D"/>
    <w:pPr>
      <w:keepNext/>
      <w:keepLines/>
      <w:suppressAutoHyphens w:val="0"/>
      <w:overflowPunct w:val="0"/>
      <w:autoSpaceDE w:val="0"/>
      <w:adjustRightInd w:val="0"/>
      <w:spacing w:before="240" w:after="240" w:line="240" w:lineRule="auto"/>
      <w:ind w:firstLine="0"/>
      <w:jc w:val="center"/>
    </w:pPr>
    <w:rPr>
      <w:rFonts w:ascii="NTCourierVK/Cyrillic" w:hAnsi="NTCourierVK/Cyrillic"/>
      <w:kern w:val="0"/>
      <w:sz w:val="28"/>
    </w:rPr>
  </w:style>
  <w:style w:type="paragraph" w:customStyle="1" w:styleId="1fa">
    <w:name w:val="çàãîëîâîê 1"/>
    <w:basedOn w:val="a1"/>
    <w:next w:val="a1"/>
    <w:rsid w:val="00D7382D"/>
    <w:pPr>
      <w:keepNext/>
      <w:suppressAutoHyphens w:val="0"/>
      <w:overflowPunct w:val="0"/>
      <w:autoSpaceDE w:val="0"/>
      <w:adjustRightInd w:val="0"/>
      <w:spacing w:line="240" w:lineRule="auto"/>
      <w:ind w:firstLine="0"/>
      <w:jc w:val="center"/>
    </w:pPr>
    <w:rPr>
      <w:kern w:val="0"/>
      <w:sz w:val="24"/>
      <w:szCs w:val="24"/>
    </w:rPr>
  </w:style>
  <w:style w:type="paragraph" w:customStyle="1" w:styleId="afffff1">
    <w:name w:val="ПЦ"/>
    <w:basedOn w:val="a1"/>
    <w:rsid w:val="00D7382D"/>
    <w:pPr>
      <w:suppressAutoHyphens w:val="0"/>
      <w:autoSpaceDN/>
      <w:spacing w:line="360" w:lineRule="auto"/>
      <w:ind w:firstLine="0"/>
      <w:jc w:val="center"/>
      <w:textAlignment w:val="auto"/>
    </w:pPr>
    <w:rPr>
      <w:rFonts w:ascii="Arial" w:hAnsi="Arial"/>
      <w:b/>
      <w:caps/>
      <w:kern w:val="0"/>
      <w:sz w:val="28"/>
      <w:szCs w:val="28"/>
    </w:rPr>
  </w:style>
  <w:style w:type="paragraph" w:customStyle="1" w:styleId="afffff2">
    <w:name w:val="ПЦ не жирный"/>
    <w:basedOn w:val="afffff1"/>
    <w:rsid w:val="00D7382D"/>
    <w:rPr>
      <w:b w:val="0"/>
    </w:rPr>
  </w:style>
  <w:style w:type="paragraph" w:customStyle="1" w:styleId="114">
    <w:name w:val="Стиль Заголовок 1 + 14 пт полужирный все прописные"/>
    <w:basedOn w:val="10"/>
    <w:rsid w:val="00D7382D"/>
    <w:pPr>
      <w:widowControl w:val="0"/>
      <w:numPr>
        <w:numId w:val="0"/>
      </w:numPr>
      <w:suppressAutoHyphens w:val="0"/>
      <w:spacing w:before="0" w:after="0" w:line="360" w:lineRule="auto"/>
      <w:ind w:firstLine="709"/>
      <w:jc w:val="both"/>
    </w:pPr>
    <w:rPr>
      <w:caps/>
      <w:kern w:val="0"/>
      <w:sz w:val="28"/>
      <w:szCs w:val="28"/>
      <w:lang w:eastAsia="ru-RU"/>
    </w:rPr>
  </w:style>
  <w:style w:type="paragraph" w:customStyle="1" w:styleId="1140">
    <w:name w:val="Стиль Заголовок 1 + 14 пт все прописные"/>
    <w:basedOn w:val="10"/>
    <w:autoRedefine/>
    <w:rsid w:val="00D7382D"/>
    <w:pPr>
      <w:widowControl w:val="0"/>
      <w:numPr>
        <w:numId w:val="0"/>
      </w:numPr>
      <w:suppressAutoHyphens w:val="0"/>
      <w:spacing w:before="0" w:after="0" w:line="360" w:lineRule="auto"/>
      <w:jc w:val="center"/>
    </w:pPr>
    <w:rPr>
      <w:bCs w:val="0"/>
      <w:caps/>
      <w:kern w:val="0"/>
      <w:sz w:val="28"/>
      <w:szCs w:val="28"/>
      <w:lang w:eastAsia="ru-RU"/>
    </w:rPr>
  </w:style>
  <w:style w:type="paragraph" w:customStyle="1" w:styleId="afffff3">
    <w:name w:val="приложение"/>
    <w:basedOn w:val="10"/>
    <w:rsid w:val="00D7382D"/>
    <w:pPr>
      <w:widowControl w:val="0"/>
      <w:numPr>
        <w:numId w:val="0"/>
      </w:numPr>
      <w:suppressAutoHyphens w:val="0"/>
      <w:spacing w:before="0" w:after="0" w:line="5280" w:lineRule="auto"/>
      <w:ind w:firstLine="7258"/>
      <w:jc w:val="center"/>
    </w:pPr>
    <w:rPr>
      <w:rFonts w:cs="Times New Roman"/>
      <w:caps/>
      <w:kern w:val="0"/>
      <w:sz w:val="28"/>
      <w:szCs w:val="20"/>
      <w:lang w:eastAsia="ru-RU"/>
    </w:rPr>
  </w:style>
  <w:style w:type="paragraph" w:customStyle="1" w:styleId="FR4">
    <w:name w:val="FR4"/>
    <w:rsid w:val="00D7382D"/>
    <w:pPr>
      <w:widowControl w:val="0"/>
      <w:autoSpaceDE w:val="0"/>
      <w:autoSpaceDN w:val="0"/>
      <w:adjustRightInd w:val="0"/>
    </w:pPr>
    <w:rPr>
      <w:rFonts w:eastAsia="Times New Roman" w:cs="Times New Roman"/>
      <w:sz w:val="18"/>
      <w:szCs w:val="18"/>
    </w:rPr>
  </w:style>
  <w:style w:type="paragraph" w:styleId="2f0">
    <w:name w:val="Quote"/>
    <w:basedOn w:val="a1"/>
    <w:next w:val="a1"/>
    <w:link w:val="2f1"/>
    <w:qFormat/>
    <w:rsid w:val="00D7382D"/>
    <w:pPr>
      <w:widowControl/>
      <w:suppressAutoHyphens w:val="0"/>
      <w:autoSpaceDN/>
      <w:spacing w:before="100" w:beforeAutospacing="1" w:afterAutospacing="1" w:line="240" w:lineRule="auto"/>
      <w:ind w:firstLine="720"/>
      <w:textAlignment w:val="auto"/>
    </w:pPr>
    <w:rPr>
      <w:rFonts w:ascii="Arial" w:eastAsia="Arial" w:hAnsi="Arial"/>
      <w:i/>
      <w:kern w:val="0"/>
      <w:sz w:val="24"/>
      <w:szCs w:val="24"/>
      <w:lang w:val="en-US" w:bidi="en-US"/>
    </w:rPr>
  </w:style>
  <w:style w:type="character" w:customStyle="1" w:styleId="2f1">
    <w:name w:val="Цитата 2 Знак"/>
    <w:link w:val="2f0"/>
    <w:rsid w:val="00D7382D"/>
    <w:rPr>
      <w:rFonts w:ascii="Arial" w:eastAsia="Arial" w:hAnsi="Arial" w:cs="Times New Roman"/>
      <w:i/>
      <w:sz w:val="24"/>
      <w:szCs w:val="24"/>
      <w:lang w:val="en-US" w:eastAsia="en-US" w:bidi="en-US"/>
    </w:rPr>
  </w:style>
  <w:style w:type="paragraph" w:customStyle="1" w:styleId="14pt">
    <w:name w:val="Стиль 14 pt Черный"/>
    <w:basedOn w:val="a1"/>
    <w:rsid w:val="00D7382D"/>
    <w:pPr>
      <w:shd w:val="clear" w:color="auto" w:fill="FFFFFF"/>
      <w:suppressAutoHyphens w:val="0"/>
      <w:autoSpaceDE w:val="0"/>
      <w:adjustRightInd w:val="0"/>
      <w:spacing w:line="360" w:lineRule="auto"/>
      <w:ind w:firstLine="720"/>
      <w:jc w:val="left"/>
      <w:textAlignment w:val="auto"/>
    </w:pPr>
    <w:rPr>
      <w:color w:val="000000"/>
      <w:kern w:val="0"/>
      <w:sz w:val="28"/>
      <w:szCs w:val="28"/>
    </w:rPr>
  </w:style>
  <w:style w:type="paragraph" w:customStyle="1" w:styleId="afffff4">
    <w:name w:val="для надписи"/>
    <w:basedOn w:val="Twordizme"/>
    <w:rsid w:val="00D7382D"/>
    <w:pPr>
      <w:jc w:val="left"/>
    </w:pPr>
    <w:rPr>
      <w:sz w:val="22"/>
    </w:rPr>
  </w:style>
  <w:style w:type="paragraph" w:customStyle="1" w:styleId="2f2">
    <w:name w:val="для надписи 2"/>
    <w:basedOn w:val="Twordizme"/>
    <w:link w:val="2f3"/>
    <w:rsid w:val="00D7382D"/>
    <w:rPr>
      <w:sz w:val="22"/>
    </w:rPr>
  </w:style>
  <w:style w:type="character" w:customStyle="1" w:styleId="2f3">
    <w:name w:val="для надписи 2 Знак"/>
    <w:link w:val="2f2"/>
    <w:rsid w:val="00D7382D"/>
    <w:rPr>
      <w:rFonts w:ascii="ISOCPEUR" w:eastAsia="Times New Roman" w:hAnsi="ISOCPEUR" w:cs="Times New Roman"/>
      <w:sz w:val="22"/>
      <w:szCs w:val="24"/>
    </w:rPr>
  </w:style>
  <w:style w:type="paragraph" w:customStyle="1" w:styleId="afffff5">
    <w:name w:val="Знак"/>
    <w:basedOn w:val="a1"/>
    <w:rsid w:val="00D7382D"/>
    <w:pPr>
      <w:widowControl/>
      <w:suppressAutoHyphens w:val="0"/>
      <w:autoSpaceDN/>
      <w:spacing w:after="160" w:line="240" w:lineRule="exact"/>
      <w:ind w:firstLine="0"/>
      <w:jc w:val="left"/>
      <w:textAlignment w:val="auto"/>
    </w:pPr>
    <w:rPr>
      <w:rFonts w:ascii="Verdana" w:hAnsi="Verdana"/>
      <w:kern w:val="0"/>
      <w:sz w:val="24"/>
      <w:szCs w:val="24"/>
      <w:lang w:val="en-US"/>
    </w:rPr>
  </w:style>
  <w:style w:type="paragraph" w:customStyle="1" w:styleId="1fb">
    <w:name w:val="Знак1"/>
    <w:basedOn w:val="a1"/>
    <w:rsid w:val="00D7382D"/>
    <w:pPr>
      <w:widowControl/>
      <w:suppressAutoHyphens w:val="0"/>
      <w:autoSpaceDN/>
      <w:spacing w:after="160" w:line="240" w:lineRule="exact"/>
      <w:ind w:firstLine="0"/>
      <w:jc w:val="left"/>
      <w:textAlignment w:val="auto"/>
    </w:pPr>
    <w:rPr>
      <w:rFonts w:ascii="Tahoma" w:hAnsi="Tahoma" w:cs="Tahoma"/>
      <w:kern w:val="0"/>
      <w:sz w:val="20"/>
      <w:lang w:val="en-US"/>
    </w:rPr>
  </w:style>
  <w:style w:type="paragraph" w:customStyle="1" w:styleId="2f4">
    <w:name w:val="Абзац списка2"/>
    <w:basedOn w:val="a1"/>
    <w:rsid w:val="00D7382D"/>
    <w:pPr>
      <w:widowControl/>
      <w:suppressAutoHyphens w:val="0"/>
      <w:autoSpaceDN/>
      <w:spacing w:line="240" w:lineRule="auto"/>
      <w:ind w:left="720" w:firstLine="0"/>
      <w:jc w:val="left"/>
      <w:textAlignment w:val="auto"/>
    </w:pPr>
    <w:rPr>
      <w:rFonts w:eastAsia="Calibri"/>
      <w:kern w:val="0"/>
      <w:sz w:val="24"/>
      <w:szCs w:val="24"/>
    </w:rPr>
  </w:style>
  <w:style w:type="paragraph" w:customStyle="1" w:styleId="113">
    <w:name w:val="Знак1 Знак Знак Знак1"/>
    <w:basedOn w:val="a1"/>
    <w:rsid w:val="00D7382D"/>
    <w:pPr>
      <w:widowControl/>
      <w:suppressAutoHyphens w:val="0"/>
      <w:autoSpaceDN/>
      <w:spacing w:after="160" w:line="240" w:lineRule="exact"/>
      <w:ind w:firstLine="0"/>
      <w:jc w:val="left"/>
      <w:textAlignment w:val="auto"/>
    </w:pPr>
    <w:rPr>
      <w:rFonts w:ascii="Verdana" w:hAnsi="Verdana"/>
      <w:kern w:val="0"/>
      <w:sz w:val="24"/>
      <w:szCs w:val="24"/>
      <w:lang w:val="en-US"/>
    </w:rPr>
  </w:style>
  <w:style w:type="paragraph" w:customStyle="1" w:styleId="02102">
    <w:name w:val="Стиль По ширине Слева:  021 см Справа:  02 см"/>
    <w:basedOn w:val="a1"/>
    <w:rsid w:val="00D7382D"/>
    <w:pPr>
      <w:widowControl/>
      <w:suppressAutoHyphens w:val="0"/>
      <w:autoSpaceDN/>
      <w:spacing w:line="360" w:lineRule="auto"/>
      <w:ind w:left="120" w:right="113" w:firstLine="0"/>
      <w:textAlignment w:val="auto"/>
    </w:pPr>
    <w:rPr>
      <w:kern w:val="0"/>
      <w:sz w:val="24"/>
    </w:rPr>
  </w:style>
  <w:style w:type="paragraph" w:customStyle="1" w:styleId="02">
    <w:name w:val="Стиль По ширине Справа:  02 см"/>
    <w:basedOn w:val="a1"/>
    <w:rsid w:val="00D7382D"/>
    <w:pPr>
      <w:widowControl/>
      <w:suppressAutoHyphens w:val="0"/>
      <w:autoSpaceDN/>
      <w:spacing w:line="360" w:lineRule="auto"/>
      <w:ind w:right="113" w:firstLine="0"/>
      <w:textAlignment w:val="auto"/>
    </w:pPr>
    <w:rPr>
      <w:kern w:val="0"/>
      <w:sz w:val="24"/>
    </w:rPr>
  </w:style>
  <w:style w:type="paragraph" w:customStyle="1" w:styleId="a30">
    <w:name w:val="a3"/>
    <w:basedOn w:val="a1"/>
    <w:rsid w:val="00D7382D"/>
    <w:pPr>
      <w:widowControl/>
      <w:suppressAutoHyphens w:val="0"/>
      <w:autoSpaceDE w:val="0"/>
      <w:spacing w:line="240" w:lineRule="auto"/>
      <w:ind w:firstLine="284"/>
      <w:textAlignment w:val="auto"/>
    </w:pPr>
    <w:rPr>
      <w:color w:val="000000"/>
      <w:kern w:val="0"/>
      <w:sz w:val="24"/>
      <w:szCs w:val="24"/>
    </w:rPr>
  </w:style>
  <w:style w:type="paragraph" w:customStyle="1" w:styleId="western">
    <w:name w:val="western"/>
    <w:basedOn w:val="a1"/>
    <w:rsid w:val="00D7382D"/>
    <w:pPr>
      <w:widowControl/>
      <w:suppressAutoHyphens w:val="0"/>
      <w:autoSpaceDN/>
      <w:spacing w:before="100" w:beforeAutospacing="1" w:after="119" w:line="240" w:lineRule="auto"/>
      <w:ind w:firstLine="0"/>
      <w:jc w:val="left"/>
      <w:textAlignment w:val="auto"/>
    </w:pPr>
    <w:rPr>
      <w:color w:val="000000"/>
      <w:kern w:val="0"/>
      <w:sz w:val="28"/>
      <w:szCs w:val="28"/>
    </w:rPr>
  </w:style>
  <w:style w:type="numbering" w:customStyle="1" w:styleId="1fc">
    <w:name w:val="Нет списка1"/>
    <w:next w:val="a4"/>
    <w:uiPriority w:val="99"/>
    <w:semiHidden/>
    <w:unhideWhenUsed/>
    <w:rsid w:val="0000221C"/>
  </w:style>
  <w:style w:type="paragraph" w:styleId="afffff6">
    <w:name w:val="footnote text"/>
    <w:aliases w:val="Table_Footnote_last Знак,Table_Footnote_last Знак Знак,Table_Footnote_last"/>
    <w:basedOn w:val="a1"/>
    <w:link w:val="afffff7"/>
    <w:unhideWhenUsed/>
    <w:rsid w:val="0000221C"/>
    <w:pPr>
      <w:widowControl/>
      <w:suppressAutoHyphens w:val="0"/>
      <w:autoSpaceDN/>
      <w:spacing w:line="240" w:lineRule="auto"/>
      <w:ind w:firstLine="0"/>
      <w:jc w:val="left"/>
      <w:textAlignment w:val="auto"/>
    </w:pPr>
    <w:rPr>
      <w:rFonts w:ascii="Calibri" w:hAnsi="Calibri"/>
      <w:kern w:val="0"/>
      <w:sz w:val="20"/>
    </w:rPr>
  </w:style>
  <w:style w:type="character" w:customStyle="1" w:styleId="afffff7">
    <w:name w:val="Текст сноски Знак"/>
    <w:aliases w:val="Table_Footnote_last Знак Знак1,Table_Footnote_last Знак Знак Знак,Table_Footnote_last Знак1"/>
    <w:link w:val="afffff6"/>
    <w:rsid w:val="0000221C"/>
    <w:rPr>
      <w:rFonts w:ascii="Calibri" w:eastAsia="Times New Roman" w:hAnsi="Calibri" w:cs="Times New Roman"/>
      <w:lang w:eastAsia="en-US"/>
    </w:rPr>
  </w:style>
  <w:style w:type="character" w:styleId="afffff8">
    <w:name w:val="footnote reference"/>
    <w:unhideWhenUsed/>
    <w:rsid w:val="0000221C"/>
    <w:rPr>
      <w:rFonts w:cs="Times New Roman"/>
      <w:vertAlign w:val="superscript"/>
    </w:rPr>
  </w:style>
  <w:style w:type="character" w:customStyle="1" w:styleId="blk3">
    <w:name w:val="blk3"/>
    <w:rsid w:val="0000221C"/>
    <w:rPr>
      <w:vanish w:val="0"/>
      <w:webHidden w:val="0"/>
      <w:specVanish w:val="0"/>
    </w:rPr>
  </w:style>
  <w:style w:type="table" w:customStyle="1" w:styleId="1fd">
    <w:name w:val="Сетка таблицы1"/>
    <w:basedOn w:val="a3"/>
    <w:next w:val="af6"/>
    <w:uiPriority w:val="59"/>
    <w:rsid w:val="0000221C"/>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9">
    <w:name w:val="annotation reference"/>
    <w:semiHidden/>
    <w:unhideWhenUsed/>
    <w:rsid w:val="0000221C"/>
    <w:rPr>
      <w:sz w:val="16"/>
      <w:szCs w:val="16"/>
    </w:rPr>
  </w:style>
  <w:style w:type="paragraph" w:styleId="afffffa">
    <w:name w:val="Revision"/>
    <w:hidden/>
    <w:uiPriority w:val="99"/>
    <w:semiHidden/>
    <w:rsid w:val="0000221C"/>
    <w:rPr>
      <w:rFonts w:ascii="Calibri" w:eastAsia="Calibri" w:hAnsi="Calibri" w:cs="Times New Roman"/>
      <w:sz w:val="22"/>
      <w:szCs w:val="22"/>
    </w:rPr>
  </w:style>
  <w:style w:type="numbering" w:customStyle="1" w:styleId="115">
    <w:name w:val="Нет списка11"/>
    <w:next w:val="a4"/>
    <w:uiPriority w:val="99"/>
    <w:semiHidden/>
    <w:unhideWhenUsed/>
    <w:rsid w:val="0000221C"/>
  </w:style>
  <w:style w:type="table" w:customStyle="1" w:styleId="116">
    <w:name w:val="Сетка таблицы11"/>
    <w:basedOn w:val="a3"/>
    <w:next w:val="af6"/>
    <w:uiPriority w:val="59"/>
    <w:rsid w:val="0000221C"/>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1">
    <w:name w:val="blk1"/>
    <w:rsid w:val="0000221C"/>
    <w:rPr>
      <w:vanish w:val="0"/>
      <w:webHidden w:val="0"/>
      <w:specVanish w:val="0"/>
    </w:rPr>
  </w:style>
  <w:style w:type="table" w:customStyle="1" w:styleId="1110">
    <w:name w:val="Сетка таблицы111"/>
    <w:basedOn w:val="a3"/>
    <w:next w:val="af6"/>
    <w:uiPriority w:val="59"/>
    <w:rsid w:val="0000221C"/>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1"/>
    <w:link w:val="HTML0"/>
    <w:semiHidden/>
    <w:unhideWhenUsed/>
    <w:rsid w:val="00002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240" w:lineRule="auto"/>
      <w:ind w:firstLine="0"/>
      <w:jc w:val="left"/>
      <w:textAlignment w:val="auto"/>
    </w:pPr>
    <w:rPr>
      <w:rFonts w:ascii="Courier New" w:hAnsi="Courier New" w:cs="Courier New"/>
      <w:kern w:val="0"/>
      <w:sz w:val="20"/>
    </w:rPr>
  </w:style>
  <w:style w:type="character" w:customStyle="1" w:styleId="HTML0">
    <w:name w:val="Стандартный HTML Знак"/>
    <w:link w:val="HTML"/>
    <w:semiHidden/>
    <w:rsid w:val="0000221C"/>
    <w:rPr>
      <w:rFonts w:ascii="Courier New" w:eastAsia="Times New Roman" w:hAnsi="Courier New" w:cs="Courier New"/>
    </w:rPr>
  </w:style>
  <w:style w:type="table" w:customStyle="1" w:styleId="TableNormal">
    <w:name w:val="Table Normal"/>
    <w:uiPriority w:val="2"/>
    <w:semiHidden/>
    <w:unhideWhenUsed/>
    <w:qFormat/>
    <w:rsid w:val="0000221C"/>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00221C"/>
    <w:pPr>
      <w:suppressAutoHyphens w:val="0"/>
      <w:autoSpaceDE w:val="0"/>
      <w:spacing w:line="240" w:lineRule="auto"/>
      <w:ind w:firstLine="0"/>
      <w:jc w:val="left"/>
      <w:textAlignment w:val="auto"/>
    </w:pPr>
    <w:rPr>
      <w:kern w:val="0"/>
      <w:sz w:val="22"/>
      <w:szCs w:val="22"/>
      <w:lang w:bidi="ru-RU"/>
    </w:rPr>
  </w:style>
  <w:style w:type="numbering" w:customStyle="1" w:styleId="2f5">
    <w:name w:val="Нет списка2"/>
    <w:next w:val="a4"/>
    <w:semiHidden/>
    <w:rsid w:val="0000221C"/>
  </w:style>
  <w:style w:type="character" w:customStyle="1" w:styleId="p">
    <w:name w:val="p"/>
    <w:rsid w:val="0000221C"/>
  </w:style>
  <w:style w:type="table" w:customStyle="1" w:styleId="2f6">
    <w:name w:val="Сетка таблицы2"/>
    <w:basedOn w:val="a3"/>
    <w:next w:val="af6"/>
    <w:uiPriority w:val="59"/>
    <w:rsid w:val="0000221C"/>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ialFett">
    <w:name w:val="Arial_Fett"/>
    <w:rsid w:val="0000221C"/>
    <w:rPr>
      <w:rFonts w:ascii="Arial" w:hAnsi="Arial" w:cs="Arial"/>
      <w:b/>
      <w:bCs/>
    </w:rPr>
  </w:style>
  <w:style w:type="character" w:customStyle="1" w:styleId="afffffb">
    <w:name w:val="Основной шрифт"/>
    <w:rsid w:val="0000221C"/>
  </w:style>
  <w:style w:type="character" w:customStyle="1" w:styleId="afffffc">
    <w:name w:val="Основной текст Знак Знак Знак"/>
    <w:rsid w:val="0000221C"/>
    <w:rPr>
      <w:sz w:val="24"/>
      <w:szCs w:val="24"/>
      <w:lang w:val="ru-RU" w:eastAsia="ru-RU" w:bidi="ar-SA"/>
    </w:rPr>
  </w:style>
  <w:style w:type="character" w:customStyle="1" w:styleId="3a">
    <w:name w:val="Основной текст3 Знак Знак"/>
    <w:rsid w:val="0000221C"/>
    <w:rPr>
      <w:sz w:val="24"/>
      <w:szCs w:val="24"/>
      <w:lang w:val="ru-RU" w:eastAsia="ru-RU" w:bidi="ar-SA"/>
    </w:rPr>
  </w:style>
  <w:style w:type="character" w:customStyle="1" w:styleId="1141">
    <w:name w:val="Стиль Заголовок 1 + 14 пт полужирный все прописные Знак"/>
    <w:rsid w:val="0000221C"/>
    <w:rPr>
      <w:rFonts w:ascii="Arial" w:hAnsi="Arial" w:cs="Arial"/>
      <w:b/>
      <w:bCs/>
      <w:caps/>
      <w:sz w:val="28"/>
      <w:szCs w:val="28"/>
      <w:lang w:val="ru-RU" w:eastAsia="ru-RU" w:bidi="ar-SA"/>
    </w:rPr>
  </w:style>
  <w:style w:type="character" w:customStyle="1" w:styleId="-">
    <w:name w:val="Стиль Темно-синий"/>
    <w:rsid w:val="0000221C"/>
    <w:rPr>
      <w:color w:val="auto"/>
    </w:rPr>
  </w:style>
  <w:style w:type="character" w:customStyle="1" w:styleId="14pt0">
    <w:name w:val="Стиль 14 pt Черный Знак"/>
    <w:rsid w:val="0000221C"/>
    <w:rPr>
      <w:color w:val="000000"/>
      <w:sz w:val="28"/>
      <w:szCs w:val="28"/>
      <w:lang w:val="ru-RU" w:eastAsia="ru-RU" w:bidi="ar-SA"/>
    </w:rPr>
  </w:style>
  <w:style w:type="paragraph" w:customStyle="1" w:styleId="214">
    <w:name w:val="Абзац списка21"/>
    <w:basedOn w:val="a1"/>
    <w:rsid w:val="0000221C"/>
    <w:pPr>
      <w:widowControl/>
      <w:suppressAutoHyphens w:val="0"/>
      <w:autoSpaceDN/>
      <w:spacing w:line="240" w:lineRule="auto"/>
      <w:ind w:left="720" w:firstLine="0"/>
      <w:jc w:val="left"/>
      <w:textAlignment w:val="auto"/>
    </w:pPr>
    <w:rPr>
      <w:rFonts w:eastAsia="Calibri"/>
      <w:kern w:val="0"/>
      <w:sz w:val="24"/>
      <w:szCs w:val="24"/>
    </w:rPr>
  </w:style>
  <w:style w:type="paragraph" w:customStyle="1" w:styleId="1111">
    <w:name w:val="Знак1 Знак Знак Знак11"/>
    <w:basedOn w:val="a1"/>
    <w:rsid w:val="0000221C"/>
    <w:pPr>
      <w:widowControl/>
      <w:suppressAutoHyphens w:val="0"/>
      <w:autoSpaceDN/>
      <w:spacing w:after="160" w:line="240" w:lineRule="exact"/>
      <w:ind w:firstLine="0"/>
      <w:jc w:val="left"/>
      <w:textAlignment w:val="auto"/>
    </w:pPr>
    <w:rPr>
      <w:rFonts w:ascii="Verdana" w:hAnsi="Verdana"/>
      <w:kern w:val="0"/>
      <w:sz w:val="24"/>
      <w:szCs w:val="24"/>
      <w:lang w:val="en-US"/>
    </w:rPr>
  </w:style>
  <w:style w:type="paragraph" w:customStyle="1" w:styleId="1fe">
    <w:name w:val="Знак Знак1"/>
    <w:basedOn w:val="a1"/>
    <w:rsid w:val="0000221C"/>
    <w:pPr>
      <w:widowControl/>
      <w:suppressAutoHyphens w:val="0"/>
      <w:autoSpaceDN/>
      <w:spacing w:after="160" w:line="240" w:lineRule="exact"/>
      <w:ind w:firstLine="0"/>
      <w:jc w:val="left"/>
      <w:textAlignment w:val="auto"/>
    </w:pPr>
    <w:rPr>
      <w:rFonts w:ascii="Tahoma" w:hAnsi="Tahoma" w:cs="Tahoma"/>
      <w:kern w:val="0"/>
      <w:sz w:val="20"/>
      <w:lang w:val="en-US"/>
    </w:rPr>
  </w:style>
  <w:style w:type="character" w:customStyle="1" w:styleId="b">
    <w:name w:val="b"/>
    <w:rsid w:val="0000221C"/>
  </w:style>
  <w:style w:type="table" w:customStyle="1" w:styleId="TableNormal1">
    <w:name w:val="Table Normal1"/>
    <w:uiPriority w:val="2"/>
    <w:semiHidden/>
    <w:unhideWhenUsed/>
    <w:qFormat/>
    <w:rsid w:val="0000221C"/>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paragraph" w:customStyle="1" w:styleId="msonormal0">
    <w:name w:val="msonormal"/>
    <w:basedOn w:val="a1"/>
    <w:rsid w:val="0000221C"/>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af2">
    <w:name w:val="Абзац списка Знак"/>
    <w:aliases w:val="числа Знак"/>
    <w:link w:val="af1"/>
    <w:uiPriority w:val="34"/>
    <w:qFormat/>
    <w:locked/>
    <w:rsid w:val="0000221C"/>
    <w:rPr>
      <w:rFonts w:eastAsia="Times New Roman" w:cs="Times New Roman"/>
      <w:kern w:val="3"/>
      <w:sz w:val="32"/>
    </w:rPr>
  </w:style>
  <w:style w:type="table" w:customStyle="1" w:styleId="1120">
    <w:name w:val="Сетка таблицы112"/>
    <w:basedOn w:val="a3"/>
    <w:next w:val="af6"/>
    <w:uiPriority w:val="59"/>
    <w:rsid w:val="00322C78"/>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322C78"/>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15">
    <w:name w:val="Сетка таблицы21"/>
    <w:basedOn w:val="a3"/>
    <w:next w:val="af6"/>
    <w:rsid w:val="00322C78"/>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4"/>
    <w:uiPriority w:val="99"/>
    <w:semiHidden/>
    <w:unhideWhenUsed/>
    <w:rsid w:val="00322C78"/>
  </w:style>
  <w:style w:type="table" w:customStyle="1" w:styleId="120">
    <w:name w:val="Сетка таблицы12"/>
    <w:basedOn w:val="a3"/>
    <w:next w:val="af6"/>
    <w:uiPriority w:val="59"/>
    <w:rsid w:val="00322C78"/>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322C78"/>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numbering" w:customStyle="1" w:styleId="216">
    <w:name w:val="Нет списка21"/>
    <w:next w:val="a4"/>
    <w:semiHidden/>
    <w:rsid w:val="00322C78"/>
  </w:style>
  <w:style w:type="table" w:customStyle="1" w:styleId="2110">
    <w:name w:val="Сетка таблицы211"/>
    <w:basedOn w:val="a3"/>
    <w:next w:val="af6"/>
    <w:rsid w:val="00322C78"/>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uiPriority w:val="2"/>
    <w:semiHidden/>
    <w:unhideWhenUsed/>
    <w:qFormat/>
    <w:rsid w:val="00322C78"/>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numbering" w:customStyle="1" w:styleId="3b">
    <w:name w:val="Нет списка3"/>
    <w:next w:val="a4"/>
    <w:uiPriority w:val="99"/>
    <w:semiHidden/>
    <w:unhideWhenUsed/>
    <w:rsid w:val="00322C78"/>
  </w:style>
  <w:style w:type="numbering" w:customStyle="1" w:styleId="WW8Num11">
    <w:name w:val="WW8Num11"/>
    <w:rsid w:val="00322C78"/>
  </w:style>
  <w:style w:type="table" w:customStyle="1" w:styleId="3c">
    <w:name w:val="Сетка таблицы3"/>
    <w:basedOn w:val="a3"/>
    <w:next w:val="af6"/>
    <w:uiPriority w:val="59"/>
    <w:rsid w:val="00D43FD4"/>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
    <w:basedOn w:val="a3"/>
    <w:next w:val="af6"/>
    <w:uiPriority w:val="99"/>
    <w:rsid w:val="008B1A2A"/>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6"/>
    <w:uiPriority w:val="99"/>
    <w:rsid w:val="005711A0"/>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3"/>
    <w:next w:val="af6"/>
    <w:uiPriority w:val="59"/>
    <w:rsid w:val="00B90667"/>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B90667"/>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20">
    <w:name w:val="Сетка таблицы22"/>
    <w:basedOn w:val="a3"/>
    <w:next w:val="af6"/>
    <w:rsid w:val="00B90667"/>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uiPriority w:val="2"/>
    <w:semiHidden/>
    <w:unhideWhenUsed/>
    <w:qFormat/>
    <w:rsid w:val="00B90667"/>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120">
    <w:name w:val="Сетка таблицы212"/>
    <w:basedOn w:val="a3"/>
    <w:next w:val="af6"/>
    <w:rsid w:val="00B90667"/>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
    <w:name w:val="Table Normal112"/>
    <w:uiPriority w:val="2"/>
    <w:semiHidden/>
    <w:unhideWhenUsed/>
    <w:qFormat/>
    <w:rsid w:val="00B90667"/>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numbering" w:customStyle="1" w:styleId="WW8Num111">
    <w:name w:val="WW8Num111"/>
    <w:rsid w:val="00B90667"/>
  </w:style>
  <w:style w:type="table" w:customStyle="1" w:styleId="64">
    <w:name w:val="Сетка таблицы6"/>
    <w:basedOn w:val="a3"/>
    <w:next w:val="af6"/>
    <w:uiPriority w:val="99"/>
    <w:rsid w:val="000D3FF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3"/>
    <w:next w:val="af6"/>
    <w:uiPriority w:val="99"/>
    <w:rsid w:val="009F7FED"/>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3"/>
    <w:next w:val="af6"/>
    <w:uiPriority w:val="99"/>
    <w:rsid w:val="00247D67"/>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3"/>
    <w:next w:val="af6"/>
    <w:uiPriority w:val="99"/>
    <w:rsid w:val="00D60179"/>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
    <w:name w:val="Table Grid Report1"/>
    <w:basedOn w:val="a3"/>
    <w:next w:val="af6"/>
    <w:uiPriority w:val="99"/>
    <w:rsid w:val="00C92E06"/>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
    <w:name w:val="Table Grid Report2"/>
    <w:basedOn w:val="a3"/>
    <w:next w:val="af6"/>
    <w:uiPriority w:val="59"/>
    <w:rsid w:val="000D5D13"/>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
    <w:next w:val="a4"/>
    <w:uiPriority w:val="99"/>
    <w:semiHidden/>
    <w:unhideWhenUsed/>
    <w:rsid w:val="007D7767"/>
  </w:style>
  <w:style w:type="paragraph" w:customStyle="1" w:styleId="afffffd">
    <w:name w:val="Заголовок раздела"/>
    <w:basedOn w:val="10"/>
    <w:next w:val="afffffe"/>
    <w:link w:val="affffff"/>
    <w:qFormat/>
    <w:rsid w:val="007D7767"/>
    <w:pPr>
      <w:keepLines/>
      <w:numPr>
        <w:numId w:val="0"/>
      </w:numPr>
      <w:spacing w:before="360" w:after="240" w:line="360" w:lineRule="auto"/>
      <w:jc w:val="center"/>
    </w:pPr>
    <w:rPr>
      <w:bCs w:val="0"/>
      <w:kern w:val="32"/>
      <w:sz w:val="28"/>
      <w:szCs w:val="28"/>
    </w:rPr>
  </w:style>
  <w:style w:type="paragraph" w:customStyle="1" w:styleId="afffffe">
    <w:name w:val="Заголовок подраздела"/>
    <w:basedOn w:val="afffffd"/>
    <w:next w:val="ad"/>
    <w:link w:val="affffff0"/>
    <w:autoRedefine/>
    <w:qFormat/>
    <w:rsid w:val="007D7767"/>
    <w:pPr>
      <w:keepNext w:val="0"/>
      <w:spacing w:before="300" w:after="100" w:line="276" w:lineRule="auto"/>
      <w:textboxTightWrap w:val="allLines"/>
      <w:outlineLvl w:val="1"/>
    </w:pPr>
    <w:rPr>
      <w:sz w:val="24"/>
      <w:szCs w:val="24"/>
    </w:rPr>
  </w:style>
  <w:style w:type="character" w:customStyle="1" w:styleId="affffff0">
    <w:name w:val="Заголовок подраздела Знак"/>
    <w:basedOn w:val="affffff"/>
    <w:link w:val="afffffe"/>
    <w:rsid w:val="007D7767"/>
    <w:rPr>
      <w:rFonts w:ascii="Arial" w:eastAsia="Times New Roman" w:hAnsi="Arial" w:cs="Arial"/>
      <w:b/>
      <w:bCs w:val="0"/>
      <w:kern w:val="32"/>
      <w:sz w:val="24"/>
      <w:szCs w:val="24"/>
      <w:lang w:eastAsia="ar-SA"/>
    </w:rPr>
  </w:style>
  <w:style w:type="character" w:customStyle="1" w:styleId="affffff">
    <w:name w:val="Заголовок раздела Знак"/>
    <w:basedOn w:val="12"/>
    <w:link w:val="afffffd"/>
    <w:rsid w:val="007D7767"/>
    <w:rPr>
      <w:rFonts w:ascii="Arial" w:eastAsia="Times New Roman" w:hAnsi="Arial" w:cs="Arial"/>
      <w:b/>
      <w:bCs w:val="0"/>
      <w:kern w:val="32"/>
      <w:sz w:val="28"/>
      <w:szCs w:val="28"/>
      <w:lang w:eastAsia="ar-SA"/>
    </w:rPr>
  </w:style>
  <w:style w:type="table" w:customStyle="1" w:styleId="TableGridReport3">
    <w:name w:val="Table Grid Report3"/>
    <w:basedOn w:val="a3"/>
    <w:next w:val="af6"/>
    <w:uiPriority w:val="99"/>
    <w:rsid w:val="007D7767"/>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Перечисление дефис"/>
    <w:qFormat/>
    <w:rsid w:val="007D7767"/>
    <w:pPr>
      <w:numPr>
        <w:numId w:val="4"/>
      </w:numPr>
      <w:spacing w:line="360" w:lineRule="auto"/>
      <w:ind w:left="1077" w:hanging="357"/>
      <w:jc w:val="both"/>
    </w:pPr>
    <w:rPr>
      <w:rFonts w:eastAsia="Times New Roman" w:cs="Arial"/>
      <w:bCs/>
      <w:kern w:val="32"/>
      <w:sz w:val="24"/>
      <w:szCs w:val="28"/>
    </w:rPr>
  </w:style>
  <w:style w:type="paragraph" w:customStyle="1" w:styleId="affffff1">
    <w:name w:val="Перечисление буква"/>
    <w:next w:val="ad"/>
    <w:autoRedefine/>
    <w:qFormat/>
    <w:rsid w:val="007D7767"/>
    <w:pPr>
      <w:spacing w:line="360" w:lineRule="auto"/>
      <w:ind w:left="720"/>
      <w:jc w:val="both"/>
    </w:pPr>
    <w:rPr>
      <w:rFonts w:eastAsia="Times New Roman" w:cs="Arial"/>
      <w:bCs/>
      <w:kern w:val="32"/>
      <w:sz w:val="28"/>
      <w:szCs w:val="28"/>
    </w:rPr>
  </w:style>
  <w:style w:type="paragraph" w:customStyle="1" w:styleId="a0">
    <w:name w:val="Перечисление цифра"/>
    <w:next w:val="ad"/>
    <w:autoRedefine/>
    <w:qFormat/>
    <w:rsid w:val="007D7767"/>
    <w:pPr>
      <w:numPr>
        <w:numId w:val="5"/>
      </w:numPr>
      <w:spacing w:line="360" w:lineRule="auto"/>
      <w:jc w:val="both"/>
    </w:pPr>
    <w:rPr>
      <w:rFonts w:eastAsia="Times New Roman" w:cs="Arial"/>
      <w:bCs/>
      <w:kern w:val="32"/>
      <w:sz w:val="24"/>
      <w:szCs w:val="28"/>
    </w:rPr>
  </w:style>
  <w:style w:type="paragraph" w:customStyle="1" w:styleId="affffff2">
    <w:name w:val="Содержание тома"/>
    <w:autoRedefine/>
    <w:qFormat/>
    <w:rsid w:val="007D7767"/>
    <w:rPr>
      <w:rFonts w:eastAsia="Times New Roman" w:cs="Times New Roman"/>
      <w:noProof/>
      <w:sz w:val="28"/>
    </w:rPr>
  </w:style>
  <w:style w:type="paragraph" w:customStyle="1" w:styleId="affffff3">
    <w:name w:val="Содержание"/>
    <w:basedOn w:val="a1"/>
    <w:qFormat/>
    <w:rsid w:val="007D7767"/>
    <w:pPr>
      <w:widowControl/>
      <w:tabs>
        <w:tab w:val="right" w:leader="dot" w:pos="10138"/>
      </w:tabs>
      <w:suppressAutoHyphens w:val="0"/>
      <w:autoSpaceDN/>
      <w:spacing w:line="360" w:lineRule="auto"/>
      <w:ind w:firstLine="0"/>
      <w:textAlignment w:val="auto"/>
    </w:pPr>
    <w:rPr>
      <w:noProof/>
      <w:kern w:val="0"/>
      <w:sz w:val="24"/>
    </w:rPr>
  </w:style>
  <w:style w:type="table" w:customStyle="1" w:styleId="130">
    <w:name w:val="Сетка таблицы13"/>
    <w:basedOn w:val="a3"/>
    <w:next w:val="af6"/>
    <w:uiPriority w:val="59"/>
    <w:rsid w:val="007D7767"/>
    <w:pPr>
      <w:ind w:firstLine="567"/>
      <w:jc w:val="both"/>
    </w:pPr>
    <w:rPr>
      <w:rFonts w:ascii="Calibri" w:eastAsia="Calibri"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0">
    <w:name w:val="УГТП-Наименование"/>
    <w:basedOn w:val="a1"/>
    <w:rsid w:val="007D7767"/>
    <w:pPr>
      <w:widowControl/>
      <w:suppressAutoHyphens w:val="0"/>
      <w:autoSpaceDN/>
      <w:spacing w:line="240" w:lineRule="auto"/>
      <w:ind w:firstLine="0"/>
      <w:jc w:val="left"/>
      <w:textAlignment w:val="auto"/>
    </w:pPr>
    <w:rPr>
      <w:rFonts w:ascii="Arial" w:hAnsi="Arial" w:cs="Arial"/>
      <w:kern w:val="0"/>
      <w:sz w:val="20"/>
    </w:rPr>
  </w:style>
  <w:style w:type="paragraph" w:customStyle="1" w:styleId="121">
    <w:name w:val="Таблица 12"/>
    <w:qFormat/>
    <w:rsid w:val="007D7767"/>
    <w:pPr>
      <w:jc w:val="center"/>
    </w:pPr>
    <w:rPr>
      <w:rFonts w:eastAsia="Times New Roman" w:cs="Arial"/>
      <w:sz w:val="24"/>
      <w:szCs w:val="28"/>
    </w:rPr>
  </w:style>
  <w:style w:type="paragraph" w:customStyle="1" w:styleId="consplustitle0">
    <w:name w:val="consplustitle"/>
    <w:basedOn w:val="a1"/>
    <w:rsid w:val="007D7767"/>
    <w:pPr>
      <w:suppressAutoHyphens w:val="0"/>
      <w:autoSpaceDN/>
      <w:spacing w:before="100" w:beforeAutospacing="1" w:after="100" w:afterAutospacing="1" w:line="240" w:lineRule="auto"/>
      <w:ind w:firstLine="0"/>
      <w:jc w:val="left"/>
      <w:textAlignment w:val="auto"/>
    </w:pPr>
    <w:rPr>
      <w:kern w:val="0"/>
      <w:sz w:val="24"/>
      <w:szCs w:val="24"/>
    </w:rPr>
  </w:style>
  <w:style w:type="paragraph" w:customStyle="1" w:styleId="Iauiue">
    <w:name w:val="Iau?iue"/>
    <w:rsid w:val="007D7767"/>
    <w:pPr>
      <w:widowControl w:val="0"/>
      <w:ind w:firstLine="567"/>
      <w:jc w:val="both"/>
    </w:pPr>
    <w:rPr>
      <w:rFonts w:eastAsia="Times New Roman" w:cs="Times New Roman"/>
    </w:rPr>
  </w:style>
  <w:style w:type="paragraph" w:customStyle="1" w:styleId="affffff4">
    <w:name w:val="основной"/>
    <w:basedOn w:val="a1"/>
    <w:link w:val="affffff5"/>
    <w:rsid w:val="007D7767"/>
    <w:pPr>
      <w:keepNext/>
      <w:suppressAutoHyphens w:val="0"/>
      <w:autoSpaceDN/>
      <w:spacing w:line="240" w:lineRule="auto"/>
      <w:ind w:firstLine="0"/>
      <w:jc w:val="left"/>
      <w:textAlignment w:val="auto"/>
    </w:pPr>
    <w:rPr>
      <w:kern w:val="0"/>
      <w:sz w:val="24"/>
    </w:rPr>
  </w:style>
  <w:style w:type="character" w:customStyle="1" w:styleId="affffff5">
    <w:name w:val="основной Знак"/>
    <w:basedOn w:val="a2"/>
    <w:link w:val="affffff4"/>
    <w:rsid w:val="007D7767"/>
    <w:rPr>
      <w:rFonts w:eastAsia="Times New Roman" w:cs="Times New Roman"/>
      <w:sz w:val="24"/>
    </w:rPr>
  </w:style>
  <w:style w:type="paragraph" w:styleId="affffff6">
    <w:name w:val="Note Heading"/>
    <w:basedOn w:val="a1"/>
    <w:link w:val="affffff7"/>
    <w:rsid w:val="007D7767"/>
    <w:pPr>
      <w:suppressAutoHyphens w:val="0"/>
      <w:autoSpaceDN/>
      <w:spacing w:line="240" w:lineRule="auto"/>
      <w:ind w:firstLine="0"/>
      <w:jc w:val="center"/>
      <w:textAlignment w:val="auto"/>
    </w:pPr>
    <w:rPr>
      <w:b/>
      <w:kern w:val="0"/>
      <w:sz w:val="28"/>
    </w:rPr>
  </w:style>
  <w:style w:type="character" w:customStyle="1" w:styleId="affffff7">
    <w:name w:val="Заголовок записки Знак"/>
    <w:basedOn w:val="a2"/>
    <w:link w:val="affffff6"/>
    <w:rsid w:val="007D7767"/>
    <w:rPr>
      <w:rFonts w:eastAsia="Times New Roman" w:cs="Times New Roman"/>
      <w:b/>
      <w:sz w:val="28"/>
    </w:rPr>
  </w:style>
  <w:style w:type="paragraph" w:customStyle="1" w:styleId="affffff8">
    <w:name w:val="Пояснение"/>
    <w:rsid w:val="007D7767"/>
    <w:pPr>
      <w:widowControl w:val="0"/>
      <w:ind w:firstLine="720"/>
      <w:jc w:val="both"/>
    </w:pPr>
    <w:rPr>
      <w:rFonts w:eastAsia="Times New Roman" w:cs="Times New Roman"/>
      <w:sz w:val="24"/>
    </w:rPr>
  </w:style>
  <w:style w:type="character" w:customStyle="1" w:styleId="submenu-table">
    <w:name w:val="submenu-table"/>
    <w:basedOn w:val="a2"/>
    <w:rsid w:val="007D7767"/>
  </w:style>
  <w:style w:type="paragraph" w:customStyle="1" w:styleId="11">
    <w:name w:val="Список маркированный 1"/>
    <w:basedOn w:val="a1"/>
    <w:link w:val="1ff"/>
    <w:autoRedefine/>
    <w:qFormat/>
    <w:rsid w:val="007D7767"/>
    <w:pPr>
      <w:numPr>
        <w:numId w:val="6"/>
      </w:numPr>
      <w:tabs>
        <w:tab w:val="left" w:pos="1134"/>
      </w:tabs>
      <w:suppressAutoHyphens w:val="0"/>
      <w:autoSpaceDE w:val="0"/>
      <w:adjustRightInd w:val="0"/>
      <w:spacing w:line="276" w:lineRule="auto"/>
      <w:textAlignment w:val="auto"/>
    </w:pPr>
    <w:rPr>
      <w:kern w:val="0"/>
      <w:sz w:val="24"/>
      <w:szCs w:val="24"/>
    </w:rPr>
  </w:style>
  <w:style w:type="character" w:customStyle="1" w:styleId="1ff">
    <w:name w:val="Список маркированный 1 Знак"/>
    <w:link w:val="11"/>
    <w:rsid w:val="007D7767"/>
    <w:rPr>
      <w:rFonts w:eastAsia="Times New Roman" w:cs="Times New Roman"/>
      <w:sz w:val="24"/>
      <w:szCs w:val="24"/>
    </w:rPr>
  </w:style>
  <w:style w:type="character" w:customStyle="1" w:styleId="spelle">
    <w:name w:val="spelle"/>
    <w:basedOn w:val="a2"/>
    <w:rsid w:val="007D7767"/>
  </w:style>
  <w:style w:type="paragraph" w:customStyle="1" w:styleId="-1">
    <w:name w:val="УГТП-Боковой штамп"/>
    <w:basedOn w:val="a1"/>
    <w:rsid w:val="007D7767"/>
    <w:pPr>
      <w:widowControl/>
      <w:suppressAutoHyphens w:val="0"/>
      <w:autoSpaceDN/>
      <w:spacing w:line="240" w:lineRule="auto"/>
      <w:ind w:firstLine="0"/>
      <w:jc w:val="center"/>
      <w:textAlignment w:val="auto"/>
    </w:pPr>
    <w:rPr>
      <w:rFonts w:ascii="Arial" w:hAnsi="Arial" w:cs="Arial"/>
      <w:kern w:val="0"/>
      <w:sz w:val="18"/>
      <w:szCs w:val="18"/>
    </w:rPr>
  </w:style>
  <w:style w:type="character" w:customStyle="1" w:styleId="73">
    <w:name w:val="Основной текст (7)_"/>
    <w:basedOn w:val="a2"/>
    <w:link w:val="74"/>
    <w:uiPriority w:val="99"/>
    <w:rsid w:val="007D7767"/>
    <w:rPr>
      <w:sz w:val="14"/>
      <w:szCs w:val="14"/>
      <w:shd w:val="clear" w:color="auto" w:fill="FFFFFF"/>
    </w:rPr>
  </w:style>
  <w:style w:type="paragraph" w:customStyle="1" w:styleId="74">
    <w:name w:val="Основной текст (7)"/>
    <w:basedOn w:val="a1"/>
    <w:link w:val="73"/>
    <w:uiPriority w:val="99"/>
    <w:rsid w:val="007D7767"/>
    <w:pPr>
      <w:widowControl/>
      <w:shd w:val="clear" w:color="auto" w:fill="FFFFFF"/>
      <w:suppressAutoHyphens w:val="0"/>
      <w:autoSpaceDN/>
      <w:spacing w:line="240" w:lineRule="atLeast"/>
      <w:ind w:firstLine="0"/>
      <w:jc w:val="right"/>
      <w:textAlignment w:val="auto"/>
    </w:pPr>
    <w:rPr>
      <w:rFonts w:eastAsia="Lucida Sans Unicode" w:cs="Tahoma"/>
      <w:kern w:val="0"/>
      <w:sz w:val="14"/>
      <w:szCs w:val="14"/>
    </w:rPr>
  </w:style>
  <w:style w:type="paragraph" w:customStyle="1" w:styleId="Char0">
    <w:name w:val="Char"/>
    <w:basedOn w:val="a1"/>
    <w:rsid w:val="007D7767"/>
    <w:pPr>
      <w:keepLines/>
      <w:widowControl/>
      <w:suppressAutoHyphens w:val="0"/>
      <w:autoSpaceDN/>
      <w:spacing w:after="160" w:line="240" w:lineRule="exact"/>
      <w:ind w:firstLine="0"/>
      <w:jc w:val="left"/>
      <w:textAlignment w:val="auto"/>
    </w:pPr>
    <w:rPr>
      <w:rFonts w:ascii="Verdana" w:eastAsia="MS Mincho" w:hAnsi="Verdana" w:cs="Verdana"/>
      <w:kern w:val="0"/>
      <w:sz w:val="20"/>
      <w:lang w:val="en-US"/>
    </w:rPr>
  </w:style>
  <w:style w:type="paragraph" w:customStyle="1" w:styleId="affffff9">
    <w:name w:val="Знак Знак Знак"/>
    <w:basedOn w:val="a1"/>
    <w:rsid w:val="007D7767"/>
    <w:pPr>
      <w:widowControl/>
      <w:suppressAutoHyphens w:val="0"/>
      <w:autoSpaceDN/>
      <w:spacing w:line="240" w:lineRule="auto"/>
      <w:ind w:firstLine="0"/>
      <w:jc w:val="left"/>
      <w:textAlignment w:val="auto"/>
    </w:pPr>
    <w:rPr>
      <w:rFonts w:ascii="Verdana" w:hAnsi="Verdana" w:cs="Verdana"/>
      <w:kern w:val="0"/>
      <w:sz w:val="20"/>
      <w:lang w:val="en-US"/>
    </w:rPr>
  </w:style>
  <w:style w:type="paragraph" w:customStyle="1" w:styleId="Preformat">
    <w:name w:val="Preformat"/>
    <w:link w:val="Preformat0"/>
    <w:rsid w:val="007D7767"/>
    <w:pPr>
      <w:widowControl w:val="0"/>
    </w:pPr>
    <w:rPr>
      <w:rFonts w:ascii="Courier New" w:eastAsia="Times New Roman" w:hAnsi="Courier New" w:cs="Times New Roman"/>
    </w:rPr>
  </w:style>
  <w:style w:type="character" w:customStyle="1" w:styleId="Preformat0">
    <w:name w:val="Preformat Знак"/>
    <w:basedOn w:val="a2"/>
    <w:link w:val="Preformat"/>
    <w:rsid w:val="007D7767"/>
    <w:rPr>
      <w:rFonts w:ascii="Courier New" w:eastAsia="Times New Roman" w:hAnsi="Courier New" w:cs="Times New Roman"/>
    </w:rPr>
  </w:style>
  <w:style w:type="character" w:customStyle="1" w:styleId="ConsNormal0">
    <w:name w:val="ConsNormal Знак"/>
    <w:basedOn w:val="a2"/>
    <w:link w:val="ConsNormal"/>
    <w:rsid w:val="007D7767"/>
    <w:rPr>
      <w:rFonts w:ascii="Arial" w:eastAsia="Arial" w:hAnsi="Arial" w:cs="Arial"/>
      <w:lang w:eastAsia="ar-SA"/>
    </w:rPr>
  </w:style>
  <w:style w:type="paragraph" w:customStyle="1" w:styleId="affffffa">
    <w:name w:val="Зоны"/>
    <w:basedOn w:val="a1"/>
    <w:rsid w:val="007D7767"/>
    <w:pPr>
      <w:widowControl/>
      <w:tabs>
        <w:tab w:val="left" w:pos="567"/>
      </w:tabs>
      <w:suppressAutoHyphens w:val="0"/>
      <w:autoSpaceDN/>
      <w:snapToGrid w:val="0"/>
      <w:spacing w:before="160" w:after="160" w:line="240" w:lineRule="auto"/>
      <w:ind w:left="567" w:firstLine="0"/>
      <w:textAlignment w:val="auto"/>
    </w:pPr>
    <w:rPr>
      <w:rFonts w:ascii="Arial" w:hAnsi="Arial"/>
      <w:b/>
      <w:kern w:val="0"/>
      <w:sz w:val="24"/>
    </w:rPr>
  </w:style>
  <w:style w:type="paragraph" w:customStyle="1" w:styleId="affffffb">
    <w:name w:val="Основной стиль"/>
    <w:basedOn w:val="a1"/>
    <w:link w:val="affffffc"/>
    <w:rsid w:val="007D7767"/>
    <w:pPr>
      <w:widowControl/>
      <w:suppressAutoHyphens w:val="0"/>
      <w:autoSpaceDN/>
      <w:spacing w:line="240" w:lineRule="auto"/>
      <w:ind w:firstLine="680"/>
      <w:textAlignment w:val="auto"/>
    </w:pPr>
    <w:rPr>
      <w:rFonts w:ascii="Arial" w:hAnsi="Arial"/>
      <w:kern w:val="0"/>
      <w:sz w:val="24"/>
      <w:szCs w:val="28"/>
    </w:rPr>
  </w:style>
  <w:style w:type="character" w:customStyle="1" w:styleId="affffffc">
    <w:name w:val="Основной стиль Знак"/>
    <w:link w:val="affffffb"/>
    <w:rsid w:val="007D7767"/>
    <w:rPr>
      <w:rFonts w:ascii="Arial" w:eastAsia="Times New Roman" w:hAnsi="Arial" w:cs="Times New Roman"/>
      <w:sz w:val="24"/>
      <w:szCs w:val="28"/>
    </w:rPr>
  </w:style>
  <w:style w:type="paragraph" w:customStyle="1" w:styleId="Heading">
    <w:name w:val="Heading"/>
    <w:rsid w:val="007D7767"/>
    <w:pPr>
      <w:suppressAutoHyphens/>
      <w:autoSpaceDE w:val="0"/>
    </w:pPr>
    <w:rPr>
      <w:rFonts w:ascii="Arial" w:eastAsia="Arial" w:hAnsi="Arial" w:cs="Arial"/>
      <w:b/>
      <w:bCs/>
      <w:sz w:val="30"/>
      <w:szCs w:val="30"/>
      <w:lang w:eastAsia="ar-SA"/>
    </w:rPr>
  </w:style>
  <w:style w:type="paragraph" w:customStyle="1" w:styleId="s11">
    <w:name w:val="s_1"/>
    <w:basedOn w:val="a1"/>
    <w:rsid w:val="007D7767"/>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FontStyle41">
    <w:name w:val="Font Style41"/>
    <w:basedOn w:val="a2"/>
    <w:uiPriority w:val="99"/>
    <w:rsid w:val="007D7767"/>
    <w:rPr>
      <w:rFonts w:ascii="Times New Roman" w:hAnsi="Times New Roman" w:cs="Times New Roman"/>
      <w:i/>
      <w:iCs/>
      <w:sz w:val="16"/>
      <w:szCs w:val="16"/>
    </w:rPr>
  </w:style>
  <w:style w:type="character" w:customStyle="1" w:styleId="FontStyle64">
    <w:name w:val="Font Style64"/>
    <w:basedOn w:val="a2"/>
    <w:uiPriority w:val="99"/>
    <w:rsid w:val="007D7767"/>
    <w:rPr>
      <w:rFonts w:ascii="Times New Roman" w:hAnsi="Times New Roman" w:cs="Times New Roman"/>
      <w:i/>
      <w:iCs/>
      <w:sz w:val="18"/>
      <w:szCs w:val="18"/>
    </w:rPr>
  </w:style>
  <w:style w:type="paragraph" w:customStyle="1" w:styleId="affffffd">
    <w:name w:val="Абзац"/>
    <w:basedOn w:val="a1"/>
    <w:link w:val="affffffe"/>
    <w:rsid w:val="007D7767"/>
    <w:pPr>
      <w:widowControl/>
      <w:suppressAutoHyphens w:val="0"/>
      <w:autoSpaceDN/>
      <w:spacing w:before="120" w:after="60" w:line="240" w:lineRule="auto"/>
      <w:ind w:firstLine="567"/>
      <w:textAlignment w:val="auto"/>
    </w:pPr>
    <w:rPr>
      <w:kern w:val="0"/>
      <w:sz w:val="24"/>
      <w:szCs w:val="24"/>
    </w:rPr>
  </w:style>
  <w:style w:type="character" w:customStyle="1" w:styleId="affffffe">
    <w:name w:val="Абзац Знак"/>
    <w:basedOn w:val="a2"/>
    <w:link w:val="affffffd"/>
    <w:rsid w:val="007D7767"/>
    <w:rPr>
      <w:rFonts w:eastAsia="Times New Roman" w:cs="Times New Roman"/>
      <w:sz w:val="24"/>
      <w:szCs w:val="24"/>
    </w:rPr>
  </w:style>
  <w:style w:type="paragraph" w:customStyle="1" w:styleId="Report">
    <w:name w:val="Report"/>
    <w:basedOn w:val="a1"/>
    <w:rsid w:val="007D7767"/>
    <w:pPr>
      <w:widowControl/>
      <w:suppressAutoHyphens w:val="0"/>
      <w:autoSpaceDN/>
      <w:spacing w:line="360" w:lineRule="auto"/>
      <w:ind w:firstLine="567"/>
      <w:textAlignment w:val="auto"/>
    </w:pPr>
    <w:rPr>
      <w:kern w:val="0"/>
      <w:sz w:val="24"/>
    </w:rPr>
  </w:style>
  <w:style w:type="paragraph" w:customStyle="1" w:styleId="afffffff">
    <w:name w:val="......."/>
    <w:basedOn w:val="Default"/>
    <w:next w:val="Default"/>
    <w:rsid w:val="007D7767"/>
    <w:rPr>
      <w:color w:val="auto"/>
    </w:rPr>
  </w:style>
  <w:style w:type="paragraph" w:customStyle="1" w:styleId="nienie">
    <w:name w:val="nienie"/>
    <w:basedOn w:val="Iauiue"/>
    <w:rsid w:val="007D7767"/>
    <w:pPr>
      <w:keepLines/>
      <w:ind w:left="709" w:hanging="284"/>
    </w:pPr>
    <w:rPr>
      <w:rFonts w:ascii="Peterburg" w:hAnsi="Peterburg"/>
      <w:sz w:val="24"/>
    </w:rPr>
  </w:style>
  <w:style w:type="character" w:customStyle="1" w:styleId="Normal">
    <w:name w:val="Normal Знак"/>
    <w:basedOn w:val="a2"/>
    <w:link w:val="111"/>
    <w:rsid w:val="007D7767"/>
    <w:rPr>
      <w:rFonts w:eastAsia="Arial" w:cs="Calibri"/>
      <w:sz w:val="24"/>
      <w:lang w:eastAsia="ar-SA"/>
    </w:rPr>
  </w:style>
  <w:style w:type="paragraph" w:customStyle="1" w:styleId="2f7">
    <w:name w:val="Список маркированный 2"/>
    <w:basedOn w:val="11"/>
    <w:link w:val="2f8"/>
    <w:qFormat/>
    <w:rsid w:val="007D7767"/>
    <w:pPr>
      <w:widowControl/>
      <w:tabs>
        <w:tab w:val="clear" w:pos="1134"/>
      </w:tabs>
    </w:pPr>
  </w:style>
  <w:style w:type="character" w:customStyle="1" w:styleId="2f8">
    <w:name w:val="Список маркированный 2 Знак"/>
    <w:link w:val="2f7"/>
    <w:rsid w:val="007D7767"/>
    <w:rPr>
      <w:rFonts w:eastAsia="Times New Roman" w:cs="Times New Roman"/>
      <w:sz w:val="24"/>
      <w:szCs w:val="24"/>
    </w:rPr>
  </w:style>
  <w:style w:type="paragraph" w:customStyle="1" w:styleId="1ff0">
    <w:name w:val="Знак Знак Знак1 Знак"/>
    <w:basedOn w:val="a1"/>
    <w:rsid w:val="007D7767"/>
    <w:pPr>
      <w:widowControl/>
      <w:suppressAutoHyphens w:val="0"/>
      <w:autoSpaceDN/>
      <w:spacing w:after="160" w:line="240" w:lineRule="exact"/>
      <w:ind w:firstLine="0"/>
      <w:jc w:val="left"/>
      <w:textAlignment w:val="auto"/>
    </w:pPr>
    <w:rPr>
      <w:rFonts w:ascii="Verdana" w:hAnsi="Verdana"/>
      <w:kern w:val="0"/>
      <w:sz w:val="20"/>
      <w:lang w:val="en-US"/>
    </w:rPr>
  </w:style>
  <w:style w:type="paragraph" w:styleId="afffffff0">
    <w:name w:val="Body Text First Indent"/>
    <w:basedOn w:val="af7"/>
    <w:link w:val="afffffff1"/>
    <w:rsid w:val="007D7767"/>
    <w:pPr>
      <w:spacing w:line="240" w:lineRule="auto"/>
      <w:ind w:firstLine="210"/>
    </w:pPr>
    <w:rPr>
      <w:rFonts w:ascii="Times New Roman" w:eastAsia="Times New Roman" w:hAnsi="Times New Roman"/>
      <w:sz w:val="24"/>
      <w:szCs w:val="24"/>
      <w:lang w:eastAsia="ru-RU"/>
    </w:rPr>
  </w:style>
  <w:style w:type="character" w:customStyle="1" w:styleId="afffffff1">
    <w:name w:val="Красная строка Знак"/>
    <w:basedOn w:val="af8"/>
    <w:link w:val="afffffff0"/>
    <w:rsid w:val="007D7767"/>
    <w:rPr>
      <w:rFonts w:ascii="Calibri" w:eastAsia="Times New Roman" w:hAnsi="Calibri" w:cs="Times New Roman"/>
      <w:sz w:val="24"/>
      <w:szCs w:val="24"/>
      <w:lang w:eastAsia="en-US"/>
    </w:rPr>
  </w:style>
  <w:style w:type="character" w:customStyle="1" w:styleId="rvts6">
    <w:name w:val="rvts6"/>
    <w:basedOn w:val="a2"/>
    <w:rsid w:val="007D7767"/>
  </w:style>
  <w:style w:type="character" w:customStyle="1" w:styleId="NoSpacingChar">
    <w:name w:val="No Spacing Char"/>
    <w:link w:val="1f2"/>
    <w:locked/>
    <w:rsid w:val="007D7767"/>
    <w:rPr>
      <w:rFonts w:ascii="Calibri" w:eastAsia="Arial" w:hAnsi="Calibri" w:cs="Calibri"/>
      <w:sz w:val="22"/>
      <w:szCs w:val="22"/>
      <w:lang w:eastAsia="ar-SA"/>
    </w:rPr>
  </w:style>
  <w:style w:type="table" w:customStyle="1" w:styleId="230">
    <w:name w:val="Сетка таблицы23"/>
    <w:basedOn w:val="a3"/>
    <w:next w:val="af6"/>
    <w:uiPriority w:val="59"/>
    <w:rsid w:val="007D7767"/>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3"/>
    <w:next w:val="af6"/>
    <w:uiPriority w:val="59"/>
    <w:rsid w:val="007D7767"/>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1">
    <w:name w:val="Îáû÷íûé1"/>
    <w:rsid w:val="007D7767"/>
    <w:pPr>
      <w:widowControl w:val="0"/>
      <w:suppressAutoHyphens/>
      <w:jc w:val="both"/>
    </w:pPr>
    <w:rPr>
      <w:rFonts w:ascii="TimesET" w:eastAsia="TimesET" w:hAnsi="TimesET" w:cs="Times New Roman"/>
      <w:kern w:val="1"/>
      <w:sz w:val="24"/>
      <w:szCs w:val="24"/>
    </w:rPr>
  </w:style>
  <w:style w:type="paragraph" w:customStyle="1" w:styleId="afffffff2">
    <w:name w:val="ТАБ ТЕКСТ"/>
    <w:basedOn w:val="a1"/>
    <w:link w:val="afffffff3"/>
    <w:qFormat/>
    <w:rsid w:val="007D7767"/>
    <w:pPr>
      <w:widowControl/>
      <w:suppressAutoHyphens w:val="0"/>
      <w:autoSpaceDN/>
      <w:spacing w:before="20" w:after="20" w:line="240" w:lineRule="auto"/>
      <w:ind w:left="113" w:right="113" w:firstLine="0"/>
      <w:jc w:val="center"/>
      <w:textAlignment w:val="auto"/>
    </w:pPr>
    <w:rPr>
      <w:rFonts w:eastAsia="Calibri"/>
      <w:b/>
      <w:kern w:val="0"/>
      <w:sz w:val="20"/>
    </w:rPr>
  </w:style>
  <w:style w:type="character" w:customStyle="1" w:styleId="afffffff3">
    <w:name w:val="ТАБ ТЕКСТ Знак"/>
    <w:basedOn w:val="a2"/>
    <w:link w:val="afffffff2"/>
    <w:rsid w:val="007D7767"/>
    <w:rPr>
      <w:rFonts w:eastAsia="Calibri" w:cs="Times New Roman"/>
      <w:b/>
      <w:lang w:eastAsia="en-US"/>
    </w:rPr>
  </w:style>
  <w:style w:type="paragraph" w:customStyle="1" w:styleId="regulartext">
    <w:name w:val="regulartext"/>
    <w:basedOn w:val="a1"/>
    <w:rsid w:val="007D7767"/>
    <w:pPr>
      <w:widowControl/>
      <w:suppressAutoHyphens w:val="0"/>
      <w:autoSpaceDN/>
      <w:spacing w:before="100" w:beforeAutospacing="1" w:after="100" w:afterAutospacing="1" w:line="240" w:lineRule="auto"/>
      <w:ind w:firstLine="0"/>
      <w:jc w:val="left"/>
      <w:textAlignment w:val="auto"/>
    </w:pPr>
    <w:rPr>
      <w:kern w:val="0"/>
      <w:sz w:val="24"/>
      <w:szCs w:val="24"/>
    </w:rPr>
  </w:style>
  <w:style w:type="numbering" w:customStyle="1" w:styleId="WW8Num12">
    <w:name w:val="WW8Num12"/>
    <w:basedOn w:val="a4"/>
    <w:rsid w:val="007D7767"/>
    <w:pPr>
      <w:numPr>
        <w:numId w:val="7"/>
      </w:numPr>
    </w:pPr>
  </w:style>
  <w:style w:type="table" w:customStyle="1" w:styleId="TableGridReport4">
    <w:name w:val="Table Grid Report4"/>
    <w:basedOn w:val="a3"/>
    <w:next w:val="af6"/>
    <w:uiPriority w:val="99"/>
    <w:rsid w:val="00EB4E7B"/>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4"/>
    <w:uiPriority w:val="99"/>
    <w:semiHidden/>
    <w:unhideWhenUsed/>
    <w:rsid w:val="007B0B1C"/>
  </w:style>
  <w:style w:type="table" w:customStyle="1" w:styleId="TableGridReport5">
    <w:name w:val="Table Grid Report5"/>
    <w:basedOn w:val="a3"/>
    <w:next w:val="af6"/>
    <w:uiPriority w:val="99"/>
    <w:rsid w:val="007B0B1C"/>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3"/>
    <w:next w:val="af6"/>
    <w:uiPriority w:val="59"/>
    <w:rsid w:val="007B0B1C"/>
    <w:pPr>
      <w:ind w:firstLine="567"/>
      <w:jc w:val="both"/>
    </w:pPr>
    <w:rPr>
      <w:rFonts w:ascii="Calibri" w:eastAsia="Calibri"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3"/>
    <w:next w:val="af6"/>
    <w:uiPriority w:val="59"/>
    <w:rsid w:val="007B0B1C"/>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3"/>
    <w:next w:val="af6"/>
    <w:uiPriority w:val="59"/>
    <w:rsid w:val="007B0B1C"/>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3">
    <w:name w:val="WW8Num13"/>
    <w:basedOn w:val="a4"/>
    <w:rsid w:val="007B0B1C"/>
  </w:style>
  <w:style w:type="numbering" w:customStyle="1" w:styleId="65">
    <w:name w:val="Нет списка6"/>
    <w:next w:val="a4"/>
    <w:uiPriority w:val="99"/>
    <w:semiHidden/>
    <w:unhideWhenUsed/>
    <w:rsid w:val="00194915"/>
  </w:style>
  <w:style w:type="table" w:customStyle="1" w:styleId="TableGridReport6">
    <w:name w:val="Table Grid Report6"/>
    <w:basedOn w:val="a3"/>
    <w:next w:val="af6"/>
    <w:uiPriority w:val="99"/>
    <w:rsid w:val="00194915"/>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3"/>
    <w:next w:val="af6"/>
    <w:uiPriority w:val="59"/>
    <w:rsid w:val="00194915"/>
    <w:pPr>
      <w:ind w:firstLine="567"/>
      <w:jc w:val="both"/>
    </w:pPr>
    <w:rPr>
      <w:rFonts w:ascii="Calibri" w:eastAsia="Calibri"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3"/>
    <w:next w:val="af6"/>
    <w:uiPriority w:val="59"/>
    <w:rsid w:val="00194915"/>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basedOn w:val="a3"/>
    <w:next w:val="af6"/>
    <w:uiPriority w:val="59"/>
    <w:rsid w:val="00194915"/>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4">
    <w:name w:val="WW8Num14"/>
    <w:basedOn w:val="a4"/>
    <w:rsid w:val="00194915"/>
  </w:style>
  <w:style w:type="table" w:customStyle="1" w:styleId="TableGridReport7">
    <w:name w:val="Table Grid Report7"/>
    <w:basedOn w:val="a3"/>
    <w:next w:val="af6"/>
    <w:uiPriority w:val="99"/>
    <w:rsid w:val="007D008C"/>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4"/>
    <w:uiPriority w:val="99"/>
    <w:semiHidden/>
    <w:unhideWhenUsed/>
    <w:rsid w:val="007D008C"/>
  </w:style>
  <w:style w:type="table" w:customStyle="1" w:styleId="TableGridReport8">
    <w:name w:val="Table Grid Report8"/>
    <w:basedOn w:val="a3"/>
    <w:next w:val="af6"/>
    <w:uiPriority w:val="99"/>
    <w:rsid w:val="007D008C"/>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3"/>
    <w:next w:val="af6"/>
    <w:uiPriority w:val="59"/>
    <w:rsid w:val="007D008C"/>
    <w:pPr>
      <w:ind w:firstLine="567"/>
      <w:jc w:val="both"/>
    </w:pPr>
    <w:rPr>
      <w:rFonts w:ascii="Calibri" w:eastAsia="Calibri"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3"/>
    <w:next w:val="af6"/>
    <w:uiPriority w:val="59"/>
    <w:rsid w:val="007D008C"/>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0">
    <w:name w:val="Сетка таблицы34"/>
    <w:basedOn w:val="a3"/>
    <w:next w:val="af6"/>
    <w:uiPriority w:val="59"/>
    <w:rsid w:val="007D008C"/>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5">
    <w:name w:val="WW8Num15"/>
    <w:basedOn w:val="a4"/>
    <w:rsid w:val="007D008C"/>
  </w:style>
  <w:style w:type="table" w:customStyle="1" w:styleId="101">
    <w:name w:val="Сетка таблицы10"/>
    <w:basedOn w:val="a3"/>
    <w:next w:val="af6"/>
    <w:uiPriority w:val="99"/>
    <w:rsid w:val="003E726D"/>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3"/>
    <w:next w:val="af6"/>
    <w:uiPriority w:val="99"/>
    <w:rsid w:val="00373755"/>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6">
    <w:name w:val="Обычный6"/>
    <w:rsid w:val="00A366E2"/>
    <w:pPr>
      <w:spacing w:after="200" w:line="276" w:lineRule="auto"/>
    </w:pPr>
    <w:rPr>
      <w:rFonts w:ascii="Calibri" w:eastAsia="Calibri" w:hAnsi="Calibri" w:cs="Calibri"/>
      <w:sz w:val="22"/>
      <w:szCs w:val="22"/>
    </w:rPr>
  </w:style>
  <w:style w:type="table" w:customStyle="1" w:styleId="180">
    <w:name w:val="Сетка таблицы18"/>
    <w:basedOn w:val="a3"/>
    <w:next w:val="af6"/>
    <w:uiPriority w:val="99"/>
    <w:rsid w:val="00A366E2"/>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2"/>
    <w:rsid w:val="00A0422F"/>
  </w:style>
  <w:style w:type="numbering" w:customStyle="1" w:styleId="83">
    <w:name w:val="Нет списка8"/>
    <w:next w:val="a4"/>
    <w:semiHidden/>
    <w:rsid w:val="00866846"/>
  </w:style>
  <w:style w:type="paragraph" w:customStyle="1" w:styleId="3d">
    <w:name w:val="Абзац списка3"/>
    <w:basedOn w:val="a1"/>
    <w:link w:val="ListParagraphChar"/>
    <w:rsid w:val="00866846"/>
    <w:pPr>
      <w:widowControl/>
      <w:suppressAutoHyphens w:val="0"/>
      <w:autoSpaceDN/>
      <w:spacing w:after="200" w:line="276" w:lineRule="auto"/>
      <w:ind w:left="720" w:firstLine="0"/>
      <w:jc w:val="left"/>
      <w:textAlignment w:val="auto"/>
    </w:pPr>
    <w:rPr>
      <w:rFonts w:ascii="Calibri" w:hAnsi="Calibri" w:cs="Calibri"/>
      <w:kern w:val="0"/>
      <w:sz w:val="22"/>
      <w:szCs w:val="22"/>
    </w:rPr>
  </w:style>
  <w:style w:type="table" w:customStyle="1" w:styleId="190">
    <w:name w:val="Сетка таблицы19"/>
    <w:basedOn w:val="a3"/>
    <w:next w:val="af6"/>
    <w:rsid w:val="00866846"/>
    <w:pPr>
      <w:widowControl w:val="0"/>
      <w:autoSpaceDE w:val="0"/>
      <w:autoSpaceDN w:val="0"/>
      <w:adjustRightInd w:val="0"/>
    </w:pPr>
    <w:rPr>
      <w:rFonts w:eastAsia="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2">
    <w:name w:val="Рецензия1"/>
    <w:hidden/>
    <w:semiHidden/>
    <w:rsid w:val="00866846"/>
    <w:rPr>
      <w:rFonts w:ascii="Calibri" w:eastAsia="Times New Roman" w:hAnsi="Calibri" w:cs="Calibri"/>
      <w:sz w:val="22"/>
      <w:szCs w:val="22"/>
    </w:rPr>
  </w:style>
  <w:style w:type="table" w:customStyle="1" w:styleId="1100">
    <w:name w:val="Сетка таблицы110"/>
    <w:rsid w:val="00866846"/>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
    <w:rsid w:val="00866846"/>
    <w:pPr>
      <w:widowControl w:val="0"/>
      <w:autoSpaceDE w:val="0"/>
      <w:autoSpaceDN w:val="0"/>
      <w:adjustRightInd w:val="0"/>
    </w:pPr>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
    <w:name w:val="Table Normal13"/>
    <w:semiHidden/>
    <w:rsid w:val="00866846"/>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table" w:customStyle="1" w:styleId="270">
    <w:name w:val="Сетка таблицы27"/>
    <w:rsid w:val="00866846"/>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9">
    <w:name w:val="Без интервала2"/>
    <w:basedOn w:val="a1"/>
    <w:rsid w:val="00866846"/>
    <w:pPr>
      <w:widowControl/>
      <w:suppressAutoHyphens w:val="0"/>
      <w:autoSpaceDN/>
      <w:spacing w:before="100" w:beforeAutospacing="1" w:afterAutospacing="1" w:line="240" w:lineRule="auto"/>
      <w:ind w:firstLine="720"/>
      <w:textAlignment w:val="auto"/>
    </w:pPr>
    <w:rPr>
      <w:rFonts w:ascii="Arial" w:hAnsi="Arial" w:cs="Arial"/>
      <w:kern w:val="0"/>
      <w:sz w:val="24"/>
      <w:szCs w:val="24"/>
      <w:lang w:val="en-US"/>
    </w:rPr>
  </w:style>
  <w:style w:type="paragraph" w:customStyle="1" w:styleId="217">
    <w:name w:val="Цитата 21"/>
    <w:basedOn w:val="a1"/>
    <w:next w:val="a1"/>
    <w:link w:val="QuoteChar"/>
    <w:rsid w:val="00866846"/>
    <w:pPr>
      <w:widowControl/>
      <w:suppressAutoHyphens w:val="0"/>
      <w:autoSpaceDN/>
      <w:spacing w:before="100" w:beforeAutospacing="1" w:afterAutospacing="1" w:line="240" w:lineRule="auto"/>
      <w:ind w:firstLine="720"/>
      <w:textAlignment w:val="auto"/>
    </w:pPr>
    <w:rPr>
      <w:rFonts w:ascii="Arial" w:eastAsia="Calibri" w:hAnsi="Arial"/>
      <w:i/>
      <w:iCs/>
      <w:kern w:val="0"/>
      <w:sz w:val="24"/>
      <w:szCs w:val="24"/>
      <w:lang w:val="en-US" w:eastAsia="x-none"/>
    </w:rPr>
  </w:style>
  <w:style w:type="character" w:customStyle="1" w:styleId="QuoteChar">
    <w:name w:val="Quote Char"/>
    <w:link w:val="217"/>
    <w:locked/>
    <w:rsid w:val="00866846"/>
    <w:rPr>
      <w:rFonts w:ascii="Arial" w:eastAsia="Calibri" w:hAnsi="Arial" w:cs="Times New Roman"/>
      <w:i/>
      <w:iCs/>
      <w:sz w:val="24"/>
      <w:szCs w:val="24"/>
      <w:lang w:val="en-US" w:eastAsia="x-none"/>
    </w:rPr>
  </w:style>
  <w:style w:type="table" w:customStyle="1" w:styleId="TableNormal113">
    <w:name w:val="Table Normal113"/>
    <w:semiHidden/>
    <w:rsid w:val="00866846"/>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character" w:customStyle="1" w:styleId="ListParagraphChar">
    <w:name w:val="List Paragraph Char"/>
    <w:link w:val="3d"/>
    <w:locked/>
    <w:rsid w:val="00866846"/>
    <w:rPr>
      <w:rFonts w:ascii="Calibri" w:eastAsia="Times New Roman" w:hAnsi="Calibri" w:cs="Calibri"/>
      <w:sz w:val="22"/>
      <w:szCs w:val="22"/>
    </w:rPr>
  </w:style>
  <w:style w:type="paragraph" w:customStyle="1" w:styleId="xl63">
    <w:name w:val="xl63"/>
    <w:basedOn w:val="a1"/>
    <w:rsid w:val="00866846"/>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ind w:firstLine="0"/>
      <w:jc w:val="center"/>
      <w:textAlignment w:val="center"/>
    </w:pPr>
    <w:rPr>
      <w:rFonts w:eastAsia="Calibri"/>
      <w:kern w:val="0"/>
      <w:sz w:val="24"/>
      <w:szCs w:val="24"/>
      <w:lang w:eastAsia="ru-RU"/>
    </w:rPr>
  </w:style>
  <w:style w:type="paragraph" w:customStyle="1" w:styleId="xl64">
    <w:name w:val="xl64"/>
    <w:basedOn w:val="a1"/>
    <w:rsid w:val="00866846"/>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ind w:firstLine="0"/>
      <w:jc w:val="center"/>
      <w:textAlignment w:val="center"/>
    </w:pPr>
    <w:rPr>
      <w:rFonts w:eastAsia="Calibri"/>
      <w:kern w:val="0"/>
      <w:sz w:val="24"/>
      <w:szCs w:val="24"/>
      <w:lang w:eastAsia="ru-RU"/>
    </w:rPr>
  </w:style>
  <w:style w:type="numbering" w:customStyle="1" w:styleId="93">
    <w:name w:val="Нет списка9"/>
    <w:next w:val="a4"/>
    <w:semiHidden/>
    <w:rsid w:val="00E232D8"/>
  </w:style>
  <w:style w:type="table" w:customStyle="1" w:styleId="200">
    <w:name w:val="Сетка таблицы20"/>
    <w:basedOn w:val="a3"/>
    <w:next w:val="af6"/>
    <w:rsid w:val="00E232D8"/>
    <w:pPr>
      <w:widowControl w:val="0"/>
      <w:autoSpaceDE w:val="0"/>
      <w:autoSpaceDN w:val="0"/>
      <w:adjustRightInd w:val="0"/>
    </w:pPr>
    <w:rPr>
      <w:rFonts w:eastAsia="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rsid w:val="00E232D8"/>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rsid w:val="00E232D8"/>
    <w:pPr>
      <w:widowControl w:val="0"/>
      <w:autoSpaceDE w:val="0"/>
      <w:autoSpaceDN w:val="0"/>
      <w:adjustRightInd w:val="0"/>
    </w:pPr>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semiHidden/>
    <w:rsid w:val="00E232D8"/>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table" w:customStyle="1" w:styleId="280">
    <w:name w:val="Сетка таблицы28"/>
    <w:rsid w:val="00E232D8"/>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
    <w:name w:val="Table Normal114"/>
    <w:semiHidden/>
    <w:rsid w:val="00E232D8"/>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numbering" w:customStyle="1" w:styleId="102">
    <w:name w:val="Нет списка10"/>
    <w:next w:val="a4"/>
    <w:semiHidden/>
    <w:rsid w:val="0001675D"/>
  </w:style>
  <w:style w:type="paragraph" w:customStyle="1" w:styleId="48">
    <w:name w:val="Абзац списка4"/>
    <w:basedOn w:val="a1"/>
    <w:rsid w:val="0001675D"/>
    <w:pPr>
      <w:widowControl/>
      <w:suppressAutoHyphens w:val="0"/>
      <w:autoSpaceDN/>
      <w:spacing w:after="200" w:line="276" w:lineRule="auto"/>
      <w:ind w:left="720" w:firstLine="0"/>
      <w:jc w:val="left"/>
      <w:textAlignment w:val="auto"/>
    </w:pPr>
    <w:rPr>
      <w:rFonts w:ascii="Calibri" w:hAnsi="Calibri" w:cs="Calibri"/>
      <w:kern w:val="0"/>
      <w:sz w:val="22"/>
      <w:szCs w:val="22"/>
    </w:rPr>
  </w:style>
  <w:style w:type="table" w:customStyle="1" w:styleId="290">
    <w:name w:val="Сетка таблицы29"/>
    <w:basedOn w:val="a3"/>
    <w:next w:val="af6"/>
    <w:rsid w:val="0001675D"/>
    <w:pPr>
      <w:widowControl w:val="0"/>
      <w:autoSpaceDE w:val="0"/>
      <w:autoSpaceDN w:val="0"/>
      <w:adjustRightInd w:val="0"/>
    </w:pPr>
    <w:rPr>
      <w:rFonts w:eastAsia="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a">
    <w:name w:val="Рецензия2"/>
    <w:hidden/>
    <w:semiHidden/>
    <w:rsid w:val="0001675D"/>
    <w:rPr>
      <w:rFonts w:ascii="Calibri" w:eastAsia="Times New Roman" w:hAnsi="Calibri" w:cs="Calibri"/>
      <w:sz w:val="22"/>
      <w:szCs w:val="22"/>
    </w:rPr>
  </w:style>
  <w:style w:type="table" w:customStyle="1" w:styleId="117">
    <w:name w:val="Сетка таблицы117"/>
    <w:rsid w:val="0001675D"/>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rsid w:val="0001675D"/>
    <w:pPr>
      <w:widowControl w:val="0"/>
      <w:autoSpaceDE w:val="0"/>
      <w:autoSpaceDN w:val="0"/>
      <w:adjustRightInd w:val="0"/>
    </w:pPr>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
    <w:name w:val="Table Normal15"/>
    <w:semiHidden/>
    <w:rsid w:val="0001675D"/>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table" w:customStyle="1" w:styleId="2100">
    <w:name w:val="Сетка таблицы210"/>
    <w:rsid w:val="0001675D"/>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Без интервала3"/>
    <w:basedOn w:val="a1"/>
    <w:rsid w:val="0001675D"/>
    <w:pPr>
      <w:widowControl/>
      <w:suppressAutoHyphens w:val="0"/>
      <w:autoSpaceDN/>
      <w:spacing w:before="100" w:beforeAutospacing="1" w:afterAutospacing="1" w:line="240" w:lineRule="auto"/>
      <w:ind w:firstLine="720"/>
      <w:textAlignment w:val="auto"/>
    </w:pPr>
    <w:rPr>
      <w:rFonts w:ascii="Arial" w:hAnsi="Arial" w:cs="Arial"/>
      <w:kern w:val="0"/>
      <w:sz w:val="24"/>
      <w:szCs w:val="24"/>
      <w:lang w:val="en-US"/>
    </w:rPr>
  </w:style>
  <w:style w:type="paragraph" w:customStyle="1" w:styleId="221">
    <w:name w:val="Цитата 22"/>
    <w:basedOn w:val="a1"/>
    <w:next w:val="a1"/>
    <w:rsid w:val="0001675D"/>
    <w:pPr>
      <w:widowControl/>
      <w:suppressAutoHyphens w:val="0"/>
      <w:autoSpaceDN/>
      <w:spacing w:before="100" w:beforeAutospacing="1" w:afterAutospacing="1" w:line="240" w:lineRule="auto"/>
      <w:ind w:firstLine="720"/>
      <w:textAlignment w:val="auto"/>
    </w:pPr>
    <w:rPr>
      <w:rFonts w:ascii="Arial" w:eastAsia="Calibri" w:hAnsi="Arial"/>
      <w:i/>
      <w:iCs/>
      <w:kern w:val="0"/>
      <w:sz w:val="24"/>
      <w:szCs w:val="24"/>
      <w:lang w:val="en-US" w:eastAsia="x-none"/>
    </w:rPr>
  </w:style>
  <w:style w:type="table" w:customStyle="1" w:styleId="TableNormal115">
    <w:name w:val="Table Normal115"/>
    <w:semiHidden/>
    <w:rsid w:val="0001675D"/>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numbering" w:customStyle="1" w:styleId="122">
    <w:name w:val="Нет списка12"/>
    <w:next w:val="a4"/>
    <w:semiHidden/>
    <w:rsid w:val="0001675D"/>
  </w:style>
  <w:style w:type="table" w:customStyle="1" w:styleId="300">
    <w:name w:val="Сетка таблицы30"/>
    <w:basedOn w:val="a3"/>
    <w:next w:val="af6"/>
    <w:rsid w:val="0001675D"/>
    <w:pPr>
      <w:widowControl w:val="0"/>
      <w:autoSpaceDE w:val="0"/>
      <w:autoSpaceDN w:val="0"/>
      <w:adjustRightInd w:val="0"/>
    </w:pPr>
    <w:rPr>
      <w:rFonts w:eastAsia="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rsid w:val="0001675D"/>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rsid w:val="0001675D"/>
    <w:pPr>
      <w:widowControl w:val="0"/>
      <w:autoSpaceDE w:val="0"/>
      <w:autoSpaceDN w:val="0"/>
      <w:adjustRightInd w:val="0"/>
    </w:pPr>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semiHidden/>
    <w:rsid w:val="0001675D"/>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table" w:customStyle="1" w:styleId="2130">
    <w:name w:val="Сетка таблицы213"/>
    <w:rsid w:val="0001675D"/>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6">
    <w:name w:val="Table Normal116"/>
    <w:semiHidden/>
    <w:rsid w:val="0001675D"/>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Tahoma"/>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qFormat="1"/>
    <w:lsdException w:name="Normal (Web)" w:qFormat="1"/>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A72B62"/>
    <w:pPr>
      <w:widowControl w:val="0"/>
      <w:suppressAutoHyphens/>
      <w:autoSpaceDN w:val="0"/>
      <w:spacing w:line="300" w:lineRule="auto"/>
      <w:ind w:firstLine="200"/>
      <w:jc w:val="both"/>
      <w:textAlignment w:val="baseline"/>
    </w:pPr>
    <w:rPr>
      <w:rFonts w:eastAsia="Times New Roman" w:cs="Times New Roman"/>
      <w:kern w:val="3"/>
      <w:sz w:val="32"/>
    </w:rPr>
  </w:style>
  <w:style w:type="paragraph" w:styleId="10">
    <w:name w:val="heading 1"/>
    <w:aliases w:val="главы"/>
    <w:basedOn w:val="a1"/>
    <w:next w:val="a1"/>
    <w:link w:val="12"/>
    <w:qFormat/>
    <w:rsid w:val="00921760"/>
    <w:pPr>
      <w:keepNext/>
      <w:widowControl/>
      <w:numPr>
        <w:numId w:val="1"/>
      </w:numPr>
      <w:autoSpaceDN/>
      <w:spacing w:before="240" w:after="60" w:line="240" w:lineRule="auto"/>
      <w:jc w:val="left"/>
      <w:textAlignment w:val="auto"/>
      <w:outlineLvl w:val="0"/>
    </w:pPr>
    <w:rPr>
      <w:rFonts w:ascii="Arial" w:hAnsi="Arial" w:cs="Arial"/>
      <w:b/>
      <w:bCs/>
      <w:kern w:val="1"/>
      <w:szCs w:val="32"/>
      <w:lang w:eastAsia="ar-SA"/>
    </w:rPr>
  </w:style>
  <w:style w:type="paragraph" w:styleId="2">
    <w:name w:val="heading 2"/>
    <w:aliases w:val="пункты"/>
    <w:basedOn w:val="a1"/>
    <w:next w:val="a1"/>
    <w:link w:val="20"/>
    <w:qFormat/>
    <w:rsid w:val="00921760"/>
    <w:pPr>
      <w:keepNext/>
      <w:widowControl/>
      <w:numPr>
        <w:ilvl w:val="1"/>
        <w:numId w:val="1"/>
      </w:numPr>
      <w:autoSpaceDN/>
      <w:spacing w:before="240" w:after="60" w:line="240" w:lineRule="auto"/>
      <w:jc w:val="left"/>
      <w:textAlignment w:val="auto"/>
      <w:outlineLvl w:val="1"/>
    </w:pPr>
    <w:rPr>
      <w:rFonts w:ascii="Arial" w:hAnsi="Arial" w:cs="Arial"/>
      <w:b/>
      <w:bCs/>
      <w:i/>
      <w:iCs/>
      <w:kern w:val="0"/>
      <w:sz w:val="28"/>
      <w:szCs w:val="28"/>
      <w:lang w:eastAsia="ar-SA"/>
    </w:rPr>
  </w:style>
  <w:style w:type="paragraph" w:styleId="3">
    <w:name w:val="heading 3"/>
    <w:basedOn w:val="a1"/>
    <w:next w:val="a1"/>
    <w:link w:val="30"/>
    <w:qFormat/>
    <w:rsid w:val="00921760"/>
    <w:pPr>
      <w:keepNext/>
      <w:widowControl/>
      <w:numPr>
        <w:ilvl w:val="2"/>
        <w:numId w:val="1"/>
      </w:numPr>
      <w:autoSpaceDN/>
      <w:spacing w:before="240" w:after="60" w:line="240" w:lineRule="auto"/>
      <w:jc w:val="left"/>
      <w:textAlignment w:val="auto"/>
      <w:outlineLvl w:val="2"/>
    </w:pPr>
    <w:rPr>
      <w:rFonts w:ascii="Arial" w:hAnsi="Arial" w:cs="Arial"/>
      <w:b/>
      <w:bCs/>
      <w:kern w:val="0"/>
      <w:sz w:val="26"/>
      <w:szCs w:val="26"/>
      <w:lang w:eastAsia="ar-SA"/>
    </w:rPr>
  </w:style>
  <w:style w:type="paragraph" w:styleId="4">
    <w:name w:val="heading 4"/>
    <w:basedOn w:val="a1"/>
    <w:next w:val="a1"/>
    <w:link w:val="40"/>
    <w:qFormat/>
    <w:rsid w:val="00921760"/>
    <w:pPr>
      <w:keepNext/>
      <w:widowControl/>
      <w:numPr>
        <w:ilvl w:val="3"/>
        <w:numId w:val="1"/>
      </w:numPr>
      <w:autoSpaceDN/>
      <w:spacing w:before="240" w:after="60" w:line="240" w:lineRule="auto"/>
      <w:jc w:val="left"/>
      <w:textAlignment w:val="auto"/>
      <w:outlineLvl w:val="3"/>
    </w:pPr>
    <w:rPr>
      <w:b/>
      <w:bCs/>
      <w:kern w:val="0"/>
      <w:sz w:val="28"/>
      <w:szCs w:val="28"/>
      <w:lang w:eastAsia="ar-SA"/>
    </w:rPr>
  </w:style>
  <w:style w:type="paragraph" w:styleId="5">
    <w:name w:val="heading 5"/>
    <w:basedOn w:val="a1"/>
    <w:next w:val="a1"/>
    <w:link w:val="50"/>
    <w:qFormat/>
    <w:rsid w:val="00D7382D"/>
    <w:pPr>
      <w:keepNext/>
      <w:keepLines/>
      <w:widowControl/>
      <w:autoSpaceDN/>
      <w:spacing w:before="200" w:line="360" w:lineRule="auto"/>
      <w:ind w:firstLine="567"/>
      <w:jc w:val="left"/>
      <w:textAlignment w:val="auto"/>
      <w:outlineLvl w:val="4"/>
    </w:pPr>
    <w:rPr>
      <w:rFonts w:ascii="Cambria" w:hAnsi="Cambria" w:cs="Calibri"/>
      <w:color w:val="243F60"/>
      <w:kern w:val="0"/>
      <w:sz w:val="24"/>
      <w:lang w:eastAsia="ar-SA"/>
    </w:rPr>
  </w:style>
  <w:style w:type="paragraph" w:styleId="6">
    <w:name w:val="heading 6"/>
    <w:basedOn w:val="a1"/>
    <w:next w:val="a1"/>
    <w:link w:val="60"/>
    <w:qFormat/>
    <w:rsid w:val="00D7382D"/>
    <w:pPr>
      <w:keepNext/>
      <w:keepLines/>
      <w:widowControl/>
      <w:autoSpaceDN/>
      <w:spacing w:before="200" w:line="360" w:lineRule="auto"/>
      <w:ind w:firstLine="567"/>
      <w:jc w:val="left"/>
      <w:textAlignment w:val="auto"/>
      <w:outlineLvl w:val="5"/>
    </w:pPr>
    <w:rPr>
      <w:rFonts w:ascii="Cambria" w:hAnsi="Cambria" w:cs="Calibri"/>
      <w:i/>
      <w:iCs/>
      <w:color w:val="243F60"/>
      <w:kern w:val="0"/>
      <w:sz w:val="24"/>
      <w:lang w:eastAsia="ar-SA"/>
    </w:rPr>
  </w:style>
  <w:style w:type="paragraph" w:styleId="7">
    <w:name w:val="heading 7"/>
    <w:basedOn w:val="a1"/>
    <w:next w:val="a1"/>
    <w:link w:val="70"/>
    <w:qFormat/>
    <w:rsid w:val="00D7382D"/>
    <w:pPr>
      <w:keepNext/>
      <w:keepLines/>
      <w:widowControl/>
      <w:autoSpaceDN/>
      <w:spacing w:before="200" w:line="360" w:lineRule="auto"/>
      <w:ind w:firstLine="567"/>
      <w:jc w:val="left"/>
      <w:textAlignment w:val="auto"/>
      <w:outlineLvl w:val="6"/>
    </w:pPr>
    <w:rPr>
      <w:rFonts w:ascii="Cambria" w:hAnsi="Cambria" w:cs="Calibri"/>
      <w:i/>
      <w:iCs/>
      <w:color w:val="404040"/>
      <w:kern w:val="0"/>
      <w:sz w:val="24"/>
      <w:lang w:eastAsia="ar-SA"/>
    </w:rPr>
  </w:style>
  <w:style w:type="paragraph" w:styleId="8">
    <w:name w:val="heading 8"/>
    <w:basedOn w:val="a1"/>
    <w:next w:val="a1"/>
    <w:link w:val="80"/>
    <w:qFormat/>
    <w:rsid w:val="00D7382D"/>
    <w:pPr>
      <w:widowControl/>
      <w:autoSpaceDN/>
      <w:spacing w:before="240" w:after="60" w:line="240" w:lineRule="auto"/>
      <w:ind w:firstLine="0"/>
      <w:jc w:val="left"/>
      <w:textAlignment w:val="auto"/>
      <w:outlineLvl w:val="7"/>
    </w:pPr>
    <w:rPr>
      <w:rFonts w:cs="Calibri"/>
      <w:i/>
      <w:iCs/>
      <w:kern w:val="0"/>
      <w:sz w:val="24"/>
      <w:szCs w:val="24"/>
      <w:lang w:eastAsia="ar-SA"/>
    </w:rPr>
  </w:style>
  <w:style w:type="paragraph" w:styleId="9">
    <w:name w:val="heading 9"/>
    <w:basedOn w:val="a1"/>
    <w:next w:val="a1"/>
    <w:link w:val="90"/>
    <w:qFormat/>
    <w:rsid w:val="00D7382D"/>
    <w:pPr>
      <w:keepNext/>
      <w:keepLines/>
      <w:widowControl/>
      <w:autoSpaceDN/>
      <w:spacing w:before="200" w:line="360" w:lineRule="auto"/>
      <w:ind w:firstLine="567"/>
      <w:jc w:val="left"/>
      <w:textAlignment w:val="auto"/>
      <w:outlineLvl w:val="8"/>
    </w:pPr>
    <w:rPr>
      <w:rFonts w:ascii="Cambria" w:hAnsi="Cambria" w:cs="Calibri"/>
      <w:i/>
      <w:iCs/>
      <w:color w:val="404040"/>
      <w:kern w:val="0"/>
      <w:sz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tandard">
    <w:name w:val="Standard"/>
    <w:rsid w:val="00466849"/>
    <w:pPr>
      <w:suppressAutoHyphens/>
      <w:autoSpaceDN w:val="0"/>
      <w:textAlignment w:val="baseline"/>
    </w:pPr>
    <w:rPr>
      <w:rFonts w:eastAsia="Times New Roman" w:cs="Times New Roman"/>
      <w:kern w:val="3"/>
      <w:sz w:val="28"/>
      <w:szCs w:val="28"/>
    </w:rPr>
  </w:style>
  <w:style w:type="paragraph" w:customStyle="1" w:styleId="Textbody">
    <w:name w:val="Text body"/>
    <w:basedOn w:val="Standard"/>
    <w:rsid w:val="00466849"/>
    <w:pPr>
      <w:spacing w:after="120"/>
    </w:pPr>
  </w:style>
  <w:style w:type="paragraph" w:customStyle="1" w:styleId="Textbodyindent">
    <w:name w:val="Text body indent"/>
    <w:basedOn w:val="Standard"/>
    <w:rsid w:val="00466849"/>
    <w:pPr>
      <w:ind w:firstLine="709"/>
      <w:jc w:val="both"/>
    </w:pPr>
    <w:rPr>
      <w:szCs w:val="20"/>
    </w:rPr>
  </w:style>
  <w:style w:type="paragraph" w:customStyle="1" w:styleId="110">
    <w:name w:val="Заголовок 11"/>
    <w:basedOn w:val="Standard"/>
    <w:next w:val="Standard"/>
    <w:rsid w:val="00466849"/>
    <w:pPr>
      <w:keepNext/>
      <w:spacing w:before="240" w:after="60"/>
      <w:outlineLvl w:val="0"/>
    </w:pPr>
    <w:rPr>
      <w:rFonts w:ascii="Arial" w:hAnsi="Arial" w:cs="Arial"/>
      <w:b/>
      <w:bCs/>
      <w:sz w:val="32"/>
      <w:szCs w:val="32"/>
    </w:rPr>
  </w:style>
  <w:style w:type="paragraph" w:customStyle="1" w:styleId="21">
    <w:name w:val="Заголовок 21"/>
    <w:basedOn w:val="Standard"/>
    <w:next w:val="Standard"/>
    <w:rsid w:val="00466849"/>
    <w:pPr>
      <w:keepNext/>
      <w:spacing w:before="240" w:after="60"/>
      <w:outlineLvl w:val="1"/>
    </w:pPr>
    <w:rPr>
      <w:rFonts w:ascii="Arial" w:hAnsi="Arial" w:cs="Arial"/>
      <w:b/>
      <w:bCs/>
      <w:i/>
      <w:iCs/>
    </w:rPr>
  </w:style>
  <w:style w:type="paragraph" w:customStyle="1" w:styleId="31">
    <w:name w:val="Заголовок 31"/>
    <w:basedOn w:val="Standard"/>
    <w:next w:val="Standard"/>
    <w:rsid w:val="00466849"/>
    <w:pPr>
      <w:keepNext/>
      <w:spacing w:before="240" w:after="60"/>
      <w:outlineLvl w:val="2"/>
    </w:pPr>
    <w:rPr>
      <w:rFonts w:ascii="Arial" w:hAnsi="Arial" w:cs="Arial"/>
      <w:b/>
      <w:bCs/>
      <w:sz w:val="26"/>
      <w:szCs w:val="26"/>
    </w:rPr>
  </w:style>
  <w:style w:type="paragraph" w:customStyle="1" w:styleId="41">
    <w:name w:val="Заголовок 41"/>
    <w:basedOn w:val="Standard"/>
    <w:next w:val="Standard"/>
    <w:rsid w:val="00466849"/>
    <w:pPr>
      <w:keepNext/>
      <w:spacing w:before="240" w:after="60"/>
      <w:outlineLvl w:val="3"/>
    </w:pPr>
    <w:rPr>
      <w:b/>
      <w:bCs/>
    </w:rPr>
  </w:style>
  <w:style w:type="paragraph" w:styleId="a5">
    <w:name w:val="List"/>
    <w:basedOn w:val="Textbody"/>
    <w:rsid w:val="00466849"/>
    <w:rPr>
      <w:rFonts w:cs="Tahoma"/>
    </w:rPr>
  </w:style>
  <w:style w:type="paragraph" w:customStyle="1" w:styleId="13">
    <w:name w:val="Верхний колонтитул1"/>
    <w:basedOn w:val="Standard"/>
    <w:rsid w:val="00466849"/>
    <w:pPr>
      <w:tabs>
        <w:tab w:val="center" w:pos="4677"/>
        <w:tab w:val="right" w:pos="9355"/>
      </w:tabs>
    </w:pPr>
  </w:style>
  <w:style w:type="paragraph" w:customStyle="1" w:styleId="14">
    <w:name w:val="Нижний колонтитул1"/>
    <w:basedOn w:val="Standard"/>
    <w:rsid w:val="00466849"/>
    <w:pPr>
      <w:tabs>
        <w:tab w:val="center" w:pos="4677"/>
        <w:tab w:val="right" w:pos="9355"/>
      </w:tabs>
    </w:pPr>
  </w:style>
  <w:style w:type="paragraph" w:customStyle="1" w:styleId="TableContents">
    <w:name w:val="Table Contents"/>
    <w:basedOn w:val="Standard"/>
    <w:rsid w:val="00466849"/>
    <w:pPr>
      <w:suppressLineNumbers/>
    </w:pPr>
  </w:style>
  <w:style w:type="paragraph" w:customStyle="1" w:styleId="TableHeading">
    <w:name w:val="Table Heading"/>
    <w:basedOn w:val="TableContents"/>
    <w:rsid w:val="00466849"/>
    <w:pPr>
      <w:jc w:val="center"/>
    </w:pPr>
    <w:rPr>
      <w:b/>
      <w:bCs/>
    </w:rPr>
  </w:style>
  <w:style w:type="paragraph" w:customStyle="1" w:styleId="15">
    <w:name w:val="Название объекта1"/>
    <w:basedOn w:val="Standard"/>
    <w:rsid w:val="00466849"/>
    <w:pPr>
      <w:suppressLineNumbers/>
      <w:spacing w:before="120" w:after="120"/>
    </w:pPr>
    <w:rPr>
      <w:rFonts w:cs="Tahoma"/>
      <w:i/>
      <w:iCs/>
      <w:sz w:val="24"/>
      <w:szCs w:val="24"/>
    </w:rPr>
  </w:style>
  <w:style w:type="paragraph" w:customStyle="1" w:styleId="Text">
    <w:name w:val="Text"/>
    <w:basedOn w:val="Standard"/>
    <w:rsid w:val="00466849"/>
    <w:rPr>
      <w:rFonts w:ascii="Courier New" w:hAnsi="Courier New" w:cs="Courier New"/>
      <w:sz w:val="20"/>
      <w:szCs w:val="20"/>
    </w:rPr>
  </w:style>
  <w:style w:type="paragraph" w:customStyle="1" w:styleId="Framecontents">
    <w:name w:val="Frame contents"/>
    <w:basedOn w:val="Textbody"/>
    <w:rsid w:val="00466849"/>
  </w:style>
  <w:style w:type="paragraph" w:customStyle="1" w:styleId="Index">
    <w:name w:val="Index"/>
    <w:basedOn w:val="Standard"/>
    <w:rsid w:val="00466849"/>
    <w:pPr>
      <w:suppressLineNumbers/>
    </w:pPr>
    <w:rPr>
      <w:rFonts w:cs="Tahoma"/>
    </w:rPr>
  </w:style>
  <w:style w:type="paragraph" w:styleId="a6">
    <w:name w:val="Title"/>
    <w:basedOn w:val="Standard"/>
    <w:next w:val="Textbody"/>
    <w:qFormat/>
    <w:rsid w:val="00466849"/>
    <w:pPr>
      <w:keepNext/>
      <w:spacing w:before="240" w:after="120"/>
    </w:pPr>
    <w:rPr>
      <w:rFonts w:ascii="Arial" w:eastAsia="Lucida Sans Unicode" w:hAnsi="Arial" w:cs="Tahoma"/>
    </w:rPr>
  </w:style>
  <w:style w:type="paragraph" w:styleId="a7">
    <w:name w:val="Subtitle"/>
    <w:aliases w:val="заголовок 2"/>
    <w:basedOn w:val="a6"/>
    <w:next w:val="Textbody"/>
    <w:qFormat/>
    <w:rsid w:val="00466849"/>
    <w:pPr>
      <w:jc w:val="center"/>
    </w:pPr>
    <w:rPr>
      <w:i/>
      <w:iCs/>
    </w:rPr>
  </w:style>
  <w:style w:type="paragraph" w:customStyle="1" w:styleId="IauiueIacaaieaiiaacaaeaiey">
    <w:name w:val="Iau?iue.Iacaaiea iia?acaaeaiey"/>
    <w:rsid w:val="00466849"/>
    <w:pPr>
      <w:suppressAutoHyphens/>
      <w:overflowPunct w:val="0"/>
      <w:autoSpaceDE w:val="0"/>
      <w:autoSpaceDN w:val="0"/>
      <w:textAlignment w:val="baseline"/>
    </w:pPr>
    <w:rPr>
      <w:rFonts w:ascii="SchoolBook, 'Times New Roman'" w:eastAsia="Times New Roman" w:hAnsi="SchoolBook, 'Times New Roman'" w:cs="Times New Roman"/>
      <w:kern w:val="3"/>
      <w:sz w:val="28"/>
    </w:rPr>
  </w:style>
  <w:style w:type="paragraph" w:customStyle="1" w:styleId="caaieiaie4">
    <w:name w:val="caaieiaie 4"/>
    <w:basedOn w:val="IauiueIacaaieaiiaacaaeaiey"/>
    <w:next w:val="IauiueIacaaieaiiaacaaeaiey"/>
    <w:rsid w:val="00466849"/>
    <w:pPr>
      <w:keepNext/>
      <w:ind w:right="567"/>
      <w:jc w:val="right"/>
    </w:pPr>
    <w:rPr>
      <w:rFonts w:ascii="Arial" w:hAnsi="Arial"/>
      <w:b/>
      <w:i/>
      <w:spacing w:val="20"/>
    </w:rPr>
  </w:style>
  <w:style w:type="paragraph" w:customStyle="1" w:styleId="a8">
    <w:name w:val="Обычный.Название подразделения"/>
    <w:rsid w:val="00466849"/>
    <w:pPr>
      <w:suppressAutoHyphens/>
      <w:autoSpaceDN w:val="0"/>
      <w:textAlignment w:val="baseline"/>
    </w:pPr>
    <w:rPr>
      <w:rFonts w:ascii="SchoolBook, 'Times New Roman'" w:eastAsia="Times New Roman" w:hAnsi="SchoolBook, 'Times New Roman'" w:cs="Times New Roman"/>
      <w:kern w:val="3"/>
      <w:sz w:val="28"/>
    </w:rPr>
  </w:style>
  <w:style w:type="paragraph" w:customStyle="1" w:styleId="ConsPlusTitle">
    <w:name w:val="ConsPlusTitle"/>
    <w:uiPriority w:val="99"/>
    <w:rsid w:val="00466849"/>
    <w:pPr>
      <w:widowControl w:val="0"/>
      <w:suppressAutoHyphens/>
      <w:autoSpaceDE w:val="0"/>
      <w:autoSpaceDN w:val="0"/>
      <w:textAlignment w:val="baseline"/>
    </w:pPr>
    <w:rPr>
      <w:rFonts w:eastAsia="Times New Roman" w:cs="Times New Roman"/>
      <w:b/>
      <w:bCs/>
      <w:kern w:val="3"/>
      <w:sz w:val="28"/>
      <w:szCs w:val="28"/>
    </w:rPr>
  </w:style>
  <w:style w:type="paragraph" w:customStyle="1" w:styleId="ConsPlusNonformat">
    <w:name w:val="ConsPlusNonformat"/>
    <w:rsid w:val="00466849"/>
    <w:pPr>
      <w:widowControl w:val="0"/>
      <w:suppressAutoHyphens/>
      <w:autoSpaceDE w:val="0"/>
      <w:autoSpaceDN w:val="0"/>
      <w:textAlignment w:val="baseline"/>
    </w:pPr>
    <w:rPr>
      <w:rFonts w:ascii="Courier New" w:eastAsia="Times New Roman" w:hAnsi="Courier New" w:cs="Courier New"/>
      <w:kern w:val="3"/>
    </w:rPr>
  </w:style>
  <w:style w:type="paragraph" w:customStyle="1" w:styleId="ConsPlusCell">
    <w:name w:val="ConsPlusCell"/>
    <w:rsid w:val="00466849"/>
    <w:pPr>
      <w:widowControl w:val="0"/>
      <w:suppressAutoHyphens/>
      <w:autoSpaceDE w:val="0"/>
      <w:autoSpaceDN w:val="0"/>
      <w:textAlignment w:val="baseline"/>
    </w:pPr>
    <w:rPr>
      <w:rFonts w:ascii="Arial" w:eastAsia="Times New Roman" w:hAnsi="Arial" w:cs="Arial"/>
      <w:kern w:val="3"/>
    </w:rPr>
  </w:style>
  <w:style w:type="paragraph" w:styleId="a9">
    <w:name w:val="Balloon Text"/>
    <w:basedOn w:val="Standard"/>
    <w:rsid w:val="00466849"/>
    <w:rPr>
      <w:rFonts w:ascii="Tahoma" w:hAnsi="Tahoma" w:cs="Tahoma"/>
      <w:sz w:val="16"/>
      <w:szCs w:val="16"/>
    </w:rPr>
  </w:style>
  <w:style w:type="paragraph" w:customStyle="1" w:styleId="WW-Web">
    <w:name w:val="WW-Обычный (Web)"/>
    <w:basedOn w:val="Standard"/>
    <w:rsid w:val="00466849"/>
    <w:pPr>
      <w:spacing w:before="100" w:after="100"/>
    </w:pPr>
  </w:style>
  <w:style w:type="character" w:customStyle="1" w:styleId="16">
    <w:name w:val="Номер страницы1"/>
    <w:basedOn w:val="a2"/>
    <w:rsid w:val="00466849"/>
  </w:style>
  <w:style w:type="character" w:customStyle="1" w:styleId="NumberingSymbols">
    <w:name w:val="Numbering Symbols"/>
    <w:rsid w:val="00466849"/>
  </w:style>
  <w:style w:type="character" w:customStyle="1" w:styleId="Internetlink">
    <w:name w:val="Internet link"/>
    <w:rsid w:val="00466849"/>
    <w:rPr>
      <w:color w:val="0000FF"/>
      <w:u w:val="single"/>
    </w:rPr>
  </w:style>
  <w:style w:type="character" w:customStyle="1" w:styleId="Absatz-Standardschriftart">
    <w:name w:val="Absatz-Standardschriftart"/>
    <w:rsid w:val="00466849"/>
  </w:style>
  <w:style w:type="character" w:customStyle="1" w:styleId="WW-Absatz-Standardschriftart">
    <w:name w:val="WW-Absatz-Standardschriftart"/>
    <w:rsid w:val="00466849"/>
  </w:style>
  <w:style w:type="character" w:customStyle="1" w:styleId="WW-Absatz-Standardschriftart1">
    <w:name w:val="WW-Absatz-Standardschriftart1"/>
    <w:rsid w:val="00466849"/>
  </w:style>
  <w:style w:type="character" w:customStyle="1" w:styleId="WW-Absatz-Standardschriftart11">
    <w:name w:val="WW-Absatz-Standardschriftart11"/>
    <w:rsid w:val="00466849"/>
  </w:style>
  <w:style w:type="character" w:customStyle="1" w:styleId="WW8Num3z2">
    <w:name w:val="WW8Num3z2"/>
    <w:rsid w:val="00466849"/>
    <w:rPr>
      <w:i/>
    </w:rPr>
  </w:style>
  <w:style w:type="character" w:customStyle="1" w:styleId="WW-Absatz-Standardschriftart111">
    <w:name w:val="WW-Absatz-Standardschriftart111"/>
    <w:rsid w:val="00466849"/>
  </w:style>
  <w:style w:type="character" w:customStyle="1" w:styleId="WW8Num1z0">
    <w:name w:val="WW8Num1z0"/>
    <w:rsid w:val="00466849"/>
    <w:rPr>
      <w:color w:val="000000"/>
    </w:rPr>
  </w:style>
  <w:style w:type="character" w:customStyle="1" w:styleId="WW8Num4z2">
    <w:name w:val="WW8Num4z2"/>
    <w:rsid w:val="00466849"/>
    <w:rPr>
      <w:i/>
    </w:rPr>
  </w:style>
  <w:style w:type="character" w:customStyle="1" w:styleId="nwttl1">
    <w:name w:val="nwttl1"/>
    <w:rsid w:val="00466849"/>
    <w:rPr>
      <w:color w:val="0975B4"/>
    </w:rPr>
  </w:style>
  <w:style w:type="character" w:customStyle="1" w:styleId="aa">
    <w:name w:val="Верхний колонтитул Знак"/>
    <w:rsid w:val="00466849"/>
    <w:rPr>
      <w:sz w:val="28"/>
      <w:szCs w:val="28"/>
    </w:rPr>
  </w:style>
  <w:style w:type="paragraph" w:styleId="ab">
    <w:name w:val="header"/>
    <w:basedOn w:val="a1"/>
    <w:rsid w:val="00466849"/>
    <w:pPr>
      <w:tabs>
        <w:tab w:val="center" w:pos="4677"/>
        <w:tab w:val="right" w:pos="9355"/>
      </w:tabs>
      <w:spacing w:line="240" w:lineRule="auto"/>
    </w:pPr>
  </w:style>
  <w:style w:type="character" w:customStyle="1" w:styleId="17">
    <w:name w:val="Верхний колонтитул Знак1"/>
    <w:uiPriority w:val="99"/>
    <w:rsid w:val="00466849"/>
    <w:rPr>
      <w:rFonts w:eastAsia="Times New Roman" w:cs="Times New Roman"/>
      <w:sz w:val="32"/>
      <w:szCs w:val="20"/>
      <w:lang w:bidi="ar-SA"/>
    </w:rPr>
  </w:style>
  <w:style w:type="paragraph" w:styleId="ac">
    <w:name w:val="No Spacing"/>
    <w:aliases w:val="номера"/>
    <w:uiPriority w:val="1"/>
    <w:qFormat/>
    <w:rsid w:val="00466849"/>
    <w:pPr>
      <w:widowControl w:val="0"/>
      <w:suppressAutoHyphens/>
      <w:autoSpaceDN w:val="0"/>
      <w:ind w:firstLine="200"/>
      <w:jc w:val="both"/>
      <w:textAlignment w:val="baseline"/>
    </w:pPr>
    <w:rPr>
      <w:rFonts w:eastAsia="Times New Roman" w:cs="Times New Roman"/>
      <w:kern w:val="3"/>
      <w:sz w:val="32"/>
    </w:rPr>
  </w:style>
  <w:style w:type="paragraph" w:styleId="ad">
    <w:name w:val="Plain Text"/>
    <w:basedOn w:val="a1"/>
    <w:qFormat/>
    <w:rsid w:val="00466849"/>
    <w:pPr>
      <w:widowControl/>
      <w:suppressAutoHyphens w:val="0"/>
      <w:spacing w:line="240" w:lineRule="auto"/>
      <w:ind w:firstLine="0"/>
      <w:jc w:val="left"/>
      <w:textAlignment w:val="auto"/>
    </w:pPr>
    <w:rPr>
      <w:rFonts w:ascii="Courier New" w:hAnsi="Courier New" w:cs="Courier New"/>
      <w:kern w:val="0"/>
      <w:sz w:val="20"/>
    </w:rPr>
  </w:style>
  <w:style w:type="character" w:customStyle="1" w:styleId="ae">
    <w:name w:val="Текст Знак"/>
    <w:rsid w:val="00466849"/>
    <w:rPr>
      <w:rFonts w:ascii="Courier New" w:eastAsia="Times New Roman" w:hAnsi="Courier New" w:cs="Courier New"/>
      <w:kern w:val="0"/>
      <w:sz w:val="20"/>
      <w:szCs w:val="20"/>
      <w:lang w:bidi="ar-SA"/>
    </w:rPr>
  </w:style>
  <w:style w:type="paragraph" w:styleId="af">
    <w:name w:val="footer"/>
    <w:basedOn w:val="a1"/>
    <w:uiPriority w:val="99"/>
    <w:rsid w:val="00466849"/>
    <w:pPr>
      <w:tabs>
        <w:tab w:val="center" w:pos="4677"/>
        <w:tab w:val="right" w:pos="9355"/>
      </w:tabs>
      <w:spacing w:line="240" w:lineRule="auto"/>
    </w:pPr>
  </w:style>
  <w:style w:type="character" w:customStyle="1" w:styleId="af0">
    <w:name w:val="Нижний колонтитул Знак"/>
    <w:uiPriority w:val="99"/>
    <w:rsid w:val="00466849"/>
    <w:rPr>
      <w:rFonts w:eastAsia="Times New Roman" w:cs="Times New Roman"/>
      <w:sz w:val="32"/>
      <w:szCs w:val="20"/>
      <w:lang w:bidi="ar-SA"/>
    </w:rPr>
  </w:style>
  <w:style w:type="paragraph" w:customStyle="1" w:styleId="18">
    <w:name w:val="Текст1"/>
    <w:basedOn w:val="a1"/>
    <w:rsid w:val="00466849"/>
    <w:pPr>
      <w:spacing w:line="240" w:lineRule="auto"/>
      <w:ind w:firstLine="0"/>
      <w:jc w:val="left"/>
      <w:textAlignment w:val="auto"/>
    </w:pPr>
    <w:rPr>
      <w:rFonts w:ascii="Courier New" w:eastAsia="Lucida Sans Unicode" w:hAnsi="Courier New" w:cs="Courier New"/>
      <w:kern w:val="0"/>
      <w:sz w:val="20"/>
      <w:lang w:bidi="ru-RU"/>
    </w:rPr>
  </w:style>
  <w:style w:type="paragraph" w:styleId="af1">
    <w:name w:val="List Paragraph"/>
    <w:aliases w:val="числа"/>
    <w:basedOn w:val="a1"/>
    <w:link w:val="af2"/>
    <w:uiPriority w:val="34"/>
    <w:qFormat/>
    <w:rsid w:val="00466849"/>
    <w:pPr>
      <w:ind w:left="720"/>
    </w:pPr>
  </w:style>
  <w:style w:type="numbering" w:customStyle="1" w:styleId="WW8Num1">
    <w:name w:val="WW8Num1"/>
    <w:basedOn w:val="a4"/>
    <w:rsid w:val="00466849"/>
    <w:pPr>
      <w:numPr>
        <w:numId w:val="1"/>
      </w:numPr>
    </w:pPr>
  </w:style>
  <w:style w:type="paragraph" w:styleId="af3">
    <w:name w:val="Normal (Web)"/>
    <w:aliases w:val="Обычный (Web),Обычный (Web)1,Обычный (Интернет),Обычный (веб)1"/>
    <w:basedOn w:val="a1"/>
    <w:uiPriority w:val="99"/>
    <w:qFormat/>
    <w:rsid w:val="00D8166A"/>
    <w:pPr>
      <w:widowControl/>
      <w:suppressAutoHyphens w:val="0"/>
      <w:autoSpaceDN/>
      <w:spacing w:before="100" w:beforeAutospacing="1" w:after="119" w:line="240" w:lineRule="auto"/>
      <w:ind w:firstLine="0"/>
      <w:jc w:val="left"/>
      <w:textAlignment w:val="auto"/>
    </w:pPr>
    <w:rPr>
      <w:kern w:val="0"/>
      <w:sz w:val="24"/>
      <w:szCs w:val="24"/>
    </w:rPr>
  </w:style>
  <w:style w:type="character" w:customStyle="1" w:styleId="19">
    <w:name w:val="Основной шрифт абзаца1"/>
    <w:rsid w:val="00045FEB"/>
  </w:style>
  <w:style w:type="character" w:styleId="af4">
    <w:name w:val="Strong"/>
    <w:aliases w:val="цифры"/>
    <w:qFormat/>
    <w:rsid w:val="007364F7"/>
    <w:rPr>
      <w:b/>
      <w:bCs/>
    </w:rPr>
  </w:style>
  <w:style w:type="paragraph" w:customStyle="1" w:styleId="af5">
    <w:name w:val="Содержимое таблицы"/>
    <w:basedOn w:val="af"/>
    <w:next w:val="TableHeading"/>
    <w:rsid w:val="005470C1"/>
    <w:pPr>
      <w:widowControl/>
      <w:suppressAutoHyphens w:val="0"/>
      <w:autoSpaceDN/>
      <w:spacing w:after="200" w:line="276" w:lineRule="auto"/>
      <w:ind w:firstLine="0"/>
      <w:jc w:val="left"/>
      <w:textAlignment w:val="auto"/>
    </w:pPr>
    <w:rPr>
      <w:rFonts w:ascii="Calibri" w:eastAsia="Calibri" w:hAnsi="Calibri"/>
      <w:kern w:val="0"/>
      <w:sz w:val="22"/>
      <w:szCs w:val="22"/>
    </w:rPr>
  </w:style>
  <w:style w:type="table" w:styleId="af6">
    <w:name w:val="Table Grid"/>
    <w:aliases w:val="Table Grid Report"/>
    <w:basedOn w:val="a3"/>
    <w:uiPriority w:val="99"/>
    <w:rsid w:val="008479DD"/>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ody Text"/>
    <w:basedOn w:val="a1"/>
    <w:link w:val="af8"/>
    <w:unhideWhenUsed/>
    <w:rsid w:val="008479DD"/>
    <w:pPr>
      <w:widowControl/>
      <w:suppressAutoHyphens w:val="0"/>
      <w:autoSpaceDN/>
      <w:spacing w:after="120" w:line="276" w:lineRule="auto"/>
      <w:ind w:firstLine="0"/>
      <w:jc w:val="left"/>
      <w:textAlignment w:val="auto"/>
    </w:pPr>
    <w:rPr>
      <w:rFonts w:ascii="Calibri" w:eastAsia="Calibri" w:hAnsi="Calibri"/>
      <w:kern w:val="0"/>
      <w:sz w:val="22"/>
      <w:szCs w:val="22"/>
    </w:rPr>
  </w:style>
  <w:style w:type="character" w:customStyle="1" w:styleId="af8">
    <w:name w:val="Основной текст Знак"/>
    <w:link w:val="af7"/>
    <w:rsid w:val="008479DD"/>
    <w:rPr>
      <w:rFonts w:ascii="Calibri" w:eastAsia="Calibri" w:hAnsi="Calibri" w:cs="Times New Roman"/>
      <w:sz w:val="22"/>
      <w:szCs w:val="22"/>
      <w:lang w:eastAsia="en-US"/>
    </w:rPr>
  </w:style>
  <w:style w:type="paragraph" w:customStyle="1" w:styleId="212">
    <w:name w:val="Стиль Заголовок 2 + 12 пт полужирный По центру"/>
    <w:basedOn w:val="a1"/>
    <w:rsid w:val="004B2846"/>
    <w:pPr>
      <w:keepNext/>
      <w:widowControl/>
      <w:spacing w:line="240" w:lineRule="auto"/>
      <w:ind w:firstLine="0"/>
      <w:jc w:val="center"/>
      <w:outlineLvl w:val="1"/>
    </w:pPr>
    <w:rPr>
      <w:b/>
      <w:bCs/>
      <w:iCs/>
      <w:sz w:val="26"/>
    </w:rPr>
  </w:style>
  <w:style w:type="paragraph" w:customStyle="1" w:styleId="0">
    <w:name w:val="Основной текст 0"/>
    <w:basedOn w:val="Standard"/>
    <w:rsid w:val="00C01443"/>
    <w:pPr>
      <w:ind w:firstLine="539"/>
      <w:jc w:val="both"/>
    </w:pPr>
    <w:rPr>
      <w:bCs/>
      <w:iCs/>
      <w:color w:val="000000"/>
      <w:szCs w:val="24"/>
    </w:rPr>
  </w:style>
  <w:style w:type="paragraph" w:customStyle="1" w:styleId="ConsPlusNormal">
    <w:name w:val="ConsPlusNormal"/>
    <w:rsid w:val="00C01443"/>
    <w:pPr>
      <w:widowControl w:val="0"/>
      <w:autoSpaceDE w:val="0"/>
      <w:autoSpaceDN w:val="0"/>
      <w:adjustRightInd w:val="0"/>
      <w:ind w:firstLine="720"/>
    </w:pPr>
    <w:rPr>
      <w:rFonts w:ascii="Arial" w:eastAsia="Times New Roman" w:hAnsi="Arial" w:cs="Arial"/>
    </w:rPr>
  </w:style>
  <w:style w:type="paragraph" w:customStyle="1" w:styleId="WW-">
    <w:name w:val="WW-Текст"/>
    <w:basedOn w:val="a1"/>
    <w:rsid w:val="00E66417"/>
    <w:pPr>
      <w:widowControl/>
      <w:autoSpaceDN/>
      <w:spacing w:line="240" w:lineRule="auto"/>
      <w:ind w:firstLine="0"/>
      <w:jc w:val="left"/>
      <w:textAlignment w:val="auto"/>
    </w:pPr>
    <w:rPr>
      <w:rFonts w:ascii="Courier New" w:hAnsi="Courier New" w:cs="Courier New"/>
      <w:kern w:val="0"/>
      <w:sz w:val="20"/>
      <w:lang w:eastAsia="ar-SA"/>
    </w:rPr>
  </w:style>
  <w:style w:type="paragraph" w:customStyle="1" w:styleId="22">
    <w:name w:val="Текст2"/>
    <w:basedOn w:val="a1"/>
    <w:rsid w:val="00AE48B6"/>
    <w:pPr>
      <w:autoSpaceDN/>
      <w:spacing w:line="240" w:lineRule="auto"/>
      <w:ind w:firstLine="0"/>
      <w:jc w:val="left"/>
      <w:textAlignment w:val="auto"/>
    </w:pPr>
    <w:rPr>
      <w:rFonts w:ascii="Courier New" w:eastAsia="Lucida Sans Unicode" w:hAnsi="Courier New" w:cs="Courier New"/>
      <w:kern w:val="2"/>
      <w:sz w:val="20"/>
      <w:lang w:bidi="ru-RU"/>
    </w:rPr>
  </w:style>
  <w:style w:type="paragraph" w:customStyle="1" w:styleId="210">
    <w:name w:val="Основной текст с отступом 21"/>
    <w:basedOn w:val="a1"/>
    <w:rsid w:val="00642880"/>
    <w:pPr>
      <w:widowControl/>
      <w:autoSpaceDN/>
      <w:spacing w:line="240" w:lineRule="auto"/>
      <w:ind w:firstLine="709"/>
      <w:textAlignment w:val="auto"/>
    </w:pPr>
    <w:rPr>
      <w:bCs/>
      <w:iCs/>
      <w:kern w:val="0"/>
      <w:sz w:val="24"/>
      <w:szCs w:val="24"/>
      <w:lang w:eastAsia="ar-SA"/>
    </w:rPr>
  </w:style>
  <w:style w:type="paragraph" w:styleId="23">
    <w:name w:val="Body Text Indent 2"/>
    <w:basedOn w:val="a1"/>
    <w:link w:val="24"/>
    <w:unhideWhenUsed/>
    <w:rsid w:val="00ED5423"/>
    <w:pPr>
      <w:spacing w:after="120" w:line="480" w:lineRule="auto"/>
      <w:ind w:left="283"/>
    </w:pPr>
  </w:style>
  <w:style w:type="character" w:customStyle="1" w:styleId="24">
    <w:name w:val="Основной текст с отступом 2 Знак"/>
    <w:link w:val="23"/>
    <w:rsid w:val="00ED5423"/>
    <w:rPr>
      <w:rFonts w:eastAsia="Times New Roman" w:cs="Times New Roman"/>
      <w:kern w:val="3"/>
      <w:sz w:val="32"/>
    </w:rPr>
  </w:style>
  <w:style w:type="character" w:customStyle="1" w:styleId="12">
    <w:name w:val="Заголовок 1 Знак"/>
    <w:aliases w:val="главы Знак"/>
    <w:link w:val="10"/>
    <w:rsid w:val="00921760"/>
    <w:rPr>
      <w:rFonts w:ascii="Arial" w:eastAsia="Times New Roman" w:hAnsi="Arial" w:cs="Arial"/>
      <w:b/>
      <w:bCs/>
      <w:kern w:val="1"/>
      <w:sz w:val="32"/>
      <w:szCs w:val="32"/>
      <w:lang w:eastAsia="ar-SA"/>
    </w:rPr>
  </w:style>
  <w:style w:type="character" w:customStyle="1" w:styleId="20">
    <w:name w:val="Заголовок 2 Знак"/>
    <w:aliases w:val="пункты Знак"/>
    <w:link w:val="2"/>
    <w:rsid w:val="00921760"/>
    <w:rPr>
      <w:rFonts w:ascii="Arial" w:eastAsia="Times New Roman" w:hAnsi="Arial" w:cs="Arial"/>
      <w:b/>
      <w:bCs/>
      <w:i/>
      <w:iCs/>
      <w:sz w:val="28"/>
      <w:szCs w:val="28"/>
      <w:lang w:eastAsia="ar-SA"/>
    </w:rPr>
  </w:style>
  <w:style w:type="character" w:customStyle="1" w:styleId="30">
    <w:name w:val="Заголовок 3 Знак"/>
    <w:link w:val="3"/>
    <w:rsid w:val="00921760"/>
    <w:rPr>
      <w:rFonts w:ascii="Arial" w:eastAsia="Times New Roman" w:hAnsi="Arial" w:cs="Arial"/>
      <w:b/>
      <w:bCs/>
      <w:sz w:val="26"/>
      <w:szCs w:val="26"/>
      <w:lang w:eastAsia="ar-SA"/>
    </w:rPr>
  </w:style>
  <w:style w:type="character" w:customStyle="1" w:styleId="40">
    <w:name w:val="Заголовок 4 Знак"/>
    <w:link w:val="4"/>
    <w:rsid w:val="00921760"/>
    <w:rPr>
      <w:rFonts w:eastAsia="Times New Roman" w:cs="Times New Roman"/>
      <w:b/>
      <w:bCs/>
      <w:sz w:val="28"/>
      <w:szCs w:val="28"/>
      <w:lang w:eastAsia="ar-SA"/>
    </w:rPr>
  </w:style>
  <w:style w:type="character" w:styleId="af9">
    <w:name w:val="page number"/>
    <w:basedOn w:val="19"/>
    <w:rsid w:val="00921760"/>
  </w:style>
  <w:style w:type="character" w:customStyle="1" w:styleId="afa">
    <w:name w:val="Символ нумерации"/>
    <w:rsid w:val="00921760"/>
  </w:style>
  <w:style w:type="character" w:styleId="afb">
    <w:name w:val="Hyperlink"/>
    <w:rsid w:val="00921760"/>
    <w:rPr>
      <w:color w:val="0000FF"/>
      <w:u w:val="single"/>
    </w:rPr>
  </w:style>
  <w:style w:type="character" w:customStyle="1" w:styleId="WW-Absatz-Standardschriftart1111">
    <w:name w:val="WW-Absatz-Standardschriftart1111"/>
    <w:rsid w:val="00921760"/>
  </w:style>
  <w:style w:type="character" w:customStyle="1" w:styleId="25">
    <w:name w:val="Основной шрифт абзаца2"/>
    <w:rsid w:val="00921760"/>
  </w:style>
  <w:style w:type="character" w:customStyle="1" w:styleId="WW-Absatz-Standardschriftart11111">
    <w:name w:val="WW-Absatz-Standardschriftart11111"/>
    <w:rsid w:val="00921760"/>
  </w:style>
  <w:style w:type="character" w:customStyle="1" w:styleId="WW-Absatz-Standardschriftart111111">
    <w:name w:val="WW-Absatz-Standardschriftart111111"/>
    <w:rsid w:val="00921760"/>
  </w:style>
  <w:style w:type="character" w:customStyle="1" w:styleId="WW-Absatz-Standardschriftart1111111">
    <w:name w:val="WW-Absatz-Standardschriftart1111111"/>
    <w:rsid w:val="00921760"/>
  </w:style>
  <w:style w:type="character" w:customStyle="1" w:styleId="WW-Absatz-Standardschriftart11111111">
    <w:name w:val="WW-Absatz-Standardschriftart11111111"/>
    <w:rsid w:val="00921760"/>
  </w:style>
  <w:style w:type="character" w:customStyle="1" w:styleId="WW-Absatz-Standardschriftart111111111">
    <w:name w:val="WW-Absatz-Standardschriftart111111111"/>
    <w:rsid w:val="00921760"/>
  </w:style>
  <w:style w:type="character" w:customStyle="1" w:styleId="WW-Absatz-Standardschriftart1111111111">
    <w:name w:val="WW-Absatz-Standardschriftart1111111111"/>
    <w:rsid w:val="00921760"/>
  </w:style>
  <w:style w:type="character" w:customStyle="1" w:styleId="WW-Absatz-Standardschriftart11111111111">
    <w:name w:val="WW-Absatz-Standardschriftart11111111111"/>
    <w:rsid w:val="00921760"/>
  </w:style>
  <w:style w:type="character" w:customStyle="1" w:styleId="WW-Absatz-Standardschriftart111111111111">
    <w:name w:val="WW-Absatz-Standardschriftart111111111111"/>
    <w:rsid w:val="00921760"/>
  </w:style>
  <w:style w:type="character" w:customStyle="1" w:styleId="WW-Absatz-Standardschriftart1111111111111">
    <w:name w:val="WW-Absatz-Standardschriftart1111111111111"/>
    <w:rsid w:val="00921760"/>
  </w:style>
  <w:style w:type="character" w:customStyle="1" w:styleId="WW-Absatz-Standardschriftart11111111111111">
    <w:name w:val="WW-Absatz-Standardschriftart11111111111111"/>
    <w:rsid w:val="00921760"/>
  </w:style>
  <w:style w:type="character" w:customStyle="1" w:styleId="WW-Absatz-Standardschriftart111111111111111">
    <w:name w:val="WW-Absatz-Standardschriftart111111111111111"/>
    <w:rsid w:val="00921760"/>
  </w:style>
  <w:style w:type="character" w:customStyle="1" w:styleId="WW-Absatz-Standardschriftart1111111111111111">
    <w:name w:val="WW-Absatz-Standardschriftart1111111111111111"/>
    <w:rsid w:val="00921760"/>
  </w:style>
  <w:style w:type="character" w:customStyle="1" w:styleId="WW-Absatz-Standardschriftart11111111111111111">
    <w:name w:val="WW-Absatz-Standardschriftart11111111111111111"/>
    <w:rsid w:val="00921760"/>
  </w:style>
  <w:style w:type="character" w:customStyle="1" w:styleId="WW-Absatz-Standardschriftart111111111111111111">
    <w:name w:val="WW-Absatz-Standardschriftart111111111111111111"/>
    <w:rsid w:val="00921760"/>
  </w:style>
  <w:style w:type="character" w:customStyle="1" w:styleId="WW-Absatz-Standardschriftart1111111111111111111">
    <w:name w:val="WW-Absatz-Standardschriftart1111111111111111111"/>
    <w:rsid w:val="00921760"/>
  </w:style>
  <w:style w:type="character" w:customStyle="1" w:styleId="WW-Absatz-Standardschriftart11111111111111111111">
    <w:name w:val="WW-Absatz-Standardschriftart11111111111111111111"/>
    <w:rsid w:val="00921760"/>
  </w:style>
  <w:style w:type="character" w:customStyle="1" w:styleId="WW-Absatz-Standardschriftart111111111111111111111">
    <w:name w:val="WW-Absatz-Standardschriftart111111111111111111111"/>
    <w:rsid w:val="00921760"/>
  </w:style>
  <w:style w:type="character" w:customStyle="1" w:styleId="WW-Absatz-Standardschriftart1111111111111111111111">
    <w:name w:val="WW-Absatz-Standardschriftart1111111111111111111111"/>
    <w:rsid w:val="00921760"/>
  </w:style>
  <w:style w:type="character" w:customStyle="1" w:styleId="WW-Absatz-Standardschriftart11111111111111111111111">
    <w:name w:val="WW-Absatz-Standardschriftart11111111111111111111111"/>
    <w:rsid w:val="00921760"/>
  </w:style>
  <w:style w:type="character" w:customStyle="1" w:styleId="WW-Absatz-Standardschriftart111111111111111111111111">
    <w:name w:val="WW-Absatz-Standardschriftart111111111111111111111111"/>
    <w:rsid w:val="00921760"/>
  </w:style>
  <w:style w:type="paragraph" w:customStyle="1" w:styleId="afc">
    <w:name w:val="Заголовок"/>
    <w:basedOn w:val="a1"/>
    <w:next w:val="af7"/>
    <w:rsid w:val="00921760"/>
    <w:pPr>
      <w:keepNext/>
      <w:widowControl/>
      <w:autoSpaceDN/>
      <w:spacing w:before="240" w:after="120" w:line="240" w:lineRule="auto"/>
      <w:ind w:firstLine="0"/>
      <w:jc w:val="left"/>
      <w:textAlignment w:val="auto"/>
    </w:pPr>
    <w:rPr>
      <w:rFonts w:ascii="Arial" w:eastAsia="Lucida Sans Unicode" w:hAnsi="Arial" w:cs="Tahoma"/>
      <w:kern w:val="0"/>
      <w:sz w:val="28"/>
      <w:szCs w:val="28"/>
      <w:lang w:eastAsia="ar-SA"/>
    </w:rPr>
  </w:style>
  <w:style w:type="paragraph" w:customStyle="1" w:styleId="26">
    <w:name w:val="Название2"/>
    <w:basedOn w:val="a1"/>
    <w:rsid w:val="00921760"/>
    <w:pPr>
      <w:widowControl/>
      <w:suppressLineNumbers/>
      <w:autoSpaceDN/>
      <w:spacing w:before="120" w:after="120" w:line="240" w:lineRule="auto"/>
      <w:ind w:firstLine="0"/>
      <w:jc w:val="left"/>
      <w:textAlignment w:val="auto"/>
    </w:pPr>
    <w:rPr>
      <w:rFonts w:cs="Tahoma"/>
      <w:i/>
      <w:iCs/>
      <w:kern w:val="0"/>
      <w:sz w:val="24"/>
      <w:szCs w:val="24"/>
      <w:lang w:eastAsia="ar-SA"/>
    </w:rPr>
  </w:style>
  <w:style w:type="paragraph" w:customStyle="1" w:styleId="27">
    <w:name w:val="Указатель2"/>
    <w:basedOn w:val="a1"/>
    <w:rsid w:val="00921760"/>
    <w:pPr>
      <w:widowControl/>
      <w:suppressLineNumbers/>
      <w:autoSpaceDN/>
      <w:spacing w:line="240" w:lineRule="auto"/>
      <w:ind w:firstLine="0"/>
      <w:jc w:val="left"/>
      <w:textAlignment w:val="auto"/>
    </w:pPr>
    <w:rPr>
      <w:rFonts w:cs="Tahoma"/>
      <w:kern w:val="0"/>
      <w:sz w:val="28"/>
      <w:szCs w:val="28"/>
      <w:lang w:eastAsia="ar-SA"/>
    </w:rPr>
  </w:style>
  <w:style w:type="paragraph" w:styleId="afd">
    <w:name w:val="Body Text Indent"/>
    <w:basedOn w:val="a1"/>
    <w:link w:val="afe"/>
    <w:rsid w:val="00921760"/>
    <w:pPr>
      <w:widowControl/>
      <w:autoSpaceDN/>
      <w:spacing w:line="240" w:lineRule="auto"/>
      <w:ind w:firstLine="709"/>
      <w:textAlignment w:val="auto"/>
    </w:pPr>
    <w:rPr>
      <w:kern w:val="0"/>
      <w:sz w:val="28"/>
      <w:lang w:eastAsia="ar-SA"/>
    </w:rPr>
  </w:style>
  <w:style w:type="character" w:customStyle="1" w:styleId="afe">
    <w:name w:val="Основной текст с отступом Знак"/>
    <w:link w:val="afd"/>
    <w:rsid w:val="00921760"/>
    <w:rPr>
      <w:rFonts w:eastAsia="Times New Roman" w:cs="Times New Roman"/>
      <w:sz w:val="28"/>
      <w:lang w:eastAsia="ar-SA"/>
    </w:rPr>
  </w:style>
  <w:style w:type="paragraph" w:customStyle="1" w:styleId="aff">
    <w:name w:val="Заголовок таблицы"/>
    <w:basedOn w:val="af5"/>
    <w:rsid w:val="00921760"/>
    <w:pPr>
      <w:suppressLineNumbers/>
      <w:tabs>
        <w:tab w:val="clear" w:pos="4677"/>
        <w:tab w:val="clear" w:pos="9355"/>
      </w:tabs>
      <w:suppressAutoHyphens/>
      <w:spacing w:after="0" w:line="240" w:lineRule="auto"/>
      <w:jc w:val="center"/>
    </w:pPr>
    <w:rPr>
      <w:rFonts w:ascii="Times New Roman" w:eastAsia="Times New Roman" w:hAnsi="Times New Roman"/>
      <w:b/>
      <w:bCs/>
      <w:sz w:val="28"/>
      <w:szCs w:val="28"/>
      <w:lang w:eastAsia="ar-SA"/>
    </w:rPr>
  </w:style>
  <w:style w:type="paragraph" w:customStyle="1" w:styleId="aff0">
    <w:name w:val="Содержимое врезки"/>
    <w:basedOn w:val="af7"/>
    <w:rsid w:val="00921760"/>
    <w:pPr>
      <w:suppressAutoHyphens/>
      <w:spacing w:line="240" w:lineRule="auto"/>
    </w:pPr>
    <w:rPr>
      <w:rFonts w:ascii="Times New Roman" w:eastAsia="Times New Roman" w:hAnsi="Times New Roman"/>
      <w:sz w:val="28"/>
      <w:szCs w:val="28"/>
      <w:lang w:eastAsia="ar-SA"/>
    </w:rPr>
  </w:style>
  <w:style w:type="paragraph" w:customStyle="1" w:styleId="1a">
    <w:name w:val="Название1"/>
    <w:basedOn w:val="a1"/>
    <w:rsid w:val="00921760"/>
    <w:pPr>
      <w:widowControl/>
      <w:suppressLineNumbers/>
      <w:autoSpaceDN/>
      <w:spacing w:before="120" w:after="120" w:line="240" w:lineRule="auto"/>
      <w:ind w:firstLine="0"/>
      <w:jc w:val="left"/>
      <w:textAlignment w:val="auto"/>
    </w:pPr>
    <w:rPr>
      <w:rFonts w:cs="Tahoma"/>
      <w:i/>
      <w:iCs/>
      <w:kern w:val="0"/>
      <w:sz w:val="24"/>
      <w:szCs w:val="24"/>
      <w:lang w:eastAsia="ar-SA"/>
    </w:rPr>
  </w:style>
  <w:style w:type="paragraph" w:customStyle="1" w:styleId="1b">
    <w:name w:val="Указатель1"/>
    <w:basedOn w:val="a1"/>
    <w:rsid w:val="00921760"/>
    <w:pPr>
      <w:widowControl/>
      <w:suppressLineNumbers/>
      <w:autoSpaceDN/>
      <w:spacing w:line="240" w:lineRule="auto"/>
      <w:ind w:firstLine="0"/>
      <w:jc w:val="left"/>
      <w:textAlignment w:val="auto"/>
    </w:pPr>
    <w:rPr>
      <w:rFonts w:cs="Tahoma"/>
      <w:kern w:val="0"/>
      <w:sz w:val="28"/>
      <w:szCs w:val="28"/>
      <w:lang w:eastAsia="ar-SA"/>
    </w:rPr>
  </w:style>
  <w:style w:type="paragraph" w:customStyle="1" w:styleId="1c">
    <w:name w:val="Обычный1"/>
    <w:rsid w:val="00921760"/>
    <w:pPr>
      <w:widowControl w:val="0"/>
      <w:suppressAutoHyphens/>
      <w:spacing w:line="300" w:lineRule="auto"/>
      <w:ind w:firstLine="200"/>
      <w:jc w:val="both"/>
    </w:pPr>
    <w:rPr>
      <w:rFonts w:eastAsia="Times New Roman" w:cs="Times New Roman"/>
      <w:sz w:val="32"/>
      <w:lang w:eastAsia="ar-SA"/>
    </w:rPr>
  </w:style>
  <w:style w:type="paragraph" w:customStyle="1" w:styleId="Standarduser">
    <w:name w:val="Standard (user)"/>
    <w:rsid w:val="00921760"/>
    <w:pPr>
      <w:widowControl w:val="0"/>
      <w:suppressAutoHyphens/>
      <w:autoSpaceDN w:val="0"/>
      <w:textAlignment w:val="baseline"/>
    </w:pPr>
    <w:rPr>
      <w:rFonts w:cs="Times New Roman"/>
      <w:kern w:val="3"/>
      <w:sz w:val="24"/>
      <w:szCs w:val="24"/>
      <w:lang w:bidi="ru-RU"/>
    </w:rPr>
  </w:style>
  <w:style w:type="character" w:customStyle="1" w:styleId="50">
    <w:name w:val="Заголовок 5 Знак"/>
    <w:link w:val="5"/>
    <w:rsid w:val="00D7382D"/>
    <w:rPr>
      <w:rFonts w:ascii="Cambria" w:eastAsia="Times New Roman" w:hAnsi="Cambria" w:cs="Calibri"/>
      <w:color w:val="243F60"/>
      <w:sz w:val="24"/>
      <w:lang w:eastAsia="ar-SA"/>
    </w:rPr>
  </w:style>
  <w:style w:type="character" w:customStyle="1" w:styleId="60">
    <w:name w:val="Заголовок 6 Знак"/>
    <w:link w:val="6"/>
    <w:rsid w:val="00D7382D"/>
    <w:rPr>
      <w:rFonts w:ascii="Cambria" w:eastAsia="Times New Roman" w:hAnsi="Cambria" w:cs="Calibri"/>
      <w:i/>
      <w:iCs/>
      <w:color w:val="243F60"/>
      <w:sz w:val="24"/>
      <w:lang w:eastAsia="ar-SA"/>
    </w:rPr>
  </w:style>
  <w:style w:type="character" w:customStyle="1" w:styleId="70">
    <w:name w:val="Заголовок 7 Знак"/>
    <w:link w:val="7"/>
    <w:rsid w:val="00D7382D"/>
    <w:rPr>
      <w:rFonts w:ascii="Cambria" w:eastAsia="Times New Roman" w:hAnsi="Cambria" w:cs="Calibri"/>
      <w:i/>
      <w:iCs/>
      <w:color w:val="404040"/>
      <w:sz w:val="24"/>
      <w:lang w:eastAsia="ar-SA"/>
    </w:rPr>
  </w:style>
  <w:style w:type="character" w:customStyle="1" w:styleId="80">
    <w:name w:val="Заголовок 8 Знак"/>
    <w:link w:val="8"/>
    <w:rsid w:val="00D7382D"/>
    <w:rPr>
      <w:rFonts w:eastAsia="Times New Roman" w:cs="Calibri"/>
      <w:i/>
      <w:iCs/>
      <w:sz w:val="24"/>
      <w:szCs w:val="24"/>
      <w:lang w:eastAsia="ar-SA"/>
    </w:rPr>
  </w:style>
  <w:style w:type="character" w:customStyle="1" w:styleId="90">
    <w:name w:val="Заголовок 9 Знак"/>
    <w:link w:val="9"/>
    <w:rsid w:val="00D7382D"/>
    <w:rPr>
      <w:rFonts w:ascii="Cambria" w:eastAsia="Times New Roman" w:hAnsi="Cambria" w:cs="Calibri"/>
      <w:i/>
      <w:iCs/>
      <w:color w:val="404040"/>
      <w:lang w:eastAsia="ar-SA"/>
    </w:rPr>
  </w:style>
  <w:style w:type="paragraph" w:customStyle="1" w:styleId="aff1">
    <w:name w:val="Знак Знак"/>
    <w:basedOn w:val="a1"/>
    <w:rsid w:val="00D7382D"/>
    <w:pPr>
      <w:widowControl/>
      <w:suppressAutoHyphens w:val="0"/>
      <w:autoSpaceDN/>
      <w:spacing w:after="160" w:line="240" w:lineRule="exact"/>
      <w:ind w:firstLine="0"/>
      <w:jc w:val="left"/>
      <w:textAlignment w:val="auto"/>
    </w:pPr>
    <w:rPr>
      <w:rFonts w:ascii="Tahoma" w:hAnsi="Tahoma" w:cs="Tahoma"/>
      <w:kern w:val="0"/>
      <w:sz w:val="20"/>
      <w:lang w:val="en-US"/>
    </w:rPr>
  </w:style>
  <w:style w:type="character" w:customStyle="1" w:styleId="WW8Num2z0">
    <w:name w:val="WW8Num2z0"/>
    <w:rsid w:val="00D7382D"/>
    <w:rPr>
      <w:rFonts w:ascii="Symbol" w:hAnsi="Symbol"/>
    </w:rPr>
  </w:style>
  <w:style w:type="character" w:customStyle="1" w:styleId="WW8Num3z0">
    <w:name w:val="WW8Num3z0"/>
    <w:rsid w:val="00D7382D"/>
    <w:rPr>
      <w:rFonts w:ascii="Symbol" w:hAnsi="Symbol"/>
    </w:rPr>
  </w:style>
  <w:style w:type="character" w:customStyle="1" w:styleId="WW8Num4z0">
    <w:name w:val="WW8Num4z0"/>
    <w:rsid w:val="00D7382D"/>
    <w:rPr>
      <w:rFonts w:ascii="Symbol" w:hAnsi="Symbol"/>
    </w:rPr>
  </w:style>
  <w:style w:type="character" w:customStyle="1" w:styleId="WW8Num5z0">
    <w:name w:val="WW8Num5z0"/>
    <w:rsid w:val="00D7382D"/>
    <w:rPr>
      <w:rFonts w:ascii="Symbol" w:hAnsi="Symbol"/>
    </w:rPr>
  </w:style>
  <w:style w:type="character" w:customStyle="1" w:styleId="WW8Num6z0">
    <w:name w:val="WW8Num6z0"/>
    <w:rsid w:val="00D7382D"/>
    <w:rPr>
      <w:rFonts w:ascii="Symbol" w:hAnsi="Symbol"/>
    </w:rPr>
  </w:style>
  <w:style w:type="character" w:customStyle="1" w:styleId="WW8Num7z0">
    <w:name w:val="WW8Num7z0"/>
    <w:rsid w:val="00D7382D"/>
    <w:rPr>
      <w:rFonts w:ascii="Symbol" w:hAnsi="Symbol"/>
    </w:rPr>
  </w:style>
  <w:style w:type="character" w:customStyle="1" w:styleId="WW8Num4z1">
    <w:name w:val="WW8Num4z1"/>
    <w:rsid w:val="00D7382D"/>
    <w:rPr>
      <w:rFonts w:ascii="Courier New" w:hAnsi="Courier New" w:cs="Courier New"/>
    </w:rPr>
  </w:style>
  <w:style w:type="character" w:customStyle="1" w:styleId="WW8Num5z1">
    <w:name w:val="WW8Num5z1"/>
    <w:rsid w:val="00D7382D"/>
    <w:rPr>
      <w:rFonts w:ascii="Courier New" w:hAnsi="Courier New" w:cs="Courier New"/>
    </w:rPr>
  </w:style>
  <w:style w:type="character" w:customStyle="1" w:styleId="WW8Num5z2">
    <w:name w:val="WW8Num5z2"/>
    <w:rsid w:val="00D7382D"/>
    <w:rPr>
      <w:rFonts w:ascii="Wingdings" w:hAnsi="Wingdings"/>
    </w:rPr>
  </w:style>
  <w:style w:type="character" w:customStyle="1" w:styleId="WW8Num6z1">
    <w:name w:val="WW8Num6z1"/>
    <w:rsid w:val="00D7382D"/>
    <w:rPr>
      <w:rFonts w:ascii="Courier New" w:hAnsi="Courier New" w:cs="Courier New"/>
    </w:rPr>
  </w:style>
  <w:style w:type="character" w:customStyle="1" w:styleId="WW8Num6z2">
    <w:name w:val="WW8Num6z2"/>
    <w:rsid w:val="00D7382D"/>
    <w:rPr>
      <w:rFonts w:ascii="Wingdings" w:hAnsi="Wingdings"/>
    </w:rPr>
  </w:style>
  <w:style w:type="character" w:customStyle="1" w:styleId="WW8Num7z1">
    <w:name w:val="WW8Num7z1"/>
    <w:rsid w:val="00D7382D"/>
    <w:rPr>
      <w:rFonts w:ascii="Courier New" w:hAnsi="Courier New" w:cs="Courier New"/>
    </w:rPr>
  </w:style>
  <w:style w:type="character" w:customStyle="1" w:styleId="WW8Num7z2">
    <w:name w:val="WW8Num7z2"/>
    <w:rsid w:val="00D7382D"/>
    <w:rPr>
      <w:rFonts w:ascii="Wingdings" w:hAnsi="Wingdings"/>
    </w:rPr>
  </w:style>
  <w:style w:type="character" w:customStyle="1" w:styleId="WW8Num8z0">
    <w:name w:val="WW8Num8z0"/>
    <w:rsid w:val="00D7382D"/>
    <w:rPr>
      <w:rFonts w:ascii="Times New Roman" w:hAnsi="Times New Roman" w:cs="Times New Roman"/>
      <w:b w:val="0"/>
      <w:color w:val="auto"/>
      <w:sz w:val="28"/>
      <w:szCs w:val="28"/>
    </w:rPr>
  </w:style>
  <w:style w:type="character" w:customStyle="1" w:styleId="WW8Num9z0">
    <w:name w:val="WW8Num9z0"/>
    <w:rsid w:val="00D7382D"/>
    <w:rPr>
      <w:b/>
    </w:rPr>
  </w:style>
  <w:style w:type="character" w:customStyle="1" w:styleId="WW8Num10z0">
    <w:name w:val="WW8Num10z0"/>
    <w:rsid w:val="00D7382D"/>
    <w:rPr>
      <w:rFonts w:ascii="Symbol" w:hAnsi="Symbol"/>
    </w:rPr>
  </w:style>
  <w:style w:type="character" w:customStyle="1" w:styleId="WW8Num10z1">
    <w:name w:val="WW8Num10z1"/>
    <w:rsid w:val="00D7382D"/>
    <w:rPr>
      <w:rFonts w:ascii="Courier New" w:hAnsi="Courier New" w:cs="Courier New"/>
    </w:rPr>
  </w:style>
  <w:style w:type="character" w:customStyle="1" w:styleId="WW8Num10z2">
    <w:name w:val="WW8Num10z2"/>
    <w:rsid w:val="00D7382D"/>
    <w:rPr>
      <w:rFonts w:ascii="Wingdings" w:hAnsi="Wingdings"/>
    </w:rPr>
  </w:style>
  <w:style w:type="character" w:customStyle="1" w:styleId="WW8Num11z0">
    <w:name w:val="WW8Num11z0"/>
    <w:rsid w:val="00D7382D"/>
    <w:rPr>
      <w:rFonts w:ascii="Symbol" w:hAnsi="Symbol"/>
    </w:rPr>
  </w:style>
  <w:style w:type="character" w:customStyle="1" w:styleId="WW8Num11z1">
    <w:name w:val="WW8Num11z1"/>
    <w:rsid w:val="00D7382D"/>
    <w:rPr>
      <w:rFonts w:ascii="Courier New" w:hAnsi="Courier New" w:cs="Courier New"/>
    </w:rPr>
  </w:style>
  <w:style w:type="character" w:customStyle="1" w:styleId="WW8Num11z2">
    <w:name w:val="WW8Num11z2"/>
    <w:rsid w:val="00D7382D"/>
    <w:rPr>
      <w:rFonts w:ascii="Wingdings" w:hAnsi="Wingdings"/>
    </w:rPr>
  </w:style>
  <w:style w:type="character" w:customStyle="1" w:styleId="WW8Num12z0">
    <w:name w:val="WW8Num12z0"/>
    <w:rsid w:val="00D7382D"/>
    <w:rPr>
      <w:rFonts w:ascii="Symbol" w:hAnsi="Symbol"/>
    </w:rPr>
  </w:style>
  <w:style w:type="character" w:customStyle="1" w:styleId="WW8Num12z1">
    <w:name w:val="WW8Num12z1"/>
    <w:rsid w:val="00D7382D"/>
    <w:rPr>
      <w:rFonts w:ascii="Courier New" w:hAnsi="Courier New" w:cs="Courier New"/>
    </w:rPr>
  </w:style>
  <w:style w:type="character" w:customStyle="1" w:styleId="WW8Num12z2">
    <w:name w:val="WW8Num12z2"/>
    <w:rsid w:val="00D7382D"/>
    <w:rPr>
      <w:rFonts w:ascii="Wingdings" w:hAnsi="Wingdings"/>
    </w:rPr>
  </w:style>
  <w:style w:type="character" w:customStyle="1" w:styleId="WW8Num13z0">
    <w:name w:val="WW8Num13z0"/>
    <w:rsid w:val="00D7382D"/>
    <w:rPr>
      <w:rFonts w:ascii="Symbol" w:hAnsi="Symbol"/>
    </w:rPr>
  </w:style>
  <w:style w:type="character" w:customStyle="1" w:styleId="WW8Num13z1">
    <w:name w:val="WW8Num13z1"/>
    <w:rsid w:val="00D7382D"/>
    <w:rPr>
      <w:rFonts w:ascii="Courier New" w:hAnsi="Courier New" w:cs="Courier New"/>
    </w:rPr>
  </w:style>
  <w:style w:type="character" w:customStyle="1" w:styleId="WW8Num13z2">
    <w:name w:val="WW8Num13z2"/>
    <w:rsid w:val="00D7382D"/>
    <w:rPr>
      <w:rFonts w:ascii="Wingdings" w:hAnsi="Wingdings"/>
    </w:rPr>
  </w:style>
  <w:style w:type="character" w:customStyle="1" w:styleId="WW8Num14z0">
    <w:name w:val="WW8Num14z0"/>
    <w:rsid w:val="00D7382D"/>
    <w:rPr>
      <w:rFonts w:ascii="Symbol" w:hAnsi="Symbol"/>
    </w:rPr>
  </w:style>
  <w:style w:type="character" w:customStyle="1" w:styleId="WW8Num14z1">
    <w:name w:val="WW8Num14z1"/>
    <w:rsid w:val="00D7382D"/>
    <w:rPr>
      <w:rFonts w:ascii="Courier New" w:hAnsi="Courier New" w:cs="Courier New"/>
    </w:rPr>
  </w:style>
  <w:style w:type="character" w:customStyle="1" w:styleId="WW8Num14z2">
    <w:name w:val="WW8Num14z2"/>
    <w:rsid w:val="00D7382D"/>
    <w:rPr>
      <w:rFonts w:ascii="Wingdings" w:hAnsi="Wingdings"/>
    </w:rPr>
  </w:style>
  <w:style w:type="character" w:customStyle="1" w:styleId="aff2">
    <w:name w:val="Подзаголовок Знак"/>
    <w:rsid w:val="00D7382D"/>
    <w:rPr>
      <w:rFonts w:ascii="Times New Roman" w:eastAsia="Calibri" w:hAnsi="Times New Roman"/>
      <w:b/>
      <w:sz w:val="24"/>
      <w:szCs w:val="24"/>
    </w:rPr>
  </w:style>
  <w:style w:type="character" w:customStyle="1" w:styleId="aff3">
    <w:name w:val="Текст выноски Знак"/>
    <w:rsid w:val="00D7382D"/>
    <w:rPr>
      <w:rFonts w:ascii="Tahoma" w:eastAsia="Calibri" w:hAnsi="Tahoma" w:cs="Tahoma"/>
      <w:sz w:val="16"/>
      <w:szCs w:val="16"/>
    </w:rPr>
  </w:style>
  <w:style w:type="character" w:customStyle="1" w:styleId="S">
    <w:name w:val="S_Маркированный Знак"/>
    <w:rsid w:val="00D7382D"/>
    <w:rPr>
      <w:rFonts w:ascii="Times New Roman" w:hAnsi="Times New Roman"/>
      <w:w w:val="109"/>
      <w:sz w:val="24"/>
      <w:szCs w:val="24"/>
    </w:rPr>
  </w:style>
  <w:style w:type="character" w:customStyle="1" w:styleId="S0">
    <w:name w:val="S_Обычный Знак"/>
    <w:rsid w:val="00D7382D"/>
    <w:rPr>
      <w:rFonts w:ascii="Times New Roman" w:hAnsi="Times New Roman"/>
      <w:sz w:val="24"/>
      <w:szCs w:val="24"/>
    </w:rPr>
  </w:style>
  <w:style w:type="character" w:customStyle="1" w:styleId="32">
    <w:name w:val="Основной текст 3 Знак"/>
    <w:rsid w:val="00D7382D"/>
    <w:rPr>
      <w:rFonts w:ascii="Times New Roman" w:hAnsi="Times New Roman"/>
      <w:sz w:val="16"/>
      <w:szCs w:val="16"/>
    </w:rPr>
  </w:style>
  <w:style w:type="character" w:customStyle="1" w:styleId="FontStyle12">
    <w:name w:val="Font Style12"/>
    <w:rsid w:val="00D7382D"/>
    <w:rPr>
      <w:rFonts w:ascii="MS Reference Sans Serif" w:hAnsi="MS Reference Sans Serif" w:cs="MS Reference Sans Serif"/>
      <w:sz w:val="20"/>
      <w:szCs w:val="20"/>
    </w:rPr>
  </w:style>
  <w:style w:type="character" w:customStyle="1" w:styleId="28">
    <w:name w:val="Основной текст 2 Знак"/>
    <w:rsid w:val="00D7382D"/>
    <w:rPr>
      <w:rFonts w:ascii="Times New Roman" w:hAnsi="Times New Roman"/>
      <w:sz w:val="24"/>
      <w:szCs w:val="24"/>
    </w:rPr>
  </w:style>
  <w:style w:type="character" w:customStyle="1" w:styleId="FontStyle18">
    <w:name w:val="Font Style18"/>
    <w:rsid w:val="00D7382D"/>
    <w:rPr>
      <w:rFonts w:ascii="MS Reference Sans Serif" w:hAnsi="MS Reference Sans Serif" w:cs="MS Reference Sans Serif"/>
      <w:sz w:val="20"/>
      <w:szCs w:val="20"/>
    </w:rPr>
  </w:style>
  <w:style w:type="character" w:customStyle="1" w:styleId="FontStyle15">
    <w:name w:val="Font Style15"/>
    <w:rsid w:val="00D7382D"/>
    <w:rPr>
      <w:rFonts w:ascii="MS Reference Sans Serif" w:hAnsi="MS Reference Sans Serif" w:cs="MS Reference Sans Serif"/>
      <w:b/>
      <w:bCs/>
      <w:sz w:val="30"/>
      <w:szCs w:val="30"/>
    </w:rPr>
  </w:style>
  <w:style w:type="character" w:styleId="aff4">
    <w:name w:val="FollowedHyperlink"/>
    <w:rsid w:val="00D7382D"/>
    <w:rPr>
      <w:color w:val="800080"/>
      <w:u w:val="single"/>
    </w:rPr>
  </w:style>
  <w:style w:type="character" w:styleId="aff5">
    <w:name w:val="Placeholder Text"/>
    <w:uiPriority w:val="99"/>
    <w:rsid w:val="00D7382D"/>
    <w:rPr>
      <w:color w:val="808080"/>
    </w:rPr>
  </w:style>
  <w:style w:type="character" w:customStyle="1" w:styleId="FontStyle13">
    <w:name w:val="Font Style13"/>
    <w:rsid w:val="00D7382D"/>
    <w:rPr>
      <w:rFonts w:ascii="MS Reference Sans Serif" w:hAnsi="MS Reference Sans Serif" w:cs="MS Reference Sans Serif"/>
      <w:sz w:val="20"/>
      <w:szCs w:val="20"/>
    </w:rPr>
  </w:style>
  <w:style w:type="character" w:customStyle="1" w:styleId="FontStyle11">
    <w:name w:val="Font Style11"/>
    <w:rsid w:val="00D7382D"/>
    <w:rPr>
      <w:rFonts w:ascii="MS Reference Sans Serif" w:hAnsi="MS Reference Sans Serif" w:cs="MS Reference Sans Serif"/>
      <w:b/>
      <w:bCs/>
      <w:i/>
      <w:iCs/>
      <w:spacing w:val="-10"/>
      <w:sz w:val="20"/>
      <w:szCs w:val="20"/>
    </w:rPr>
  </w:style>
  <w:style w:type="character" w:customStyle="1" w:styleId="FontStyle14">
    <w:name w:val="Font Style14"/>
    <w:rsid w:val="00D7382D"/>
    <w:rPr>
      <w:rFonts w:ascii="MS Reference Sans Serif" w:hAnsi="MS Reference Sans Serif" w:cs="MS Reference Sans Serif"/>
      <w:sz w:val="30"/>
      <w:szCs w:val="30"/>
    </w:rPr>
  </w:style>
  <w:style w:type="character" w:customStyle="1" w:styleId="FontStyle21">
    <w:name w:val="Font Style21"/>
    <w:rsid w:val="00D7382D"/>
    <w:rPr>
      <w:rFonts w:ascii="MS Reference Sans Serif" w:hAnsi="MS Reference Sans Serif" w:cs="MS Reference Sans Serif"/>
      <w:b/>
      <w:bCs/>
      <w:sz w:val="18"/>
      <w:szCs w:val="18"/>
    </w:rPr>
  </w:style>
  <w:style w:type="character" w:customStyle="1" w:styleId="FontStyle20">
    <w:name w:val="Font Style20"/>
    <w:rsid w:val="00D7382D"/>
    <w:rPr>
      <w:rFonts w:ascii="Consolas" w:hAnsi="Consolas" w:cs="Consolas"/>
      <w:b/>
      <w:bCs/>
      <w:sz w:val="22"/>
      <w:szCs w:val="22"/>
    </w:rPr>
  </w:style>
  <w:style w:type="character" w:customStyle="1" w:styleId="FontStyle16">
    <w:name w:val="Font Style16"/>
    <w:rsid w:val="00D7382D"/>
    <w:rPr>
      <w:rFonts w:ascii="MS Reference Sans Serif" w:hAnsi="MS Reference Sans Serif" w:cs="MS Reference Sans Serif"/>
      <w:sz w:val="18"/>
      <w:szCs w:val="18"/>
    </w:rPr>
  </w:style>
  <w:style w:type="character" w:customStyle="1" w:styleId="FontStyle17">
    <w:name w:val="Font Style17"/>
    <w:rsid w:val="00D7382D"/>
    <w:rPr>
      <w:rFonts w:ascii="MS Reference Sans Serif" w:hAnsi="MS Reference Sans Serif" w:cs="MS Reference Sans Serif"/>
      <w:b/>
      <w:bCs/>
      <w:spacing w:val="10"/>
      <w:sz w:val="14"/>
      <w:szCs w:val="14"/>
    </w:rPr>
  </w:style>
  <w:style w:type="character" w:customStyle="1" w:styleId="FontStyle19">
    <w:name w:val="Font Style19"/>
    <w:rsid w:val="00D7382D"/>
    <w:rPr>
      <w:rFonts w:ascii="MS Reference Sans Serif" w:hAnsi="MS Reference Sans Serif" w:cs="MS Reference Sans Serif"/>
      <w:sz w:val="18"/>
      <w:szCs w:val="18"/>
    </w:rPr>
  </w:style>
  <w:style w:type="character" w:customStyle="1" w:styleId="FontStyle22">
    <w:name w:val="Font Style22"/>
    <w:rsid w:val="00D7382D"/>
    <w:rPr>
      <w:rFonts w:ascii="MS Reference Sans Serif" w:hAnsi="MS Reference Sans Serif" w:cs="MS Reference Sans Serif"/>
      <w:b/>
      <w:bCs/>
      <w:sz w:val="18"/>
      <w:szCs w:val="18"/>
    </w:rPr>
  </w:style>
  <w:style w:type="character" w:customStyle="1" w:styleId="FontStyle23">
    <w:name w:val="Font Style23"/>
    <w:rsid w:val="00D7382D"/>
    <w:rPr>
      <w:rFonts w:ascii="Verdana" w:hAnsi="Verdana" w:cs="Verdana"/>
      <w:i/>
      <w:iCs/>
      <w:sz w:val="20"/>
      <w:szCs w:val="20"/>
    </w:rPr>
  </w:style>
  <w:style w:type="character" w:customStyle="1" w:styleId="FontStyle24">
    <w:name w:val="Font Style24"/>
    <w:rsid w:val="00D7382D"/>
    <w:rPr>
      <w:rFonts w:ascii="MS Reference Sans Serif" w:hAnsi="MS Reference Sans Serif" w:cs="MS Reference Sans Serif"/>
      <w:b/>
      <w:bCs/>
      <w:sz w:val="52"/>
      <w:szCs w:val="52"/>
    </w:rPr>
  </w:style>
  <w:style w:type="character" w:customStyle="1" w:styleId="FontStyle25">
    <w:name w:val="Font Style25"/>
    <w:rsid w:val="00D7382D"/>
    <w:rPr>
      <w:rFonts w:ascii="MS Reference Sans Serif" w:hAnsi="MS Reference Sans Serif" w:cs="MS Reference Sans Serif"/>
      <w:b/>
      <w:bCs/>
      <w:w w:val="20"/>
      <w:sz w:val="20"/>
      <w:szCs w:val="20"/>
    </w:rPr>
  </w:style>
  <w:style w:type="character" w:styleId="aff6">
    <w:name w:val="Intense Reference"/>
    <w:qFormat/>
    <w:rsid w:val="00D7382D"/>
    <w:rPr>
      <w:b/>
      <w:bCs/>
      <w:smallCaps/>
      <w:color w:val="C0504D"/>
      <w:spacing w:val="5"/>
      <w:u w:val="single"/>
    </w:rPr>
  </w:style>
  <w:style w:type="character" w:customStyle="1" w:styleId="aff7">
    <w:name w:val="Название Знак"/>
    <w:rsid w:val="00D7382D"/>
    <w:rPr>
      <w:rFonts w:ascii="Times New Roman" w:hAnsi="Times New Roman"/>
      <w:b/>
      <w:sz w:val="32"/>
    </w:rPr>
  </w:style>
  <w:style w:type="character" w:customStyle="1" w:styleId="aff8">
    <w:name w:val="Обычный в таблице Знак"/>
    <w:rsid w:val="00D7382D"/>
    <w:rPr>
      <w:rFonts w:ascii="Times New Roman" w:hAnsi="Times New Roman"/>
      <w:sz w:val="24"/>
      <w:szCs w:val="24"/>
    </w:rPr>
  </w:style>
  <w:style w:type="character" w:customStyle="1" w:styleId="aff9">
    <w:name w:val="Без интервала Знак"/>
    <w:rsid w:val="00D7382D"/>
    <w:rPr>
      <w:sz w:val="22"/>
      <w:szCs w:val="22"/>
      <w:lang w:val="ru-RU" w:eastAsia="ar-SA" w:bidi="ar-SA"/>
    </w:rPr>
  </w:style>
  <w:style w:type="character" w:customStyle="1" w:styleId="affa">
    <w:name w:val="Абзац рядовой Знак"/>
    <w:rsid w:val="00D7382D"/>
    <w:rPr>
      <w:rFonts w:ascii="Times New Roman" w:hAnsi="Times New Roman"/>
      <w:sz w:val="28"/>
      <w:szCs w:val="28"/>
    </w:rPr>
  </w:style>
  <w:style w:type="character" w:customStyle="1" w:styleId="affb">
    <w:name w:val="СтильЗ Знак"/>
    <w:rsid w:val="00D7382D"/>
    <w:rPr>
      <w:rFonts w:ascii="Times New Roman" w:hAnsi="Times New Roman"/>
      <w:sz w:val="24"/>
    </w:rPr>
  </w:style>
  <w:style w:type="character" w:customStyle="1" w:styleId="29">
    <w:name w:val="Заг 2 Знак Знак"/>
    <w:rsid w:val="00D7382D"/>
    <w:rPr>
      <w:rFonts w:ascii="Arial" w:hAnsi="Arial" w:cs="Arial"/>
      <w:b/>
      <w:caps/>
      <w:color w:val="0070C0"/>
      <w:sz w:val="24"/>
      <w:szCs w:val="28"/>
    </w:rPr>
  </w:style>
  <w:style w:type="character" w:styleId="affc">
    <w:name w:val="Intense Emphasis"/>
    <w:qFormat/>
    <w:rsid w:val="00D7382D"/>
    <w:rPr>
      <w:b/>
      <w:bCs/>
      <w:i/>
      <w:iCs/>
      <w:color w:val="4F81BD"/>
    </w:rPr>
  </w:style>
  <w:style w:type="character" w:customStyle="1" w:styleId="S1">
    <w:name w:val="S_Маркированный Знак1"/>
    <w:rsid w:val="00D7382D"/>
    <w:rPr>
      <w:sz w:val="24"/>
      <w:szCs w:val="24"/>
    </w:rPr>
  </w:style>
  <w:style w:type="character" w:customStyle="1" w:styleId="Bodytext">
    <w:name w:val="Body text_"/>
    <w:rsid w:val="00D7382D"/>
    <w:rPr>
      <w:rFonts w:ascii="Times New Roman" w:hAnsi="Times New Roman"/>
      <w:shd w:val="clear" w:color="auto" w:fill="FFFFFF"/>
    </w:rPr>
  </w:style>
  <w:style w:type="character" w:customStyle="1" w:styleId="Bodytext10">
    <w:name w:val="Body text (10)_"/>
    <w:rsid w:val="00D7382D"/>
    <w:rPr>
      <w:rFonts w:ascii="Arial Narrow" w:hAnsi="Arial Narrow" w:cs="Arial Narrow"/>
      <w:sz w:val="21"/>
      <w:szCs w:val="21"/>
      <w:shd w:val="clear" w:color="auto" w:fill="FFFFFF"/>
    </w:rPr>
  </w:style>
  <w:style w:type="character" w:customStyle="1" w:styleId="Bodytext100">
    <w:name w:val="Body text (10)"/>
    <w:rsid w:val="00D7382D"/>
    <w:rPr>
      <w:rFonts w:ascii="Arial Narrow" w:hAnsi="Arial Narrow" w:cs="Arial Narrow"/>
      <w:sz w:val="21"/>
      <w:szCs w:val="21"/>
      <w:shd w:val="clear" w:color="auto" w:fill="FFFFFF"/>
      <w:lang w:val="ru-RU"/>
    </w:rPr>
  </w:style>
  <w:style w:type="character" w:customStyle="1" w:styleId="Heading42Bold">
    <w:name w:val="Heading #4 (2) + Bold"/>
    <w:rsid w:val="00D7382D"/>
    <w:rPr>
      <w:rFonts w:ascii="Arial Narrow" w:hAnsi="Arial Narrow" w:cs="Arial Narrow"/>
      <w:b/>
      <w:bCs/>
      <w:i/>
      <w:iCs/>
      <w:spacing w:val="-10"/>
      <w:sz w:val="21"/>
      <w:szCs w:val="21"/>
      <w:shd w:val="clear" w:color="auto" w:fill="FFFFFF"/>
    </w:rPr>
  </w:style>
  <w:style w:type="character" w:customStyle="1" w:styleId="Heading42">
    <w:name w:val="Heading #4 (2)"/>
    <w:rsid w:val="00D7382D"/>
    <w:rPr>
      <w:rFonts w:ascii="Arial Narrow" w:hAnsi="Arial Narrow" w:cs="Arial Narrow"/>
      <w:sz w:val="21"/>
      <w:szCs w:val="21"/>
      <w:shd w:val="clear" w:color="auto" w:fill="FFFFFF"/>
      <w:lang w:val="ru-RU"/>
    </w:rPr>
  </w:style>
  <w:style w:type="character" w:customStyle="1" w:styleId="Heading43NotBold">
    <w:name w:val="Heading #4 (3) + Not Bold"/>
    <w:rsid w:val="00D7382D"/>
    <w:rPr>
      <w:rFonts w:ascii="Arial Narrow" w:hAnsi="Arial Narrow" w:cs="Arial Narrow"/>
      <w:b/>
      <w:bCs/>
      <w:i/>
      <w:iCs/>
      <w:spacing w:val="0"/>
      <w:w w:val="100"/>
      <w:sz w:val="21"/>
      <w:szCs w:val="21"/>
      <w:shd w:val="clear" w:color="auto" w:fill="FFFFFF"/>
    </w:rPr>
  </w:style>
  <w:style w:type="character" w:customStyle="1" w:styleId="Heading42Bold34">
    <w:name w:val="Heading #4 (2) + Bold34"/>
    <w:rsid w:val="00D7382D"/>
    <w:rPr>
      <w:rFonts w:ascii="Arial Narrow" w:hAnsi="Arial Narrow" w:cs="Arial Narrow"/>
      <w:b/>
      <w:bCs/>
      <w:i/>
      <w:iCs/>
      <w:spacing w:val="-10"/>
      <w:w w:val="100"/>
      <w:sz w:val="21"/>
      <w:szCs w:val="21"/>
      <w:shd w:val="clear" w:color="auto" w:fill="FFFFFF"/>
      <w:lang w:val="ru-RU"/>
    </w:rPr>
  </w:style>
  <w:style w:type="character" w:customStyle="1" w:styleId="Bodytext7">
    <w:name w:val="Body text7"/>
    <w:rsid w:val="00D7382D"/>
    <w:rPr>
      <w:rFonts w:ascii="Times New Roman" w:hAnsi="Times New Roman"/>
      <w:spacing w:val="0"/>
      <w:sz w:val="20"/>
      <w:szCs w:val="20"/>
      <w:shd w:val="clear" w:color="auto" w:fill="FFFFFF"/>
    </w:rPr>
  </w:style>
  <w:style w:type="character" w:customStyle="1" w:styleId="Bodytext6">
    <w:name w:val="Body text6"/>
    <w:rsid w:val="00D7382D"/>
    <w:rPr>
      <w:rFonts w:ascii="Arial Unicode MS" w:eastAsia="Arial Unicode MS" w:hAnsi="Arial Unicode MS" w:cs="Arial Unicode MS"/>
      <w:spacing w:val="0"/>
      <w:sz w:val="20"/>
      <w:szCs w:val="20"/>
      <w:shd w:val="clear" w:color="auto" w:fill="FFFFFF"/>
      <w:lang w:val="ru-RU"/>
    </w:rPr>
  </w:style>
  <w:style w:type="character" w:styleId="affd">
    <w:name w:val="Emphasis"/>
    <w:qFormat/>
    <w:rsid w:val="00D7382D"/>
    <w:rPr>
      <w:i/>
      <w:iCs/>
    </w:rPr>
  </w:style>
  <w:style w:type="character" w:customStyle="1" w:styleId="33">
    <w:name w:val="Основной текст с отступом 3 Знак"/>
    <w:rsid w:val="00D7382D"/>
    <w:rPr>
      <w:rFonts w:ascii="Times New Roman" w:eastAsia="Calibri" w:hAnsi="Times New Roman"/>
      <w:bCs/>
      <w:sz w:val="16"/>
      <w:szCs w:val="16"/>
    </w:rPr>
  </w:style>
  <w:style w:type="character" w:customStyle="1" w:styleId="42">
    <w:name w:val="Стиль 4 Знак"/>
    <w:rsid w:val="00D7382D"/>
    <w:rPr>
      <w:rFonts w:ascii="Times New Roman" w:hAnsi="Times New Roman"/>
      <w:b/>
      <w:bCs/>
      <w:iCs/>
      <w:sz w:val="24"/>
      <w:szCs w:val="22"/>
    </w:rPr>
  </w:style>
  <w:style w:type="character" w:customStyle="1" w:styleId="apple-style-span">
    <w:name w:val="apple-style-span"/>
    <w:rsid w:val="00D7382D"/>
  </w:style>
  <w:style w:type="character" w:customStyle="1" w:styleId="blk">
    <w:name w:val="blk"/>
    <w:rsid w:val="00D7382D"/>
  </w:style>
  <w:style w:type="character" w:customStyle="1" w:styleId="affe">
    <w:name w:val="Текст примечания Знак"/>
    <w:rsid w:val="00D7382D"/>
    <w:rPr>
      <w:rFonts w:ascii="Times New Roman" w:hAnsi="Times New Roman"/>
    </w:rPr>
  </w:style>
  <w:style w:type="character" w:customStyle="1" w:styleId="1d">
    <w:name w:val="_ЗАГОЛОВОК 1 Знак"/>
    <w:rsid w:val="00D7382D"/>
    <w:rPr>
      <w:rFonts w:ascii="Arial" w:hAnsi="Arial" w:cs="Arial"/>
      <w:b/>
      <w:bCs/>
      <w:caps/>
      <w:sz w:val="28"/>
      <w:szCs w:val="32"/>
    </w:rPr>
  </w:style>
  <w:style w:type="character" w:customStyle="1" w:styleId="1e">
    <w:name w:val="Стиль1"/>
    <w:rsid w:val="00D7382D"/>
    <w:rPr>
      <w:rFonts w:ascii="Algerian" w:hAnsi="Algerian"/>
      <w:b/>
    </w:rPr>
  </w:style>
  <w:style w:type="character" w:customStyle="1" w:styleId="2a">
    <w:name w:val="Стиль2"/>
    <w:rsid w:val="00D7382D"/>
    <w:rPr>
      <w:rFonts w:ascii="Arial Narrow" w:hAnsi="Arial Narrow"/>
      <w:b/>
      <w:sz w:val="36"/>
    </w:rPr>
  </w:style>
  <w:style w:type="character" w:customStyle="1" w:styleId="afff">
    <w:name w:val="Гипертекстовая ссылка"/>
    <w:uiPriority w:val="99"/>
    <w:rsid w:val="00D7382D"/>
    <w:rPr>
      <w:color w:val="008000"/>
    </w:rPr>
  </w:style>
  <w:style w:type="character" w:customStyle="1" w:styleId="afff0">
    <w:name w:val="Обычный (веб) Знак"/>
    <w:aliases w:val="Обычный (Web) Знак,Обычный (Web)1 Знак,Обычный (Интернет) Знак,Обычный (веб)1 Знак"/>
    <w:uiPriority w:val="99"/>
    <w:rsid w:val="00D7382D"/>
    <w:rPr>
      <w:rFonts w:ascii="Times New Roman" w:eastAsia="Calibri" w:hAnsi="Times New Roman"/>
      <w:sz w:val="24"/>
      <w:szCs w:val="24"/>
    </w:rPr>
  </w:style>
  <w:style w:type="character" w:customStyle="1" w:styleId="1f">
    <w:name w:val="Текст Знак1"/>
    <w:rsid w:val="00D7382D"/>
    <w:rPr>
      <w:rFonts w:ascii="Courier New" w:hAnsi="Courier New" w:cs="Courier New"/>
      <w:lang w:val="ru-RU" w:eastAsia="ar-SA" w:bidi="ar-SA"/>
    </w:rPr>
  </w:style>
  <w:style w:type="character" w:customStyle="1" w:styleId="1f0">
    <w:name w:val="Основной текст Знак1"/>
    <w:aliases w:val="Основной текст Знак Знак"/>
    <w:rsid w:val="00D7382D"/>
    <w:rPr>
      <w:rFonts w:ascii="Calibri" w:hAnsi="Calibri" w:cs="Calibri"/>
      <w:sz w:val="24"/>
      <w:szCs w:val="22"/>
      <w:lang w:val="ru-RU" w:eastAsia="ar-SA" w:bidi="ar-SA"/>
    </w:rPr>
  </w:style>
  <w:style w:type="paragraph" w:styleId="2b">
    <w:name w:val="toc 2"/>
    <w:basedOn w:val="a1"/>
    <w:next w:val="a1"/>
    <w:rsid w:val="00D7382D"/>
    <w:pPr>
      <w:widowControl/>
      <w:autoSpaceDN/>
      <w:spacing w:after="100" w:line="360" w:lineRule="auto"/>
      <w:ind w:firstLine="709"/>
      <w:textAlignment w:val="auto"/>
    </w:pPr>
    <w:rPr>
      <w:rFonts w:eastAsia="Calibri" w:cs="Calibri"/>
      <w:i/>
      <w:kern w:val="0"/>
      <w:sz w:val="24"/>
      <w:szCs w:val="24"/>
      <w:lang w:eastAsia="ar-SA"/>
    </w:rPr>
  </w:style>
  <w:style w:type="paragraph" w:styleId="afff1">
    <w:name w:val="TOC Heading"/>
    <w:basedOn w:val="10"/>
    <w:next w:val="a1"/>
    <w:uiPriority w:val="39"/>
    <w:qFormat/>
    <w:rsid w:val="00D7382D"/>
    <w:pPr>
      <w:numPr>
        <w:numId w:val="0"/>
      </w:numPr>
      <w:spacing w:before="480" w:after="240" w:line="276" w:lineRule="auto"/>
      <w:jc w:val="center"/>
    </w:pPr>
    <w:rPr>
      <w:rFonts w:ascii="Cambria" w:eastAsia="Calibri" w:hAnsi="Cambria" w:cs="Calibri"/>
      <w:color w:val="365F91"/>
      <w:kern w:val="0"/>
      <w:sz w:val="28"/>
      <w:szCs w:val="28"/>
    </w:rPr>
  </w:style>
  <w:style w:type="paragraph" w:customStyle="1" w:styleId="S2">
    <w:name w:val="S_Титульный"/>
    <w:basedOn w:val="a1"/>
    <w:rsid w:val="00D7382D"/>
    <w:pPr>
      <w:widowControl/>
      <w:autoSpaceDN/>
      <w:spacing w:line="360" w:lineRule="auto"/>
      <w:ind w:left="3060" w:firstLine="0"/>
      <w:jc w:val="right"/>
      <w:textAlignment w:val="auto"/>
    </w:pPr>
    <w:rPr>
      <w:rFonts w:cs="Calibri"/>
      <w:b/>
      <w:caps/>
      <w:kern w:val="0"/>
      <w:sz w:val="24"/>
      <w:szCs w:val="24"/>
      <w:lang w:eastAsia="ar-SA"/>
    </w:rPr>
  </w:style>
  <w:style w:type="paragraph" w:styleId="1f1">
    <w:name w:val="toc 1"/>
    <w:basedOn w:val="a1"/>
    <w:next w:val="a1"/>
    <w:rsid w:val="00D7382D"/>
    <w:pPr>
      <w:widowControl/>
      <w:tabs>
        <w:tab w:val="right" w:leader="dot" w:pos="10195"/>
      </w:tabs>
      <w:autoSpaceDN/>
      <w:spacing w:line="360" w:lineRule="auto"/>
      <w:ind w:firstLine="0"/>
      <w:textAlignment w:val="auto"/>
    </w:pPr>
    <w:rPr>
      <w:rFonts w:eastAsia="Calibri" w:cs="Calibri"/>
      <w:b/>
      <w:kern w:val="0"/>
      <w:sz w:val="28"/>
      <w:szCs w:val="28"/>
      <w:lang w:eastAsia="ar-SA"/>
    </w:rPr>
  </w:style>
  <w:style w:type="paragraph" w:styleId="34">
    <w:name w:val="toc 3"/>
    <w:basedOn w:val="a1"/>
    <w:next w:val="a1"/>
    <w:rsid w:val="00D7382D"/>
    <w:pPr>
      <w:widowControl/>
      <w:autoSpaceDN/>
      <w:spacing w:line="360" w:lineRule="auto"/>
      <w:ind w:left="480" w:firstLine="0"/>
      <w:textAlignment w:val="auto"/>
    </w:pPr>
    <w:rPr>
      <w:rFonts w:eastAsia="Calibri" w:cs="Calibri"/>
      <w:kern w:val="0"/>
      <w:sz w:val="24"/>
      <w:szCs w:val="22"/>
      <w:lang w:eastAsia="ar-SA"/>
    </w:rPr>
  </w:style>
  <w:style w:type="paragraph" w:customStyle="1" w:styleId="1">
    <w:name w:val="Маркированный список1"/>
    <w:basedOn w:val="a1"/>
    <w:rsid w:val="00D7382D"/>
    <w:pPr>
      <w:widowControl/>
      <w:numPr>
        <w:numId w:val="2"/>
      </w:numPr>
      <w:autoSpaceDN/>
      <w:spacing w:line="360" w:lineRule="auto"/>
      <w:textAlignment w:val="auto"/>
    </w:pPr>
    <w:rPr>
      <w:rFonts w:cs="Calibri"/>
      <w:color w:val="333399"/>
      <w:w w:val="109"/>
      <w:kern w:val="0"/>
      <w:sz w:val="24"/>
      <w:szCs w:val="24"/>
      <w:lang w:eastAsia="ar-SA"/>
    </w:rPr>
  </w:style>
  <w:style w:type="paragraph" w:customStyle="1" w:styleId="S3">
    <w:name w:val="S_Маркированный"/>
    <w:basedOn w:val="1"/>
    <w:rsid w:val="00D7382D"/>
    <w:pPr>
      <w:tabs>
        <w:tab w:val="left" w:pos="992"/>
      </w:tabs>
      <w:spacing w:line="240" w:lineRule="auto"/>
    </w:pPr>
    <w:rPr>
      <w:color w:val="auto"/>
    </w:rPr>
  </w:style>
  <w:style w:type="paragraph" w:customStyle="1" w:styleId="S4">
    <w:name w:val="S_Обычный"/>
    <w:basedOn w:val="a1"/>
    <w:rsid w:val="00D7382D"/>
    <w:pPr>
      <w:widowControl/>
      <w:autoSpaceDN/>
      <w:spacing w:line="360" w:lineRule="auto"/>
      <w:ind w:firstLine="709"/>
      <w:textAlignment w:val="auto"/>
    </w:pPr>
    <w:rPr>
      <w:rFonts w:cs="Calibri"/>
      <w:kern w:val="0"/>
      <w:sz w:val="24"/>
      <w:szCs w:val="24"/>
      <w:lang w:eastAsia="ar-SA"/>
    </w:rPr>
  </w:style>
  <w:style w:type="paragraph" w:customStyle="1" w:styleId="310">
    <w:name w:val="Основной текст 31"/>
    <w:basedOn w:val="a1"/>
    <w:rsid w:val="00D7382D"/>
    <w:pPr>
      <w:widowControl/>
      <w:autoSpaceDN/>
      <w:spacing w:after="120" w:line="360" w:lineRule="auto"/>
      <w:ind w:firstLine="567"/>
      <w:jc w:val="left"/>
      <w:textAlignment w:val="auto"/>
    </w:pPr>
    <w:rPr>
      <w:rFonts w:cs="Calibri"/>
      <w:kern w:val="0"/>
      <w:sz w:val="16"/>
      <w:szCs w:val="16"/>
      <w:lang w:eastAsia="ar-SA"/>
    </w:rPr>
  </w:style>
  <w:style w:type="paragraph" w:customStyle="1" w:styleId="Style6">
    <w:name w:val="Style6"/>
    <w:basedOn w:val="a1"/>
    <w:rsid w:val="00D7382D"/>
    <w:pPr>
      <w:autoSpaceDE w:val="0"/>
      <w:autoSpaceDN/>
      <w:spacing w:line="410" w:lineRule="exact"/>
      <w:ind w:firstLine="0"/>
      <w:jc w:val="left"/>
      <w:textAlignment w:val="auto"/>
    </w:pPr>
    <w:rPr>
      <w:rFonts w:ascii="MS Reference Sans Serif" w:hAnsi="MS Reference Sans Serif" w:cs="Calibri"/>
      <w:color w:val="000000"/>
      <w:kern w:val="0"/>
      <w:sz w:val="24"/>
      <w:szCs w:val="24"/>
      <w:lang w:eastAsia="ar-SA"/>
    </w:rPr>
  </w:style>
  <w:style w:type="paragraph" w:customStyle="1" w:styleId="211">
    <w:name w:val="Основной текст 21"/>
    <w:basedOn w:val="a1"/>
    <w:rsid w:val="00D7382D"/>
    <w:pPr>
      <w:widowControl/>
      <w:autoSpaceDN/>
      <w:spacing w:after="120" w:line="480" w:lineRule="auto"/>
      <w:ind w:firstLine="0"/>
      <w:jc w:val="left"/>
      <w:textAlignment w:val="auto"/>
    </w:pPr>
    <w:rPr>
      <w:rFonts w:cs="Calibri"/>
      <w:kern w:val="0"/>
      <w:sz w:val="24"/>
      <w:szCs w:val="24"/>
      <w:lang w:eastAsia="ar-SA"/>
    </w:rPr>
  </w:style>
  <w:style w:type="paragraph" w:customStyle="1" w:styleId="Style1">
    <w:name w:val="Style1"/>
    <w:basedOn w:val="a1"/>
    <w:rsid w:val="00D7382D"/>
    <w:pPr>
      <w:autoSpaceDE w:val="0"/>
      <w:autoSpaceDN/>
      <w:spacing w:line="410" w:lineRule="exact"/>
      <w:ind w:firstLine="468"/>
      <w:textAlignment w:val="auto"/>
    </w:pPr>
    <w:rPr>
      <w:rFonts w:ascii="MS Reference Sans Serif" w:hAnsi="MS Reference Sans Serif" w:cs="Calibri"/>
      <w:color w:val="000000"/>
      <w:kern w:val="0"/>
      <w:sz w:val="24"/>
      <w:szCs w:val="24"/>
      <w:lang w:eastAsia="ar-SA"/>
    </w:rPr>
  </w:style>
  <w:style w:type="paragraph" w:styleId="43">
    <w:name w:val="toc 4"/>
    <w:basedOn w:val="a1"/>
    <w:next w:val="a1"/>
    <w:rsid w:val="00D7382D"/>
    <w:pPr>
      <w:widowControl/>
      <w:autoSpaceDN/>
      <w:spacing w:line="360" w:lineRule="auto"/>
      <w:ind w:left="720" w:firstLine="0"/>
      <w:textAlignment w:val="auto"/>
    </w:pPr>
    <w:rPr>
      <w:rFonts w:eastAsia="Calibri" w:cs="Calibri"/>
      <w:kern w:val="0"/>
      <w:sz w:val="24"/>
      <w:szCs w:val="22"/>
      <w:lang w:eastAsia="ar-SA"/>
    </w:rPr>
  </w:style>
  <w:style w:type="paragraph" w:customStyle="1" w:styleId="Style2">
    <w:name w:val="Style2"/>
    <w:basedOn w:val="a1"/>
    <w:rsid w:val="00D7382D"/>
    <w:pPr>
      <w:autoSpaceDE w:val="0"/>
      <w:autoSpaceDN/>
      <w:spacing w:line="410" w:lineRule="exact"/>
      <w:ind w:firstLine="468"/>
      <w:textAlignment w:val="auto"/>
    </w:pPr>
    <w:rPr>
      <w:rFonts w:ascii="MS Reference Sans Serif" w:hAnsi="MS Reference Sans Serif" w:cs="Calibri"/>
      <w:kern w:val="0"/>
      <w:sz w:val="24"/>
      <w:szCs w:val="24"/>
      <w:lang w:eastAsia="ar-SA"/>
    </w:rPr>
  </w:style>
  <w:style w:type="paragraph" w:customStyle="1" w:styleId="Style3">
    <w:name w:val="Style3"/>
    <w:basedOn w:val="a1"/>
    <w:rsid w:val="00D7382D"/>
    <w:pPr>
      <w:autoSpaceDE w:val="0"/>
      <w:autoSpaceDN/>
      <w:spacing w:line="410" w:lineRule="exact"/>
      <w:ind w:firstLine="0"/>
      <w:jc w:val="center"/>
      <w:textAlignment w:val="auto"/>
    </w:pPr>
    <w:rPr>
      <w:rFonts w:ascii="MS Reference Sans Serif" w:hAnsi="MS Reference Sans Serif" w:cs="Calibri"/>
      <w:kern w:val="0"/>
      <w:sz w:val="24"/>
      <w:szCs w:val="24"/>
      <w:lang w:eastAsia="ar-SA"/>
    </w:rPr>
  </w:style>
  <w:style w:type="paragraph" w:customStyle="1" w:styleId="Style4">
    <w:name w:val="Style4"/>
    <w:basedOn w:val="a1"/>
    <w:rsid w:val="00D7382D"/>
    <w:pPr>
      <w:autoSpaceDE w:val="0"/>
      <w:autoSpaceDN/>
      <w:spacing w:line="411" w:lineRule="exact"/>
      <w:ind w:firstLine="540"/>
      <w:jc w:val="center"/>
      <w:textAlignment w:val="auto"/>
    </w:pPr>
    <w:rPr>
      <w:rFonts w:ascii="MS Reference Sans Serif" w:hAnsi="MS Reference Sans Serif" w:cs="Calibri"/>
      <w:kern w:val="0"/>
      <w:sz w:val="24"/>
      <w:szCs w:val="24"/>
      <w:lang w:eastAsia="ar-SA"/>
    </w:rPr>
  </w:style>
  <w:style w:type="paragraph" w:customStyle="1" w:styleId="Style5">
    <w:name w:val="Style5"/>
    <w:basedOn w:val="a1"/>
    <w:rsid w:val="00D7382D"/>
    <w:pPr>
      <w:autoSpaceDE w:val="0"/>
      <w:autoSpaceDN/>
      <w:spacing w:line="410" w:lineRule="exact"/>
      <w:ind w:hanging="331"/>
      <w:jc w:val="center"/>
      <w:textAlignment w:val="auto"/>
    </w:pPr>
    <w:rPr>
      <w:rFonts w:ascii="MS Reference Sans Serif" w:hAnsi="MS Reference Sans Serif" w:cs="Calibri"/>
      <w:kern w:val="0"/>
      <w:sz w:val="24"/>
      <w:szCs w:val="24"/>
      <w:lang w:eastAsia="ar-SA"/>
    </w:rPr>
  </w:style>
  <w:style w:type="paragraph" w:customStyle="1" w:styleId="Style7">
    <w:name w:val="Style7"/>
    <w:basedOn w:val="a1"/>
    <w:rsid w:val="00D7382D"/>
    <w:pPr>
      <w:autoSpaceDE w:val="0"/>
      <w:autoSpaceDN/>
      <w:spacing w:line="240" w:lineRule="auto"/>
      <w:ind w:firstLine="0"/>
      <w:jc w:val="center"/>
      <w:textAlignment w:val="auto"/>
    </w:pPr>
    <w:rPr>
      <w:rFonts w:ascii="MS Reference Sans Serif" w:hAnsi="MS Reference Sans Serif" w:cs="Calibri"/>
      <w:kern w:val="0"/>
      <w:sz w:val="24"/>
      <w:szCs w:val="24"/>
      <w:lang w:eastAsia="ar-SA"/>
    </w:rPr>
  </w:style>
  <w:style w:type="paragraph" w:customStyle="1" w:styleId="Style8">
    <w:name w:val="Style8"/>
    <w:basedOn w:val="a1"/>
    <w:rsid w:val="00D7382D"/>
    <w:pPr>
      <w:autoSpaceDE w:val="0"/>
      <w:autoSpaceDN/>
      <w:spacing w:line="216" w:lineRule="exact"/>
      <w:ind w:firstLine="122"/>
      <w:jc w:val="center"/>
      <w:textAlignment w:val="auto"/>
    </w:pPr>
    <w:rPr>
      <w:rFonts w:ascii="MS Reference Sans Serif" w:hAnsi="MS Reference Sans Serif" w:cs="Calibri"/>
      <w:kern w:val="0"/>
      <w:sz w:val="24"/>
      <w:szCs w:val="24"/>
      <w:lang w:eastAsia="ar-SA"/>
    </w:rPr>
  </w:style>
  <w:style w:type="paragraph" w:customStyle="1" w:styleId="Style11">
    <w:name w:val="Style11"/>
    <w:basedOn w:val="a1"/>
    <w:rsid w:val="00D7382D"/>
    <w:pPr>
      <w:autoSpaceDE w:val="0"/>
      <w:autoSpaceDN/>
      <w:spacing w:line="274" w:lineRule="exact"/>
      <w:ind w:firstLine="0"/>
      <w:textAlignment w:val="auto"/>
    </w:pPr>
    <w:rPr>
      <w:rFonts w:ascii="MS Reference Sans Serif" w:hAnsi="MS Reference Sans Serif" w:cs="Calibri"/>
      <w:kern w:val="0"/>
      <w:sz w:val="24"/>
      <w:szCs w:val="24"/>
      <w:lang w:eastAsia="ar-SA"/>
    </w:rPr>
  </w:style>
  <w:style w:type="paragraph" w:customStyle="1" w:styleId="Style13">
    <w:name w:val="Style13"/>
    <w:basedOn w:val="a1"/>
    <w:uiPriority w:val="99"/>
    <w:rsid w:val="00D7382D"/>
    <w:pPr>
      <w:autoSpaceDE w:val="0"/>
      <w:autoSpaceDN/>
      <w:spacing w:line="277" w:lineRule="exact"/>
      <w:ind w:firstLine="0"/>
      <w:jc w:val="center"/>
      <w:textAlignment w:val="auto"/>
    </w:pPr>
    <w:rPr>
      <w:rFonts w:ascii="MS Reference Sans Serif" w:hAnsi="MS Reference Sans Serif" w:cs="Calibri"/>
      <w:kern w:val="0"/>
      <w:sz w:val="24"/>
      <w:szCs w:val="24"/>
      <w:lang w:eastAsia="ar-SA"/>
    </w:rPr>
  </w:style>
  <w:style w:type="paragraph" w:customStyle="1" w:styleId="Style12">
    <w:name w:val="Style12"/>
    <w:basedOn w:val="a1"/>
    <w:rsid w:val="00D7382D"/>
    <w:pPr>
      <w:numPr>
        <w:numId w:val="3"/>
      </w:numPr>
      <w:tabs>
        <w:tab w:val="clear" w:pos="360"/>
      </w:tabs>
      <w:autoSpaceDE w:val="0"/>
      <w:autoSpaceDN/>
      <w:spacing w:line="281" w:lineRule="exact"/>
      <w:ind w:left="0" w:hanging="94"/>
      <w:textAlignment w:val="auto"/>
    </w:pPr>
    <w:rPr>
      <w:rFonts w:ascii="MS Reference Sans Serif" w:hAnsi="MS Reference Sans Serif" w:cs="Calibri"/>
      <w:kern w:val="0"/>
      <w:sz w:val="24"/>
      <w:szCs w:val="24"/>
      <w:lang w:eastAsia="ar-SA"/>
    </w:rPr>
  </w:style>
  <w:style w:type="paragraph" w:customStyle="1" w:styleId="Style9">
    <w:name w:val="Style9"/>
    <w:basedOn w:val="a1"/>
    <w:rsid w:val="00D7382D"/>
    <w:pPr>
      <w:autoSpaceDE w:val="0"/>
      <w:autoSpaceDN/>
      <w:spacing w:line="238" w:lineRule="exact"/>
      <w:ind w:firstLine="0"/>
      <w:jc w:val="center"/>
      <w:textAlignment w:val="auto"/>
    </w:pPr>
    <w:rPr>
      <w:rFonts w:ascii="MS Reference Sans Serif" w:hAnsi="MS Reference Sans Serif" w:cs="Calibri"/>
      <w:kern w:val="0"/>
      <w:sz w:val="24"/>
      <w:szCs w:val="24"/>
      <w:lang w:eastAsia="ar-SA"/>
    </w:rPr>
  </w:style>
  <w:style w:type="paragraph" w:customStyle="1" w:styleId="Style10">
    <w:name w:val="Style10"/>
    <w:basedOn w:val="a1"/>
    <w:rsid w:val="00D7382D"/>
    <w:pPr>
      <w:autoSpaceDE w:val="0"/>
      <w:autoSpaceDN/>
      <w:spacing w:line="240" w:lineRule="auto"/>
      <w:ind w:firstLine="0"/>
      <w:jc w:val="center"/>
      <w:textAlignment w:val="auto"/>
    </w:pPr>
    <w:rPr>
      <w:rFonts w:ascii="Garamond" w:hAnsi="Garamond" w:cs="Calibri"/>
      <w:kern w:val="0"/>
      <w:sz w:val="24"/>
      <w:szCs w:val="24"/>
      <w:lang w:eastAsia="ar-SA"/>
    </w:rPr>
  </w:style>
  <w:style w:type="paragraph" w:customStyle="1" w:styleId="S10">
    <w:name w:val="S_Заголовок 1"/>
    <w:basedOn w:val="a1"/>
    <w:rsid w:val="00D7382D"/>
    <w:pPr>
      <w:widowControl/>
      <w:tabs>
        <w:tab w:val="num" w:pos="360"/>
        <w:tab w:val="left" w:pos="720"/>
      </w:tabs>
      <w:autoSpaceDN/>
      <w:spacing w:line="240" w:lineRule="auto"/>
      <w:ind w:left="720" w:firstLine="0"/>
      <w:jc w:val="center"/>
      <w:textAlignment w:val="auto"/>
    </w:pPr>
    <w:rPr>
      <w:rFonts w:cs="Calibri"/>
      <w:b/>
      <w:caps/>
      <w:kern w:val="0"/>
      <w:sz w:val="24"/>
      <w:szCs w:val="24"/>
      <w:lang w:eastAsia="ar-SA"/>
    </w:rPr>
  </w:style>
  <w:style w:type="paragraph" w:customStyle="1" w:styleId="S20">
    <w:name w:val="S_Заголовок 2"/>
    <w:basedOn w:val="2"/>
    <w:rsid w:val="00D7382D"/>
    <w:pPr>
      <w:keepNext w:val="0"/>
      <w:tabs>
        <w:tab w:val="num" w:pos="1070"/>
      </w:tabs>
      <w:spacing w:before="0" w:after="300"/>
      <w:ind w:left="1070" w:hanging="360"/>
      <w:jc w:val="center"/>
    </w:pPr>
    <w:rPr>
      <w:rFonts w:ascii="Times New Roman" w:hAnsi="Times New Roman" w:cs="Calibri"/>
      <w:bCs w:val="0"/>
      <w:iCs w:val="0"/>
      <w:sz w:val="24"/>
      <w:szCs w:val="24"/>
    </w:rPr>
  </w:style>
  <w:style w:type="paragraph" w:customStyle="1" w:styleId="S30">
    <w:name w:val="S_Заголовок 3"/>
    <w:basedOn w:val="3"/>
    <w:rsid w:val="00D7382D"/>
    <w:pPr>
      <w:keepNext w:val="0"/>
      <w:tabs>
        <w:tab w:val="num" w:pos="2330"/>
      </w:tabs>
      <w:spacing w:before="0" w:after="0" w:line="360" w:lineRule="auto"/>
      <w:ind w:left="2330" w:hanging="720"/>
      <w:jc w:val="both"/>
    </w:pPr>
    <w:rPr>
      <w:rFonts w:ascii="Times New Roman" w:hAnsi="Times New Roman" w:cs="Calibri"/>
      <w:b w:val="0"/>
      <w:bCs w:val="0"/>
      <w:i/>
      <w:sz w:val="24"/>
      <w:szCs w:val="24"/>
      <w:u w:val="single"/>
    </w:rPr>
  </w:style>
  <w:style w:type="paragraph" w:customStyle="1" w:styleId="S40">
    <w:name w:val="S_Заголовок 4"/>
    <w:basedOn w:val="4"/>
    <w:rsid w:val="00D7382D"/>
    <w:pPr>
      <w:keepNext w:val="0"/>
      <w:tabs>
        <w:tab w:val="num" w:pos="2150"/>
      </w:tabs>
      <w:spacing w:before="0" w:after="0" w:line="360" w:lineRule="auto"/>
      <w:ind w:left="720" w:firstLine="0"/>
      <w:jc w:val="center"/>
    </w:pPr>
    <w:rPr>
      <w:rFonts w:cs="Calibri"/>
      <w:bCs w:val="0"/>
      <w:i/>
      <w:sz w:val="24"/>
      <w:szCs w:val="24"/>
    </w:rPr>
  </w:style>
  <w:style w:type="paragraph" w:customStyle="1" w:styleId="afff2">
    <w:name w:val="Таблица"/>
    <w:basedOn w:val="a1"/>
    <w:qFormat/>
    <w:rsid w:val="00D7382D"/>
    <w:pPr>
      <w:widowControl/>
      <w:autoSpaceDN/>
      <w:spacing w:line="240" w:lineRule="auto"/>
      <w:ind w:firstLine="0"/>
      <w:textAlignment w:val="auto"/>
    </w:pPr>
    <w:rPr>
      <w:rFonts w:cs="Calibri"/>
      <w:kern w:val="0"/>
      <w:sz w:val="24"/>
      <w:szCs w:val="24"/>
      <w:lang w:eastAsia="ar-SA"/>
    </w:rPr>
  </w:style>
  <w:style w:type="paragraph" w:customStyle="1" w:styleId="afff3">
    <w:name w:val="Заголовок таблици"/>
    <w:basedOn w:val="a1"/>
    <w:rsid w:val="00D7382D"/>
    <w:pPr>
      <w:widowControl/>
      <w:autoSpaceDN/>
      <w:spacing w:line="240" w:lineRule="auto"/>
      <w:ind w:firstLine="540"/>
      <w:textAlignment w:val="auto"/>
    </w:pPr>
    <w:rPr>
      <w:rFonts w:cs="Calibri"/>
      <w:kern w:val="0"/>
      <w:sz w:val="24"/>
      <w:szCs w:val="24"/>
      <w:lang w:eastAsia="ar-SA"/>
    </w:rPr>
  </w:style>
  <w:style w:type="paragraph" w:customStyle="1" w:styleId="111">
    <w:name w:val="Обычный11"/>
    <w:link w:val="Normal"/>
    <w:rsid w:val="00D7382D"/>
    <w:pPr>
      <w:suppressAutoHyphens/>
    </w:pPr>
    <w:rPr>
      <w:rFonts w:eastAsia="Arial" w:cs="Calibri"/>
      <w:sz w:val="24"/>
      <w:lang w:eastAsia="ar-SA"/>
    </w:rPr>
  </w:style>
  <w:style w:type="paragraph" w:customStyle="1" w:styleId="afff4">
    <w:name w:val="Обычный в таблице"/>
    <w:basedOn w:val="a1"/>
    <w:rsid w:val="00D7382D"/>
    <w:pPr>
      <w:widowControl/>
      <w:autoSpaceDN/>
      <w:spacing w:line="360" w:lineRule="auto"/>
      <w:ind w:hanging="6"/>
      <w:jc w:val="center"/>
      <w:textAlignment w:val="auto"/>
    </w:pPr>
    <w:rPr>
      <w:rFonts w:cs="Calibri"/>
      <w:kern w:val="0"/>
      <w:sz w:val="24"/>
      <w:szCs w:val="24"/>
      <w:lang w:eastAsia="ar-SA"/>
    </w:rPr>
  </w:style>
  <w:style w:type="paragraph" w:customStyle="1" w:styleId="112">
    <w:name w:val="Название объекта11"/>
    <w:basedOn w:val="a1"/>
    <w:next w:val="a1"/>
    <w:rsid w:val="00D7382D"/>
    <w:pPr>
      <w:widowControl/>
      <w:autoSpaceDN/>
      <w:spacing w:after="200" w:line="240" w:lineRule="auto"/>
      <w:ind w:firstLine="0"/>
      <w:jc w:val="center"/>
      <w:textAlignment w:val="auto"/>
    </w:pPr>
    <w:rPr>
      <w:rFonts w:cs="Calibri"/>
      <w:b/>
      <w:bCs/>
      <w:color w:val="4F81BD"/>
      <w:kern w:val="0"/>
      <w:sz w:val="18"/>
      <w:szCs w:val="18"/>
      <w:lang w:eastAsia="ar-SA"/>
    </w:rPr>
  </w:style>
  <w:style w:type="paragraph" w:customStyle="1" w:styleId="1f2">
    <w:name w:val="Без интервала1"/>
    <w:link w:val="NoSpacingChar"/>
    <w:uiPriority w:val="1"/>
    <w:qFormat/>
    <w:rsid w:val="00D7382D"/>
    <w:pPr>
      <w:suppressAutoHyphens/>
    </w:pPr>
    <w:rPr>
      <w:rFonts w:ascii="Calibri" w:eastAsia="Arial" w:hAnsi="Calibri" w:cs="Calibri"/>
      <w:sz w:val="22"/>
      <w:szCs w:val="22"/>
      <w:lang w:eastAsia="ar-SA"/>
    </w:rPr>
  </w:style>
  <w:style w:type="paragraph" w:customStyle="1" w:styleId="afff5">
    <w:name w:val="Абзац рядовой"/>
    <w:basedOn w:val="a1"/>
    <w:rsid w:val="00D7382D"/>
    <w:pPr>
      <w:widowControl/>
      <w:autoSpaceDN/>
      <w:spacing w:line="240" w:lineRule="auto"/>
      <w:ind w:firstLine="0"/>
      <w:textAlignment w:val="auto"/>
    </w:pPr>
    <w:rPr>
      <w:rFonts w:cs="Calibri"/>
      <w:kern w:val="0"/>
      <w:sz w:val="28"/>
      <w:szCs w:val="28"/>
      <w:lang w:eastAsia="ar-SA"/>
    </w:rPr>
  </w:style>
  <w:style w:type="paragraph" w:customStyle="1" w:styleId="ConsNormal">
    <w:name w:val="ConsNormal"/>
    <w:link w:val="ConsNormal0"/>
    <w:rsid w:val="00D7382D"/>
    <w:pPr>
      <w:widowControl w:val="0"/>
      <w:suppressAutoHyphens/>
      <w:autoSpaceDE w:val="0"/>
      <w:ind w:firstLine="720"/>
    </w:pPr>
    <w:rPr>
      <w:rFonts w:ascii="Arial" w:eastAsia="Arial" w:hAnsi="Arial" w:cs="Arial"/>
      <w:lang w:eastAsia="ar-SA"/>
    </w:rPr>
  </w:style>
  <w:style w:type="paragraph" w:customStyle="1" w:styleId="afff6">
    <w:name w:val="СтильЗ"/>
    <w:basedOn w:val="a1"/>
    <w:rsid w:val="00D7382D"/>
    <w:pPr>
      <w:widowControl/>
      <w:autoSpaceDN/>
      <w:spacing w:line="360" w:lineRule="auto"/>
      <w:ind w:firstLine="567"/>
      <w:textAlignment w:val="auto"/>
    </w:pPr>
    <w:rPr>
      <w:rFonts w:cs="Calibri"/>
      <w:kern w:val="0"/>
      <w:sz w:val="24"/>
      <w:lang w:eastAsia="ar-SA"/>
    </w:rPr>
  </w:style>
  <w:style w:type="paragraph" w:customStyle="1" w:styleId="2c">
    <w:name w:val="Заг 2 Знак"/>
    <w:basedOn w:val="a1"/>
    <w:rsid w:val="00D7382D"/>
    <w:pPr>
      <w:widowControl/>
      <w:autoSpaceDN/>
      <w:spacing w:before="240" w:after="180" w:line="240" w:lineRule="auto"/>
      <w:ind w:firstLine="0"/>
      <w:jc w:val="left"/>
      <w:textAlignment w:val="auto"/>
    </w:pPr>
    <w:rPr>
      <w:rFonts w:ascii="Arial" w:hAnsi="Arial" w:cs="Arial"/>
      <w:b/>
      <w:caps/>
      <w:color w:val="0070C0"/>
      <w:kern w:val="0"/>
      <w:sz w:val="24"/>
      <w:szCs w:val="28"/>
      <w:lang w:eastAsia="ar-SA"/>
    </w:rPr>
  </w:style>
  <w:style w:type="paragraph" w:customStyle="1" w:styleId="S5">
    <w:name w:val="S_Обычний подчёркнутый"/>
    <w:basedOn w:val="a1"/>
    <w:rsid w:val="00D7382D"/>
    <w:pPr>
      <w:widowControl/>
      <w:autoSpaceDN/>
      <w:spacing w:line="240" w:lineRule="auto"/>
      <w:ind w:firstLine="0"/>
      <w:jc w:val="center"/>
      <w:textAlignment w:val="auto"/>
    </w:pPr>
    <w:rPr>
      <w:rFonts w:cs="Calibri"/>
      <w:i/>
      <w:kern w:val="0"/>
      <w:sz w:val="24"/>
      <w:szCs w:val="24"/>
      <w:u w:val="single"/>
      <w:lang w:eastAsia="ar-SA"/>
    </w:rPr>
  </w:style>
  <w:style w:type="paragraph" w:customStyle="1" w:styleId="1f3">
    <w:name w:val="Основной текст1"/>
    <w:basedOn w:val="a1"/>
    <w:rsid w:val="00D7382D"/>
    <w:pPr>
      <w:widowControl/>
      <w:shd w:val="clear" w:color="auto" w:fill="FFFFFF"/>
      <w:autoSpaceDN/>
      <w:spacing w:line="274" w:lineRule="exact"/>
      <w:ind w:firstLine="0"/>
      <w:textAlignment w:val="auto"/>
    </w:pPr>
    <w:rPr>
      <w:rFonts w:cs="Calibri"/>
      <w:kern w:val="0"/>
      <w:sz w:val="20"/>
      <w:lang w:eastAsia="ar-SA"/>
    </w:rPr>
  </w:style>
  <w:style w:type="paragraph" w:customStyle="1" w:styleId="Bodytext101">
    <w:name w:val="Body text (10)1"/>
    <w:basedOn w:val="a1"/>
    <w:rsid w:val="00D7382D"/>
    <w:pPr>
      <w:widowControl/>
      <w:shd w:val="clear" w:color="auto" w:fill="FFFFFF"/>
      <w:autoSpaceDN/>
      <w:spacing w:before="420" w:after="180" w:line="283" w:lineRule="exact"/>
      <w:ind w:hanging="1160"/>
      <w:textAlignment w:val="auto"/>
    </w:pPr>
    <w:rPr>
      <w:rFonts w:ascii="Arial Narrow" w:hAnsi="Arial Narrow" w:cs="Arial Narrow"/>
      <w:kern w:val="0"/>
      <w:sz w:val="21"/>
      <w:szCs w:val="21"/>
      <w:lang w:eastAsia="ar-SA"/>
    </w:rPr>
  </w:style>
  <w:style w:type="paragraph" w:customStyle="1" w:styleId="Bodytext1">
    <w:name w:val="Body text1"/>
    <w:basedOn w:val="a1"/>
    <w:rsid w:val="00D7382D"/>
    <w:pPr>
      <w:widowControl/>
      <w:shd w:val="clear" w:color="auto" w:fill="FFFFFF"/>
      <w:autoSpaceDN/>
      <w:spacing w:after="180" w:line="298" w:lineRule="exact"/>
      <w:ind w:firstLine="0"/>
      <w:textAlignment w:val="auto"/>
    </w:pPr>
    <w:rPr>
      <w:rFonts w:ascii="Arial Unicode MS" w:eastAsia="Arial Unicode MS" w:hAnsi="Arial Unicode MS" w:cs="Arial Unicode MS"/>
      <w:kern w:val="0"/>
      <w:sz w:val="20"/>
      <w:lang w:eastAsia="ar-SA"/>
    </w:rPr>
  </w:style>
  <w:style w:type="paragraph" w:customStyle="1" w:styleId="311">
    <w:name w:val="Основной текст с отступом 31"/>
    <w:basedOn w:val="a1"/>
    <w:rsid w:val="00D7382D"/>
    <w:pPr>
      <w:widowControl/>
      <w:autoSpaceDN/>
      <w:spacing w:after="120" w:line="360" w:lineRule="auto"/>
      <w:ind w:left="283" w:firstLine="0"/>
      <w:textAlignment w:val="auto"/>
    </w:pPr>
    <w:rPr>
      <w:rFonts w:eastAsia="Calibri" w:cs="Calibri"/>
      <w:bCs/>
      <w:kern w:val="0"/>
      <w:sz w:val="16"/>
      <w:szCs w:val="16"/>
      <w:lang w:eastAsia="ar-SA"/>
    </w:rPr>
  </w:style>
  <w:style w:type="paragraph" w:customStyle="1" w:styleId="44">
    <w:name w:val="Стиль 4"/>
    <w:basedOn w:val="4"/>
    <w:rsid w:val="00D7382D"/>
    <w:pPr>
      <w:keepLines/>
      <w:numPr>
        <w:ilvl w:val="0"/>
        <w:numId w:val="0"/>
      </w:numPr>
      <w:spacing w:before="200" w:after="0" w:line="360" w:lineRule="auto"/>
      <w:ind w:firstLine="709"/>
      <w:jc w:val="both"/>
    </w:pPr>
    <w:rPr>
      <w:rFonts w:cs="Calibri"/>
      <w:iCs/>
      <w:sz w:val="24"/>
      <w:szCs w:val="22"/>
    </w:rPr>
  </w:style>
  <w:style w:type="paragraph" w:customStyle="1" w:styleId="afff7">
    <w:name w:val="Стиль"/>
    <w:rsid w:val="00D7382D"/>
    <w:pPr>
      <w:widowControl w:val="0"/>
      <w:suppressAutoHyphens/>
      <w:autoSpaceDE w:val="0"/>
    </w:pPr>
    <w:rPr>
      <w:rFonts w:eastAsia="Arial" w:cs="Calibri"/>
      <w:sz w:val="24"/>
      <w:szCs w:val="24"/>
      <w:lang w:eastAsia="ar-SA"/>
    </w:rPr>
  </w:style>
  <w:style w:type="paragraph" w:customStyle="1" w:styleId="ConsNonformat">
    <w:name w:val="ConsNonformat"/>
    <w:rsid w:val="00D7382D"/>
    <w:pPr>
      <w:widowControl w:val="0"/>
      <w:suppressAutoHyphens/>
      <w:autoSpaceDE w:val="0"/>
      <w:ind w:right="19772"/>
    </w:pPr>
    <w:rPr>
      <w:rFonts w:ascii="Courier New" w:eastAsia="Arial" w:hAnsi="Courier New" w:cs="Courier New"/>
      <w:lang w:eastAsia="ar-SA"/>
    </w:rPr>
  </w:style>
  <w:style w:type="paragraph" w:customStyle="1" w:styleId="afff8">
    <w:name w:val="Знак Знак Знак Знак Знак Знак"/>
    <w:basedOn w:val="a1"/>
    <w:rsid w:val="00D7382D"/>
    <w:pPr>
      <w:widowControl/>
      <w:autoSpaceDN/>
      <w:spacing w:before="280" w:after="280" w:line="276" w:lineRule="auto"/>
      <w:ind w:firstLine="0"/>
      <w:jc w:val="left"/>
      <w:textAlignment w:val="auto"/>
    </w:pPr>
    <w:rPr>
      <w:rFonts w:ascii="Tahoma" w:eastAsia="Calibri" w:hAnsi="Tahoma" w:cs="Calibri"/>
      <w:kern w:val="0"/>
      <w:sz w:val="20"/>
      <w:lang w:val="en-US" w:eastAsia="ar-SA"/>
    </w:rPr>
  </w:style>
  <w:style w:type="paragraph" w:customStyle="1" w:styleId="1f4">
    <w:name w:val="Цитата1"/>
    <w:basedOn w:val="a1"/>
    <w:rsid w:val="00D7382D"/>
    <w:pPr>
      <w:widowControl/>
      <w:autoSpaceDN/>
      <w:spacing w:line="240" w:lineRule="auto"/>
      <w:ind w:left="-567" w:right="-1" w:firstLine="567"/>
      <w:textAlignment w:val="auto"/>
    </w:pPr>
    <w:rPr>
      <w:rFonts w:cs="Calibri"/>
      <w:kern w:val="0"/>
      <w:sz w:val="28"/>
      <w:lang w:eastAsia="ar-SA"/>
    </w:rPr>
  </w:style>
  <w:style w:type="paragraph" w:customStyle="1" w:styleId="uni">
    <w:name w:val="uni"/>
    <w:basedOn w:val="a1"/>
    <w:rsid w:val="00D7382D"/>
    <w:pPr>
      <w:widowControl/>
      <w:autoSpaceDN/>
      <w:spacing w:before="280" w:after="280" w:line="240" w:lineRule="auto"/>
      <w:ind w:firstLine="0"/>
      <w:jc w:val="left"/>
      <w:textAlignment w:val="auto"/>
    </w:pPr>
    <w:rPr>
      <w:rFonts w:cs="Calibri"/>
      <w:kern w:val="0"/>
      <w:sz w:val="24"/>
      <w:szCs w:val="24"/>
      <w:lang w:eastAsia="ar-SA"/>
    </w:rPr>
  </w:style>
  <w:style w:type="paragraph" w:customStyle="1" w:styleId="afff9">
    <w:name w:val="основной текст"/>
    <w:basedOn w:val="a1"/>
    <w:rsid w:val="00D7382D"/>
    <w:pPr>
      <w:widowControl/>
      <w:autoSpaceDN/>
      <w:spacing w:after="120" w:line="240" w:lineRule="auto"/>
      <w:ind w:firstLine="851"/>
      <w:textAlignment w:val="auto"/>
    </w:pPr>
    <w:rPr>
      <w:rFonts w:ascii="Arial" w:hAnsi="Arial" w:cs="Calibri"/>
      <w:kern w:val="0"/>
      <w:sz w:val="28"/>
      <w:lang w:eastAsia="ar-SA"/>
    </w:rPr>
  </w:style>
  <w:style w:type="paragraph" w:customStyle="1" w:styleId="1f5">
    <w:name w:val="Текст примечания1"/>
    <w:basedOn w:val="a1"/>
    <w:rsid w:val="00D7382D"/>
    <w:pPr>
      <w:widowControl/>
      <w:autoSpaceDN/>
      <w:spacing w:line="360" w:lineRule="auto"/>
      <w:ind w:firstLine="680"/>
      <w:textAlignment w:val="auto"/>
    </w:pPr>
    <w:rPr>
      <w:rFonts w:cs="Calibri"/>
      <w:kern w:val="0"/>
      <w:sz w:val="20"/>
      <w:lang w:eastAsia="ar-SA"/>
    </w:rPr>
  </w:style>
  <w:style w:type="paragraph" w:customStyle="1" w:styleId="Char">
    <w:name w:val="Char Знак"/>
    <w:basedOn w:val="a1"/>
    <w:rsid w:val="00D7382D"/>
    <w:pPr>
      <w:widowControl/>
      <w:autoSpaceDN/>
      <w:spacing w:before="280" w:after="280" w:line="240" w:lineRule="auto"/>
      <w:ind w:firstLine="0"/>
      <w:jc w:val="left"/>
      <w:textAlignment w:val="auto"/>
    </w:pPr>
    <w:rPr>
      <w:rFonts w:ascii="Tahoma" w:hAnsi="Tahoma" w:cs="Calibri"/>
      <w:kern w:val="0"/>
      <w:sz w:val="20"/>
      <w:lang w:val="en-US" w:eastAsia="ar-SA"/>
    </w:rPr>
  </w:style>
  <w:style w:type="paragraph" w:customStyle="1" w:styleId="1f6">
    <w:name w:val="_ЗАГОЛОВОК 1"/>
    <w:basedOn w:val="a1"/>
    <w:rsid w:val="00D7382D"/>
    <w:pPr>
      <w:keepNext/>
      <w:pageBreakBefore/>
      <w:widowControl/>
      <w:autoSpaceDN/>
      <w:spacing w:before="120" w:line="360" w:lineRule="auto"/>
      <w:ind w:firstLine="0"/>
      <w:textAlignment w:val="auto"/>
    </w:pPr>
    <w:rPr>
      <w:rFonts w:ascii="Arial" w:hAnsi="Arial" w:cs="Arial"/>
      <w:b/>
      <w:bCs/>
      <w:caps/>
      <w:kern w:val="0"/>
      <w:sz w:val="28"/>
      <w:szCs w:val="32"/>
      <w:lang w:eastAsia="ar-SA"/>
    </w:rPr>
  </w:style>
  <w:style w:type="paragraph" w:customStyle="1" w:styleId="afffa">
    <w:name w:val="Штамп"/>
    <w:basedOn w:val="a1"/>
    <w:rsid w:val="00D7382D"/>
    <w:pPr>
      <w:widowControl/>
      <w:autoSpaceDN/>
      <w:spacing w:line="240" w:lineRule="auto"/>
      <w:ind w:firstLine="0"/>
      <w:jc w:val="center"/>
      <w:textAlignment w:val="auto"/>
    </w:pPr>
    <w:rPr>
      <w:rFonts w:ascii="ГОСТ тип А" w:hAnsi="ГОСТ тип А" w:cs="Calibri"/>
      <w:i/>
      <w:kern w:val="0"/>
      <w:sz w:val="18"/>
      <w:lang w:eastAsia="ar-SA"/>
    </w:rPr>
  </w:style>
  <w:style w:type="paragraph" w:customStyle="1" w:styleId="1f7">
    <w:name w:val="Абзац списка1"/>
    <w:basedOn w:val="a1"/>
    <w:qFormat/>
    <w:rsid w:val="00D7382D"/>
    <w:pPr>
      <w:widowControl/>
      <w:autoSpaceDN/>
      <w:spacing w:after="200" w:line="276" w:lineRule="auto"/>
      <w:ind w:left="720" w:firstLine="0"/>
      <w:jc w:val="left"/>
      <w:textAlignment w:val="auto"/>
    </w:pPr>
    <w:rPr>
      <w:rFonts w:eastAsia="Calibri" w:cs="Calibri"/>
      <w:kern w:val="0"/>
      <w:sz w:val="24"/>
      <w:szCs w:val="22"/>
      <w:lang w:eastAsia="ar-SA"/>
    </w:rPr>
  </w:style>
  <w:style w:type="paragraph" w:customStyle="1" w:styleId="msolistparagraph0">
    <w:name w:val="msolistparagraph"/>
    <w:basedOn w:val="a1"/>
    <w:rsid w:val="00D7382D"/>
    <w:pPr>
      <w:widowControl/>
      <w:autoSpaceDN/>
      <w:spacing w:after="200" w:line="276" w:lineRule="auto"/>
      <w:ind w:left="720" w:firstLine="0"/>
      <w:jc w:val="left"/>
      <w:textAlignment w:val="auto"/>
    </w:pPr>
    <w:rPr>
      <w:rFonts w:ascii="Calibri" w:eastAsia="Calibri" w:hAnsi="Calibri" w:cs="Calibri"/>
      <w:kern w:val="0"/>
      <w:sz w:val="22"/>
      <w:szCs w:val="22"/>
      <w:lang w:eastAsia="ar-SA"/>
    </w:rPr>
  </w:style>
  <w:style w:type="paragraph" w:customStyle="1" w:styleId="xl65">
    <w:name w:val="xl65"/>
    <w:basedOn w:val="a1"/>
    <w:rsid w:val="00D7382D"/>
    <w:pPr>
      <w:widowControl/>
      <w:autoSpaceDN/>
      <w:spacing w:before="280" w:after="280" w:line="240" w:lineRule="auto"/>
      <w:ind w:firstLine="0"/>
      <w:jc w:val="left"/>
      <w:textAlignment w:val="center"/>
    </w:pPr>
    <w:rPr>
      <w:rFonts w:cs="Calibri"/>
      <w:kern w:val="0"/>
      <w:sz w:val="24"/>
      <w:szCs w:val="24"/>
      <w:lang w:eastAsia="ar-SA"/>
    </w:rPr>
  </w:style>
  <w:style w:type="paragraph" w:customStyle="1" w:styleId="xl66">
    <w:name w:val="xl66"/>
    <w:basedOn w:val="a1"/>
    <w:rsid w:val="00D7382D"/>
    <w:pPr>
      <w:widowControl/>
      <w:autoSpaceDN/>
      <w:spacing w:before="280" w:after="280" w:line="240" w:lineRule="auto"/>
      <w:ind w:firstLine="0"/>
      <w:jc w:val="center"/>
      <w:textAlignment w:val="center"/>
    </w:pPr>
    <w:rPr>
      <w:rFonts w:cs="Calibri"/>
      <w:kern w:val="0"/>
      <w:sz w:val="24"/>
      <w:szCs w:val="24"/>
      <w:lang w:eastAsia="ar-SA"/>
    </w:rPr>
  </w:style>
  <w:style w:type="paragraph" w:customStyle="1" w:styleId="xl67">
    <w:name w:val="xl67"/>
    <w:basedOn w:val="a1"/>
    <w:rsid w:val="00D7382D"/>
    <w:pPr>
      <w:widowControl/>
      <w:autoSpaceDN/>
      <w:spacing w:before="280" w:after="280" w:line="240" w:lineRule="auto"/>
      <w:ind w:firstLine="0"/>
      <w:jc w:val="center"/>
      <w:textAlignment w:val="center"/>
    </w:pPr>
    <w:rPr>
      <w:rFonts w:cs="Calibri"/>
      <w:kern w:val="0"/>
      <w:sz w:val="24"/>
      <w:szCs w:val="24"/>
      <w:lang w:eastAsia="ar-SA"/>
    </w:rPr>
  </w:style>
  <w:style w:type="paragraph" w:customStyle="1" w:styleId="xl68">
    <w:name w:val="xl68"/>
    <w:basedOn w:val="a1"/>
    <w:rsid w:val="00D7382D"/>
    <w:pPr>
      <w:widowControl/>
      <w:pBdr>
        <w:top w:val="single" w:sz="4" w:space="0" w:color="000000"/>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69">
    <w:name w:val="xl69"/>
    <w:basedOn w:val="a1"/>
    <w:rsid w:val="00D7382D"/>
    <w:pPr>
      <w:widowControl/>
      <w:autoSpaceDN/>
      <w:spacing w:before="280" w:after="280" w:line="240" w:lineRule="auto"/>
      <w:ind w:firstLine="0"/>
      <w:jc w:val="left"/>
      <w:textAlignment w:val="center"/>
    </w:pPr>
    <w:rPr>
      <w:rFonts w:cs="Calibri"/>
      <w:b/>
      <w:bCs/>
      <w:kern w:val="0"/>
      <w:sz w:val="24"/>
      <w:szCs w:val="24"/>
      <w:lang w:eastAsia="ar-SA"/>
    </w:rPr>
  </w:style>
  <w:style w:type="paragraph" w:customStyle="1" w:styleId="xl70">
    <w:name w:val="xl70"/>
    <w:basedOn w:val="a1"/>
    <w:rsid w:val="00D7382D"/>
    <w:pPr>
      <w:widowControl/>
      <w:pBdr>
        <w:top w:val="single" w:sz="4" w:space="0" w:color="000000"/>
        <w:left w:val="single" w:sz="4" w:space="0" w:color="000000"/>
        <w:bottom w:val="single" w:sz="8"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71">
    <w:name w:val="xl71"/>
    <w:basedOn w:val="a1"/>
    <w:rsid w:val="00D7382D"/>
    <w:pPr>
      <w:widowControl/>
      <w:pBdr>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72">
    <w:name w:val="xl72"/>
    <w:basedOn w:val="a1"/>
    <w:rsid w:val="00D7382D"/>
    <w:pPr>
      <w:widowControl/>
      <w:pBdr>
        <w:top w:val="single" w:sz="4" w:space="0" w:color="000000"/>
        <w:left w:val="single" w:sz="4" w:space="0" w:color="000000"/>
        <w:bottom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3">
    <w:name w:val="xl73"/>
    <w:basedOn w:val="a1"/>
    <w:rsid w:val="00D7382D"/>
    <w:pPr>
      <w:widowControl/>
      <w:pBdr>
        <w:top w:val="single" w:sz="8" w:space="0" w:color="000000"/>
        <w:left w:val="single" w:sz="4" w:space="0" w:color="000000"/>
        <w:bottom w:val="single" w:sz="4"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4">
    <w:name w:val="xl74"/>
    <w:basedOn w:val="a1"/>
    <w:rsid w:val="00D7382D"/>
    <w:pPr>
      <w:widowControl/>
      <w:pBdr>
        <w:top w:val="single" w:sz="8" w:space="0" w:color="000000"/>
        <w:lef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5">
    <w:name w:val="xl75"/>
    <w:basedOn w:val="a1"/>
    <w:rsid w:val="00D7382D"/>
    <w:pPr>
      <w:widowControl/>
      <w:pBdr>
        <w:left w:val="single" w:sz="8" w:space="0" w:color="000000"/>
        <w:bottom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6">
    <w:name w:val="xl76"/>
    <w:basedOn w:val="a1"/>
    <w:rsid w:val="00D7382D"/>
    <w:pPr>
      <w:widowControl/>
      <w:pBdr>
        <w:top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7">
    <w:name w:val="xl77"/>
    <w:basedOn w:val="a1"/>
    <w:rsid w:val="00D7382D"/>
    <w:pPr>
      <w:widowControl/>
      <w:pBdr>
        <w:bottom w:val="single" w:sz="8" w:space="0" w:color="000000"/>
        <w:right w:val="single" w:sz="4"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8">
    <w:name w:val="xl78"/>
    <w:basedOn w:val="a1"/>
    <w:rsid w:val="00D7382D"/>
    <w:pPr>
      <w:widowControl/>
      <w:pBdr>
        <w:top w:val="single" w:sz="8" w:space="0" w:color="000000"/>
        <w:left w:val="single" w:sz="4" w:space="0" w:color="000000"/>
        <w:righ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79">
    <w:name w:val="xl79"/>
    <w:basedOn w:val="a1"/>
    <w:rsid w:val="00D7382D"/>
    <w:pPr>
      <w:widowControl/>
      <w:pBdr>
        <w:left w:val="single" w:sz="4" w:space="0" w:color="000000"/>
        <w:bottom w:val="single" w:sz="8" w:space="0" w:color="000000"/>
        <w:right w:val="single" w:sz="8" w:space="0" w:color="000000"/>
      </w:pBdr>
      <w:autoSpaceDN/>
      <w:spacing w:before="280" w:after="280" w:line="240" w:lineRule="auto"/>
      <w:ind w:firstLine="0"/>
      <w:jc w:val="center"/>
      <w:textAlignment w:val="center"/>
    </w:pPr>
    <w:rPr>
      <w:rFonts w:cs="Calibri"/>
      <w:b/>
      <w:bCs/>
      <w:kern w:val="0"/>
      <w:sz w:val="24"/>
      <w:szCs w:val="24"/>
      <w:lang w:eastAsia="ar-SA"/>
    </w:rPr>
  </w:style>
  <w:style w:type="paragraph" w:customStyle="1" w:styleId="xl80">
    <w:name w:val="xl80"/>
    <w:basedOn w:val="a1"/>
    <w:rsid w:val="00D7382D"/>
    <w:pPr>
      <w:widowControl/>
      <w:pBdr>
        <w:top w:val="single" w:sz="4" w:space="0" w:color="000000"/>
        <w:left w:val="single" w:sz="4" w:space="0" w:color="000000"/>
        <w:bottom w:val="single" w:sz="4"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1">
    <w:name w:val="xl81"/>
    <w:basedOn w:val="a1"/>
    <w:rsid w:val="00D7382D"/>
    <w:pPr>
      <w:widowControl/>
      <w:pBdr>
        <w:top w:val="single" w:sz="4" w:space="0" w:color="000000"/>
        <w:left w:val="single" w:sz="4" w:space="0" w:color="000000"/>
        <w:bottom w:val="single" w:sz="8"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2">
    <w:name w:val="xl82"/>
    <w:basedOn w:val="a1"/>
    <w:rsid w:val="00D7382D"/>
    <w:pPr>
      <w:widowControl/>
      <w:pBdr>
        <w:left w:val="single" w:sz="4" w:space="0" w:color="000000"/>
        <w:bottom w:val="single" w:sz="4" w:space="0" w:color="000000"/>
        <w:right w:val="single" w:sz="8"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3">
    <w:name w:val="xl83"/>
    <w:basedOn w:val="a1"/>
    <w:rsid w:val="00D7382D"/>
    <w:pPr>
      <w:widowControl/>
      <w:pBdr>
        <w:top w:val="single" w:sz="4" w:space="0" w:color="000000"/>
        <w:left w:val="single" w:sz="8"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4">
    <w:name w:val="xl84"/>
    <w:basedOn w:val="a1"/>
    <w:rsid w:val="00D7382D"/>
    <w:pPr>
      <w:widowControl/>
      <w:pBdr>
        <w:top w:val="single" w:sz="4" w:space="0" w:color="000000"/>
        <w:left w:val="single" w:sz="8" w:space="0" w:color="000000"/>
        <w:bottom w:val="single" w:sz="8"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customStyle="1" w:styleId="xl85">
    <w:name w:val="xl85"/>
    <w:basedOn w:val="a1"/>
    <w:rsid w:val="00D7382D"/>
    <w:pPr>
      <w:widowControl/>
      <w:pBdr>
        <w:left w:val="single" w:sz="8" w:space="0" w:color="000000"/>
        <w:bottom w:val="single" w:sz="4" w:space="0" w:color="000000"/>
        <w:right w:val="single" w:sz="4" w:space="0" w:color="000000"/>
      </w:pBdr>
      <w:autoSpaceDN/>
      <w:spacing w:before="280" w:after="280" w:line="240" w:lineRule="auto"/>
      <w:ind w:firstLine="0"/>
      <w:jc w:val="center"/>
      <w:textAlignment w:val="center"/>
    </w:pPr>
    <w:rPr>
      <w:rFonts w:cs="Calibri"/>
      <w:kern w:val="0"/>
      <w:sz w:val="24"/>
      <w:szCs w:val="24"/>
      <w:lang w:eastAsia="ar-SA"/>
    </w:rPr>
  </w:style>
  <w:style w:type="paragraph" w:styleId="51">
    <w:name w:val="toc 5"/>
    <w:basedOn w:val="1b"/>
    <w:rsid w:val="00D7382D"/>
    <w:pPr>
      <w:tabs>
        <w:tab w:val="right" w:leader="dot" w:pos="8506"/>
      </w:tabs>
      <w:spacing w:line="360" w:lineRule="auto"/>
      <w:ind w:left="1132"/>
      <w:jc w:val="both"/>
    </w:pPr>
    <w:rPr>
      <w:rFonts w:ascii="Arial" w:eastAsia="Calibri" w:hAnsi="Arial" w:cs="Mangal"/>
      <w:sz w:val="24"/>
      <w:szCs w:val="22"/>
    </w:rPr>
  </w:style>
  <w:style w:type="paragraph" w:styleId="61">
    <w:name w:val="toc 6"/>
    <w:basedOn w:val="1b"/>
    <w:rsid w:val="00D7382D"/>
    <w:pPr>
      <w:tabs>
        <w:tab w:val="right" w:leader="dot" w:pos="8223"/>
      </w:tabs>
      <w:spacing w:line="360" w:lineRule="auto"/>
      <w:ind w:left="1415"/>
      <w:jc w:val="both"/>
    </w:pPr>
    <w:rPr>
      <w:rFonts w:ascii="Arial" w:eastAsia="Calibri" w:hAnsi="Arial" w:cs="Mangal"/>
      <w:sz w:val="24"/>
      <w:szCs w:val="22"/>
    </w:rPr>
  </w:style>
  <w:style w:type="paragraph" w:styleId="71">
    <w:name w:val="toc 7"/>
    <w:basedOn w:val="1b"/>
    <w:rsid w:val="00D7382D"/>
    <w:pPr>
      <w:tabs>
        <w:tab w:val="right" w:leader="dot" w:pos="7940"/>
      </w:tabs>
      <w:spacing w:line="360" w:lineRule="auto"/>
      <w:ind w:left="1698"/>
      <w:jc w:val="both"/>
    </w:pPr>
    <w:rPr>
      <w:rFonts w:ascii="Arial" w:eastAsia="Calibri" w:hAnsi="Arial" w:cs="Mangal"/>
      <w:sz w:val="24"/>
      <w:szCs w:val="22"/>
    </w:rPr>
  </w:style>
  <w:style w:type="paragraph" w:styleId="81">
    <w:name w:val="toc 8"/>
    <w:basedOn w:val="1b"/>
    <w:rsid w:val="00D7382D"/>
    <w:pPr>
      <w:tabs>
        <w:tab w:val="right" w:leader="dot" w:pos="7657"/>
      </w:tabs>
      <w:spacing w:line="360" w:lineRule="auto"/>
      <w:ind w:left="1981"/>
      <w:jc w:val="both"/>
    </w:pPr>
    <w:rPr>
      <w:rFonts w:ascii="Arial" w:eastAsia="Calibri" w:hAnsi="Arial" w:cs="Mangal"/>
      <w:sz w:val="24"/>
      <w:szCs w:val="22"/>
    </w:rPr>
  </w:style>
  <w:style w:type="paragraph" w:styleId="91">
    <w:name w:val="toc 9"/>
    <w:basedOn w:val="1b"/>
    <w:rsid w:val="00D7382D"/>
    <w:pPr>
      <w:tabs>
        <w:tab w:val="right" w:leader="dot" w:pos="7374"/>
      </w:tabs>
      <w:spacing w:line="360" w:lineRule="auto"/>
      <w:ind w:left="2264"/>
      <w:jc w:val="both"/>
    </w:pPr>
    <w:rPr>
      <w:rFonts w:ascii="Arial" w:eastAsia="Calibri" w:hAnsi="Arial" w:cs="Mangal"/>
      <w:sz w:val="24"/>
      <w:szCs w:val="22"/>
    </w:rPr>
  </w:style>
  <w:style w:type="paragraph" w:customStyle="1" w:styleId="100">
    <w:name w:val="Оглавление 10"/>
    <w:basedOn w:val="1b"/>
    <w:rsid w:val="00D7382D"/>
    <w:pPr>
      <w:tabs>
        <w:tab w:val="right" w:leader="dot" w:pos="7091"/>
      </w:tabs>
      <w:spacing w:line="360" w:lineRule="auto"/>
      <w:ind w:left="2547"/>
      <w:jc w:val="both"/>
    </w:pPr>
    <w:rPr>
      <w:rFonts w:ascii="Arial" w:eastAsia="Calibri" w:hAnsi="Arial" w:cs="Mangal"/>
      <w:sz w:val="24"/>
      <w:szCs w:val="22"/>
    </w:rPr>
  </w:style>
  <w:style w:type="paragraph" w:styleId="afffb">
    <w:name w:val="Block Text"/>
    <w:basedOn w:val="a1"/>
    <w:unhideWhenUsed/>
    <w:rsid w:val="00D7382D"/>
    <w:pPr>
      <w:widowControl/>
      <w:tabs>
        <w:tab w:val="left" w:pos="1418"/>
      </w:tabs>
      <w:suppressAutoHyphens w:val="0"/>
      <w:overflowPunct w:val="0"/>
      <w:autoSpaceDE w:val="0"/>
      <w:adjustRightInd w:val="0"/>
      <w:spacing w:line="240" w:lineRule="auto"/>
      <w:ind w:left="660" w:right="-143" w:firstLine="0"/>
      <w:jc w:val="left"/>
      <w:textAlignment w:val="auto"/>
    </w:pPr>
    <w:rPr>
      <w:kern w:val="0"/>
      <w:sz w:val="24"/>
      <w:szCs w:val="24"/>
    </w:rPr>
  </w:style>
  <w:style w:type="character" w:customStyle="1" w:styleId="apple-converted-space">
    <w:name w:val="apple-converted-space"/>
    <w:rsid w:val="00D7382D"/>
  </w:style>
  <w:style w:type="paragraph" w:customStyle="1" w:styleId="afffc">
    <w:name w:val="П.З."/>
    <w:basedOn w:val="a1"/>
    <w:link w:val="afffd"/>
    <w:uiPriority w:val="99"/>
    <w:rsid w:val="00D7382D"/>
    <w:pPr>
      <w:widowControl/>
      <w:suppressAutoHyphens w:val="0"/>
      <w:autoSpaceDN/>
      <w:spacing w:line="240" w:lineRule="auto"/>
      <w:ind w:firstLine="851"/>
      <w:jc w:val="left"/>
      <w:textAlignment w:val="auto"/>
    </w:pPr>
    <w:rPr>
      <w:rFonts w:ascii="Calibri" w:hAnsi="Calibri"/>
      <w:kern w:val="0"/>
      <w:sz w:val="24"/>
      <w:szCs w:val="28"/>
    </w:rPr>
  </w:style>
  <w:style w:type="character" w:customStyle="1" w:styleId="afffd">
    <w:name w:val="П.З. Знак"/>
    <w:link w:val="afffc"/>
    <w:uiPriority w:val="99"/>
    <w:locked/>
    <w:rsid w:val="00D7382D"/>
    <w:rPr>
      <w:rFonts w:ascii="Calibri" w:eastAsia="Times New Roman" w:hAnsi="Calibri" w:cs="Times New Roman"/>
      <w:sz w:val="24"/>
      <w:szCs w:val="28"/>
    </w:rPr>
  </w:style>
  <w:style w:type="character" w:customStyle="1" w:styleId="FontStyle112">
    <w:name w:val="Font Style112"/>
    <w:uiPriority w:val="99"/>
    <w:rsid w:val="00D7382D"/>
    <w:rPr>
      <w:rFonts w:ascii="Times New Roman" w:hAnsi="Times New Roman" w:cs="Times New Roman"/>
      <w:sz w:val="20"/>
      <w:szCs w:val="20"/>
    </w:rPr>
  </w:style>
  <w:style w:type="character" w:customStyle="1" w:styleId="62">
    <w:name w:val="Основной текст6"/>
    <w:rsid w:val="00D7382D"/>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Default">
    <w:name w:val="Default"/>
    <w:rsid w:val="00D7382D"/>
    <w:pPr>
      <w:autoSpaceDE w:val="0"/>
      <w:autoSpaceDN w:val="0"/>
      <w:adjustRightInd w:val="0"/>
    </w:pPr>
    <w:rPr>
      <w:rFonts w:eastAsia="Times New Roman" w:cs="Times New Roman"/>
      <w:color w:val="000000"/>
      <w:sz w:val="24"/>
      <w:szCs w:val="24"/>
    </w:rPr>
  </w:style>
  <w:style w:type="paragraph" w:customStyle="1" w:styleId="formattext">
    <w:name w:val="formattext"/>
    <w:basedOn w:val="a1"/>
    <w:rsid w:val="00D7382D"/>
    <w:pPr>
      <w:widowControl/>
      <w:suppressAutoHyphens w:val="0"/>
      <w:autoSpaceDN/>
      <w:spacing w:before="100" w:beforeAutospacing="1" w:after="100" w:afterAutospacing="1" w:line="240" w:lineRule="auto"/>
      <w:ind w:firstLine="0"/>
      <w:jc w:val="left"/>
      <w:textAlignment w:val="auto"/>
    </w:pPr>
    <w:rPr>
      <w:kern w:val="0"/>
      <w:sz w:val="24"/>
      <w:szCs w:val="24"/>
    </w:rPr>
  </w:style>
  <w:style w:type="paragraph" w:customStyle="1" w:styleId="db9fe9049761426654245bb2dd862eecmsonormal">
    <w:name w:val="db9fe9049761426654245bb2dd862eecmsonormal"/>
    <w:basedOn w:val="a1"/>
    <w:rsid w:val="00D7382D"/>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oqoid">
    <w:name w:val="_oqoid"/>
    <w:rsid w:val="00D7382D"/>
  </w:style>
  <w:style w:type="character" w:customStyle="1" w:styleId="tluih8">
    <w:name w:val="_tluih8"/>
    <w:rsid w:val="00D7382D"/>
  </w:style>
  <w:style w:type="character" w:customStyle="1" w:styleId="6vzrncr">
    <w:name w:val="_6vzrncr"/>
    <w:rsid w:val="00D7382D"/>
  </w:style>
  <w:style w:type="character" w:customStyle="1" w:styleId="er2xx9">
    <w:name w:val="_er2xx9"/>
    <w:rsid w:val="00D7382D"/>
  </w:style>
  <w:style w:type="character" w:customStyle="1" w:styleId="afffe">
    <w:name w:val="Цветовое выделение"/>
    <w:uiPriority w:val="99"/>
    <w:rsid w:val="00D7382D"/>
    <w:rPr>
      <w:b/>
      <w:color w:val="26282F"/>
    </w:rPr>
  </w:style>
  <w:style w:type="paragraph" w:customStyle="1" w:styleId="affff">
    <w:name w:val="Комментарий"/>
    <w:basedOn w:val="a1"/>
    <w:next w:val="a1"/>
    <w:uiPriority w:val="99"/>
    <w:rsid w:val="00D7382D"/>
    <w:pPr>
      <w:suppressAutoHyphens w:val="0"/>
      <w:autoSpaceDE w:val="0"/>
      <w:adjustRightInd w:val="0"/>
      <w:spacing w:before="75" w:line="240" w:lineRule="auto"/>
      <w:ind w:left="170" w:firstLine="0"/>
      <w:textAlignment w:val="auto"/>
    </w:pPr>
    <w:rPr>
      <w:rFonts w:ascii="Times New Roman CYR" w:hAnsi="Times New Roman CYR" w:cs="Times New Roman CYR"/>
      <w:color w:val="353842"/>
      <w:kern w:val="0"/>
      <w:sz w:val="24"/>
      <w:szCs w:val="24"/>
      <w:shd w:val="clear" w:color="auto" w:fill="F0F0F0"/>
    </w:rPr>
  </w:style>
  <w:style w:type="paragraph" w:customStyle="1" w:styleId="affff0">
    <w:name w:val="Информация о версии"/>
    <w:basedOn w:val="affff"/>
    <w:next w:val="a1"/>
    <w:uiPriority w:val="99"/>
    <w:rsid w:val="00D7382D"/>
    <w:rPr>
      <w:i/>
      <w:iCs/>
    </w:rPr>
  </w:style>
  <w:style w:type="paragraph" w:customStyle="1" w:styleId="affff1">
    <w:name w:val="Нормальный (таблица)"/>
    <w:basedOn w:val="a1"/>
    <w:next w:val="a1"/>
    <w:uiPriority w:val="99"/>
    <w:rsid w:val="00D7382D"/>
    <w:pPr>
      <w:suppressAutoHyphens w:val="0"/>
      <w:autoSpaceDE w:val="0"/>
      <w:adjustRightInd w:val="0"/>
      <w:spacing w:line="240" w:lineRule="auto"/>
      <w:ind w:firstLine="0"/>
      <w:textAlignment w:val="auto"/>
    </w:pPr>
    <w:rPr>
      <w:rFonts w:ascii="Times New Roman CYR" w:hAnsi="Times New Roman CYR" w:cs="Times New Roman CYR"/>
      <w:kern w:val="0"/>
      <w:sz w:val="24"/>
      <w:szCs w:val="24"/>
    </w:rPr>
  </w:style>
  <w:style w:type="paragraph" w:customStyle="1" w:styleId="affff2">
    <w:name w:val="Прижатый влево"/>
    <w:basedOn w:val="a1"/>
    <w:next w:val="a1"/>
    <w:uiPriority w:val="99"/>
    <w:rsid w:val="00D7382D"/>
    <w:pPr>
      <w:suppressAutoHyphens w:val="0"/>
      <w:autoSpaceDE w:val="0"/>
      <w:adjustRightInd w:val="0"/>
      <w:spacing w:line="240" w:lineRule="auto"/>
      <w:ind w:firstLine="0"/>
      <w:jc w:val="left"/>
      <w:textAlignment w:val="auto"/>
    </w:pPr>
    <w:rPr>
      <w:rFonts w:ascii="Times New Roman CYR" w:hAnsi="Times New Roman CYR" w:cs="Times New Roman CYR"/>
      <w:kern w:val="0"/>
      <w:sz w:val="24"/>
      <w:szCs w:val="24"/>
    </w:rPr>
  </w:style>
  <w:style w:type="paragraph" w:customStyle="1" w:styleId="Twordnaim">
    <w:name w:val="Tword_naim"/>
    <w:basedOn w:val="a1"/>
    <w:rsid w:val="00D7382D"/>
    <w:pPr>
      <w:widowControl/>
      <w:suppressAutoHyphens w:val="0"/>
      <w:autoSpaceDN/>
      <w:spacing w:line="240" w:lineRule="auto"/>
      <w:ind w:firstLine="0"/>
      <w:jc w:val="center"/>
      <w:textAlignment w:val="auto"/>
    </w:pPr>
    <w:rPr>
      <w:rFonts w:ascii="ISOCPEUR" w:hAnsi="ISOCPEUR" w:cs="Arial"/>
      <w:i/>
      <w:kern w:val="0"/>
      <w:sz w:val="28"/>
      <w:szCs w:val="28"/>
    </w:rPr>
  </w:style>
  <w:style w:type="paragraph" w:customStyle="1" w:styleId="Twordizme">
    <w:name w:val="Tword_izme"/>
    <w:basedOn w:val="a1"/>
    <w:link w:val="TwordizmeChar"/>
    <w:rsid w:val="00D7382D"/>
    <w:pPr>
      <w:widowControl/>
      <w:suppressAutoHyphens w:val="0"/>
      <w:autoSpaceDN/>
      <w:spacing w:line="240" w:lineRule="auto"/>
      <w:ind w:firstLine="0"/>
      <w:jc w:val="center"/>
      <w:textAlignment w:val="auto"/>
    </w:pPr>
    <w:rPr>
      <w:rFonts w:ascii="ISOCPEUR" w:hAnsi="ISOCPEUR"/>
      <w:kern w:val="0"/>
      <w:sz w:val="18"/>
      <w:szCs w:val="24"/>
    </w:rPr>
  </w:style>
  <w:style w:type="character" w:customStyle="1" w:styleId="TwordizmeChar">
    <w:name w:val="Tword_izme Char"/>
    <w:link w:val="Twordizme"/>
    <w:rsid w:val="00D7382D"/>
    <w:rPr>
      <w:rFonts w:ascii="ISOCPEUR" w:eastAsia="Times New Roman" w:hAnsi="ISOCPEUR" w:cs="Times New Roman"/>
      <w:sz w:val="18"/>
      <w:szCs w:val="24"/>
    </w:rPr>
  </w:style>
  <w:style w:type="paragraph" w:customStyle="1" w:styleId="Twordfami">
    <w:name w:val="Tword_fami"/>
    <w:basedOn w:val="a1"/>
    <w:rsid w:val="00D7382D"/>
    <w:pPr>
      <w:widowControl/>
      <w:suppressAutoHyphens w:val="0"/>
      <w:autoSpaceDN/>
      <w:spacing w:line="240" w:lineRule="auto"/>
      <w:ind w:firstLine="0"/>
      <w:jc w:val="left"/>
      <w:textAlignment w:val="auto"/>
    </w:pPr>
    <w:rPr>
      <w:rFonts w:ascii="ISOCPEUR" w:hAnsi="ISOCPEUR" w:cs="Arial"/>
      <w:i/>
      <w:kern w:val="0"/>
      <w:sz w:val="22"/>
    </w:rPr>
  </w:style>
  <w:style w:type="paragraph" w:customStyle="1" w:styleId="Tworddate">
    <w:name w:val="Tword_date"/>
    <w:basedOn w:val="a1"/>
    <w:link w:val="TworddateChar"/>
    <w:rsid w:val="00D7382D"/>
    <w:pPr>
      <w:widowControl/>
      <w:suppressAutoHyphens w:val="0"/>
      <w:autoSpaceDN/>
      <w:spacing w:line="240" w:lineRule="auto"/>
      <w:ind w:firstLine="0"/>
      <w:jc w:val="center"/>
      <w:textAlignment w:val="auto"/>
    </w:pPr>
    <w:rPr>
      <w:rFonts w:ascii="ISOCPEUR" w:hAnsi="ISOCPEUR"/>
      <w:i/>
      <w:kern w:val="0"/>
      <w:sz w:val="16"/>
      <w:szCs w:val="24"/>
    </w:rPr>
  </w:style>
  <w:style w:type="character" w:customStyle="1" w:styleId="TworddateChar">
    <w:name w:val="Tword_date Char"/>
    <w:link w:val="Tworddate"/>
    <w:rsid w:val="00D7382D"/>
    <w:rPr>
      <w:rFonts w:ascii="ISOCPEUR" w:eastAsia="Times New Roman" w:hAnsi="ISOCPEUR" w:cs="Times New Roman"/>
      <w:i/>
      <w:sz w:val="16"/>
      <w:szCs w:val="24"/>
    </w:rPr>
  </w:style>
  <w:style w:type="paragraph" w:customStyle="1" w:styleId="Twordnormal">
    <w:name w:val="Tword_normal"/>
    <w:basedOn w:val="a1"/>
    <w:link w:val="Twordnormal0"/>
    <w:rsid w:val="00D7382D"/>
    <w:pPr>
      <w:widowControl/>
      <w:suppressAutoHyphens w:val="0"/>
      <w:autoSpaceDN/>
      <w:spacing w:line="240" w:lineRule="auto"/>
      <w:ind w:firstLine="709"/>
      <w:textAlignment w:val="auto"/>
    </w:pPr>
    <w:rPr>
      <w:rFonts w:ascii="ISOCPEUR" w:hAnsi="ISOCPEUR"/>
      <w:i/>
      <w:kern w:val="0"/>
      <w:sz w:val="28"/>
      <w:szCs w:val="24"/>
    </w:rPr>
  </w:style>
  <w:style w:type="character" w:customStyle="1" w:styleId="Twordnormal0">
    <w:name w:val="Tword_normal Знак"/>
    <w:link w:val="Twordnormal"/>
    <w:rsid w:val="00D7382D"/>
    <w:rPr>
      <w:rFonts w:ascii="ISOCPEUR" w:eastAsia="Times New Roman" w:hAnsi="ISOCPEUR" w:cs="Times New Roman"/>
      <w:i/>
      <w:sz w:val="28"/>
      <w:szCs w:val="24"/>
    </w:rPr>
  </w:style>
  <w:style w:type="paragraph" w:customStyle="1" w:styleId="Twordaddfieldheads">
    <w:name w:val="Tword_add_field_heads"/>
    <w:basedOn w:val="a1"/>
    <w:rsid w:val="00D7382D"/>
    <w:pPr>
      <w:suppressAutoHyphens w:val="0"/>
      <w:autoSpaceDN/>
      <w:adjustRightInd w:val="0"/>
      <w:spacing w:line="240" w:lineRule="auto"/>
      <w:ind w:firstLine="0"/>
      <w:jc w:val="center"/>
    </w:pPr>
    <w:rPr>
      <w:rFonts w:ascii="ISOCPEUR" w:hAnsi="ISOCPEUR" w:cs="Arial"/>
      <w:i/>
      <w:kern w:val="0"/>
      <w:sz w:val="22"/>
    </w:rPr>
  </w:style>
  <w:style w:type="paragraph" w:customStyle="1" w:styleId="TwordLRhead">
    <w:name w:val="Tword_LR_head"/>
    <w:basedOn w:val="a1"/>
    <w:rsid w:val="00D7382D"/>
    <w:pPr>
      <w:suppressAutoHyphens w:val="0"/>
      <w:autoSpaceDN/>
      <w:adjustRightInd w:val="0"/>
      <w:spacing w:line="480" w:lineRule="auto"/>
      <w:ind w:firstLine="0"/>
      <w:jc w:val="center"/>
    </w:pPr>
    <w:rPr>
      <w:rFonts w:ascii="ISOCPEUR" w:hAnsi="ISOCPEUR"/>
      <w:i/>
      <w:kern w:val="0"/>
      <w:szCs w:val="24"/>
    </w:rPr>
  </w:style>
  <w:style w:type="paragraph" w:customStyle="1" w:styleId="affff3">
    <w:name w:val="Текст записки"/>
    <w:basedOn w:val="Twordnaim"/>
    <w:rsid w:val="00D7382D"/>
    <w:pPr>
      <w:ind w:firstLine="851"/>
      <w:jc w:val="both"/>
    </w:pPr>
    <w:rPr>
      <w:rFonts w:cs="Times New Roman"/>
      <w:i w:val="0"/>
      <w:szCs w:val="20"/>
    </w:rPr>
  </w:style>
  <w:style w:type="paragraph" w:customStyle="1" w:styleId="affff4">
    <w:name w:val="Текст таблицы"/>
    <w:basedOn w:val="a1"/>
    <w:rsid w:val="00D7382D"/>
    <w:pPr>
      <w:widowControl/>
      <w:suppressAutoHyphens w:val="0"/>
      <w:autoSpaceDN/>
      <w:spacing w:line="240" w:lineRule="auto"/>
      <w:ind w:firstLine="0"/>
      <w:jc w:val="left"/>
      <w:textAlignment w:val="auto"/>
    </w:pPr>
    <w:rPr>
      <w:rFonts w:ascii="ISOCPEUR" w:hAnsi="ISOCPEUR"/>
      <w:kern w:val="0"/>
      <w:sz w:val="28"/>
      <w:szCs w:val="28"/>
    </w:rPr>
  </w:style>
  <w:style w:type="paragraph" w:customStyle="1" w:styleId="affff5">
    <w:name w:val="_Текст записки + полужирный"/>
    <w:basedOn w:val="affff3"/>
    <w:rsid w:val="00D7382D"/>
    <w:rPr>
      <w:b/>
      <w:bCs/>
    </w:rPr>
  </w:style>
  <w:style w:type="paragraph" w:styleId="affff6">
    <w:name w:val="Document Map"/>
    <w:basedOn w:val="a1"/>
    <w:link w:val="affff7"/>
    <w:semiHidden/>
    <w:rsid w:val="00D7382D"/>
    <w:pPr>
      <w:widowControl/>
      <w:shd w:val="clear" w:color="auto" w:fill="000080"/>
      <w:suppressAutoHyphens w:val="0"/>
      <w:autoSpaceDN/>
      <w:spacing w:line="240" w:lineRule="auto"/>
      <w:ind w:firstLine="0"/>
      <w:jc w:val="left"/>
      <w:textAlignment w:val="auto"/>
    </w:pPr>
    <w:rPr>
      <w:rFonts w:ascii="Tahoma" w:hAnsi="Tahoma" w:cs="Tahoma"/>
      <w:kern w:val="0"/>
      <w:sz w:val="20"/>
    </w:rPr>
  </w:style>
  <w:style w:type="character" w:customStyle="1" w:styleId="affff7">
    <w:name w:val="Схема документа Знак"/>
    <w:link w:val="affff6"/>
    <w:semiHidden/>
    <w:rsid w:val="00D7382D"/>
    <w:rPr>
      <w:rFonts w:ascii="Tahoma" w:eastAsia="Times New Roman" w:hAnsi="Tahoma"/>
      <w:shd w:val="clear" w:color="auto" w:fill="000080"/>
    </w:rPr>
  </w:style>
  <w:style w:type="paragraph" w:customStyle="1" w:styleId="affff8">
    <w:name w:val="Чертежный"/>
    <w:rsid w:val="00D7382D"/>
    <w:pPr>
      <w:jc w:val="both"/>
    </w:pPr>
    <w:rPr>
      <w:rFonts w:ascii="ISOCPEUR" w:eastAsia="Times New Roman" w:hAnsi="ISOCPEUR" w:cs="Times New Roman"/>
      <w:i/>
      <w:sz w:val="28"/>
      <w:lang w:val="uk-UA"/>
    </w:rPr>
  </w:style>
  <w:style w:type="paragraph" w:customStyle="1" w:styleId="Betreffzeile">
    <w:name w:val="Betreffzeile"/>
    <w:basedOn w:val="a1"/>
    <w:rsid w:val="00D7382D"/>
    <w:pPr>
      <w:widowControl/>
      <w:suppressAutoHyphens w:val="0"/>
      <w:autoSpaceDN/>
      <w:spacing w:line="240" w:lineRule="auto"/>
      <w:ind w:firstLine="0"/>
      <w:jc w:val="left"/>
      <w:textAlignment w:val="auto"/>
    </w:pPr>
    <w:rPr>
      <w:rFonts w:ascii="Arial" w:hAnsi="Arial"/>
      <w:kern w:val="0"/>
      <w:sz w:val="20"/>
      <w:lang w:val="de-DE"/>
    </w:rPr>
  </w:style>
  <w:style w:type="paragraph" w:styleId="2d">
    <w:name w:val="List 2"/>
    <w:basedOn w:val="a1"/>
    <w:rsid w:val="00D7382D"/>
    <w:pPr>
      <w:widowControl/>
      <w:suppressAutoHyphens w:val="0"/>
      <w:autoSpaceDN/>
      <w:spacing w:line="240" w:lineRule="auto"/>
      <w:ind w:left="720" w:hanging="360"/>
      <w:jc w:val="left"/>
      <w:textAlignment w:val="auto"/>
    </w:pPr>
    <w:rPr>
      <w:kern w:val="0"/>
      <w:sz w:val="20"/>
      <w:lang w:val="en-US"/>
    </w:rPr>
  </w:style>
  <w:style w:type="paragraph" w:styleId="35">
    <w:name w:val="Body Text Indent 3"/>
    <w:basedOn w:val="a1"/>
    <w:link w:val="312"/>
    <w:rsid w:val="00D7382D"/>
    <w:pPr>
      <w:widowControl/>
      <w:suppressAutoHyphens w:val="0"/>
      <w:autoSpaceDN/>
      <w:spacing w:after="120" w:line="240" w:lineRule="auto"/>
      <w:ind w:left="283" w:firstLine="0"/>
      <w:jc w:val="left"/>
      <w:textAlignment w:val="auto"/>
    </w:pPr>
    <w:rPr>
      <w:rFonts w:ascii="Arial" w:hAnsi="Arial"/>
      <w:kern w:val="0"/>
      <w:sz w:val="16"/>
      <w:szCs w:val="16"/>
      <w:lang w:val="en-AU"/>
    </w:rPr>
  </w:style>
  <w:style w:type="character" w:customStyle="1" w:styleId="312">
    <w:name w:val="Основной текст с отступом 3 Знак1"/>
    <w:link w:val="35"/>
    <w:rsid w:val="00D7382D"/>
    <w:rPr>
      <w:rFonts w:ascii="Arial" w:eastAsia="Times New Roman" w:hAnsi="Arial" w:cs="Times New Roman"/>
      <w:sz w:val="16"/>
      <w:szCs w:val="16"/>
      <w:lang w:val="en-AU"/>
    </w:rPr>
  </w:style>
  <w:style w:type="paragraph" w:styleId="2e">
    <w:name w:val="Body Text 2"/>
    <w:basedOn w:val="a1"/>
    <w:link w:val="213"/>
    <w:rsid w:val="00D7382D"/>
    <w:pPr>
      <w:widowControl/>
      <w:suppressAutoHyphens w:val="0"/>
      <w:autoSpaceDN/>
      <w:spacing w:line="240" w:lineRule="auto"/>
      <w:ind w:firstLine="0"/>
      <w:jc w:val="left"/>
      <w:textAlignment w:val="auto"/>
    </w:pPr>
    <w:rPr>
      <w:rFonts w:ascii="Arial" w:hAnsi="Arial"/>
      <w:b/>
      <w:bCs/>
      <w:kern w:val="0"/>
      <w:sz w:val="24"/>
    </w:rPr>
  </w:style>
  <w:style w:type="character" w:customStyle="1" w:styleId="213">
    <w:name w:val="Основной текст 2 Знак1"/>
    <w:link w:val="2e"/>
    <w:rsid w:val="00D7382D"/>
    <w:rPr>
      <w:rFonts w:ascii="Arial" w:eastAsia="Times New Roman" w:hAnsi="Arial" w:cs="Times New Roman"/>
      <w:b/>
      <w:bCs/>
      <w:sz w:val="24"/>
    </w:rPr>
  </w:style>
  <w:style w:type="paragraph" w:customStyle="1" w:styleId="Iniiaiieoaeno">
    <w:name w:val="Iniiaiie oaeno"/>
    <w:basedOn w:val="a1"/>
    <w:rsid w:val="00D7382D"/>
    <w:pPr>
      <w:widowControl/>
      <w:suppressAutoHyphens w:val="0"/>
      <w:autoSpaceDN/>
      <w:spacing w:line="240" w:lineRule="auto"/>
      <w:ind w:firstLine="0"/>
      <w:jc w:val="left"/>
      <w:textAlignment w:val="auto"/>
    </w:pPr>
    <w:rPr>
      <w:kern w:val="0"/>
      <w:sz w:val="24"/>
    </w:rPr>
  </w:style>
  <w:style w:type="paragraph" w:customStyle="1" w:styleId="63">
    <w:name w:val="заголовок 6"/>
    <w:basedOn w:val="a1"/>
    <w:next w:val="a1"/>
    <w:rsid w:val="00D7382D"/>
    <w:pPr>
      <w:keepNext/>
      <w:suppressAutoHyphens w:val="0"/>
      <w:autoSpaceDN/>
      <w:spacing w:line="240" w:lineRule="auto"/>
      <w:ind w:firstLine="0"/>
      <w:textAlignment w:val="auto"/>
    </w:pPr>
    <w:rPr>
      <w:rFonts w:ascii="Arial" w:hAnsi="Arial"/>
      <w:kern w:val="0"/>
      <w:sz w:val="24"/>
      <w:lang w:val="en-GB"/>
    </w:rPr>
  </w:style>
  <w:style w:type="paragraph" w:customStyle="1" w:styleId="1f8">
    <w:name w:val="заголовок 1"/>
    <w:basedOn w:val="a1"/>
    <w:next w:val="a1"/>
    <w:rsid w:val="00D7382D"/>
    <w:pPr>
      <w:keepNext/>
      <w:suppressAutoHyphens w:val="0"/>
      <w:autoSpaceDN/>
      <w:spacing w:line="-400" w:lineRule="auto"/>
      <w:ind w:firstLine="0"/>
      <w:jc w:val="left"/>
      <w:textAlignment w:val="auto"/>
    </w:pPr>
    <w:rPr>
      <w:rFonts w:ascii="Arial" w:hAnsi="Arial"/>
      <w:kern w:val="0"/>
      <w:sz w:val="24"/>
    </w:rPr>
  </w:style>
  <w:style w:type="paragraph" w:styleId="36">
    <w:name w:val="Body Text 3"/>
    <w:basedOn w:val="a1"/>
    <w:link w:val="313"/>
    <w:rsid w:val="00D7382D"/>
    <w:pPr>
      <w:widowControl/>
      <w:suppressAutoHyphens w:val="0"/>
      <w:autoSpaceDN/>
      <w:spacing w:line="240" w:lineRule="auto"/>
      <w:ind w:firstLine="0"/>
      <w:jc w:val="center"/>
      <w:textAlignment w:val="auto"/>
    </w:pPr>
    <w:rPr>
      <w:kern w:val="0"/>
      <w:sz w:val="28"/>
      <w:szCs w:val="24"/>
    </w:rPr>
  </w:style>
  <w:style w:type="character" w:customStyle="1" w:styleId="313">
    <w:name w:val="Основной текст 3 Знак1"/>
    <w:link w:val="36"/>
    <w:rsid w:val="00D7382D"/>
    <w:rPr>
      <w:rFonts w:eastAsia="Times New Roman" w:cs="Times New Roman"/>
      <w:sz w:val="28"/>
      <w:szCs w:val="24"/>
    </w:rPr>
  </w:style>
  <w:style w:type="paragraph" w:customStyle="1" w:styleId="45">
    <w:name w:val="çàãîëîâîê 4"/>
    <w:basedOn w:val="a1"/>
    <w:next w:val="a1"/>
    <w:rsid w:val="00D7382D"/>
    <w:pPr>
      <w:keepNext/>
      <w:widowControl/>
      <w:suppressAutoHyphens w:val="0"/>
      <w:autoSpaceDN/>
      <w:spacing w:line="240" w:lineRule="auto"/>
      <w:ind w:firstLine="0"/>
      <w:jc w:val="center"/>
      <w:textAlignment w:val="auto"/>
    </w:pPr>
    <w:rPr>
      <w:rFonts w:ascii="Arial" w:hAnsi="Arial"/>
      <w:kern w:val="0"/>
      <w:sz w:val="28"/>
    </w:rPr>
  </w:style>
  <w:style w:type="paragraph" w:customStyle="1" w:styleId="affff9">
    <w:name w:val="òàáëèöà"/>
    <w:rsid w:val="00D7382D"/>
    <w:pPr>
      <w:spacing w:before="60" w:after="60"/>
      <w:jc w:val="center"/>
    </w:pPr>
    <w:rPr>
      <w:rFonts w:ascii="Arial" w:eastAsia="Times New Roman" w:hAnsi="Arial" w:cs="Times New Roman"/>
    </w:rPr>
  </w:style>
  <w:style w:type="paragraph" w:customStyle="1" w:styleId="Text1">
    <w:name w:val="Text 1"/>
    <w:basedOn w:val="a1"/>
    <w:rsid w:val="00D7382D"/>
    <w:pPr>
      <w:widowControl/>
      <w:suppressAutoHyphens w:val="0"/>
      <w:autoSpaceDN/>
      <w:spacing w:before="120" w:line="240" w:lineRule="auto"/>
      <w:ind w:firstLine="0"/>
      <w:textAlignment w:val="auto"/>
    </w:pPr>
    <w:rPr>
      <w:rFonts w:ascii="Arial" w:hAnsi="Arial"/>
      <w:kern w:val="0"/>
      <w:sz w:val="24"/>
      <w:lang w:val="de-DE"/>
    </w:rPr>
  </w:style>
  <w:style w:type="paragraph" w:customStyle="1" w:styleId="Kursiv">
    <w:name w:val="Kursiv"/>
    <w:basedOn w:val="a1"/>
    <w:rsid w:val="00D7382D"/>
    <w:pPr>
      <w:widowControl/>
      <w:suppressAutoHyphens w:val="0"/>
      <w:autoSpaceDN/>
      <w:spacing w:line="240" w:lineRule="auto"/>
      <w:ind w:firstLine="0"/>
      <w:textAlignment w:val="auto"/>
    </w:pPr>
    <w:rPr>
      <w:rFonts w:ascii="Arial" w:hAnsi="Arial"/>
      <w:i/>
      <w:kern w:val="0"/>
      <w:sz w:val="24"/>
      <w:lang w:val="de-DE"/>
    </w:rPr>
  </w:style>
  <w:style w:type="paragraph" w:styleId="affffa">
    <w:name w:val="List Bullet"/>
    <w:basedOn w:val="a1"/>
    <w:autoRedefine/>
    <w:rsid w:val="00D7382D"/>
    <w:pPr>
      <w:widowControl/>
      <w:tabs>
        <w:tab w:val="num" w:pos="360"/>
      </w:tabs>
      <w:suppressAutoHyphens w:val="0"/>
      <w:autoSpaceDN/>
      <w:spacing w:line="240" w:lineRule="auto"/>
      <w:ind w:left="357" w:hanging="357"/>
      <w:textAlignment w:val="auto"/>
    </w:pPr>
    <w:rPr>
      <w:rFonts w:ascii="Arial" w:hAnsi="Arial"/>
      <w:kern w:val="0"/>
      <w:sz w:val="24"/>
    </w:rPr>
  </w:style>
  <w:style w:type="paragraph" w:customStyle="1" w:styleId="affffb">
    <w:name w:val="Абзац основной"/>
    <w:basedOn w:val="a1"/>
    <w:rsid w:val="00D7382D"/>
    <w:pPr>
      <w:widowControl/>
      <w:suppressAutoHyphens w:val="0"/>
      <w:autoSpaceDN/>
      <w:spacing w:after="120" w:line="360" w:lineRule="auto"/>
      <w:ind w:firstLine="567"/>
      <w:textAlignment w:val="auto"/>
    </w:pPr>
    <w:rPr>
      <w:kern w:val="0"/>
      <w:sz w:val="24"/>
      <w:szCs w:val="24"/>
    </w:rPr>
  </w:style>
  <w:style w:type="paragraph" w:customStyle="1" w:styleId="BodyText21">
    <w:name w:val="Body Text 21"/>
    <w:basedOn w:val="a1"/>
    <w:rsid w:val="00D7382D"/>
    <w:pPr>
      <w:suppressAutoHyphens w:val="0"/>
      <w:autoSpaceDN/>
      <w:spacing w:line="240" w:lineRule="auto"/>
      <w:ind w:firstLine="709"/>
      <w:textAlignment w:val="auto"/>
    </w:pPr>
    <w:rPr>
      <w:kern w:val="0"/>
      <w:sz w:val="24"/>
    </w:rPr>
  </w:style>
  <w:style w:type="paragraph" w:customStyle="1" w:styleId="37">
    <w:name w:val="Основной текст3"/>
    <w:basedOn w:val="a1"/>
    <w:link w:val="38"/>
    <w:rsid w:val="00D7382D"/>
    <w:pPr>
      <w:suppressAutoHyphens w:val="0"/>
      <w:autoSpaceDN/>
      <w:spacing w:line="240" w:lineRule="auto"/>
      <w:ind w:firstLine="709"/>
      <w:textAlignment w:val="auto"/>
    </w:pPr>
    <w:rPr>
      <w:kern w:val="0"/>
      <w:sz w:val="24"/>
      <w:szCs w:val="24"/>
    </w:rPr>
  </w:style>
  <w:style w:type="character" w:customStyle="1" w:styleId="38">
    <w:name w:val="Основной текст3 Знак"/>
    <w:link w:val="37"/>
    <w:rsid w:val="00D7382D"/>
    <w:rPr>
      <w:rFonts w:eastAsia="Times New Roman" w:cs="Times New Roman"/>
      <w:sz w:val="24"/>
      <w:szCs w:val="24"/>
    </w:rPr>
  </w:style>
  <w:style w:type="paragraph" w:customStyle="1" w:styleId="52">
    <w:name w:val="Основной текст5 Знак"/>
    <w:basedOn w:val="af7"/>
    <w:link w:val="53"/>
    <w:rsid w:val="00D7382D"/>
    <w:pPr>
      <w:widowControl w:val="0"/>
      <w:spacing w:after="0" w:line="240" w:lineRule="auto"/>
      <w:ind w:firstLine="709"/>
      <w:jc w:val="both"/>
    </w:pPr>
    <w:rPr>
      <w:rFonts w:ascii="Times New Roman" w:eastAsia="Times New Roman" w:hAnsi="Times New Roman"/>
      <w:sz w:val="24"/>
      <w:szCs w:val="24"/>
      <w:lang w:eastAsia="ru-RU"/>
    </w:rPr>
  </w:style>
  <w:style w:type="character" w:customStyle="1" w:styleId="53">
    <w:name w:val="Основной текст5 Знак Знак"/>
    <w:link w:val="52"/>
    <w:rsid w:val="00D7382D"/>
    <w:rPr>
      <w:rFonts w:eastAsia="Times New Roman" w:cs="Times New Roman"/>
      <w:sz w:val="24"/>
      <w:szCs w:val="24"/>
    </w:rPr>
  </w:style>
  <w:style w:type="paragraph" w:customStyle="1" w:styleId="12pt">
    <w:name w:val="Основной текст с отступом + 12 pt"/>
    <w:basedOn w:val="afd"/>
    <w:link w:val="12pt0"/>
    <w:rsid w:val="00D7382D"/>
    <w:pPr>
      <w:widowControl w:val="0"/>
      <w:suppressAutoHyphens w:val="0"/>
    </w:pPr>
    <w:rPr>
      <w:color w:val="000000"/>
      <w:sz w:val="24"/>
      <w:szCs w:val="24"/>
      <w:lang w:eastAsia="ru-RU"/>
    </w:rPr>
  </w:style>
  <w:style w:type="character" w:customStyle="1" w:styleId="12pt0">
    <w:name w:val="Основной текст с отступом + 12 pt Знак"/>
    <w:link w:val="12pt"/>
    <w:rsid w:val="00D7382D"/>
    <w:rPr>
      <w:rFonts w:eastAsia="Times New Roman" w:cs="Times New Roman"/>
      <w:color w:val="000000"/>
      <w:sz w:val="24"/>
      <w:szCs w:val="24"/>
    </w:rPr>
  </w:style>
  <w:style w:type="paragraph" w:customStyle="1" w:styleId="Tableofcontents">
    <w:name w:val="Table of contents"/>
    <w:basedOn w:val="a1"/>
    <w:rsid w:val="00D7382D"/>
    <w:pPr>
      <w:widowControl/>
      <w:tabs>
        <w:tab w:val="left" w:pos="4820"/>
        <w:tab w:val="left" w:pos="6521"/>
        <w:tab w:val="left" w:pos="7655"/>
      </w:tabs>
      <w:suppressAutoHyphens w:val="0"/>
      <w:autoSpaceDN/>
      <w:spacing w:after="120" w:line="240" w:lineRule="auto"/>
      <w:ind w:firstLine="0"/>
      <w:jc w:val="left"/>
      <w:textAlignment w:val="auto"/>
    </w:pPr>
    <w:rPr>
      <w:kern w:val="0"/>
      <w:sz w:val="24"/>
      <w:lang w:val="sv-SE"/>
    </w:rPr>
  </w:style>
  <w:style w:type="paragraph" w:customStyle="1" w:styleId="BodySingle">
    <w:name w:val="Body Single"/>
    <w:rsid w:val="00D7382D"/>
    <w:rPr>
      <w:rFonts w:ascii="Arial" w:eastAsia="Times New Roman" w:hAnsi="Arial" w:cs="Times New Roman"/>
      <w:color w:val="000000"/>
      <w:sz w:val="24"/>
      <w:lang w:val="en-US"/>
    </w:rPr>
  </w:style>
  <w:style w:type="paragraph" w:customStyle="1" w:styleId="39">
    <w:name w:val="заголовок 3"/>
    <w:basedOn w:val="a1"/>
    <w:next w:val="a1"/>
    <w:rsid w:val="00D7382D"/>
    <w:pPr>
      <w:keepNext/>
      <w:suppressAutoHyphens w:val="0"/>
      <w:autoSpaceDN/>
      <w:spacing w:line="240" w:lineRule="auto"/>
      <w:ind w:firstLine="0"/>
      <w:jc w:val="center"/>
      <w:textAlignment w:val="auto"/>
    </w:pPr>
    <w:rPr>
      <w:rFonts w:ascii="Arial" w:hAnsi="Arial"/>
      <w:b/>
      <w:kern w:val="0"/>
      <w:sz w:val="24"/>
      <w:lang w:val="en-GB"/>
    </w:rPr>
  </w:style>
  <w:style w:type="paragraph" w:customStyle="1" w:styleId="Normal2">
    <w:name w:val="Normal2"/>
    <w:rsid w:val="00D7382D"/>
    <w:pPr>
      <w:widowControl w:val="0"/>
    </w:pPr>
    <w:rPr>
      <w:rFonts w:eastAsia="Times New Roman" w:cs="Times New Roman"/>
      <w:lang w:val="en-US"/>
    </w:rPr>
  </w:style>
  <w:style w:type="paragraph" w:customStyle="1" w:styleId="BodyTextIndent1">
    <w:name w:val="Body Text Indent1"/>
    <w:basedOn w:val="a1"/>
    <w:rsid w:val="00D7382D"/>
    <w:pPr>
      <w:widowControl/>
      <w:suppressAutoHyphens w:val="0"/>
      <w:autoSpaceDN/>
      <w:spacing w:after="120" w:line="240" w:lineRule="auto"/>
      <w:ind w:left="283" w:firstLine="0"/>
      <w:jc w:val="left"/>
      <w:textAlignment w:val="auto"/>
    </w:pPr>
    <w:rPr>
      <w:kern w:val="0"/>
      <w:sz w:val="24"/>
      <w:szCs w:val="24"/>
    </w:rPr>
  </w:style>
  <w:style w:type="paragraph" w:styleId="affffc">
    <w:name w:val="annotation text"/>
    <w:basedOn w:val="a1"/>
    <w:link w:val="1f9"/>
    <w:rsid w:val="00D7382D"/>
    <w:pPr>
      <w:widowControl/>
      <w:suppressAutoHyphens w:val="0"/>
      <w:autoSpaceDN/>
      <w:spacing w:line="240" w:lineRule="auto"/>
      <w:ind w:firstLine="0"/>
      <w:jc w:val="left"/>
      <w:textAlignment w:val="auto"/>
    </w:pPr>
    <w:rPr>
      <w:kern w:val="0"/>
      <w:sz w:val="20"/>
    </w:rPr>
  </w:style>
  <w:style w:type="character" w:customStyle="1" w:styleId="1f9">
    <w:name w:val="Текст примечания Знак1"/>
    <w:link w:val="affffc"/>
    <w:semiHidden/>
    <w:rsid w:val="00D7382D"/>
    <w:rPr>
      <w:rFonts w:eastAsia="Times New Roman" w:cs="Times New Roman"/>
    </w:rPr>
  </w:style>
  <w:style w:type="paragraph" w:styleId="affffd">
    <w:name w:val="annotation subject"/>
    <w:basedOn w:val="affffc"/>
    <w:next w:val="affffc"/>
    <w:link w:val="affffe"/>
    <w:semiHidden/>
    <w:rsid w:val="00D7382D"/>
    <w:rPr>
      <w:b/>
      <w:bCs/>
    </w:rPr>
  </w:style>
  <w:style w:type="character" w:customStyle="1" w:styleId="affffe">
    <w:name w:val="Тема примечания Знак"/>
    <w:link w:val="affffd"/>
    <w:semiHidden/>
    <w:rsid w:val="00D7382D"/>
    <w:rPr>
      <w:rFonts w:eastAsia="Times New Roman" w:cs="Times New Roman"/>
      <w:b/>
      <w:bCs/>
    </w:rPr>
  </w:style>
  <w:style w:type="paragraph" w:customStyle="1" w:styleId="2f">
    <w:name w:val="Стиль Заголовок 2"/>
    <w:basedOn w:val="2"/>
    <w:rsid w:val="00D7382D"/>
    <w:pPr>
      <w:numPr>
        <w:ilvl w:val="0"/>
        <w:numId w:val="0"/>
      </w:numPr>
      <w:suppressAutoHyphens w:val="0"/>
      <w:spacing w:before="0" w:after="0"/>
    </w:pPr>
    <w:rPr>
      <w:rFonts w:ascii="Times New Roman" w:hAnsi="Times New Roman" w:cs="Times New Roman"/>
      <w:sz w:val="24"/>
      <w:szCs w:val="24"/>
      <w:lang w:eastAsia="ru-RU"/>
    </w:rPr>
  </w:style>
  <w:style w:type="paragraph" w:customStyle="1" w:styleId="Normal1">
    <w:name w:val="Normal1"/>
    <w:rsid w:val="00D7382D"/>
    <w:pPr>
      <w:widowControl w:val="0"/>
    </w:pPr>
    <w:rPr>
      <w:rFonts w:eastAsia="Times New Roman" w:cs="Times New Roman"/>
      <w:lang w:val="en-US"/>
    </w:rPr>
  </w:style>
  <w:style w:type="paragraph" w:customStyle="1" w:styleId="FR1">
    <w:name w:val="FR1"/>
    <w:rsid w:val="00D7382D"/>
    <w:pPr>
      <w:widowControl w:val="0"/>
      <w:spacing w:line="420" w:lineRule="auto"/>
      <w:ind w:firstLine="720"/>
      <w:jc w:val="both"/>
    </w:pPr>
    <w:rPr>
      <w:rFonts w:eastAsia="Times New Roman" w:cs="Times New Roman"/>
      <w:sz w:val="28"/>
    </w:rPr>
  </w:style>
  <w:style w:type="paragraph" w:styleId="afffff">
    <w:name w:val="caption"/>
    <w:basedOn w:val="a1"/>
    <w:qFormat/>
    <w:rsid w:val="00D7382D"/>
    <w:pPr>
      <w:tabs>
        <w:tab w:val="left" w:pos="170"/>
        <w:tab w:val="right" w:pos="9185"/>
      </w:tabs>
      <w:autoSpaceDE w:val="0"/>
      <w:spacing w:before="840" w:line="311" w:lineRule="exact"/>
      <w:ind w:firstLine="709"/>
      <w:jc w:val="center"/>
      <w:textAlignment w:val="auto"/>
    </w:pPr>
    <w:rPr>
      <w:b/>
      <w:bCs/>
      <w:i/>
      <w:iCs/>
      <w:kern w:val="0"/>
      <w:sz w:val="28"/>
      <w:szCs w:val="28"/>
    </w:rPr>
  </w:style>
  <w:style w:type="paragraph" w:customStyle="1" w:styleId="afffff0">
    <w:name w:val="Без висячих строк"/>
    <w:basedOn w:val="a1"/>
    <w:next w:val="a1"/>
    <w:rsid w:val="00D7382D"/>
    <w:pPr>
      <w:widowControl/>
      <w:suppressAutoHyphens w:val="0"/>
      <w:autoSpaceDE w:val="0"/>
      <w:spacing w:line="311" w:lineRule="exact"/>
      <w:ind w:firstLine="709"/>
      <w:textAlignment w:val="auto"/>
    </w:pPr>
    <w:rPr>
      <w:kern w:val="0"/>
      <w:sz w:val="28"/>
      <w:szCs w:val="28"/>
    </w:rPr>
  </w:style>
  <w:style w:type="paragraph" w:customStyle="1" w:styleId="Aeaaucaaieiaie">
    <w:name w:val="Aeaau caaieiaie"/>
    <w:basedOn w:val="a1"/>
    <w:next w:val="a1"/>
    <w:rsid w:val="00D7382D"/>
    <w:pPr>
      <w:keepNext/>
      <w:keepLines/>
      <w:suppressAutoHyphens w:val="0"/>
      <w:overflowPunct w:val="0"/>
      <w:autoSpaceDE w:val="0"/>
      <w:adjustRightInd w:val="0"/>
      <w:spacing w:before="240" w:after="240" w:line="240" w:lineRule="auto"/>
      <w:ind w:firstLine="0"/>
      <w:jc w:val="center"/>
    </w:pPr>
    <w:rPr>
      <w:rFonts w:ascii="NTCourierVK/Cyrillic" w:hAnsi="NTCourierVK/Cyrillic"/>
      <w:kern w:val="0"/>
      <w:sz w:val="28"/>
    </w:rPr>
  </w:style>
  <w:style w:type="paragraph" w:customStyle="1" w:styleId="1fa">
    <w:name w:val="çàãîëîâîê 1"/>
    <w:basedOn w:val="a1"/>
    <w:next w:val="a1"/>
    <w:rsid w:val="00D7382D"/>
    <w:pPr>
      <w:keepNext/>
      <w:suppressAutoHyphens w:val="0"/>
      <w:overflowPunct w:val="0"/>
      <w:autoSpaceDE w:val="0"/>
      <w:adjustRightInd w:val="0"/>
      <w:spacing w:line="240" w:lineRule="auto"/>
      <w:ind w:firstLine="0"/>
      <w:jc w:val="center"/>
    </w:pPr>
    <w:rPr>
      <w:kern w:val="0"/>
      <w:sz w:val="24"/>
      <w:szCs w:val="24"/>
    </w:rPr>
  </w:style>
  <w:style w:type="paragraph" w:customStyle="1" w:styleId="afffff1">
    <w:name w:val="ПЦ"/>
    <w:basedOn w:val="a1"/>
    <w:rsid w:val="00D7382D"/>
    <w:pPr>
      <w:suppressAutoHyphens w:val="0"/>
      <w:autoSpaceDN/>
      <w:spacing w:line="360" w:lineRule="auto"/>
      <w:ind w:firstLine="0"/>
      <w:jc w:val="center"/>
      <w:textAlignment w:val="auto"/>
    </w:pPr>
    <w:rPr>
      <w:rFonts w:ascii="Arial" w:hAnsi="Arial"/>
      <w:b/>
      <w:caps/>
      <w:kern w:val="0"/>
      <w:sz w:val="28"/>
      <w:szCs w:val="28"/>
    </w:rPr>
  </w:style>
  <w:style w:type="paragraph" w:customStyle="1" w:styleId="afffff2">
    <w:name w:val="ПЦ не жирный"/>
    <w:basedOn w:val="afffff1"/>
    <w:rsid w:val="00D7382D"/>
    <w:rPr>
      <w:b w:val="0"/>
    </w:rPr>
  </w:style>
  <w:style w:type="paragraph" w:customStyle="1" w:styleId="114">
    <w:name w:val="Стиль Заголовок 1 + 14 пт полужирный все прописные"/>
    <w:basedOn w:val="10"/>
    <w:rsid w:val="00D7382D"/>
    <w:pPr>
      <w:widowControl w:val="0"/>
      <w:numPr>
        <w:numId w:val="0"/>
      </w:numPr>
      <w:suppressAutoHyphens w:val="0"/>
      <w:spacing w:before="0" w:after="0" w:line="360" w:lineRule="auto"/>
      <w:ind w:firstLine="709"/>
      <w:jc w:val="both"/>
    </w:pPr>
    <w:rPr>
      <w:caps/>
      <w:kern w:val="0"/>
      <w:sz w:val="28"/>
      <w:szCs w:val="28"/>
      <w:lang w:eastAsia="ru-RU"/>
    </w:rPr>
  </w:style>
  <w:style w:type="paragraph" w:customStyle="1" w:styleId="1140">
    <w:name w:val="Стиль Заголовок 1 + 14 пт все прописные"/>
    <w:basedOn w:val="10"/>
    <w:autoRedefine/>
    <w:rsid w:val="00D7382D"/>
    <w:pPr>
      <w:widowControl w:val="0"/>
      <w:numPr>
        <w:numId w:val="0"/>
      </w:numPr>
      <w:suppressAutoHyphens w:val="0"/>
      <w:spacing w:before="0" w:after="0" w:line="360" w:lineRule="auto"/>
      <w:jc w:val="center"/>
    </w:pPr>
    <w:rPr>
      <w:bCs w:val="0"/>
      <w:caps/>
      <w:kern w:val="0"/>
      <w:sz w:val="28"/>
      <w:szCs w:val="28"/>
      <w:lang w:eastAsia="ru-RU"/>
    </w:rPr>
  </w:style>
  <w:style w:type="paragraph" w:customStyle="1" w:styleId="afffff3">
    <w:name w:val="приложение"/>
    <w:basedOn w:val="10"/>
    <w:rsid w:val="00D7382D"/>
    <w:pPr>
      <w:widowControl w:val="0"/>
      <w:numPr>
        <w:numId w:val="0"/>
      </w:numPr>
      <w:suppressAutoHyphens w:val="0"/>
      <w:spacing w:before="0" w:after="0" w:line="5280" w:lineRule="auto"/>
      <w:ind w:firstLine="7258"/>
      <w:jc w:val="center"/>
    </w:pPr>
    <w:rPr>
      <w:rFonts w:cs="Times New Roman"/>
      <w:caps/>
      <w:kern w:val="0"/>
      <w:sz w:val="28"/>
      <w:szCs w:val="20"/>
      <w:lang w:eastAsia="ru-RU"/>
    </w:rPr>
  </w:style>
  <w:style w:type="paragraph" w:customStyle="1" w:styleId="FR4">
    <w:name w:val="FR4"/>
    <w:rsid w:val="00D7382D"/>
    <w:pPr>
      <w:widowControl w:val="0"/>
      <w:autoSpaceDE w:val="0"/>
      <w:autoSpaceDN w:val="0"/>
      <w:adjustRightInd w:val="0"/>
    </w:pPr>
    <w:rPr>
      <w:rFonts w:eastAsia="Times New Roman" w:cs="Times New Roman"/>
      <w:sz w:val="18"/>
      <w:szCs w:val="18"/>
    </w:rPr>
  </w:style>
  <w:style w:type="paragraph" w:styleId="2f0">
    <w:name w:val="Quote"/>
    <w:basedOn w:val="a1"/>
    <w:next w:val="a1"/>
    <w:link w:val="2f1"/>
    <w:qFormat/>
    <w:rsid w:val="00D7382D"/>
    <w:pPr>
      <w:widowControl/>
      <w:suppressAutoHyphens w:val="0"/>
      <w:autoSpaceDN/>
      <w:spacing w:before="100" w:beforeAutospacing="1" w:afterAutospacing="1" w:line="240" w:lineRule="auto"/>
      <w:ind w:firstLine="720"/>
      <w:textAlignment w:val="auto"/>
    </w:pPr>
    <w:rPr>
      <w:rFonts w:ascii="Arial" w:eastAsia="Arial" w:hAnsi="Arial"/>
      <w:i/>
      <w:kern w:val="0"/>
      <w:sz w:val="24"/>
      <w:szCs w:val="24"/>
      <w:lang w:val="en-US" w:bidi="en-US"/>
    </w:rPr>
  </w:style>
  <w:style w:type="character" w:customStyle="1" w:styleId="2f1">
    <w:name w:val="Цитата 2 Знак"/>
    <w:link w:val="2f0"/>
    <w:rsid w:val="00D7382D"/>
    <w:rPr>
      <w:rFonts w:ascii="Arial" w:eastAsia="Arial" w:hAnsi="Arial" w:cs="Times New Roman"/>
      <w:i/>
      <w:sz w:val="24"/>
      <w:szCs w:val="24"/>
      <w:lang w:val="en-US" w:eastAsia="en-US" w:bidi="en-US"/>
    </w:rPr>
  </w:style>
  <w:style w:type="paragraph" w:customStyle="1" w:styleId="14pt">
    <w:name w:val="Стиль 14 pt Черный"/>
    <w:basedOn w:val="a1"/>
    <w:rsid w:val="00D7382D"/>
    <w:pPr>
      <w:shd w:val="clear" w:color="auto" w:fill="FFFFFF"/>
      <w:suppressAutoHyphens w:val="0"/>
      <w:autoSpaceDE w:val="0"/>
      <w:adjustRightInd w:val="0"/>
      <w:spacing w:line="360" w:lineRule="auto"/>
      <w:ind w:firstLine="720"/>
      <w:jc w:val="left"/>
      <w:textAlignment w:val="auto"/>
    </w:pPr>
    <w:rPr>
      <w:color w:val="000000"/>
      <w:kern w:val="0"/>
      <w:sz w:val="28"/>
      <w:szCs w:val="28"/>
    </w:rPr>
  </w:style>
  <w:style w:type="paragraph" w:customStyle="1" w:styleId="afffff4">
    <w:name w:val="для надписи"/>
    <w:basedOn w:val="Twordizme"/>
    <w:rsid w:val="00D7382D"/>
    <w:pPr>
      <w:jc w:val="left"/>
    </w:pPr>
    <w:rPr>
      <w:sz w:val="22"/>
    </w:rPr>
  </w:style>
  <w:style w:type="paragraph" w:customStyle="1" w:styleId="2f2">
    <w:name w:val="для надписи 2"/>
    <w:basedOn w:val="Twordizme"/>
    <w:link w:val="2f3"/>
    <w:rsid w:val="00D7382D"/>
    <w:rPr>
      <w:sz w:val="22"/>
    </w:rPr>
  </w:style>
  <w:style w:type="character" w:customStyle="1" w:styleId="2f3">
    <w:name w:val="для надписи 2 Знак"/>
    <w:link w:val="2f2"/>
    <w:rsid w:val="00D7382D"/>
    <w:rPr>
      <w:rFonts w:ascii="ISOCPEUR" w:eastAsia="Times New Roman" w:hAnsi="ISOCPEUR" w:cs="Times New Roman"/>
      <w:sz w:val="22"/>
      <w:szCs w:val="24"/>
    </w:rPr>
  </w:style>
  <w:style w:type="paragraph" w:customStyle="1" w:styleId="afffff5">
    <w:name w:val="Знак"/>
    <w:basedOn w:val="a1"/>
    <w:rsid w:val="00D7382D"/>
    <w:pPr>
      <w:widowControl/>
      <w:suppressAutoHyphens w:val="0"/>
      <w:autoSpaceDN/>
      <w:spacing w:after="160" w:line="240" w:lineRule="exact"/>
      <w:ind w:firstLine="0"/>
      <w:jc w:val="left"/>
      <w:textAlignment w:val="auto"/>
    </w:pPr>
    <w:rPr>
      <w:rFonts w:ascii="Verdana" w:hAnsi="Verdana"/>
      <w:kern w:val="0"/>
      <w:sz w:val="24"/>
      <w:szCs w:val="24"/>
      <w:lang w:val="en-US"/>
    </w:rPr>
  </w:style>
  <w:style w:type="paragraph" w:customStyle="1" w:styleId="1fb">
    <w:name w:val="Знак1"/>
    <w:basedOn w:val="a1"/>
    <w:rsid w:val="00D7382D"/>
    <w:pPr>
      <w:widowControl/>
      <w:suppressAutoHyphens w:val="0"/>
      <w:autoSpaceDN/>
      <w:spacing w:after="160" w:line="240" w:lineRule="exact"/>
      <w:ind w:firstLine="0"/>
      <w:jc w:val="left"/>
      <w:textAlignment w:val="auto"/>
    </w:pPr>
    <w:rPr>
      <w:rFonts w:ascii="Tahoma" w:hAnsi="Tahoma" w:cs="Tahoma"/>
      <w:kern w:val="0"/>
      <w:sz w:val="20"/>
      <w:lang w:val="en-US"/>
    </w:rPr>
  </w:style>
  <w:style w:type="paragraph" w:customStyle="1" w:styleId="2f4">
    <w:name w:val="Абзац списка2"/>
    <w:basedOn w:val="a1"/>
    <w:rsid w:val="00D7382D"/>
    <w:pPr>
      <w:widowControl/>
      <w:suppressAutoHyphens w:val="0"/>
      <w:autoSpaceDN/>
      <w:spacing w:line="240" w:lineRule="auto"/>
      <w:ind w:left="720" w:firstLine="0"/>
      <w:jc w:val="left"/>
      <w:textAlignment w:val="auto"/>
    </w:pPr>
    <w:rPr>
      <w:rFonts w:eastAsia="Calibri"/>
      <w:kern w:val="0"/>
      <w:sz w:val="24"/>
      <w:szCs w:val="24"/>
    </w:rPr>
  </w:style>
  <w:style w:type="paragraph" w:customStyle="1" w:styleId="113">
    <w:name w:val="Знак1 Знак Знак Знак1"/>
    <w:basedOn w:val="a1"/>
    <w:rsid w:val="00D7382D"/>
    <w:pPr>
      <w:widowControl/>
      <w:suppressAutoHyphens w:val="0"/>
      <w:autoSpaceDN/>
      <w:spacing w:after="160" w:line="240" w:lineRule="exact"/>
      <w:ind w:firstLine="0"/>
      <w:jc w:val="left"/>
      <w:textAlignment w:val="auto"/>
    </w:pPr>
    <w:rPr>
      <w:rFonts w:ascii="Verdana" w:hAnsi="Verdana"/>
      <w:kern w:val="0"/>
      <w:sz w:val="24"/>
      <w:szCs w:val="24"/>
      <w:lang w:val="en-US"/>
    </w:rPr>
  </w:style>
  <w:style w:type="paragraph" w:customStyle="1" w:styleId="02102">
    <w:name w:val="Стиль По ширине Слева:  021 см Справа:  02 см"/>
    <w:basedOn w:val="a1"/>
    <w:rsid w:val="00D7382D"/>
    <w:pPr>
      <w:widowControl/>
      <w:suppressAutoHyphens w:val="0"/>
      <w:autoSpaceDN/>
      <w:spacing w:line="360" w:lineRule="auto"/>
      <w:ind w:left="120" w:right="113" w:firstLine="0"/>
      <w:textAlignment w:val="auto"/>
    </w:pPr>
    <w:rPr>
      <w:kern w:val="0"/>
      <w:sz w:val="24"/>
    </w:rPr>
  </w:style>
  <w:style w:type="paragraph" w:customStyle="1" w:styleId="02">
    <w:name w:val="Стиль По ширине Справа:  02 см"/>
    <w:basedOn w:val="a1"/>
    <w:rsid w:val="00D7382D"/>
    <w:pPr>
      <w:widowControl/>
      <w:suppressAutoHyphens w:val="0"/>
      <w:autoSpaceDN/>
      <w:spacing w:line="360" w:lineRule="auto"/>
      <w:ind w:right="113" w:firstLine="0"/>
      <w:textAlignment w:val="auto"/>
    </w:pPr>
    <w:rPr>
      <w:kern w:val="0"/>
      <w:sz w:val="24"/>
    </w:rPr>
  </w:style>
  <w:style w:type="paragraph" w:customStyle="1" w:styleId="a30">
    <w:name w:val="a3"/>
    <w:basedOn w:val="a1"/>
    <w:rsid w:val="00D7382D"/>
    <w:pPr>
      <w:widowControl/>
      <w:suppressAutoHyphens w:val="0"/>
      <w:autoSpaceDE w:val="0"/>
      <w:spacing w:line="240" w:lineRule="auto"/>
      <w:ind w:firstLine="284"/>
      <w:textAlignment w:val="auto"/>
    </w:pPr>
    <w:rPr>
      <w:color w:val="000000"/>
      <w:kern w:val="0"/>
      <w:sz w:val="24"/>
      <w:szCs w:val="24"/>
    </w:rPr>
  </w:style>
  <w:style w:type="paragraph" w:customStyle="1" w:styleId="western">
    <w:name w:val="western"/>
    <w:basedOn w:val="a1"/>
    <w:rsid w:val="00D7382D"/>
    <w:pPr>
      <w:widowControl/>
      <w:suppressAutoHyphens w:val="0"/>
      <w:autoSpaceDN/>
      <w:spacing w:before="100" w:beforeAutospacing="1" w:after="119" w:line="240" w:lineRule="auto"/>
      <w:ind w:firstLine="0"/>
      <w:jc w:val="left"/>
      <w:textAlignment w:val="auto"/>
    </w:pPr>
    <w:rPr>
      <w:color w:val="000000"/>
      <w:kern w:val="0"/>
      <w:sz w:val="28"/>
      <w:szCs w:val="28"/>
    </w:rPr>
  </w:style>
  <w:style w:type="numbering" w:customStyle="1" w:styleId="1fc">
    <w:name w:val="Нет списка1"/>
    <w:next w:val="a4"/>
    <w:uiPriority w:val="99"/>
    <w:semiHidden/>
    <w:unhideWhenUsed/>
    <w:rsid w:val="0000221C"/>
  </w:style>
  <w:style w:type="paragraph" w:styleId="afffff6">
    <w:name w:val="footnote text"/>
    <w:aliases w:val="Table_Footnote_last Знак,Table_Footnote_last Знак Знак,Table_Footnote_last"/>
    <w:basedOn w:val="a1"/>
    <w:link w:val="afffff7"/>
    <w:unhideWhenUsed/>
    <w:rsid w:val="0000221C"/>
    <w:pPr>
      <w:widowControl/>
      <w:suppressAutoHyphens w:val="0"/>
      <w:autoSpaceDN/>
      <w:spacing w:line="240" w:lineRule="auto"/>
      <w:ind w:firstLine="0"/>
      <w:jc w:val="left"/>
      <w:textAlignment w:val="auto"/>
    </w:pPr>
    <w:rPr>
      <w:rFonts w:ascii="Calibri" w:hAnsi="Calibri"/>
      <w:kern w:val="0"/>
      <w:sz w:val="20"/>
    </w:rPr>
  </w:style>
  <w:style w:type="character" w:customStyle="1" w:styleId="afffff7">
    <w:name w:val="Текст сноски Знак"/>
    <w:aliases w:val="Table_Footnote_last Знак Знак1,Table_Footnote_last Знак Знак Знак,Table_Footnote_last Знак1"/>
    <w:link w:val="afffff6"/>
    <w:rsid w:val="0000221C"/>
    <w:rPr>
      <w:rFonts w:ascii="Calibri" w:eastAsia="Times New Roman" w:hAnsi="Calibri" w:cs="Times New Roman"/>
      <w:lang w:eastAsia="en-US"/>
    </w:rPr>
  </w:style>
  <w:style w:type="character" w:styleId="afffff8">
    <w:name w:val="footnote reference"/>
    <w:unhideWhenUsed/>
    <w:rsid w:val="0000221C"/>
    <w:rPr>
      <w:rFonts w:cs="Times New Roman"/>
      <w:vertAlign w:val="superscript"/>
    </w:rPr>
  </w:style>
  <w:style w:type="character" w:customStyle="1" w:styleId="blk3">
    <w:name w:val="blk3"/>
    <w:rsid w:val="0000221C"/>
    <w:rPr>
      <w:vanish w:val="0"/>
      <w:webHidden w:val="0"/>
      <w:specVanish w:val="0"/>
    </w:rPr>
  </w:style>
  <w:style w:type="table" w:customStyle="1" w:styleId="1fd">
    <w:name w:val="Сетка таблицы1"/>
    <w:basedOn w:val="a3"/>
    <w:next w:val="af6"/>
    <w:uiPriority w:val="59"/>
    <w:rsid w:val="0000221C"/>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9">
    <w:name w:val="annotation reference"/>
    <w:semiHidden/>
    <w:unhideWhenUsed/>
    <w:rsid w:val="0000221C"/>
    <w:rPr>
      <w:sz w:val="16"/>
      <w:szCs w:val="16"/>
    </w:rPr>
  </w:style>
  <w:style w:type="paragraph" w:styleId="afffffa">
    <w:name w:val="Revision"/>
    <w:hidden/>
    <w:uiPriority w:val="99"/>
    <w:semiHidden/>
    <w:rsid w:val="0000221C"/>
    <w:rPr>
      <w:rFonts w:ascii="Calibri" w:eastAsia="Calibri" w:hAnsi="Calibri" w:cs="Times New Roman"/>
      <w:sz w:val="22"/>
      <w:szCs w:val="22"/>
    </w:rPr>
  </w:style>
  <w:style w:type="numbering" w:customStyle="1" w:styleId="115">
    <w:name w:val="Нет списка11"/>
    <w:next w:val="a4"/>
    <w:uiPriority w:val="99"/>
    <w:semiHidden/>
    <w:unhideWhenUsed/>
    <w:rsid w:val="0000221C"/>
  </w:style>
  <w:style w:type="table" w:customStyle="1" w:styleId="116">
    <w:name w:val="Сетка таблицы11"/>
    <w:basedOn w:val="a3"/>
    <w:next w:val="af6"/>
    <w:uiPriority w:val="59"/>
    <w:rsid w:val="0000221C"/>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1">
    <w:name w:val="blk1"/>
    <w:rsid w:val="0000221C"/>
    <w:rPr>
      <w:vanish w:val="0"/>
      <w:webHidden w:val="0"/>
      <w:specVanish w:val="0"/>
    </w:rPr>
  </w:style>
  <w:style w:type="table" w:customStyle="1" w:styleId="1110">
    <w:name w:val="Сетка таблицы111"/>
    <w:basedOn w:val="a3"/>
    <w:next w:val="af6"/>
    <w:uiPriority w:val="59"/>
    <w:rsid w:val="0000221C"/>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1"/>
    <w:link w:val="HTML0"/>
    <w:semiHidden/>
    <w:unhideWhenUsed/>
    <w:rsid w:val="00002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240" w:lineRule="auto"/>
      <w:ind w:firstLine="0"/>
      <w:jc w:val="left"/>
      <w:textAlignment w:val="auto"/>
    </w:pPr>
    <w:rPr>
      <w:rFonts w:ascii="Courier New" w:hAnsi="Courier New" w:cs="Courier New"/>
      <w:kern w:val="0"/>
      <w:sz w:val="20"/>
    </w:rPr>
  </w:style>
  <w:style w:type="character" w:customStyle="1" w:styleId="HTML0">
    <w:name w:val="Стандартный HTML Знак"/>
    <w:link w:val="HTML"/>
    <w:semiHidden/>
    <w:rsid w:val="0000221C"/>
    <w:rPr>
      <w:rFonts w:ascii="Courier New" w:eastAsia="Times New Roman" w:hAnsi="Courier New" w:cs="Courier New"/>
    </w:rPr>
  </w:style>
  <w:style w:type="table" w:customStyle="1" w:styleId="TableNormal">
    <w:name w:val="Table Normal"/>
    <w:uiPriority w:val="2"/>
    <w:semiHidden/>
    <w:unhideWhenUsed/>
    <w:qFormat/>
    <w:rsid w:val="0000221C"/>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00221C"/>
    <w:pPr>
      <w:suppressAutoHyphens w:val="0"/>
      <w:autoSpaceDE w:val="0"/>
      <w:spacing w:line="240" w:lineRule="auto"/>
      <w:ind w:firstLine="0"/>
      <w:jc w:val="left"/>
      <w:textAlignment w:val="auto"/>
    </w:pPr>
    <w:rPr>
      <w:kern w:val="0"/>
      <w:sz w:val="22"/>
      <w:szCs w:val="22"/>
      <w:lang w:bidi="ru-RU"/>
    </w:rPr>
  </w:style>
  <w:style w:type="numbering" w:customStyle="1" w:styleId="2f5">
    <w:name w:val="Нет списка2"/>
    <w:next w:val="a4"/>
    <w:semiHidden/>
    <w:rsid w:val="0000221C"/>
  </w:style>
  <w:style w:type="character" w:customStyle="1" w:styleId="p">
    <w:name w:val="p"/>
    <w:rsid w:val="0000221C"/>
  </w:style>
  <w:style w:type="table" w:customStyle="1" w:styleId="2f6">
    <w:name w:val="Сетка таблицы2"/>
    <w:basedOn w:val="a3"/>
    <w:next w:val="af6"/>
    <w:uiPriority w:val="59"/>
    <w:rsid w:val="0000221C"/>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rialFett">
    <w:name w:val="Arial_Fett"/>
    <w:rsid w:val="0000221C"/>
    <w:rPr>
      <w:rFonts w:ascii="Arial" w:hAnsi="Arial" w:cs="Arial"/>
      <w:b/>
      <w:bCs/>
    </w:rPr>
  </w:style>
  <w:style w:type="character" w:customStyle="1" w:styleId="afffffb">
    <w:name w:val="Основной шрифт"/>
    <w:rsid w:val="0000221C"/>
  </w:style>
  <w:style w:type="character" w:customStyle="1" w:styleId="afffffc">
    <w:name w:val="Основной текст Знак Знак Знак"/>
    <w:rsid w:val="0000221C"/>
    <w:rPr>
      <w:sz w:val="24"/>
      <w:szCs w:val="24"/>
      <w:lang w:val="ru-RU" w:eastAsia="ru-RU" w:bidi="ar-SA"/>
    </w:rPr>
  </w:style>
  <w:style w:type="character" w:customStyle="1" w:styleId="3a">
    <w:name w:val="Основной текст3 Знак Знак"/>
    <w:rsid w:val="0000221C"/>
    <w:rPr>
      <w:sz w:val="24"/>
      <w:szCs w:val="24"/>
      <w:lang w:val="ru-RU" w:eastAsia="ru-RU" w:bidi="ar-SA"/>
    </w:rPr>
  </w:style>
  <w:style w:type="character" w:customStyle="1" w:styleId="1141">
    <w:name w:val="Стиль Заголовок 1 + 14 пт полужирный все прописные Знак"/>
    <w:rsid w:val="0000221C"/>
    <w:rPr>
      <w:rFonts w:ascii="Arial" w:hAnsi="Arial" w:cs="Arial"/>
      <w:b/>
      <w:bCs/>
      <w:caps/>
      <w:sz w:val="28"/>
      <w:szCs w:val="28"/>
      <w:lang w:val="ru-RU" w:eastAsia="ru-RU" w:bidi="ar-SA"/>
    </w:rPr>
  </w:style>
  <w:style w:type="character" w:customStyle="1" w:styleId="-">
    <w:name w:val="Стиль Темно-синий"/>
    <w:rsid w:val="0000221C"/>
    <w:rPr>
      <w:color w:val="auto"/>
    </w:rPr>
  </w:style>
  <w:style w:type="character" w:customStyle="1" w:styleId="14pt0">
    <w:name w:val="Стиль 14 pt Черный Знак"/>
    <w:rsid w:val="0000221C"/>
    <w:rPr>
      <w:color w:val="000000"/>
      <w:sz w:val="28"/>
      <w:szCs w:val="28"/>
      <w:lang w:val="ru-RU" w:eastAsia="ru-RU" w:bidi="ar-SA"/>
    </w:rPr>
  </w:style>
  <w:style w:type="paragraph" w:customStyle="1" w:styleId="214">
    <w:name w:val="Абзац списка21"/>
    <w:basedOn w:val="a1"/>
    <w:rsid w:val="0000221C"/>
    <w:pPr>
      <w:widowControl/>
      <w:suppressAutoHyphens w:val="0"/>
      <w:autoSpaceDN/>
      <w:spacing w:line="240" w:lineRule="auto"/>
      <w:ind w:left="720" w:firstLine="0"/>
      <w:jc w:val="left"/>
      <w:textAlignment w:val="auto"/>
    </w:pPr>
    <w:rPr>
      <w:rFonts w:eastAsia="Calibri"/>
      <w:kern w:val="0"/>
      <w:sz w:val="24"/>
      <w:szCs w:val="24"/>
    </w:rPr>
  </w:style>
  <w:style w:type="paragraph" w:customStyle="1" w:styleId="1111">
    <w:name w:val="Знак1 Знак Знак Знак11"/>
    <w:basedOn w:val="a1"/>
    <w:rsid w:val="0000221C"/>
    <w:pPr>
      <w:widowControl/>
      <w:suppressAutoHyphens w:val="0"/>
      <w:autoSpaceDN/>
      <w:spacing w:after="160" w:line="240" w:lineRule="exact"/>
      <w:ind w:firstLine="0"/>
      <w:jc w:val="left"/>
      <w:textAlignment w:val="auto"/>
    </w:pPr>
    <w:rPr>
      <w:rFonts w:ascii="Verdana" w:hAnsi="Verdana"/>
      <w:kern w:val="0"/>
      <w:sz w:val="24"/>
      <w:szCs w:val="24"/>
      <w:lang w:val="en-US"/>
    </w:rPr>
  </w:style>
  <w:style w:type="paragraph" w:customStyle="1" w:styleId="1fe">
    <w:name w:val="Знак Знак1"/>
    <w:basedOn w:val="a1"/>
    <w:rsid w:val="0000221C"/>
    <w:pPr>
      <w:widowControl/>
      <w:suppressAutoHyphens w:val="0"/>
      <w:autoSpaceDN/>
      <w:spacing w:after="160" w:line="240" w:lineRule="exact"/>
      <w:ind w:firstLine="0"/>
      <w:jc w:val="left"/>
      <w:textAlignment w:val="auto"/>
    </w:pPr>
    <w:rPr>
      <w:rFonts w:ascii="Tahoma" w:hAnsi="Tahoma" w:cs="Tahoma"/>
      <w:kern w:val="0"/>
      <w:sz w:val="20"/>
      <w:lang w:val="en-US"/>
    </w:rPr>
  </w:style>
  <w:style w:type="character" w:customStyle="1" w:styleId="b">
    <w:name w:val="b"/>
    <w:rsid w:val="0000221C"/>
  </w:style>
  <w:style w:type="table" w:customStyle="1" w:styleId="TableNormal1">
    <w:name w:val="Table Normal1"/>
    <w:uiPriority w:val="2"/>
    <w:semiHidden/>
    <w:unhideWhenUsed/>
    <w:qFormat/>
    <w:rsid w:val="0000221C"/>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paragraph" w:customStyle="1" w:styleId="msonormal0">
    <w:name w:val="msonormal"/>
    <w:basedOn w:val="a1"/>
    <w:rsid w:val="0000221C"/>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af2">
    <w:name w:val="Абзац списка Знак"/>
    <w:aliases w:val="числа Знак"/>
    <w:link w:val="af1"/>
    <w:uiPriority w:val="34"/>
    <w:qFormat/>
    <w:locked/>
    <w:rsid w:val="0000221C"/>
    <w:rPr>
      <w:rFonts w:eastAsia="Times New Roman" w:cs="Times New Roman"/>
      <w:kern w:val="3"/>
      <w:sz w:val="32"/>
    </w:rPr>
  </w:style>
  <w:style w:type="table" w:customStyle="1" w:styleId="1120">
    <w:name w:val="Сетка таблицы112"/>
    <w:basedOn w:val="a3"/>
    <w:next w:val="af6"/>
    <w:uiPriority w:val="59"/>
    <w:rsid w:val="00322C78"/>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322C78"/>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15">
    <w:name w:val="Сетка таблицы21"/>
    <w:basedOn w:val="a3"/>
    <w:next w:val="af6"/>
    <w:rsid w:val="00322C78"/>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4"/>
    <w:uiPriority w:val="99"/>
    <w:semiHidden/>
    <w:unhideWhenUsed/>
    <w:rsid w:val="00322C78"/>
  </w:style>
  <w:style w:type="table" w:customStyle="1" w:styleId="120">
    <w:name w:val="Сетка таблицы12"/>
    <w:basedOn w:val="a3"/>
    <w:next w:val="af6"/>
    <w:uiPriority w:val="59"/>
    <w:rsid w:val="00322C78"/>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322C78"/>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numbering" w:customStyle="1" w:styleId="216">
    <w:name w:val="Нет списка21"/>
    <w:next w:val="a4"/>
    <w:semiHidden/>
    <w:rsid w:val="00322C78"/>
  </w:style>
  <w:style w:type="table" w:customStyle="1" w:styleId="2110">
    <w:name w:val="Сетка таблицы211"/>
    <w:basedOn w:val="a3"/>
    <w:next w:val="af6"/>
    <w:rsid w:val="00322C78"/>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uiPriority w:val="2"/>
    <w:semiHidden/>
    <w:unhideWhenUsed/>
    <w:qFormat/>
    <w:rsid w:val="00322C78"/>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numbering" w:customStyle="1" w:styleId="3b">
    <w:name w:val="Нет списка3"/>
    <w:next w:val="a4"/>
    <w:uiPriority w:val="99"/>
    <w:semiHidden/>
    <w:unhideWhenUsed/>
    <w:rsid w:val="00322C78"/>
  </w:style>
  <w:style w:type="numbering" w:customStyle="1" w:styleId="WW8Num11">
    <w:name w:val="WW8Num11"/>
    <w:rsid w:val="00322C78"/>
  </w:style>
  <w:style w:type="table" w:customStyle="1" w:styleId="3c">
    <w:name w:val="Сетка таблицы3"/>
    <w:basedOn w:val="a3"/>
    <w:next w:val="af6"/>
    <w:uiPriority w:val="59"/>
    <w:rsid w:val="00D43FD4"/>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
    <w:basedOn w:val="a3"/>
    <w:next w:val="af6"/>
    <w:uiPriority w:val="99"/>
    <w:rsid w:val="008B1A2A"/>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6"/>
    <w:uiPriority w:val="99"/>
    <w:rsid w:val="005711A0"/>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3"/>
    <w:next w:val="af6"/>
    <w:uiPriority w:val="59"/>
    <w:rsid w:val="00B90667"/>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B90667"/>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20">
    <w:name w:val="Сетка таблицы22"/>
    <w:basedOn w:val="a3"/>
    <w:next w:val="af6"/>
    <w:rsid w:val="00B90667"/>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uiPriority w:val="2"/>
    <w:semiHidden/>
    <w:unhideWhenUsed/>
    <w:qFormat/>
    <w:rsid w:val="00B90667"/>
    <w:pPr>
      <w:widowControl w:val="0"/>
      <w:autoSpaceDE w:val="0"/>
      <w:autoSpaceDN w:val="0"/>
    </w:pPr>
    <w:rPr>
      <w:rFonts w:ascii="Calibri" w:eastAsia="Times New Roman" w:hAnsi="Calibri" w:cs="Times New Roman"/>
      <w:sz w:val="22"/>
      <w:szCs w:val="22"/>
      <w:lang w:val="en-US"/>
    </w:rPr>
    <w:tblPr>
      <w:tblInd w:w="0" w:type="dxa"/>
      <w:tblCellMar>
        <w:top w:w="0" w:type="dxa"/>
        <w:left w:w="0" w:type="dxa"/>
        <w:bottom w:w="0" w:type="dxa"/>
        <w:right w:w="0" w:type="dxa"/>
      </w:tblCellMar>
    </w:tblPr>
  </w:style>
  <w:style w:type="table" w:customStyle="1" w:styleId="2120">
    <w:name w:val="Сетка таблицы212"/>
    <w:basedOn w:val="a3"/>
    <w:next w:val="af6"/>
    <w:rsid w:val="00B90667"/>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
    <w:name w:val="Table Normal112"/>
    <w:uiPriority w:val="2"/>
    <w:semiHidden/>
    <w:unhideWhenUsed/>
    <w:qFormat/>
    <w:rsid w:val="00B90667"/>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numbering" w:customStyle="1" w:styleId="WW8Num111">
    <w:name w:val="WW8Num111"/>
    <w:rsid w:val="00B90667"/>
  </w:style>
  <w:style w:type="table" w:customStyle="1" w:styleId="64">
    <w:name w:val="Сетка таблицы6"/>
    <w:basedOn w:val="a3"/>
    <w:next w:val="af6"/>
    <w:uiPriority w:val="99"/>
    <w:rsid w:val="000D3FF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3"/>
    <w:next w:val="af6"/>
    <w:uiPriority w:val="99"/>
    <w:rsid w:val="009F7FED"/>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3"/>
    <w:next w:val="af6"/>
    <w:uiPriority w:val="99"/>
    <w:rsid w:val="00247D67"/>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3"/>
    <w:next w:val="af6"/>
    <w:uiPriority w:val="99"/>
    <w:rsid w:val="00D60179"/>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
    <w:name w:val="Table Grid Report1"/>
    <w:basedOn w:val="a3"/>
    <w:next w:val="af6"/>
    <w:uiPriority w:val="99"/>
    <w:rsid w:val="00C92E06"/>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
    <w:name w:val="Table Grid Report2"/>
    <w:basedOn w:val="a3"/>
    <w:next w:val="af6"/>
    <w:uiPriority w:val="59"/>
    <w:rsid w:val="000D5D13"/>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
    <w:next w:val="a4"/>
    <w:uiPriority w:val="99"/>
    <w:semiHidden/>
    <w:unhideWhenUsed/>
    <w:rsid w:val="007D7767"/>
  </w:style>
  <w:style w:type="paragraph" w:customStyle="1" w:styleId="afffffd">
    <w:name w:val="Заголовок раздела"/>
    <w:basedOn w:val="10"/>
    <w:next w:val="afffffe"/>
    <w:link w:val="affffff"/>
    <w:qFormat/>
    <w:rsid w:val="007D7767"/>
    <w:pPr>
      <w:keepLines/>
      <w:numPr>
        <w:numId w:val="0"/>
      </w:numPr>
      <w:spacing w:before="360" w:after="240" w:line="360" w:lineRule="auto"/>
      <w:jc w:val="center"/>
    </w:pPr>
    <w:rPr>
      <w:bCs w:val="0"/>
      <w:kern w:val="32"/>
      <w:sz w:val="28"/>
      <w:szCs w:val="28"/>
    </w:rPr>
  </w:style>
  <w:style w:type="paragraph" w:customStyle="1" w:styleId="afffffe">
    <w:name w:val="Заголовок подраздела"/>
    <w:basedOn w:val="afffffd"/>
    <w:next w:val="ad"/>
    <w:link w:val="affffff0"/>
    <w:autoRedefine/>
    <w:qFormat/>
    <w:rsid w:val="007D7767"/>
    <w:pPr>
      <w:keepNext w:val="0"/>
      <w:spacing w:before="300" w:after="100" w:line="276" w:lineRule="auto"/>
      <w:textboxTightWrap w:val="allLines"/>
      <w:outlineLvl w:val="1"/>
    </w:pPr>
    <w:rPr>
      <w:sz w:val="24"/>
      <w:szCs w:val="24"/>
    </w:rPr>
  </w:style>
  <w:style w:type="character" w:customStyle="1" w:styleId="affffff0">
    <w:name w:val="Заголовок подраздела Знак"/>
    <w:basedOn w:val="affffff"/>
    <w:link w:val="afffffe"/>
    <w:rsid w:val="007D7767"/>
    <w:rPr>
      <w:rFonts w:ascii="Arial" w:eastAsia="Times New Roman" w:hAnsi="Arial" w:cs="Arial"/>
      <w:b/>
      <w:bCs w:val="0"/>
      <w:kern w:val="32"/>
      <w:sz w:val="24"/>
      <w:szCs w:val="24"/>
      <w:lang w:eastAsia="ar-SA"/>
    </w:rPr>
  </w:style>
  <w:style w:type="character" w:customStyle="1" w:styleId="affffff">
    <w:name w:val="Заголовок раздела Знак"/>
    <w:basedOn w:val="12"/>
    <w:link w:val="afffffd"/>
    <w:rsid w:val="007D7767"/>
    <w:rPr>
      <w:rFonts w:ascii="Arial" w:eastAsia="Times New Roman" w:hAnsi="Arial" w:cs="Arial"/>
      <w:b/>
      <w:bCs w:val="0"/>
      <w:kern w:val="32"/>
      <w:sz w:val="28"/>
      <w:szCs w:val="28"/>
      <w:lang w:eastAsia="ar-SA"/>
    </w:rPr>
  </w:style>
  <w:style w:type="table" w:customStyle="1" w:styleId="TableGridReport3">
    <w:name w:val="Table Grid Report3"/>
    <w:basedOn w:val="a3"/>
    <w:next w:val="af6"/>
    <w:uiPriority w:val="99"/>
    <w:rsid w:val="007D7767"/>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Перечисление дефис"/>
    <w:qFormat/>
    <w:rsid w:val="007D7767"/>
    <w:pPr>
      <w:numPr>
        <w:numId w:val="4"/>
      </w:numPr>
      <w:spacing w:line="360" w:lineRule="auto"/>
      <w:ind w:left="1077" w:hanging="357"/>
      <w:jc w:val="both"/>
    </w:pPr>
    <w:rPr>
      <w:rFonts w:eastAsia="Times New Roman" w:cs="Arial"/>
      <w:bCs/>
      <w:kern w:val="32"/>
      <w:sz w:val="24"/>
      <w:szCs w:val="28"/>
    </w:rPr>
  </w:style>
  <w:style w:type="paragraph" w:customStyle="1" w:styleId="affffff1">
    <w:name w:val="Перечисление буква"/>
    <w:next w:val="ad"/>
    <w:autoRedefine/>
    <w:qFormat/>
    <w:rsid w:val="007D7767"/>
    <w:pPr>
      <w:spacing w:line="360" w:lineRule="auto"/>
      <w:ind w:left="720"/>
      <w:jc w:val="both"/>
    </w:pPr>
    <w:rPr>
      <w:rFonts w:eastAsia="Times New Roman" w:cs="Arial"/>
      <w:bCs/>
      <w:kern w:val="32"/>
      <w:sz w:val="28"/>
      <w:szCs w:val="28"/>
    </w:rPr>
  </w:style>
  <w:style w:type="paragraph" w:customStyle="1" w:styleId="a0">
    <w:name w:val="Перечисление цифра"/>
    <w:next w:val="ad"/>
    <w:autoRedefine/>
    <w:qFormat/>
    <w:rsid w:val="007D7767"/>
    <w:pPr>
      <w:numPr>
        <w:numId w:val="5"/>
      </w:numPr>
      <w:spacing w:line="360" w:lineRule="auto"/>
      <w:jc w:val="both"/>
    </w:pPr>
    <w:rPr>
      <w:rFonts w:eastAsia="Times New Roman" w:cs="Arial"/>
      <w:bCs/>
      <w:kern w:val="32"/>
      <w:sz w:val="24"/>
      <w:szCs w:val="28"/>
    </w:rPr>
  </w:style>
  <w:style w:type="paragraph" w:customStyle="1" w:styleId="affffff2">
    <w:name w:val="Содержание тома"/>
    <w:autoRedefine/>
    <w:qFormat/>
    <w:rsid w:val="007D7767"/>
    <w:rPr>
      <w:rFonts w:eastAsia="Times New Roman" w:cs="Times New Roman"/>
      <w:noProof/>
      <w:sz w:val="28"/>
    </w:rPr>
  </w:style>
  <w:style w:type="paragraph" w:customStyle="1" w:styleId="affffff3">
    <w:name w:val="Содержание"/>
    <w:basedOn w:val="a1"/>
    <w:qFormat/>
    <w:rsid w:val="007D7767"/>
    <w:pPr>
      <w:widowControl/>
      <w:tabs>
        <w:tab w:val="right" w:leader="dot" w:pos="10138"/>
      </w:tabs>
      <w:suppressAutoHyphens w:val="0"/>
      <w:autoSpaceDN/>
      <w:spacing w:line="360" w:lineRule="auto"/>
      <w:ind w:firstLine="0"/>
      <w:textAlignment w:val="auto"/>
    </w:pPr>
    <w:rPr>
      <w:noProof/>
      <w:kern w:val="0"/>
      <w:sz w:val="24"/>
    </w:rPr>
  </w:style>
  <w:style w:type="table" w:customStyle="1" w:styleId="130">
    <w:name w:val="Сетка таблицы13"/>
    <w:basedOn w:val="a3"/>
    <w:next w:val="af6"/>
    <w:uiPriority w:val="59"/>
    <w:rsid w:val="007D7767"/>
    <w:pPr>
      <w:ind w:firstLine="567"/>
      <w:jc w:val="both"/>
    </w:pPr>
    <w:rPr>
      <w:rFonts w:ascii="Calibri" w:eastAsia="Calibri"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0">
    <w:name w:val="УГТП-Наименование"/>
    <w:basedOn w:val="a1"/>
    <w:rsid w:val="007D7767"/>
    <w:pPr>
      <w:widowControl/>
      <w:suppressAutoHyphens w:val="0"/>
      <w:autoSpaceDN/>
      <w:spacing w:line="240" w:lineRule="auto"/>
      <w:ind w:firstLine="0"/>
      <w:jc w:val="left"/>
      <w:textAlignment w:val="auto"/>
    </w:pPr>
    <w:rPr>
      <w:rFonts w:ascii="Arial" w:hAnsi="Arial" w:cs="Arial"/>
      <w:kern w:val="0"/>
      <w:sz w:val="20"/>
    </w:rPr>
  </w:style>
  <w:style w:type="paragraph" w:customStyle="1" w:styleId="121">
    <w:name w:val="Таблица 12"/>
    <w:qFormat/>
    <w:rsid w:val="007D7767"/>
    <w:pPr>
      <w:jc w:val="center"/>
    </w:pPr>
    <w:rPr>
      <w:rFonts w:eastAsia="Times New Roman" w:cs="Arial"/>
      <w:sz w:val="24"/>
      <w:szCs w:val="28"/>
    </w:rPr>
  </w:style>
  <w:style w:type="paragraph" w:customStyle="1" w:styleId="consplustitle0">
    <w:name w:val="consplustitle"/>
    <w:basedOn w:val="a1"/>
    <w:rsid w:val="007D7767"/>
    <w:pPr>
      <w:suppressAutoHyphens w:val="0"/>
      <w:autoSpaceDN/>
      <w:spacing w:before="100" w:beforeAutospacing="1" w:after="100" w:afterAutospacing="1" w:line="240" w:lineRule="auto"/>
      <w:ind w:firstLine="0"/>
      <w:jc w:val="left"/>
      <w:textAlignment w:val="auto"/>
    </w:pPr>
    <w:rPr>
      <w:kern w:val="0"/>
      <w:sz w:val="24"/>
      <w:szCs w:val="24"/>
    </w:rPr>
  </w:style>
  <w:style w:type="paragraph" w:customStyle="1" w:styleId="Iauiue">
    <w:name w:val="Iau?iue"/>
    <w:rsid w:val="007D7767"/>
    <w:pPr>
      <w:widowControl w:val="0"/>
      <w:ind w:firstLine="567"/>
      <w:jc w:val="both"/>
    </w:pPr>
    <w:rPr>
      <w:rFonts w:eastAsia="Times New Roman" w:cs="Times New Roman"/>
    </w:rPr>
  </w:style>
  <w:style w:type="paragraph" w:customStyle="1" w:styleId="affffff4">
    <w:name w:val="основной"/>
    <w:basedOn w:val="a1"/>
    <w:link w:val="affffff5"/>
    <w:rsid w:val="007D7767"/>
    <w:pPr>
      <w:keepNext/>
      <w:suppressAutoHyphens w:val="0"/>
      <w:autoSpaceDN/>
      <w:spacing w:line="240" w:lineRule="auto"/>
      <w:ind w:firstLine="0"/>
      <w:jc w:val="left"/>
      <w:textAlignment w:val="auto"/>
    </w:pPr>
    <w:rPr>
      <w:kern w:val="0"/>
      <w:sz w:val="24"/>
    </w:rPr>
  </w:style>
  <w:style w:type="character" w:customStyle="1" w:styleId="affffff5">
    <w:name w:val="основной Знак"/>
    <w:basedOn w:val="a2"/>
    <w:link w:val="affffff4"/>
    <w:rsid w:val="007D7767"/>
    <w:rPr>
      <w:rFonts w:eastAsia="Times New Roman" w:cs="Times New Roman"/>
      <w:sz w:val="24"/>
    </w:rPr>
  </w:style>
  <w:style w:type="paragraph" w:styleId="affffff6">
    <w:name w:val="Note Heading"/>
    <w:basedOn w:val="a1"/>
    <w:link w:val="affffff7"/>
    <w:rsid w:val="007D7767"/>
    <w:pPr>
      <w:suppressAutoHyphens w:val="0"/>
      <w:autoSpaceDN/>
      <w:spacing w:line="240" w:lineRule="auto"/>
      <w:ind w:firstLine="0"/>
      <w:jc w:val="center"/>
      <w:textAlignment w:val="auto"/>
    </w:pPr>
    <w:rPr>
      <w:b/>
      <w:kern w:val="0"/>
      <w:sz w:val="28"/>
    </w:rPr>
  </w:style>
  <w:style w:type="character" w:customStyle="1" w:styleId="affffff7">
    <w:name w:val="Заголовок записки Знак"/>
    <w:basedOn w:val="a2"/>
    <w:link w:val="affffff6"/>
    <w:rsid w:val="007D7767"/>
    <w:rPr>
      <w:rFonts w:eastAsia="Times New Roman" w:cs="Times New Roman"/>
      <w:b/>
      <w:sz w:val="28"/>
    </w:rPr>
  </w:style>
  <w:style w:type="paragraph" w:customStyle="1" w:styleId="affffff8">
    <w:name w:val="Пояснение"/>
    <w:rsid w:val="007D7767"/>
    <w:pPr>
      <w:widowControl w:val="0"/>
      <w:ind w:firstLine="720"/>
      <w:jc w:val="both"/>
    </w:pPr>
    <w:rPr>
      <w:rFonts w:eastAsia="Times New Roman" w:cs="Times New Roman"/>
      <w:sz w:val="24"/>
    </w:rPr>
  </w:style>
  <w:style w:type="character" w:customStyle="1" w:styleId="submenu-table">
    <w:name w:val="submenu-table"/>
    <w:basedOn w:val="a2"/>
    <w:rsid w:val="007D7767"/>
  </w:style>
  <w:style w:type="paragraph" w:customStyle="1" w:styleId="11">
    <w:name w:val="Список маркированный 1"/>
    <w:basedOn w:val="a1"/>
    <w:link w:val="1ff"/>
    <w:autoRedefine/>
    <w:qFormat/>
    <w:rsid w:val="007D7767"/>
    <w:pPr>
      <w:numPr>
        <w:numId w:val="6"/>
      </w:numPr>
      <w:tabs>
        <w:tab w:val="left" w:pos="1134"/>
      </w:tabs>
      <w:suppressAutoHyphens w:val="0"/>
      <w:autoSpaceDE w:val="0"/>
      <w:adjustRightInd w:val="0"/>
      <w:spacing w:line="276" w:lineRule="auto"/>
      <w:textAlignment w:val="auto"/>
    </w:pPr>
    <w:rPr>
      <w:kern w:val="0"/>
      <w:sz w:val="24"/>
      <w:szCs w:val="24"/>
    </w:rPr>
  </w:style>
  <w:style w:type="character" w:customStyle="1" w:styleId="1ff">
    <w:name w:val="Список маркированный 1 Знак"/>
    <w:link w:val="11"/>
    <w:rsid w:val="007D7767"/>
    <w:rPr>
      <w:rFonts w:eastAsia="Times New Roman" w:cs="Times New Roman"/>
      <w:sz w:val="24"/>
      <w:szCs w:val="24"/>
    </w:rPr>
  </w:style>
  <w:style w:type="character" w:customStyle="1" w:styleId="spelle">
    <w:name w:val="spelle"/>
    <w:basedOn w:val="a2"/>
    <w:rsid w:val="007D7767"/>
  </w:style>
  <w:style w:type="paragraph" w:customStyle="1" w:styleId="-1">
    <w:name w:val="УГТП-Боковой штамп"/>
    <w:basedOn w:val="a1"/>
    <w:rsid w:val="007D7767"/>
    <w:pPr>
      <w:widowControl/>
      <w:suppressAutoHyphens w:val="0"/>
      <w:autoSpaceDN/>
      <w:spacing w:line="240" w:lineRule="auto"/>
      <w:ind w:firstLine="0"/>
      <w:jc w:val="center"/>
      <w:textAlignment w:val="auto"/>
    </w:pPr>
    <w:rPr>
      <w:rFonts w:ascii="Arial" w:hAnsi="Arial" w:cs="Arial"/>
      <w:kern w:val="0"/>
      <w:sz w:val="18"/>
      <w:szCs w:val="18"/>
    </w:rPr>
  </w:style>
  <w:style w:type="character" w:customStyle="1" w:styleId="73">
    <w:name w:val="Основной текст (7)_"/>
    <w:basedOn w:val="a2"/>
    <w:link w:val="74"/>
    <w:uiPriority w:val="99"/>
    <w:rsid w:val="007D7767"/>
    <w:rPr>
      <w:sz w:val="14"/>
      <w:szCs w:val="14"/>
      <w:shd w:val="clear" w:color="auto" w:fill="FFFFFF"/>
    </w:rPr>
  </w:style>
  <w:style w:type="paragraph" w:customStyle="1" w:styleId="74">
    <w:name w:val="Основной текст (7)"/>
    <w:basedOn w:val="a1"/>
    <w:link w:val="73"/>
    <w:uiPriority w:val="99"/>
    <w:rsid w:val="007D7767"/>
    <w:pPr>
      <w:widowControl/>
      <w:shd w:val="clear" w:color="auto" w:fill="FFFFFF"/>
      <w:suppressAutoHyphens w:val="0"/>
      <w:autoSpaceDN/>
      <w:spacing w:line="240" w:lineRule="atLeast"/>
      <w:ind w:firstLine="0"/>
      <w:jc w:val="right"/>
      <w:textAlignment w:val="auto"/>
    </w:pPr>
    <w:rPr>
      <w:rFonts w:eastAsia="Lucida Sans Unicode" w:cs="Tahoma"/>
      <w:kern w:val="0"/>
      <w:sz w:val="14"/>
      <w:szCs w:val="14"/>
    </w:rPr>
  </w:style>
  <w:style w:type="paragraph" w:customStyle="1" w:styleId="Char0">
    <w:name w:val="Char"/>
    <w:basedOn w:val="a1"/>
    <w:rsid w:val="007D7767"/>
    <w:pPr>
      <w:keepLines/>
      <w:widowControl/>
      <w:suppressAutoHyphens w:val="0"/>
      <w:autoSpaceDN/>
      <w:spacing w:after="160" w:line="240" w:lineRule="exact"/>
      <w:ind w:firstLine="0"/>
      <w:jc w:val="left"/>
      <w:textAlignment w:val="auto"/>
    </w:pPr>
    <w:rPr>
      <w:rFonts w:ascii="Verdana" w:eastAsia="MS Mincho" w:hAnsi="Verdana" w:cs="Verdana"/>
      <w:kern w:val="0"/>
      <w:sz w:val="20"/>
      <w:lang w:val="en-US"/>
    </w:rPr>
  </w:style>
  <w:style w:type="paragraph" w:customStyle="1" w:styleId="affffff9">
    <w:name w:val="Знак Знак Знак"/>
    <w:basedOn w:val="a1"/>
    <w:rsid w:val="007D7767"/>
    <w:pPr>
      <w:widowControl/>
      <w:suppressAutoHyphens w:val="0"/>
      <w:autoSpaceDN/>
      <w:spacing w:line="240" w:lineRule="auto"/>
      <w:ind w:firstLine="0"/>
      <w:jc w:val="left"/>
      <w:textAlignment w:val="auto"/>
    </w:pPr>
    <w:rPr>
      <w:rFonts w:ascii="Verdana" w:hAnsi="Verdana" w:cs="Verdana"/>
      <w:kern w:val="0"/>
      <w:sz w:val="20"/>
      <w:lang w:val="en-US"/>
    </w:rPr>
  </w:style>
  <w:style w:type="paragraph" w:customStyle="1" w:styleId="Preformat">
    <w:name w:val="Preformat"/>
    <w:link w:val="Preformat0"/>
    <w:rsid w:val="007D7767"/>
    <w:pPr>
      <w:widowControl w:val="0"/>
    </w:pPr>
    <w:rPr>
      <w:rFonts w:ascii="Courier New" w:eastAsia="Times New Roman" w:hAnsi="Courier New" w:cs="Times New Roman"/>
    </w:rPr>
  </w:style>
  <w:style w:type="character" w:customStyle="1" w:styleId="Preformat0">
    <w:name w:val="Preformat Знак"/>
    <w:basedOn w:val="a2"/>
    <w:link w:val="Preformat"/>
    <w:rsid w:val="007D7767"/>
    <w:rPr>
      <w:rFonts w:ascii="Courier New" w:eastAsia="Times New Roman" w:hAnsi="Courier New" w:cs="Times New Roman"/>
    </w:rPr>
  </w:style>
  <w:style w:type="character" w:customStyle="1" w:styleId="ConsNormal0">
    <w:name w:val="ConsNormal Знак"/>
    <w:basedOn w:val="a2"/>
    <w:link w:val="ConsNormal"/>
    <w:rsid w:val="007D7767"/>
    <w:rPr>
      <w:rFonts w:ascii="Arial" w:eastAsia="Arial" w:hAnsi="Arial" w:cs="Arial"/>
      <w:lang w:eastAsia="ar-SA"/>
    </w:rPr>
  </w:style>
  <w:style w:type="paragraph" w:customStyle="1" w:styleId="affffffa">
    <w:name w:val="Зоны"/>
    <w:basedOn w:val="a1"/>
    <w:rsid w:val="007D7767"/>
    <w:pPr>
      <w:widowControl/>
      <w:tabs>
        <w:tab w:val="left" w:pos="567"/>
      </w:tabs>
      <w:suppressAutoHyphens w:val="0"/>
      <w:autoSpaceDN/>
      <w:snapToGrid w:val="0"/>
      <w:spacing w:before="160" w:after="160" w:line="240" w:lineRule="auto"/>
      <w:ind w:left="567" w:firstLine="0"/>
      <w:textAlignment w:val="auto"/>
    </w:pPr>
    <w:rPr>
      <w:rFonts w:ascii="Arial" w:hAnsi="Arial"/>
      <w:b/>
      <w:kern w:val="0"/>
      <w:sz w:val="24"/>
    </w:rPr>
  </w:style>
  <w:style w:type="paragraph" w:customStyle="1" w:styleId="affffffb">
    <w:name w:val="Основной стиль"/>
    <w:basedOn w:val="a1"/>
    <w:link w:val="affffffc"/>
    <w:rsid w:val="007D7767"/>
    <w:pPr>
      <w:widowControl/>
      <w:suppressAutoHyphens w:val="0"/>
      <w:autoSpaceDN/>
      <w:spacing w:line="240" w:lineRule="auto"/>
      <w:ind w:firstLine="680"/>
      <w:textAlignment w:val="auto"/>
    </w:pPr>
    <w:rPr>
      <w:rFonts w:ascii="Arial" w:hAnsi="Arial"/>
      <w:kern w:val="0"/>
      <w:sz w:val="24"/>
      <w:szCs w:val="28"/>
    </w:rPr>
  </w:style>
  <w:style w:type="character" w:customStyle="1" w:styleId="affffffc">
    <w:name w:val="Основной стиль Знак"/>
    <w:link w:val="affffffb"/>
    <w:rsid w:val="007D7767"/>
    <w:rPr>
      <w:rFonts w:ascii="Arial" w:eastAsia="Times New Roman" w:hAnsi="Arial" w:cs="Times New Roman"/>
      <w:sz w:val="24"/>
      <w:szCs w:val="28"/>
    </w:rPr>
  </w:style>
  <w:style w:type="paragraph" w:customStyle="1" w:styleId="Heading">
    <w:name w:val="Heading"/>
    <w:rsid w:val="007D7767"/>
    <w:pPr>
      <w:suppressAutoHyphens/>
      <w:autoSpaceDE w:val="0"/>
    </w:pPr>
    <w:rPr>
      <w:rFonts w:ascii="Arial" w:eastAsia="Arial" w:hAnsi="Arial" w:cs="Arial"/>
      <w:b/>
      <w:bCs/>
      <w:sz w:val="30"/>
      <w:szCs w:val="30"/>
      <w:lang w:eastAsia="ar-SA"/>
    </w:rPr>
  </w:style>
  <w:style w:type="paragraph" w:customStyle="1" w:styleId="s11">
    <w:name w:val="s_1"/>
    <w:basedOn w:val="a1"/>
    <w:rsid w:val="007D7767"/>
    <w:pPr>
      <w:widowControl/>
      <w:suppressAutoHyphens w:val="0"/>
      <w:autoSpaceDN/>
      <w:spacing w:before="100" w:beforeAutospacing="1" w:after="100" w:afterAutospacing="1" w:line="240" w:lineRule="auto"/>
      <w:ind w:firstLine="0"/>
      <w:jc w:val="left"/>
      <w:textAlignment w:val="auto"/>
    </w:pPr>
    <w:rPr>
      <w:kern w:val="0"/>
      <w:sz w:val="24"/>
      <w:szCs w:val="24"/>
    </w:rPr>
  </w:style>
  <w:style w:type="character" w:customStyle="1" w:styleId="FontStyle41">
    <w:name w:val="Font Style41"/>
    <w:basedOn w:val="a2"/>
    <w:uiPriority w:val="99"/>
    <w:rsid w:val="007D7767"/>
    <w:rPr>
      <w:rFonts w:ascii="Times New Roman" w:hAnsi="Times New Roman" w:cs="Times New Roman"/>
      <w:i/>
      <w:iCs/>
      <w:sz w:val="16"/>
      <w:szCs w:val="16"/>
    </w:rPr>
  </w:style>
  <w:style w:type="character" w:customStyle="1" w:styleId="FontStyle64">
    <w:name w:val="Font Style64"/>
    <w:basedOn w:val="a2"/>
    <w:uiPriority w:val="99"/>
    <w:rsid w:val="007D7767"/>
    <w:rPr>
      <w:rFonts w:ascii="Times New Roman" w:hAnsi="Times New Roman" w:cs="Times New Roman"/>
      <w:i/>
      <w:iCs/>
      <w:sz w:val="18"/>
      <w:szCs w:val="18"/>
    </w:rPr>
  </w:style>
  <w:style w:type="paragraph" w:customStyle="1" w:styleId="affffffd">
    <w:name w:val="Абзац"/>
    <w:basedOn w:val="a1"/>
    <w:link w:val="affffffe"/>
    <w:rsid w:val="007D7767"/>
    <w:pPr>
      <w:widowControl/>
      <w:suppressAutoHyphens w:val="0"/>
      <w:autoSpaceDN/>
      <w:spacing w:before="120" w:after="60" w:line="240" w:lineRule="auto"/>
      <w:ind w:firstLine="567"/>
      <w:textAlignment w:val="auto"/>
    </w:pPr>
    <w:rPr>
      <w:kern w:val="0"/>
      <w:sz w:val="24"/>
      <w:szCs w:val="24"/>
    </w:rPr>
  </w:style>
  <w:style w:type="character" w:customStyle="1" w:styleId="affffffe">
    <w:name w:val="Абзац Знак"/>
    <w:basedOn w:val="a2"/>
    <w:link w:val="affffffd"/>
    <w:rsid w:val="007D7767"/>
    <w:rPr>
      <w:rFonts w:eastAsia="Times New Roman" w:cs="Times New Roman"/>
      <w:sz w:val="24"/>
      <w:szCs w:val="24"/>
    </w:rPr>
  </w:style>
  <w:style w:type="paragraph" w:customStyle="1" w:styleId="Report">
    <w:name w:val="Report"/>
    <w:basedOn w:val="a1"/>
    <w:rsid w:val="007D7767"/>
    <w:pPr>
      <w:widowControl/>
      <w:suppressAutoHyphens w:val="0"/>
      <w:autoSpaceDN/>
      <w:spacing w:line="360" w:lineRule="auto"/>
      <w:ind w:firstLine="567"/>
      <w:textAlignment w:val="auto"/>
    </w:pPr>
    <w:rPr>
      <w:kern w:val="0"/>
      <w:sz w:val="24"/>
    </w:rPr>
  </w:style>
  <w:style w:type="paragraph" w:customStyle="1" w:styleId="afffffff">
    <w:name w:val="......."/>
    <w:basedOn w:val="Default"/>
    <w:next w:val="Default"/>
    <w:rsid w:val="007D7767"/>
    <w:rPr>
      <w:color w:val="auto"/>
    </w:rPr>
  </w:style>
  <w:style w:type="paragraph" w:customStyle="1" w:styleId="nienie">
    <w:name w:val="nienie"/>
    <w:basedOn w:val="Iauiue"/>
    <w:rsid w:val="007D7767"/>
    <w:pPr>
      <w:keepLines/>
      <w:ind w:left="709" w:hanging="284"/>
    </w:pPr>
    <w:rPr>
      <w:rFonts w:ascii="Peterburg" w:hAnsi="Peterburg"/>
      <w:sz w:val="24"/>
    </w:rPr>
  </w:style>
  <w:style w:type="character" w:customStyle="1" w:styleId="Normal">
    <w:name w:val="Normal Знак"/>
    <w:basedOn w:val="a2"/>
    <w:link w:val="111"/>
    <w:rsid w:val="007D7767"/>
    <w:rPr>
      <w:rFonts w:eastAsia="Arial" w:cs="Calibri"/>
      <w:sz w:val="24"/>
      <w:lang w:eastAsia="ar-SA"/>
    </w:rPr>
  </w:style>
  <w:style w:type="paragraph" w:customStyle="1" w:styleId="2f7">
    <w:name w:val="Список маркированный 2"/>
    <w:basedOn w:val="11"/>
    <w:link w:val="2f8"/>
    <w:qFormat/>
    <w:rsid w:val="007D7767"/>
    <w:pPr>
      <w:widowControl/>
      <w:tabs>
        <w:tab w:val="clear" w:pos="1134"/>
      </w:tabs>
    </w:pPr>
  </w:style>
  <w:style w:type="character" w:customStyle="1" w:styleId="2f8">
    <w:name w:val="Список маркированный 2 Знак"/>
    <w:link w:val="2f7"/>
    <w:rsid w:val="007D7767"/>
    <w:rPr>
      <w:rFonts w:eastAsia="Times New Roman" w:cs="Times New Roman"/>
      <w:sz w:val="24"/>
      <w:szCs w:val="24"/>
    </w:rPr>
  </w:style>
  <w:style w:type="paragraph" w:customStyle="1" w:styleId="1ff0">
    <w:name w:val="Знак Знак Знак1 Знак"/>
    <w:basedOn w:val="a1"/>
    <w:rsid w:val="007D7767"/>
    <w:pPr>
      <w:widowControl/>
      <w:suppressAutoHyphens w:val="0"/>
      <w:autoSpaceDN/>
      <w:spacing w:after="160" w:line="240" w:lineRule="exact"/>
      <w:ind w:firstLine="0"/>
      <w:jc w:val="left"/>
      <w:textAlignment w:val="auto"/>
    </w:pPr>
    <w:rPr>
      <w:rFonts w:ascii="Verdana" w:hAnsi="Verdana"/>
      <w:kern w:val="0"/>
      <w:sz w:val="20"/>
      <w:lang w:val="en-US"/>
    </w:rPr>
  </w:style>
  <w:style w:type="paragraph" w:styleId="afffffff0">
    <w:name w:val="Body Text First Indent"/>
    <w:basedOn w:val="af7"/>
    <w:link w:val="afffffff1"/>
    <w:rsid w:val="007D7767"/>
    <w:pPr>
      <w:spacing w:line="240" w:lineRule="auto"/>
      <w:ind w:firstLine="210"/>
    </w:pPr>
    <w:rPr>
      <w:rFonts w:ascii="Times New Roman" w:eastAsia="Times New Roman" w:hAnsi="Times New Roman"/>
      <w:sz w:val="24"/>
      <w:szCs w:val="24"/>
      <w:lang w:eastAsia="ru-RU"/>
    </w:rPr>
  </w:style>
  <w:style w:type="character" w:customStyle="1" w:styleId="afffffff1">
    <w:name w:val="Красная строка Знак"/>
    <w:basedOn w:val="af8"/>
    <w:link w:val="afffffff0"/>
    <w:rsid w:val="007D7767"/>
    <w:rPr>
      <w:rFonts w:ascii="Calibri" w:eastAsia="Times New Roman" w:hAnsi="Calibri" w:cs="Times New Roman"/>
      <w:sz w:val="24"/>
      <w:szCs w:val="24"/>
      <w:lang w:eastAsia="en-US"/>
    </w:rPr>
  </w:style>
  <w:style w:type="character" w:customStyle="1" w:styleId="rvts6">
    <w:name w:val="rvts6"/>
    <w:basedOn w:val="a2"/>
    <w:rsid w:val="007D7767"/>
  </w:style>
  <w:style w:type="character" w:customStyle="1" w:styleId="NoSpacingChar">
    <w:name w:val="No Spacing Char"/>
    <w:link w:val="1f2"/>
    <w:locked/>
    <w:rsid w:val="007D7767"/>
    <w:rPr>
      <w:rFonts w:ascii="Calibri" w:eastAsia="Arial" w:hAnsi="Calibri" w:cs="Calibri"/>
      <w:sz w:val="22"/>
      <w:szCs w:val="22"/>
      <w:lang w:eastAsia="ar-SA"/>
    </w:rPr>
  </w:style>
  <w:style w:type="table" w:customStyle="1" w:styleId="230">
    <w:name w:val="Сетка таблицы23"/>
    <w:basedOn w:val="a3"/>
    <w:next w:val="af6"/>
    <w:uiPriority w:val="59"/>
    <w:rsid w:val="007D7767"/>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3"/>
    <w:next w:val="af6"/>
    <w:uiPriority w:val="59"/>
    <w:rsid w:val="007D7767"/>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1">
    <w:name w:val="Îáû÷íûé1"/>
    <w:rsid w:val="007D7767"/>
    <w:pPr>
      <w:widowControl w:val="0"/>
      <w:suppressAutoHyphens/>
      <w:jc w:val="both"/>
    </w:pPr>
    <w:rPr>
      <w:rFonts w:ascii="TimesET" w:eastAsia="TimesET" w:hAnsi="TimesET" w:cs="Times New Roman"/>
      <w:kern w:val="1"/>
      <w:sz w:val="24"/>
      <w:szCs w:val="24"/>
    </w:rPr>
  </w:style>
  <w:style w:type="paragraph" w:customStyle="1" w:styleId="afffffff2">
    <w:name w:val="ТАБ ТЕКСТ"/>
    <w:basedOn w:val="a1"/>
    <w:link w:val="afffffff3"/>
    <w:qFormat/>
    <w:rsid w:val="007D7767"/>
    <w:pPr>
      <w:widowControl/>
      <w:suppressAutoHyphens w:val="0"/>
      <w:autoSpaceDN/>
      <w:spacing w:before="20" w:after="20" w:line="240" w:lineRule="auto"/>
      <w:ind w:left="113" w:right="113" w:firstLine="0"/>
      <w:jc w:val="center"/>
      <w:textAlignment w:val="auto"/>
    </w:pPr>
    <w:rPr>
      <w:rFonts w:eastAsia="Calibri"/>
      <w:b/>
      <w:kern w:val="0"/>
      <w:sz w:val="20"/>
    </w:rPr>
  </w:style>
  <w:style w:type="character" w:customStyle="1" w:styleId="afffffff3">
    <w:name w:val="ТАБ ТЕКСТ Знак"/>
    <w:basedOn w:val="a2"/>
    <w:link w:val="afffffff2"/>
    <w:rsid w:val="007D7767"/>
    <w:rPr>
      <w:rFonts w:eastAsia="Calibri" w:cs="Times New Roman"/>
      <w:b/>
      <w:lang w:eastAsia="en-US"/>
    </w:rPr>
  </w:style>
  <w:style w:type="paragraph" w:customStyle="1" w:styleId="regulartext">
    <w:name w:val="regulartext"/>
    <w:basedOn w:val="a1"/>
    <w:rsid w:val="007D7767"/>
    <w:pPr>
      <w:widowControl/>
      <w:suppressAutoHyphens w:val="0"/>
      <w:autoSpaceDN/>
      <w:spacing w:before="100" w:beforeAutospacing="1" w:after="100" w:afterAutospacing="1" w:line="240" w:lineRule="auto"/>
      <w:ind w:firstLine="0"/>
      <w:jc w:val="left"/>
      <w:textAlignment w:val="auto"/>
    </w:pPr>
    <w:rPr>
      <w:kern w:val="0"/>
      <w:sz w:val="24"/>
      <w:szCs w:val="24"/>
    </w:rPr>
  </w:style>
  <w:style w:type="numbering" w:customStyle="1" w:styleId="WW8Num12">
    <w:name w:val="WW8Num12"/>
    <w:basedOn w:val="a4"/>
    <w:rsid w:val="007D7767"/>
    <w:pPr>
      <w:numPr>
        <w:numId w:val="7"/>
      </w:numPr>
    </w:pPr>
  </w:style>
  <w:style w:type="table" w:customStyle="1" w:styleId="TableGridReport4">
    <w:name w:val="Table Grid Report4"/>
    <w:basedOn w:val="a3"/>
    <w:next w:val="af6"/>
    <w:uiPriority w:val="99"/>
    <w:rsid w:val="00EB4E7B"/>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4"/>
    <w:uiPriority w:val="99"/>
    <w:semiHidden/>
    <w:unhideWhenUsed/>
    <w:rsid w:val="007B0B1C"/>
  </w:style>
  <w:style w:type="table" w:customStyle="1" w:styleId="TableGridReport5">
    <w:name w:val="Table Grid Report5"/>
    <w:basedOn w:val="a3"/>
    <w:next w:val="af6"/>
    <w:uiPriority w:val="99"/>
    <w:rsid w:val="007B0B1C"/>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3"/>
    <w:next w:val="af6"/>
    <w:uiPriority w:val="59"/>
    <w:rsid w:val="007B0B1C"/>
    <w:pPr>
      <w:ind w:firstLine="567"/>
      <w:jc w:val="both"/>
    </w:pPr>
    <w:rPr>
      <w:rFonts w:ascii="Calibri" w:eastAsia="Calibri"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3"/>
    <w:next w:val="af6"/>
    <w:uiPriority w:val="59"/>
    <w:rsid w:val="007B0B1C"/>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3"/>
    <w:next w:val="af6"/>
    <w:uiPriority w:val="59"/>
    <w:rsid w:val="007B0B1C"/>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3">
    <w:name w:val="WW8Num13"/>
    <w:basedOn w:val="a4"/>
    <w:rsid w:val="007B0B1C"/>
  </w:style>
  <w:style w:type="numbering" w:customStyle="1" w:styleId="65">
    <w:name w:val="Нет списка6"/>
    <w:next w:val="a4"/>
    <w:uiPriority w:val="99"/>
    <w:semiHidden/>
    <w:unhideWhenUsed/>
    <w:rsid w:val="00194915"/>
  </w:style>
  <w:style w:type="table" w:customStyle="1" w:styleId="TableGridReport6">
    <w:name w:val="Table Grid Report6"/>
    <w:basedOn w:val="a3"/>
    <w:next w:val="af6"/>
    <w:uiPriority w:val="99"/>
    <w:rsid w:val="00194915"/>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3"/>
    <w:next w:val="af6"/>
    <w:uiPriority w:val="59"/>
    <w:rsid w:val="00194915"/>
    <w:pPr>
      <w:ind w:firstLine="567"/>
      <w:jc w:val="both"/>
    </w:pPr>
    <w:rPr>
      <w:rFonts w:ascii="Calibri" w:eastAsia="Calibri"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3"/>
    <w:next w:val="af6"/>
    <w:uiPriority w:val="59"/>
    <w:rsid w:val="00194915"/>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basedOn w:val="a3"/>
    <w:next w:val="af6"/>
    <w:uiPriority w:val="59"/>
    <w:rsid w:val="00194915"/>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4">
    <w:name w:val="WW8Num14"/>
    <w:basedOn w:val="a4"/>
    <w:rsid w:val="00194915"/>
  </w:style>
  <w:style w:type="table" w:customStyle="1" w:styleId="TableGridReport7">
    <w:name w:val="Table Grid Report7"/>
    <w:basedOn w:val="a3"/>
    <w:next w:val="af6"/>
    <w:uiPriority w:val="99"/>
    <w:rsid w:val="007D008C"/>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4"/>
    <w:uiPriority w:val="99"/>
    <w:semiHidden/>
    <w:unhideWhenUsed/>
    <w:rsid w:val="007D008C"/>
  </w:style>
  <w:style w:type="table" w:customStyle="1" w:styleId="TableGridReport8">
    <w:name w:val="Table Grid Report8"/>
    <w:basedOn w:val="a3"/>
    <w:next w:val="af6"/>
    <w:uiPriority w:val="99"/>
    <w:rsid w:val="007D008C"/>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3"/>
    <w:next w:val="af6"/>
    <w:uiPriority w:val="59"/>
    <w:rsid w:val="007D008C"/>
    <w:pPr>
      <w:ind w:firstLine="567"/>
      <w:jc w:val="both"/>
    </w:pPr>
    <w:rPr>
      <w:rFonts w:ascii="Calibri" w:eastAsia="Calibri"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3"/>
    <w:next w:val="af6"/>
    <w:uiPriority w:val="59"/>
    <w:rsid w:val="007D008C"/>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0">
    <w:name w:val="Сетка таблицы34"/>
    <w:basedOn w:val="a3"/>
    <w:next w:val="af6"/>
    <w:uiPriority w:val="59"/>
    <w:rsid w:val="007D008C"/>
    <w:rPr>
      <w:rFonts w:ascii="Calibri" w:eastAsia="Times New Roman" w:hAnsi="Calibr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5">
    <w:name w:val="WW8Num15"/>
    <w:basedOn w:val="a4"/>
    <w:rsid w:val="007D008C"/>
  </w:style>
  <w:style w:type="table" w:customStyle="1" w:styleId="101">
    <w:name w:val="Сетка таблицы10"/>
    <w:basedOn w:val="a3"/>
    <w:next w:val="af6"/>
    <w:uiPriority w:val="99"/>
    <w:rsid w:val="003E726D"/>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3"/>
    <w:next w:val="af6"/>
    <w:uiPriority w:val="99"/>
    <w:rsid w:val="00373755"/>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6">
    <w:name w:val="Обычный6"/>
    <w:rsid w:val="00A366E2"/>
    <w:pPr>
      <w:spacing w:after="200" w:line="276" w:lineRule="auto"/>
    </w:pPr>
    <w:rPr>
      <w:rFonts w:ascii="Calibri" w:eastAsia="Calibri" w:hAnsi="Calibri" w:cs="Calibri"/>
      <w:sz w:val="22"/>
      <w:szCs w:val="22"/>
    </w:rPr>
  </w:style>
  <w:style w:type="table" w:customStyle="1" w:styleId="180">
    <w:name w:val="Сетка таблицы18"/>
    <w:basedOn w:val="a3"/>
    <w:next w:val="af6"/>
    <w:uiPriority w:val="99"/>
    <w:rsid w:val="00A366E2"/>
    <w:pPr>
      <w:widowControl w:val="0"/>
      <w:autoSpaceDE w:val="0"/>
      <w:autoSpaceDN w:val="0"/>
      <w:adjustRightInd w:val="0"/>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2"/>
    <w:rsid w:val="00A0422F"/>
  </w:style>
  <w:style w:type="numbering" w:customStyle="1" w:styleId="83">
    <w:name w:val="Нет списка8"/>
    <w:next w:val="a4"/>
    <w:semiHidden/>
    <w:rsid w:val="00866846"/>
  </w:style>
  <w:style w:type="paragraph" w:customStyle="1" w:styleId="3d">
    <w:name w:val="Абзац списка3"/>
    <w:basedOn w:val="a1"/>
    <w:link w:val="ListParagraphChar"/>
    <w:rsid w:val="00866846"/>
    <w:pPr>
      <w:widowControl/>
      <w:suppressAutoHyphens w:val="0"/>
      <w:autoSpaceDN/>
      <w:spacing w:after="200" w:line="276" w:lineRule="auto"/>
      <w:ind w:left="720" w:firstLine="0"/>
      <w:jc w:val="left"/>
      <w:textAlignment w:val="auto"/>
    </w:pPr>
    <w:rPr>
      <w:rFonts w:ascii="Calibri" w:hAnsi="Calibri" w:cs="Calibri"/>
      <w:kern w:val="0"/>
      <w:sz w:val="22"/>
      <w:szCs w:val="22"/>
    </w:rPr>
  </w:style>
  <w:style w:type="table" w:customStyle="1" w:styleId="190">
    <w:name w:val="Сетка таблицы19"/>
    <w:basedOn w:val="a3"/>
    <w:next w:val="af6"/>
    <w:rsid w:val="00866846"/>
    <w:pPr>
      <w:widowControl w:val="0"/>
      <w:autoSpaceDE w:val="0"/>
      <w:autoSpaceDN w:val="0"/>
      <w:adjustRightInd w:val="0"/>
    </w:pPr>
    <w:rPr>
      <w:rFonts w:eastAsia="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2">
    <w:name w:val="Рецензия1"/>
    <w:hidden/>
    <w:semiHidden/>
    <w:rsid w:val="00866846"/>
    <w:rPr>
      <w:rFonts w:ascii="Calibri" w:eastAsia="Times New Roman" w:hAnsi="Calibri" w:cs="Calibri"/>
      <w:sz w:val="22"/>
      <w:szCs w:val="22"/>
    </w:rPr>
  </w:style>
  <w:style w:type="table" w:customStyle="1" w:styleId="1100">
    <w:name w:val="Сетка таблицы110"/>
    <w:rsid w:val="00866846"/>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
    <w:rsid w:val="00866846"/>
    <w:pPr>
      <w:widowControl w:val="0"/>
      <w:autoSpaceDE w:val="0"/>
      <w:autoSpaceDN w:val="0"/>
      <w:adjustRightInd w:val="0"/>
    </w:pPr>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
    <w:name w:val="Table Normal13"/>
    <w:semiHidden/>
    <w:rsid w:val="00866846"/>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table" w:customStyle="1" w:styleId="270">
    <w:name w:val="Сетка таблицы27"/>
    <w:rsid w:val="00866846"/>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9">
    <w:name w:val="Без интервала2"/>
    <w:basedOn w:val="a1"/>
    <w:rsid w:val="00866846"/>
    <w:pPr>
      <w:widowControl/>
      <w:suppressAutoHyphens w:val="0"/>
      <w:autoSpaceDN/>
      <w:spacing w:before="100" w:beforeAutospacing="1" w:afterAutospacing="1" w:line="240" w:lineRule="auto"/>
      <w:ind w:firstLine="720"/>
      <w:textAlignment w:val="auto"/>
    </w:pPr>
    <w:rPr>
      <w:rFonts w:ascii="Arial" w:hAnsi="Arial" w:cs="Arial"/>
      <w:kern w:val="0"/>
      <w:sz w:val="24"/>
      <w:szCs w:val="24"/>
      <w:lang w:val="en-US"/>
    </w:rPr>
  </w:style>
  <w:style w:type="paragraph" w:customStyle="1" w:styleId="217">
    <w:name w:val="Цитата 21"/>
    <w:basedOn w:val="a1"/>
    <w:next w:val="a1"/>
    <w:link w:val="QuoteChar"/>
    <w:rsid w:val="00866846"/>
    <w:pPr>
      <w:widowControl/>
      <w:suppressAutoHyphens w:val="0"/>
      <w:autoSpaceDN/>
      <w:spacing w:before="100" w:beforeAutospacing="1" w:afterAutospacing="1" w:line="240" w:lineRule="auto"/>
      <w:ind w:firstLine="720"/>
      <w:textAlignment w:val="auto"/>
    </w:pPr>
    <w:rPr>
      <w:rFonts w:ascii="Arial" w:eastAsia="Calibri" w:hAnsi="Arial"/>
      <w:i/>
      <w:iCs/>
      <w:kern w:val="0"/>
      <w:sz w:val="24"/>
      <w:szCs w:val="24"/>
      <w:lang w:val="en-US" w:eastAsia="x-none"/>
    </w:rPr>
  </w:style>
  <w:style w:type="character" w:customStyle="1" w:styleId="QuoteChar">
    <w:name w:val="Quote Char"/>
    <w:link w:val="217"/>
    <w:locked/>
    <w:rsid w:val="00866846"/>
    <w:rPr>
      <w:rFonts w:ascii="Arial" w:eastAsia="Calibri" w:hAnsi="Arial" w:cs="Times New Roman"/>
      <w:i/>
      <w:iCs/>
      <w:sz w:val="24"/>
      <w:szCs w:val="24"/>
      <w:lang w:val="en-US" w:eastAsia="x-none"/>
    </w:rPr>
  </w:style>
  <w:style w:type="table" w:customStyle="1" w:styleId="TableNormal113">
    <w:name w:val="Table Normal113"/>
    <w:semiHidden/>
    <w:rsid w:val="00866846"/>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character" w:customStyle="1" w:styleId="ListParagraphChar">
    <w:name w:val="List Paragraph Char"/>
    <w:link w:val="3d"/>
    <w:locked/>
    <w:rsid w:val="00866846"/>
    <w:rPr>
      <w:rFonts w:ascii="Calibri" w:eastAsia="Times New Roman" w:hAnsi="Calibri" w:cs="Calibri"/>
      <w:sz w:val="22"/>
      <w:szCs w:val="22"/>
    </w:rPr>
  </w:style>
  <w:style w:type="paragraph" w:customStyle="1" w:styleId="xl63">
    <w:name w:val="xl63"/>
    <w:basedOn w:val="a1"/>
    <w:rsid w:val="00866846"/>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ind w:firstLine="0"/>
      <w:jc w:val="center"/>
      <w:textAlignment w:val="center"/>
    </w:pPr>
    <w:rPr>
      <w:rFonts w:eastAsia="Calibri"/>
      <w:kern w:val="0"/>
      <w:sz w:val="24"/>
      <w:szCs w:val="24"/>
      <w:lang w:eastAsia="ru-RU"/>
    </w:rPr>
  </w:style>
  <w:style w:type="paragraph" w:customStyle="1" w:styleId="xl64">
    <w:name w:val="xl64"/>
    <w:basedOn w:val="a1"/>
    <w:rsid w:val="00866846"/>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ind w:firstLine="0"/>
      <w:jc w:val="center"/>
      <w:textAlignment w:val="center"/>
    </w:pPr>
    <w:rPr>
      <w:rFonts w:eastAsia="Calibri"/>
      <w:kern w:val="0"/>
      <w:sz w:val="24"/>
      <w:szCs w:val="24"/>
      <w:lang w:eastAsia="ru-RU"/>
    </w:rPr>
  </w:style>
  <w:style w:type="numbering" w:customStyle="1" w:styleId="93">
    <w:name w:val="Нет списка9"/>
    <w:next w:val="a4"/>
    <w:semiHidden/>
    <w:rsid w:val="00E232D8"/>
  </w:style>
  <w:style w:type="table" w:customStyle="1" w:styleId="200">
    <w:name w:val="Сетка таблицы20"/>
    <w:basedOn w:val="a3"/>
    <w:next w:val="af6"/>
    <w:rsid w:val="00E232D8"/>
    <w:pPr>
      <w:widowControl w:val="0"/>
      <w:autoSpaceDE w:val="0"/>
      <w:autoSpaceDN w:val="0"/>
      <w:adjustRightInd w:val="0"/>
    </w:pPr>
    <w:rPr>
      <w:rFonts w:eastAsia="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rsid w:val="00E232D8"/>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rsid w:val="00E232D8"/>
    <w:pPr>
      <w:widowControl w:val="0"/>
      <w:autoSpaceDE w:val="0"/>
      <w:autoSpaceDN w:val="0"/>
      <w:adjustRightInd w:val="0"/>
    </w:pPr>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semiHidden/>
    <w:rsid w:val="00E232D8"/>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table" w:customStyle="1" w:styleId="280">
    <w:name w:val="Сетка таблицы28"/>
    <w:rsid w:val="00E232D8"/>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
    <w:name w:val="Table Normal114"/>
    <w:semiHidden/>
    <w:rsid w:val="00E232D8"/>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numbering" w:customStyle="1" w:styleId="102">
    <w:name w:val="Нет списка10"/>
    <w:next w:val="a4"/>
    <w:semiHidden/>
    <w:rsid w:val="0001675D"/>
  </w:style>
  <w:style w:type="paragraph" w:customStyle="1" w:styleId="48">
    <w:name w:val="Абзац списка4"/>
    <w:basedOn w:val="a1"/>
    <w:rsid w:val="0001675D"/>
    <w:pPr>
      <w:widowControl/>
      <w:suppressAutoHyphens w:val="0"/>
      <w:autoSpaceDN/>
      <w:spacing w:after="200" w:line="276" w:lineRule="auto"/>
      <w:ind w:left="720" w:firstLine="0"/>
      <w:jc w:val="left"/>
      <w:textAlignment w:val="auto"/>
    </w:pPr>
    <w:rPr>
      <w:rFonts w:ascii="Calibri" w:hAnsi="Calibri" w:cs="Calibri"/>
      <w:kern w:val="0"/>
      <w:sz w:val="22"/>
      <w:szCs w:val="22"/>
    </w:rPr>
  </w:style>
  <w:style w:type="table" w:customStyle="1" w:styleId="290">
    <w:name w:val="Сетка таблицы29"/>
    <w:basedOn w:val="a3"/>
    <w:next w:val="af6"/>
    <w:rsid w:val="0001675D"/>
    <w:pPr>
      <w:widowControl w:val="0"/>
      <w:autoSpaceDE w:val="0"/>
      <w:autoSpaceDN w:val="0"/>
      <w:adjustRightInd w:val="0"/>
    </w:pPr>
    <w:rPr>
      <w:rFonts w:eastAsia="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a">
    <w:name w:val="Рецензия2"/>
    <w:hidden/>
    <w:semiHidden/>
    <w:rsid w:val="0001675D"/>
    <w:rPr>
      <w:rFonts w:ascii="Calibri" w:eastAsia="Times New Roman" w:hAnsi="Calibri" w:cs="Calibri"/>
      <w:sz w:val="22"/>
      <w:szCs w:val="22"/>
    </w:rPr>
  </w:style>
  <w:style w:type="table" w:customStyle="1" w:styleId="117">
    <w:name w:val="Сетка таблицы117"/>
    <w:rsid w:val="0001675D"/>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rsid w:val="0001675D"/>
    <w:pPr>
      <w:widowControl w:val="0"/>
      <w:autoSpaceDE w:val="0"/>
      <w:autoSpaceDN w:val="0"/>
      <w:adjustRightInd w:val="0"/>
    </w:pPr>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
    <w:name w:val="Table Normal15"/>
    <w:semiHidden/>
    <w:rsid w:val="0001675D"/>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table" w:customStyle="1" w:styleId="2100">
    <w:name w:val="Сетка таблицы210"/>
    <w:rsid w:val="0001675D"/>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Без интервала3"/>
    <w:basedOn w:val="a1"/>
    <w:rsid w:val="0001675D"/>
    <w:pPr>
      <w:widowControl/>
      <w:suppressAutoHyphens w:val="0"/>
      <w:autoSpaceDN/>
      <w:spacing w:before="100" w:beforeAutospacing="1" w:afterAutospacing="1" w:line="240" w:lineRule="auto"/>
      <w:ind w:firstLine="720"/>
      <w:textAlignment w:val="auto"/>
    </w:pPr>
    <w:rPr>
      <w:rFonts w:ascii="Arial" w:hAnsi="Arial" w:cs="Arial"/>
      <w:kern w:val="0"/>
      <w:sz w:val="24"/>
      <w:szCs w:val="24"/>
      <w:lang w:val="en-US"/>
    </w:rPr>
  </w:style>
  <w:style w:type="paragraph" w:customStyle="1" w:styleId="221">
    <w:name w:val="Цитата 22"/>
    <w:basedOn w:val="a1"/>
    <w:next w:val="a1"/>
    <w:rsid w:val="0001675D"/>
    <w:pPr>
      <w:widowControl/>
      <w:suppressAutoHyphens w:val="0"/>
      <w:autoSpaceDN/>
      <w:spacing w:before="100" w:beforeAutospacing="1" w:afterAutospacing="1" w:line="240" w:lineRule="auto"/>
      <w:ind w:firstLine="720"/>
      <w:textAlignment w:val="auto"/>
    </w:pPr>
    <w:rPr>
      <w:rFonts w:ascii="Arial" w:eastAsia="Calibri" w:hAnsi="Arial"/>
      <w:i/>
      <w:iCs/>
      <w:kern w:val="0"/>
      <w:sz w:val="24"/>
      <w:szCs w:val="24"/>
      <w:lang w:val="en-US" w:eastAsia="x-none"/>
    </w:rPr>
  </w:style>
  <w:style w:type="table" w:customStyle="1" w:styleId="TableNormal115">
    <w:name w:val="Table Normal115"/>
    <w:semiHidden/>
    <w:rsid w:val="0001675D"/>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numbering" w:customStyle="1" w:styleId="122">
    <w:name w:val="Нет списка12"/>
    <w:next w:val="a4"/>
    <w:semiHidden/>
    <w:rsid w:val="0001675D"/>
  </w:style>
  <w:style w:type="table" w:customStyle="1" w:styleId="300">
    <w:name w:val="Сетка таблицы30"/>
    <w:basedOn w:val="a3"/>
    <w:next w:val="af6"/>
    <w:rsid w:val="0001675D"/>
    <w:pPr>
      <w:widowControl w:val="0"/>
      <w:autoSpaceDE w:val="0"/>
      <w:autoSpaceDN w:val="0"/>
      <w:adjustRightInd w:val="0"/>
    </w:pPr>
    <w:rPr>
      <w:rFonts w:eastAsia="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rsid w:val="0001675D"/>
    <w:rPr>
      <w:rFonts w:ascii="Calibri" w:eastAsia="Times New Roman"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rsid w:val="0001675D"/>
    <w:pPr>
      <w:widowControl w:val="0"/>
      <w:autoSpaceDE w:val="0"/>
      <w:autoSpaceDN w:val="0"/>
      <w:adjustRightInd w:val="0"/>
    </w:pPr>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semiHidden/>
    <w:rsid w:val="0001675D"/>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 w:type="table" w:customStyle="1" w:styleId="2130">
    <w:name w:val="Сетка таблицы213"/>
    <w:rsid w:val="0001675D"/>
    <w:rPr>
      <w:rFonts w:eastAsia="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6">
    <w:name w:val="Table Normal116"/>
    <w:semiHidden/>
    <w:rsid w:val="0001675D"/>
    <w:pPr>
      <w:widowControl w:val="0"/>
      <w:autoSpaceDE w:val="0"/>
      <w:autoSpaceDN w:val="0"/>
    </w:pPr>
    <w:rPr>
      <w:rFonts w:ascii="Calibri" w:eastAsia="Times New Roman" w:hAnsi="Calibri" w:cs="Calibri"/>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57411">
      <w:bodyDiv w:val="1"/>
      <w:marLeft w:val="0"/>
      <w:marRight w:val="0"/>
      <w:marTop w:val="0"/>
      <w:marBottom w:val="0"/>
      <w:divBdr>
        <w:top w:val="none" w:sz="0" w:space="0" w:color="auto"/>
        <w:left w:val="none" w:sz="0" w:space="0" w:color="auto"/>
        <w:bottom w:val="none" w:sz="0" w:space="0" w:color="auto"/>
        <w:right w:val="none" w:sz="0" w:space="0" w:color="auto"/>
      </w:divBdr>
    </w:div>
    <w:div w:id="318703017">
      <w:bodyDiv w:val="1"/>
      <w:marLeft w:val="0"/>
      <w:marRight w:val="0"/>
      <w:marTop w:val="0"/>
      <w:marBottom w:val="0"/>
      <w:divBdr>
        <w:top w:val="none" w:sz="0" w:space="0" w:color="auto"/>
        <w:left w:val="none" w:sz="0" w:space="0" w:color="auto"/>
        <w:bottom w:val="none" w:sz="0" w:space="0" w:color="auto"/>
        <w:right w:val="none" w:sz="0" w:space="0" w:color="auto"/>
      </w:divBdr>
    </w:div>
    <w:div w:id="709379157">
      <w:bodyDiv w:val="1"/>
      <w:marLeft w:val="0"/>
      <w:marRight w:val="0"/>
      <w:marTop w:val="0"/>
      <w:marBottom w:val="0"/>
      <w:divBdr>
        <w:top w:val="none" w:sz="0" w:space="0" w:color="auto"/>
        <w:left w:val="none" w:sz="0" w:space="0" w:color="auto"/>
        <w:bottom w:val="none" w:sz="0" w:space="0" w:color="auto"/>
        <w:right w:val="none" w:sz="0" w:space="0" w:color="auto"/>
      </w:divBdr>
    </w:div>
    <w:div w:id="761485297">
      <w:bodyDiv w:val="1"/>
      <w:marLeft w:val="0"/>
      <w:marRight w:val="0"/>
      <w:marTop w:val="0"/>
      <w:marBottom w:val="0"/>
      <w:divBdr>
        <w:top w:val="none" w:sz="0" w:space="0" w:color="auto"/>
        <w:left w:val="none" w:sz="0" w:space="0" w:color="auto"/>
        <w:bottom w:val="none" w:sz="0" w:space="0" w:color="auto"/>
        <w:right w:val="none" w:sz="0" w:space="0" w:color="auto"/>
      </w:divBdr>
    </w:div>
    <w:div w:id="1631781491">
      <w:bodyDiv w:val="1"/>
      <w:marLeft w:val="0"/>
      <w:marRight w:val="0"/>
      <w:marTop w:val="0"/>
      <w:marBottom w:val="0"/>
      <w:divBdr>
        <w:top w:val="none" w:sz="0" w:space="0" w:color="auto"/>
        <w:left w:val="none" w:sz="0" w:space="0" w:color="auto"/>
        <w:bottom w:val="none" w:sz="0" w:space="0" w:color="auto"/>
        <w:right w:val="none" w:sz="0" w:space="0" w:color="auto"/>
      </w:divBdr>
    </w:div>
    <w:div w:id="1690568031">
      <w:bodyDiv w:val="1"/>
      <w:marLeft w:val="0"/>
      <w:marRight w:val="0"/>
      <w:marTop w:val="0"/>
      <w:marBottom w:val="0"/>
      <w:divBdr>
        <w:top w:val="none" w:sz="0" w:space="0" w:color="auto"/>
        <w:left w:val="none" w:sz="0" w:space="0" w:color="auto"/>
        <w:bottom w:val="none" w:sz="0" w:space="0" w:color="auto"/>
        <w:right w:val="none" w:sz="0" w:space="0" w:color="auto"/>
      </w:divBdr>
    </w:div>
    <w:div w:id="1715273742">
      <w:bodyDiv w:val="1"/>
      <w:marLeft w:val="0"/>
      <w:marRight w:val="0"/>
      <w:marTop w:val="0"/>
      <w:marBottom w:val="0"/>
      <w:divBdr>
        <w:top w:val="none" w:sz="0" w:space="0" w:color="auto"/>
        <w:left w:val="none" w:sz="0" w:space="0" w:color="auto"/>
        <w:bottom w:val="none" w:sz="0" w:space="0" w:color="auto"/>
        <w:right w:val="none" w:sz="0" w:space="0" w:color="auto"/>
      </w:divBdr>
    </w:div>
    <w:div w:id="1726638936">
      <w:bodyDiv w:val="1"/>
      <w:marLeft w:val="0"/>
      <w:marRight w:val="0"/>
      <w:marTop w:val="0"/>
      <w:marBottom w:val="0"/>
      <w:divBdr>
        <w:top w:val="none" w:sz="0" w:space="0" w:color="auto"/>
        <w:left w:val="none" w:sz="0" w:space="0" w:color="auto"/>
        <w:bottom w:val="none" w:sz="0" w:space="0" w:color="auto"/>
        <w:right w:val="none" w:sz="0" w:space="0" w:color="auto"/>
      </w:divBdr>
    </w:div>
    <w:div w:id="1979259066">
      <w:bodyDiv w:val="1"/>
      <w:marLeft w:val="0"/>
      <w:marRight w:val="0"/>
      <w:marTop w:val="0"/>
      <w:marBottom w:val="0"/>
      <w:divBdr>
        <w:top w:val="none" w:sz="0" w:space="0" w:color="auto"/>
        <w:left w:val="none" w:sz="0" w:space="0" w:color="auto"/>
        <w:bottom w:val="none" w:sz="0" w:space="0" w:color="auto"/>
        <w:right w:val="none" w:sz="0" w:space="0" w:color="auto"/>
      </w:divBdr>
    </w:div>
    <w:div w:id="2123256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16DBB7-A132-45A9-B47F-B9926F5E4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4782</Words>
  <Characters>27263</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31982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ovfedosova</dc:creator>
  <cp:lastModifiedBy>Волкова М.Н.</cp:lastModifiedBy>
  <cp:revision>2</cp:revision>
  <cp:lastPrinted>2025-03-10T12:32:00Z</cp:lastPrinted>
  <dcterms:created xsi:type="dcterms:W3CDTF">2025-03-10T14:12:00Z</dcterms:created>
  <dcterms:modified xsi:type="dcterms:W3CDTF">2025-03-10T14:12:00Z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